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EFADA" w14:textId="77777777" w:rsidR="004F0D06" w:rsidRPr="00AB3262" w:rsidRDefault="004F0D06" w:rsidP="000424DB">
      <w:pPr>
        <w:spacing w:before="29"/>
        <w:ind w:firstLine="620"/>
        <w:jc w:val="center"/>
        <w:rPr>
          <w:rFonts w:ascii="Arial" w:eastAsia="Arial" w:hAnsi="Arial" w:cs="Arial"/>
          <w:b/>
          <w:sz w:val="32"/>
          <w:szCs w:val="32"/>
        </w:rPr>
      </w:pPr>
      <w:r w:rsidRPr="00AB3262">
        <w:rPr>
          <w:rFonts w:ascii="Arial" w:eastAsia="Arial" w:hAnsi="Arial" w:cs="Arial"/>
          <w:b/>
          <w:sz w:val="32"/>
          <w:szCs w:val="32"/>
        </w:rPr>
        <w:t>STUDENT CLUB SPONSOR</w:t>
      </w:r>
      <w:r w:rsidR="00B76DEE" w:rsidRPr="00AB3262">
        <w:rPr>
          <w:rFonts w:ascii="Arial" w:eastAsia="Arial" w:hAnsi="Arial" w:cs="Arial"/>
          <w:b/>
          <w:sz w:val="32"/>
          <w:szCs w:val="32"/>
        </w:rPr>
        <w:t>S</w:t>
      </w:r>
      <w:r w:rsidRPr="00AB3262">
        <w:rPr>
          <w:rFonts w:ascii="Arial" w:eastAsia="Arial" w:hAnsi="Arial" w:cs="Arial"/>
          <w:b/>
          <w:sz w:val="32"/>
          <w:szCs w:val="32"/>
        </w:rPr>
        <w:t>HIP AGREEMENT</w:t>
      </w:r>
    </w:p>
    <w:p w14:paraId="187A6772" w14:textId="77777777" w:rsidR="004F0D06" w:rsidRDefault="004F0D06">
      <w:pPr>
        <w:spacing w:before="29"/>
        <w:ind w:left="100"/>
        <w:rPr>
          <w:rFonts w:ascii="Arial" w:eastAsia="Arial" w:hAnsi="Arial" w:cs="Arial"/>
          <w:b/>
          <w:sz w:val="24"/>
          <w:szCs w:val="24"/>
        </w:rPr>
      </w:pPr>
    </w:p>
    <w:p w14:paraId="2ADF499F" w14:textId="77777777" w:rsidR="00AB3262" w:rsidRDefault="00AB3262">
      <w:pPr>
        <w:spacing w:before="29"/>
        <w:ind w:left="100"/>
        <w:rPr>
          <w:rFonts w:ascii="Arial" w:eastAsia="Arial" w:hAnsi="Arial" w:cs="Arial"/>
          <w:b/>
          <w:sz w:val="24"/>
          <w:szCs w:val="24"/>
        </w:rPr>
      </w:pPr>
    </w:p>
    <w:p w14:paraId="53181DFF" w14:textId="77777777" w:rsidR="00810E05" w:rsidRDefault="000D66C9" w:rsidP="000424DB">
      <w:pPr>
        <w:spacing w:before="29"/>
        <w:ind w:left="851" w:hanging="709"/>
        <w:rPr>
          <w:rFonts w:ascii="Arial" w:eastAsia="Arial" w:hAnsi="Arial" w:cs="Arial"/>
          <w:b/>
          <w:sz w:val="24"/>
          <w:szCs w:val="24"/>
        </w:rPr>
      </w:pPr>
      <w:r>
        <w:rPr>
          <w:rFonts w:ascii="Arial" w:eastAsia="Arial" w:hAnsi="Arial" w:cs="Arial"/>
          <w:b/>
          <w:sz w:val="24"/>
          <w:szCs w:val="24"/>
        </w:rPr>
        <w:t>BET</w:t>
      </w:r>
      <w:r>
        <w:rPr>
          <w:rFonts w:ascii="Arial" w:eastAsia="Arial" w:hAnsi="Arial" w:cs="Arial"/>
          <w:b/>
          <w:spacing w:val="1"/>
          <w:sz w:val="24"/>
          <w:szCs w:val="24"/>
        </w:rPr>
        <w:t>W</w:t>
      </w:r>
      <w:r>
        <w:rPr>
          <w:rFonts w:ascii="Arial" w:eastAsia="Arial" w:hAnsi="Arial" w:cs="Arial"/>
          <w:b/>
          <w:sz w:val="24"/>
          <w:szCs w:val="24"/>
        </w:rPr>
        <w:t>EE</w:t>
      </w:r>
      <w:r>
        <w:rPr>
          <w:rFonts w:ascii="Arial" w:eastAsia="Arial" w:hAnsi="Arial" w:cs="Arial"/>
          <w:b/>
          <w:spacing w:val="-3"/>
          <w:sz w:val="24"/>
          <w:szCs w:val="24"/>
        </w:rPr>
        <w:t>N</w:t>
      </w:r>
      <w:r>
        <w:rPr>
          <w:rFonts w:ascii="Arial" w:eastAsia="Arial" w:hAnsi="Arial" w:cs="Arial"/>
          <w:b/>
          <w:sz w:val="24"/>
          <w:szCs w:val="24"/>
        </w:rPr>
        <w:t>:</w:t>
      </w:r>
    </w:p>
    <w:p w14:paraId="5F43932E" w14:textId="77777777" w:rsidR="002E47AB" w:rsidRPr="002E47AB" w:rsidRDefault="002E47AB" w:rsidP="000424DB">
      <w:pPr>
        <w:spacing w:before="29"/>
        <w:ind w:left="851" w:hanging="709"/>
        <w:rPr>
          <w:rFonts w:ascii="Arial" w:eastAsia="Arial" w:hAnsi="Arial" w:cs="Arial"/>
        </w:rPr>
      </w:pPr>
    </w:p>
    <w:p w14:paraId="3E7239DB" w14:textId="77777777" w:rsidR="002E47AB" w:rsidRPr="002E47AB" w:rsidRDefault="002E47AB" w:rsidP="002E47AB">
      <w:pPr>
        <w:pStyle w:val="ListParagraph"/>
        <w:numPr>
          <w:ilvl w:val="0"/>
          <w:numId w:val="7"/>
        </w:numPr>
        <w:spacing w:before="29"/>
        <w:rPr>
          <w:rFonts w:ascii="Arial" w:eastAsia="Arial" w:hAnsi="Arial" w:cs="Arial"/>
        </w:rPr>
      </w:pPr>
      <w:r w:rsidRPr="002E47AB">
        <w:rPr>
          <w:rFonts w:ascii="Arial" w:eastAsia="Arial" w:hAnsi="Arial" w:cs="Arial"/>
          <w:b/>
        </w:rPr>
        <w:t>Macquarie University</w:t>
      </w:r>
      <w:r w:rsidRPr="002E47AB">
        <w:rPr>
          <w:rFonts w:ascii="Arial" w:eastAsia="Arial" w:hAnsi="Arial" w:cs="Arial"/>
        </w:rPr>
        <w:t xml:space="preserve"> </w:t>
      </w:r>
      <w:r w:rsidRPr="002E47AB">
        <w:rPr>
          <w:rFonts w:ascii="Arial" w:eastAsia="Arial" w:hAnsi="Arial" w:cs="Arial"/>
          <w:b/>
        </w:rPr>
        <w:t>ABN 90 952 801 237</w:t>
      </w:r>
      <w:r w:rsidRPr="002E47AB">
        <w:rPr>
          <w:rFonts w:ascii="Arial" w:eastAsia="Arial" w:hAnsi="Arial" w:cs="Arial"/>
        </w:rPr>
        <w:t xml:space="preserve"> of Balaclava Road, Sydney, New South Wales 2109 (‘the University’); and</w:t>
      </w:r>
    </w:p>
    <w:p w14:paraId="3F2260D9" w14:textId="77777777" w:rsidR="002E47AB" w:rsidRPr="002E47AB" w:rsidRDefault="002E47AB" w:rsidP="002E47AB">
      <w:pPr>
        <w:pStyle w:val="ListParagraph"/>
        <w:spacing w:before="29"/>
        <w:ind w:left="502"/>
        <w:rPr>
          <w:rFonts w:ascii="Arial" w:eastAsia="Arial" w:hAnsi="Arial" w:cs="Arial"/>
        </w:rPr>
      </w:pPr>
    </w:p>
    <w:p w14:paraId="24EA39F4" w14:textId="77777777" w:rsidR="002E47AB" w:rsidRPr="002E47AB" w:rsidRDefault="002E47AB" w:rsidP="002E47AB">
      <w:pPr>
        <w:pStyle w:val="ListParagraph"/>
        <w:numPr>
          <w:ilvl w:val="0"/>
          <w:numId w:val="7"/>
        </w:numPr>
        <w:tabs>
          <w:tab w:val="left" w:pos="851"/>
        </w:tabs>
        <w:rPr>
          <w:rFonts w:ascii="Arial" w:eastAsia="Arial" w:hAnsi="Arial" w:cs="Arial"/>
          <w:b/>
        </w:rPr>
      </w:pPr>
      <w:r w:rsidRPr="002E47AB">
        <w:rPr>
          <w:rFonts w:ascii="Arial" w:eastAsia="Arial" w:hAnsi="Arial" w:cs="Arial"/>
          <w:b/>
        </w:rPr>
        <w:t xml:space="preserve">[insert company name] Pty Ltd ABN [insert ABN] </w:t>
      </w:r>
      <w:r w:rsidRPr="004034A8">
        <w:rPr>
          <w:rFonts w:ascii="Arial" w:eastAsia="Arial" w:hAnsi="Arial" w:cs="Arial"/>
          <w:b/>
        </w:rPr>
        <w:t>of [Insert address of Sponsor]</w:t>
      </w:r>
      <w:r w:rsidRPr="002E47AB">
        <w:rPr>
          <w:rFonts w:ascii="Arial" w:eastAsia="Arial" w:hAnsi="Arial" w:cs="Arial"/>
        </w:rPr>
        <w:t xml:space="preserve"> (‘the Sponsor’).</w:t>
      </w:r>
    </w:p>
    <w:p w14:paraId="48BE064E" w14:textId="77777777" w:rsidR="002E47AB" w:rsidRPr="002E47AB" w:rsidRDefault="002E47AB" w:rsidP="002E47AB">
      <w:pPr>
        <w:spacing w:before="6"/>
        <w:ind w:left="851" w:hanging="709"/>
        <w:rPr>
          <w:rFonts w:ascii="Arial" w:eastAsia="Arial" w:hAnsi="Arial" w:cs="Arial"/>
          <w:b/>
        </w:rPr>
      </w:pPr>
    </w:p>
    <w:p w14:paraId="3D04AECF" w14:textId="77777777" w:rsidR="00810E05" w:rsidRPr="002E47AB" w:rsidRDefault="002E47AB" w:rsidP="002E47AB">
      <w:pPr>
        <w:ind w:left="851"/>
        <w:rPr>
          <w:rFonts w:ascii="Arial" w:eastAsia="Arial" w:hAnsi="Arial" w:cs="Arial"/>
          <w:i/>
        </w:rPr>
      </w:pPr>
      <w:r w:rsidRPr="002E47AB">
        <w:rPr>
          <w:rFonts w:ascii="Arial" w:eastAsia="Arial" w:hAnsi="Arial" w:cs="Arial"/>
          <w:i/>
        </w:rPr>
        <w:t>[Note: even if an individual sponsor, if an ABN is held</w:t>
      </w:r>
      <w:r>
        <w:rPr>
          <w:rFonts w:ascii="Arial" w:eastAsia="Arial" w:hAnsi="Arial" w:cs="Arial"/>
          <w:i/>
        </w:rPr>
        <w:t>,</w:t>
      </w:r>
      <w:r w:rsidRPr="002E47AB">
        <w:rPr>
          <w:rFonts w:ascii="Arial" w:eastAsia="Arial" w:hAnsi="Arial" w:cs="Arial"/>
          <w:i/>
        </w:rPr>
        <w:t xml:space="preserve"> it must be included]</w:t>
      </w:r>
    </w:p>
    <w:p w14:paraId="77B3182F" w14:textId="77777777" w:rsidR="00810E05" w:rsidRDefault="00810E05" w:rsidP="000424DB">
      <w:pPr>
        <w:spacing w:before="5"/>
        <w:rPr>
          <w:sz w:val="26"/>
          <w:szCs w:val="26"/>
        </w:rPr>
      </w:pPr>
    </w:p>
    <w:p w14:paraId="2CB3ACE0" w14:textId="77777777" w:rsidR="002E47AB" w:rsidRDefault="002E47AB" w:rsidP="000424DB">
      <w:pPr>
        <w:spacing w:before="5"/>
        <w:rPr>
          <w:sz w:val="26"/>
          <w:szCs w:val="26"/>
        </w:rPr>
      </w:pPr>
    </w:p>
    <w:p w14:paraId="03FBD323" w14:textId="77777777" w:rsidR="00810E05" w:rsidRDefault="000D66C9">
      <w:pPr>
        <w:ind w:left="100"/>
        <w:rPr>
          <w:rFonts w:ascii="Arial" w:eastAsia="Arial" w:hAnsi="Arial" w:cs="Arial"/>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pacing w:val="2"/>
          <w:sz w:val="24"/>
          <w:szCs w:val="24"/>
        </w:rPr>
        <w:t>C</w:t>
      </w:r>
      <w:r>
        <w:rPr>
          <w:rFonts w:ascii="Arial" w:eastAsia="Arial" w:hAnsi="Arial" w:cs="Arial"/>
          <w:b/>
          <w:sz w:val="24"/>
          <w:szCs w:val="24"/>
        </w:rPr>
        <w:t>KGROU</w:t>
      </w:r>
      <w:r>
        <w:rPr>
          <w:rFonts w:ascii="Arial" w:eastAsia="Arial" w:hAnsi="Arial" w:cs="Arial"/>
          <w:b/>
          <w:spacing w:val="-1"/>
          <w:sz w:val="24"/>
          <w:szCs w:val="24"/>
        </w:rPr>
        <w:t>N</w:t>
      </w:r>
      <w:r>
        <w:rPr>
          <w:rFonts w:ascii="Arial" w:eastAsia="Arial" w:hAnsi="Arial" w:cs="Arial"/>
          <w:b/>
          <w:sz w:val="24"/>
          <w:szCs w:val="24"/>
        </w:rPr>
        <w:t>D</w:t>
      </w:r>
    </w:p>
    <w:p w14:paraId="6EDF9D4F" w14:textId="77777777" w:rsidR="00810E05" w:rsidRPr="00AB3262" w:rsidRDefault="00810E05" w:rsidP="000424DB">
      <w:pPr>
        <w:spacing w:before="6"/>
        <w:rPr>
          <w:rFonts w:ascii="Arial" w:hAnsi="Arial" w:cs="Arial"/>
        </w:rPr>
      </w:pPr>
    </w:p>
    <w:p w14:paraId="13A2D75D" w14:textId="77777777" w:rsidR="00810E05" w:rsidRPr="000424DB" w:rsidRDefault="002B0E83" w:rsidP="000424DB">
      <w:pPr>
        <w:pStyle w:val="ListParagraph"/>
        <w:numPr>
          <w:ilvl w:val="0"/>
          <w:numId w:val="2"/>
        </w:numPr>
        <w:ind w:hanging="578"/>
        <w:rPr>
          <w:rFonts w:ascii="Arial" w:eastAsia="Arial" w:hAnsi="Arial" w:cs="Arial"/>
        </w:rPr>
      </w:pPr>
      <w:hyperlink r:id="rId8">
        <w:r w:rsidR="00132DA3">
          <w:rPr>
            <w:rFonts w:ascii="Arial" w:eastAsia="Arial" w:hAnsi="Arial" w:cs="Arial"/>
          </w:rPr>
          <w:t>T</w:t>
        </w:r>
        <w:r w:rsidR="0051257E" w:rsidRPr="000424DB">
          <w:rPr>
            <w:rFonts w:ascii="Arial" w:eastAsia="Arial" w:hAnsi="Arial" w:cs="Arial"/>
          </w:rPr>
          <w:t>he University</w:t>
        </w:r>
      </w:hyperlink>
      <w:r w:rsidR="000D66C9" w:rsidRPr="000424DB">
        <w:rPr>
          <w:rFonts w:ascii="Arial" w:eastAsia="Arial" w:hAnsi="Arial" w:cs="Arial"/>
          <w:spacing w:val="20"/>
        </w:rPr>
        <w:t xml:space="preserve"> </w:t>
      </w:r>
      <w:r w:rsidR="0051257E" w:rsidRPr="000424DB">
        <w:rPr>
          <w:rFonts w:ascii="Arial" w:eastAsia="Arial" w:hAnsi="Arial" w:cs="Arial"/>
        </w:rPr>
        <w:t>is a public research university situated in Sydney</w:t>
      </w:r>
      <w:r w:rsidR="00B76DEE">
        <w:rPr>
          <w:rFonts w:ascii="Arial" w:eastAsia="Arial" w:hAnsi="Arial" w:cs="Arial"/>
        </w:rPr>
        <w:t xml:space="preserve">, </w:t>
      </w:r>
      <w:r w:rsidR="0051257E" w:rsidRPr="000424DB">
        <w:rPr>
          <w:rFonts w:ascii="Arial" w:eastAsia="Arial" w:hAnsi="Arial" w:cs="Arial"/>
        </w:rPr>
        <w:t xml:space="preserve">Australia. </w:t>
      </w:r>
    </w:p>
    <w:p w14:paraId="692CC168" w14:textId="77777777" w:rsidR="00810E05" w:rsidRDefault="00810E05" w:rsidP="000424DB">
      <w:pPr>
        <w:spacing w:before="6"/>
        <w:ind w:hanging="578"/>
        <w:rPr>
          <w:sz w:val="11"/>
          <w:szCs w:val="11"/>
        </w:rPr>
      </w:pPr>
    </w:p>
    <w:p w14:paraId="75049C94" w14:textId="77777777" w:rsidR="00810E05" w:rsidRPr="000424DB" w:rsidRDefault="000D66C9" w:rsidP="000424DB">
      <w:pPr>
        <w:pStyle w:val="ListParagraph"/>
        <w:numPr>
          <w:ilvl w:val="0"/>
          <w:numId w:val="2"/>
        </w:numPr>
        <w:ind w:hanging="578"/>
        <w:rPr>
          <w:rFonts w:ascii="Arial" w:eastAsia="Arial" w:hAnsi="Arial" w:cs="Arial"/>
        </w:rPr>
      </w:pPr>
      <w:r w:rsidRPr="000424DB">
        <w:rPr>
          <w:rFonts w:ascii="Arial" w:eastAsia="Arial" w:hAnsi="Arial" w:cs="Arial"/>
          <w:spacing w:val="3"/>
        </w:rPr>
        <w:t>T</w:t>
      </w:r>
      <w:r w:rsidRPr="000424DB">
        <w:rPr>
          <w:rFonts w:ascii="Arial" w:eastAsia="Arial" w:hAnsi="Arial" w:cs="Arial"/>
        </w:rPr>
        <w:t>he</w:t>
      </w:r>
      <w:r w:rsidRPr="000424DB">
        <w:rPr>
          <w:rFonts w:ascii="Arial" w:eastAsia="Arial" w:hAnsi="Arial" w:cs="Arial"/>
          <w:spacing w:val="-4"/>
        </w:rPr>
        <w:t xml:space="preserve"> </w:t>
      </w:r>
      <w:r w:rsidRPr="000424DB">
        <w:rPr>
          <w:rFonts w:ascii="Arial" w:eastAsia="Arial" w:hAnsi="Arial" w:cs="Arial"/>
        </w:rPr>
        <w:t>C</w:t>
      </w:r>
      <w:r w:rsidRPr="000424DB">
        <w:rPr>
          <w:rFonts w:ascii="Arial" w:eastAsia="Arial" w:hAnsi="Arial" w:cs="Arial"/>
          <w:spacing w:val="-1"/>
        </w:rPr>
        <w:t>l</w:t>
      </w:r>
      <w:r w:rsidRPr="000424DB">
        <w:rPr>
          <w:rFonts w:ascii="Arial" w:eastAsia="Arial" w:hAnsi="Arial" w:cs="Arial"/>
        </w:rPr>
        <w:t>ub</w:t>
      </w:r>
      <w:r w:rsidRPr="000424DB">
        <w:rPr>
          <w:rFonts w:ascii="Arial" w:eastAsia="Arial" w:hAnsi="Arial" w:cs="Arial"/>
          <w:spacing w:val="-3"/>
        </w:rPr>
        <w:t xml:space="preserve"> </w:t>
      </w:r>
      <w:r w:rsidRPr="000424DB">
        <w:rPr>
          <w:rFonts w:ascii="Arial" w:eastAsia="Arial" w:hAnsi="Arial" w:cs="Arial"/>
          <w:spacing w:val="-1"/>
        </w:rPr>
        <w:t>i</w:t>
      </w:r>
      <w:r w:rsidRPr="000424DB">
        <w:rPr>
          <w:rFonts w:ascii="Arial" w:eastAsia="Arial" w:hAnsi="Arial" w:cs="Arial"/>
        </w:rPr>
        <w:t>s a</w:t>
      </w:r>
      <w:r w:rsidRPr="000424DB">
        <w:rPr>
          <w:rFonts w:ascii="Arial" w:eastAsia="Arial" w:hAnsi="Arial" w:cs="Arial"/>
          <w:spacing w:val="-2"/>
        </w:rPr>
        <w:t xml:space="preserve"> </w:t>
      </w:r>
      <w:r w:rsidR="0051257E" w:rsidRPr="000424DB">
        <w:rPr>
          <w:rFonts w:ascii="Arial" w:eastAsia="Arial" w:hAnsi="Arial" w:cs="Arial"/>
          <w:spacing w:val="1"/>
        </w:rPr>
        <w:t>student association, club or society affiliated with</w:t>
      </w:r>
      <w:r w:rsidR="00D54D6E">
        <w:rPr>
          <w:rFonts w:ascii="Arial" w:eastAsia="Arial" w:hAnsi="Arial" w:cs="Arial"/>
          <w:spacing w:val="1"/>
        </w:rPr>
        <w:t xml:space="preserve">, </w:t>
      </w:r>
      <w:r w:rsidR="0051257E" w:rsidRPr="000424DB">
        <w:rPr>
          <w:rFonts w:ascii="Arial" w:eastAsia="Arial" w:hAnsi="Arial" w:cs="Arial"/>
          <w:spacing w:val="1"/>
        </w:rPr>
        <w:t>and operates under the sanction</w:t>
      </w:r>
      <w:r w:rsidR="0051257E" w:rsidRPr="000424DB">
        <w:rPr>
          <w:rFonts w:ascii="Arial" w:eastAsia="Arial" w:hAnsi="Arial" w:cs="Arial"/>
        </w:rPr>
        <w:t xml:space="preserve"> of the University</w:t>
      </w:r>
      <w:r w:rsidRPr="000424DB">
        <w:rPr>
          <w:rFonts w:ascii="Arial" w:eastAsia="Arial" w:hAnsi="Arial" w:cs="Arial"/>
        </w:rPr>
        <w:t>.</w:t>
      </w:r>
    </w:p>
    <w:p w14:paraId="4CF7C5E3" w14:textId="77777777" w:rsidR="00810E05" w:rsidRDefault="00810E05" w:rsidP="000424DB">
      <w:pPr>
        <w:spacing w:before="3"/>
        <w:ind w:hanging="578"/>
        <w:rPr>
          <w:sz w:val="11"/>
          <w:szCs w:val="11"/>
        </w:rPr>
      </w:pPr>
    </w:p>
    <w:p w14:paraId="586F7380" w14:textId="77777777" w:rsidR="003C22A5" w:rsidRPr="000424DB" w:rsidRDefault="0051257E" w:rsidP="000424DB">
      <w:pPr>
        <w:pStyle w:val="ListParagraph"/>
        <w:numPr>
          <w:ilvl w:val="0"/>
          <w:numId w:val="2"/>
        </w:numPr>
        <w:tabs>
          <w:tab w:val="left" w:pos="820"/>
        </w:tabs>
        <w:ind w:right="85" w:hanging="578"/>
        <w:jc w:val="both"/>
        <w:rPr>
          <w:rFonts w:ascii="Arial" w:eastAsia="Arial" w:hAnsi="Arial" w:cs="Arial"/>
        </w:rPr>
      </w:pPr>
      <w:r>
        <w:rPr>
          <w:rFonts w:ascii="Arial" w:eastAsia="Arial" w:hAnsi="Arial" w:cs="Arial"/>
          <w:spacing w:val="3"/>
        </w:rPr>
        <w:t>T</w:t>
      </w:r>
      <w:r w:rsidR="000D66C9" w:rsidRPr="000424DB">
        <w:rPr>
          <w:rFonts w:ascii="Arial" w:eastAsia="Arial" w:hAnsi="Arial" w:cs="Arial"/>
        </w:rPr>
        <w:t>he</w:t>
      </w:r>
      <w:r w:rsidR="000D66C9" w:rsidRPr="000424DB">
        <w:rPr>
          <w:rFonts w:ascii="Arial" w:eastAsia="Arial" w:hAnsi="Arial" w:cs="Arial"/>
          <w:spacing w:val="1"/>
        </w:rPr>
        <w:t xml:space="preserve"> </w:t>
      </w:r>
      <w:r w:rsidR="000D66C9" w:rsidRPr="000424DB">
        <w:rPr>
          <w:rFonts w:ascii="Arial" w:eastAsia="Arial" w:hAnsi="Arial" w:cs="Arial"/>
        </w:rPr>
        <w:t>Un</w:t>
      </w:r>
      <w:r w:rsidR="000D66C9" w:rsidRPr="000424DB">
        <w:rPr>
          <w:rFonts w:ascii="Arial" w:eastAsia="Arial" w:hAnsi="Arial" w:cs="Arial"/>
          <w:spacing w:val="-1"/>
        </w:rPr>
        <w:t>iv</w:t>
      </w:r>
      <w:r w:rsidR="000D66C9" w:rsidRPr="000424DB">
        <w:rPr>
          <w:rFonts w:ascii="Arial" w:eastAsia="Arial" w:hAnsi="Arial" w:cs="Arial"/>
        </w:rPr>
        <w:t>er</w:t>
      </w:r>
      <w:r w:rsidR="000D66C9" w:rsidRPr="000424DB">
        <w:rPr>
          <w:rFonts w:ascii="Arial" w:eastAsia="Arial" w:hAnsi="Arial" w:cs="Arial"/>
          <w:spacing w:val="2"/>
        </w:rPr>
        <w:t>s</w:t>
      </w:r>
      <w:r w:rsidR="000D66C9" w:rsidRPr="000424DB">
        <w:rPr>
          <w:rFonts w:ascii="Arial" w:eastAsia="Arial" w:hAnsi="Arial" w:cs="Arial"/>
          <w:spacing w:val="-1"/>
        </w:rPr>
        <w:t>i</w:t>
      </w:r>
      <w:r w:rsidR="000D66C9" w:rsidRPr="000424DB">
        <w:rPr>
          <w:rFonts w:ascii="Arial" w:eastAsia="Arial" w:hAnsi="Arial" w:cs="Arial"/>
          <w:spacing w:val="4"/>
        </w:rPr>
        <w:t>t</w:t>
      </w:r>
      <w:r w:rsidR="000D66C9" w:rsidRPr="000424DB">
        <w:rPr>
          <w:rFonts w:ascii="Arial" w:eastAsia="Arial" w:hAnsi="Arial" w:cs="Arial"/>
        </w:rPr>
        <w:t>y</w:t>
      </w:r>
      <w:r w:rsidR="000D66C9" w:rsidRPr="000424DB">
        <w:rPr>
          <w:rFonts w:ascii="Arial" w:eastAsia="Arial" w:hAnsi="Arial" w:cs="Arial"/>
          <w:spacing w:val="-7"/>
        </w:rPr>
        <w:t xml:space="preserve"> </w:t>
      </w:r>
      <w:r w:rsidR="000D66C9" w:rsidRPr="000424DB">
        <w:rPr>
          <w:rFonts w:ascii="Arial" w:eastAsia="Arial" w:hAnsi="Arial" w:cs="Arial"/>
        </w:rPr>
        <w:t>or</w:t>
      </w:r>
      <w:r w:rsidR="000D66C9" w:rsidRPr="000424DB">
        <w:rPr>
          <w:rFonts w:ascii="Arial" w:eastAsia="Arial" w:hAnsi="Arial" w:cs="Arial"/>
          <w:spacing w:val="3"/>
        </w:rPr>
        <w:t xml:space="preserve"> </w:t>
      </w:r>
      <w:r w:rsidR="000D66C9" w:rsidRPr="000424DB">
        <w:rPr>
          <w:rFonts w:ascii="Arial" w:eastAsia="Arial" w:hAnsi="Arial" w:cs="Arial"/>
        </w:rPr>
        <w:t>t</w:t>
      </w:r>
      <w:r w:rsidR="000D66C9" w:rsidRPr="000424DB">
        <w:rPr>
          <w:rFonts w:ascii="Arial" w:eastAsia="Arial" w:hAnsi="Arial" w:cs="Arial"/>
          <w:spacing w:val="2"/>
        </w:rPr>
        <w:t>h</w:t>
      </w:r>
      <w:r w:rsidR="000D66C9" w:rsidRPr="000424DB">
        <w:rPr>
          <w:rFonts w:ascii="Arial" w:eastAsia="Arial" w:hAnsi="Arial" w:cs="Arial"/>
        </w:rPr>
        <w:t>e</w:t>
      </w:r>
      <w:r w:rsidR="000D66C9" w:rsidRPr="000424DB">
        <w:rPr>
          <w:rFonts w:ascii="Arial" w:eastAsia="Arial" w:hAnsi="Arial" w:cs="Arial"/>
          <w:spacing w:val="2"/>
        </w:rPr>
        <w:t xml:space="preserve"> </w:t>
      </w:r>
      <w:r w:rsidR="000D66C9" w:rsidRPr="000424DB">
        <w:rPr>
          <w:rFonts w:ascii="Arial" w:eastAsia="Arial" w:hAnsi="Arial" w:cs="Arial"/>
        </w:rPr>
        <w:t>C</w:t>
      </w:r>
      <w:r w:rsidR="000D66C9" w:rsidRPr="000424DB">
        <w:rPr>
          <w:rFonts w:ascii="Arial" w:eastAsia="Arial" w:hAnsi="Arial" w:cs="Arial"/>
          <w:spacing w:val="-1"/>
        </w:rPr>
        <w:t>l</w:t>
      </w:r>
      <w:r w:rsidR="000D66C9" w:rsidRPr="000424DB">
        <w:rPr>
          <w:rFonts w:ascii="Arial" w:eastAsia="Arial" w:hAnsi="Arial" w:cs="Arial"/>
          <w:spacing w:val="2"/>
        </w:rPr>
        <w:t>u</w:t>
      </w:r>
      <w:r w:rsidR="000D66C9" w:rsidRPr="000424DB">
        <w:rPr>
          <w:rFonts w:ascii="Arial" w:eastAsia="Arial" w:hAnsi="Arial" w:cs="Arial"/>
        </w:rPr>
        <w:t xml:space="preserve">b </w:t>
      </w:r>
      <w:r w:rsidR="000D66C9" w:rsidRPr="000424DB">
        <w:rPr>
          <w:rFonts w:ascii="Arial" w:eastAsia="Arial" w:hAnsi="Arial" w:cs="Arial"/>
          <w:spacing w:val="1"/>
        </w:rPr>
        <w:t>s</w:t>
      </w:r>
      <w:r w:rsidR="000D66C9" w:rsidRPr="000424DB">
        <w:rPr>
          <w:rFonts w:ascii="Arial" w:eastAsia="Arial" w:hAnsi="Arial" w:cs="Arial"/>
        </w:rPr>
        <w:t>et</w:t>
      </w:r>
      <w:r w:rsidR="000D66C9" w:rsidRPr="000424DB">
        <w:rPr>
          <w:rFonts w:ascii="Arial" w:eastAsia="Arial" w:hAnsi="Arial" w:cs="Arial"/>
          <w:spacing w:val="1"/>
        </w:rPr>
        <w:t xml:space="preserve"> </w:t>
      </w:r>
      <w:r w:rsidR="000D66C9" w:rsidRPr="000424DB">
        <w:rPr>
          <w:rFonts w:ascii="Arial" w:eastAsia="Arial" w:hAnsi="Arial" w:cs="Arial"/>
        </w:rPr>
        <w:t>o</w:t>
      </w:r>
      <w:r w:rsidR="000D66C9" w:rsidRPr="000424DB">
        <w:rPr>
          <w:rFonts w:ascii="Arial" w:eastAsia="Arial" w:hAnsi="Arial" w:cs="Arial"/>
          <w:spacing w:val="-1"/>
        </w:rPr>
        <w:t>u</w:t>
      </w:r>
      <w:r w:rsidR="000D66C9" w:rsidRPr="000424DB">
        <w:rPr>
          <w:rFonts w:ascii="Arial" w:eastAsia="Arial" w:hAnsi="Arial" w:cs="Arial"/>
        </w:rPr>
        <w:t>t</w:t>
      </w:r>
      <w:r w:rsidR="000D66C9" w:rsidRPr="000424DB">
        <w:rPr>
          <w:rFonts w:ascii="Arial" w:eastAsia="Arial" w:hAnsi="Arial" w:cs="Arial"/>
          <w:spacing w:val="1"/>
        </w:rPr>
        <w:t xml:space="preserve"> </w:t>
      </w:r>
      <w:r w:rsidR="000D66C9" w:rsidRPr="000424DB">
        <w:rPr>
          <w:rFonts w:ascii="Arial" w:eastAsia="Arial" w:hAnsi="Arial" w:cs="Arial"/>
          <w:spacing w:val="-1"/>
        </w:rPr>
        <w:t>i</w:t>
      </w:r>
      <w:r w:rsidR="000D66C9" w:rsidRPr="000424DB">
        <w:rPr>
          <w:rFonts w:ascii="Arial" w:eastAsia="Arial" w:hAnsi="Arial" w:cs="Arial"/>
        </w:rPr>
        <w:t>n</w:t>
      </w:r>
      <w:r w:rsidR="000D66C9" w:rsidRPr="000424DB">
        <w:rPr>
          <w:rFonts w:ascii="Arial" w:eastAsia="Arial" w:hAnsi="Arial" w:cs="Arial"/>
          <w:spacing w:val="2"/>
        </w:rPr>
        <w:t xml:space="preserve"> </w:t>
      </w:r>
      <w:r w:rsidR="000D66C9" w:rsidRPr="000424DB">
        <w:rPr>
          <w:rFonts w:ascii="Arial" w:eastAsia="Arial" w:hAnsi="Arial" w:cs="Arial"/>
        </w:rPr>
        <w:t>I</w:t>
      </w:r>
      <w:r w:rsidR="000D66C9" w:rsidRPr="000424DB">
        <w:rPr>
          <w:rFonts w:ascii="Arial" w:eastAsia="Arial" w:hAnsi="Arial" w:cs="Arial"/>
          <w:spacing w:val="2"/>
        </w:rPr>
        <w:t>t</w:t>
      </w:r>
      <w:r w:rsidR="000D66C9" w:rsidRPr="000424DB">
        <w:rPr>
          <w:rFonts w:ascii="Arial" w:eastAsia="Arial" w:hAnsi="Arial" w:cs="Arial"/>
        </w:rPr>
        <w:t>em</w:t>
      </w:r>
      <w:r w:rsidR="000D66C9" w:rsidRPr="000424DB">
        <w:rPr>
          <w:rFonts w:ascii="Arial" w:eastAsia="Arial" w:hAnsi="Arial" w:cs="Arial"/>
          <w:spacing w:val="4"/>
        </w:rPr>
        <w:t xml:space="preserve"> </w:t>
      </w:r>
      <w:r w:rsidR="000D66C9" w:rsidRPr="000424DB">
        <w:rPr>
          <w:rFonts w:ascii="Arial" w:eastAsia="Arial" w:hAnsi="Arial" w:cs="Arial"/>
        </w:rPr>
        <w:t>1</w:t>
      </w:r>
      <w:r w:rsidR="000D66C9" w:rsidRPr="000424DB">
        <w:rPr>
          <w:rFonts w:ascii="Arial" w:eastAsia="Arial" w:hAnsi="Arial" w:cs="Arial"/>
          <w:spacing w:val="3"/>
        </w:rPr>
        <w:t xml:space="preserve"> </w:t>
      </w:r>
      <w:r w:rsidR="000D66C9" w:rsidRPr="000424DB">
        <w:rPr>
          <w:rFonts w:ascii="Arial" w:eastAsia="Arial" w:hAnsi="Arial" w:cs="Arial"/>
          <w:spacing w:val="-3"/>
        </w:rPr>
        <w:t>o</w:t>
      </w:r>
      <w:r w:rsidR="000D66C9" w:rsidRPr="000424DB">
        <w:rPr>
          <w:rFonts w:ascii="Arial" w:eastAsia="Arial" w:hAnsi="Arial" w:cs="Arial"/>
        </w:rPr>
        <w:t>f</w:t>
      </w:r>
      <w:r w:rsidR="000D66C9" w:rsidRPr="000424DB">
        <w:rPr>
          <w:rFonts w:ascii="Arial" w:eastAsia="Arial" w:hAnsi="Arial" w:cs="Arial"/>
          <w:spacing w:val="4"/>
        </w:rPr>
        <w:t xml:space="preserve"> </w:t>
      </w:r>
      <w:r w:rsidR="000D66C9" w:rsidRPr="000424DB">
        <w:rPr>
          <w:rFonts w:ascii="Arial" w:eastAsia="Arial" w:hAnsi="Arial" w:cs="Arial"/>
        </w:rPr>
        <w:t>the</w:t>
      </w:r>
      <w:r w:rsidR="000D66C9" w:rsidRPr="000424DB">
        <w:rPr>
          <w:rFonts w:ascii="Arial" w:eastAsia="Arial" w:hAnsi="Arial" w:cs="Arial"/>
          <w:spacing w:val="1"/>
        </w:rPr>
        <w:t xml:space="preserve"> </w:t>
      </w:r>
      <w:r w:rsidR="000D66C9" w:rsidRPr="000424DB">
        <w:rPr>
          <w:rFonts w:ascii="Arial" w:eastAsia="Arial" w:hAnsi="Arial" w:cs="Arial"/>
          <w:spacing w:val="-1"/>
        </w:rPr>
        <w:t>S</w:t>
      </w:r>
      <w:r w:rsidR="000D66C9" w:rsidRPr="000424DB">
        <w:rPr>
          <w:rFonts w:ascii="Arial" w:eastAsia="Arial" w:hAnsi="Arial" w:cs="Arial"/>
          <w:spacing w:val="1"/>
        </w:rPr>
        <w:t>c</w:t>
      </w:r>
      <w:r w:rsidR="000D66C9" w:rsidRPr="000424DB">
        <w:rPr>
          <w:rFonts w:ascii="Arial" w:eastAsia="Arial" w:hAnsi="Arial" w:cs="Arial"/>
        </w:rPr>
        <w:t>h</w:t>
      </w:r>
      <w:r w:rsidR="000D66C9" w:rsidRPr="000424DB">
        <w:rPr>
          <w:rFonts w:ascii="Arial" w:eastAsia="Arial" w:hAnsi="Arial" w:cs="Arial"/>
          <w:spacing w:val="-1"/>
        </w:rPr>
        <w:t>e</w:t>
      </w:r>
      <w:r w:rsidR="000D66C9" w:rsidRPr="000424DB">
        <w:rPr>
          <w:rFonts w:ascii="Arial" w:eastAsia="Arial" w:hAnsi="Arial" w:cs="Arial"/>
        </w:rPr>
        <w:t>d</w:t>
      </w:r>
      <w:r w:rsidR="000D66C9" w:rsidRPr="000424DB">
        <w:rPr>
          <w:rFonts w:ascii="Arial" w:eastAsia="Arial" w:hAnsi="Arial" w:cs="Arial"/>
          <w:spacing w:val="1"/>
        </w:rPr>
        <w:t>u</w:t>
      </w:r>
      <w:r w:rsidR="000D66C9" w:rsidRPr="000424DB">
        <w:rPr>
          <w:rFonts w:ascii="Arial" w:eastAsia="Arial" w:hAnsi="Arial" w:cs="Arial"/>
          <w:spacing w:val="-1"/>
        </w:rPr>
        <w:t>l</w:t>
      </w:r>
      <w:r w:rsidR="000D66C9" w:rsidRPr="000424DB">
        <w:rPr>
          <w:rFonts w:ascii="Arial" w:eastAsia="Arial" w:hAnsi="Arial" w:cs="Arial"/>
        </w:rPr>
        <w:t xml:space="preserve">e </w:t>
      </w:r>
      <w:r w:rsidR="000D66C9" w:rsidRPr="000424DB">
        <w:rPr>
          <w:rFonts w:ascii="Arial" w:eastAsia="Arial" w:hAnsi="Arial" w:cs="Arial"/>
          <w:spacing w:val="-1"/>
        </w:rPr>
        <w:t>i</w:t>
      </w:r>
      <w:r w:rsidR="000D66C9" w:rsidRPr="000424DB">
        <w:rPr>
          <w:rFonts w:ascii="Arial" w:eastAsia="Arial" w:hAnsi="Arial" w:cs="Arial"/>
        </w:rPr>
        <w:t>s</w:t>
      </w:r>
      <w:r w:rsidR="000D66C9" w:rsidRPr="000424DB">
        <w:rPr>
          <w:rFonts w:ascii="Arial" w:eastAsia="Arial" w:hAnsi="Arial" w:cs="Arial"/>
          <w:spacing w:val="5"/>
        </w:rPr>
        <w:t xml:space="preserve"> </w:t>
      </w:r>
      <w:r w:rsidR="000D66C9" w:rsidRPr="000424DB">
        <w:rPr>
          <w:rFonts w:ascii="Arial" w:eastAsia="Arial" w:hAnsi="Arial" w:cs="Arial"/>
        </w:rPr>
        <w:t>[t</w:t>
      </w:r>
      <w:r w:rsidR="000D66C9" w:rsidRPr="000424DB">
        <w:rPr>
          <w:rFonts w:ascii="Arial" w:eastAsia="Arial" w:hAnsi="Arial" w:cs="Arial"/>
          <w:spacing w:val="2"/>
        </w:rPr>
        <w:t>h</w:t>
      </w:r>
      <w:r w:rsidR="000D66C9" w:rsidRPr="000424DB">
        <w:rPr>
          <w:rFonts w:ascii="Arial" w:eastAsia="Arial" w:hAnsi="Arial" w:cs="Arial"/>
        </w:rPr>
        <w:t>e</w:t>
      </w:r>
      <w:r w:rsidR="000D66C9" w:rsidRPr="000424DB">
        <w:rPr>
          <w:rFonts w:ascii="Arial" w:eastAsia="Arial" w:hAnsi="Arial" w:cs="Arial"/>
          <w:spacing w:val="2"/>
        </w:rPr>
        <w:t xml:space="preserve"> </w:t>
      </w:r>
      <w:r w:rsidR="000D66C9" w:rsidRPr="000424DB">
        <w:rPr>
          <w:rFonts w:ascii="Arial" w:eastAsia="Arial" w:hAnsi="Arial" w:cs="Arial"/>
        </w:rPr>
        <w:t>orga</w:t>
      </w:r>
      <w:r w:rsidR="000D66C9" w:rsidRPr="000424DB">
        <w:rPr>
          <w:rFonts w:ascii="Arial" w:eastAsia="Arial" w:hAnsi="Arial" w:cs="Arial"/>
          <w:spacing w:val="2"/>
        </w:rPr>
        <w:t>n</w:t>
      </w:r>
      <w:r w:rsidR="000D66C9" w:rsidRPr="000424DB">
        <w:rPr>
          <w:rFonts w:ascii="Arial" w:eastAsia="Arial" w:hAnsi="Arial" w:cs="Arial"/>
          <w:spacing w:val="-1"/>
        </w:rPr>
        <w:t>i</w:t>
      </w:r>
      <w:r w:rsidR="000D66C9" w:rsidRPr="000424DB">
        <w:rPr>
          <w:rFonts w:ascii="Arial" w:eastAsia="Arial" w:hAnsi="Arial" w:cs="Arial"/>
          <w:spacing w:val="1"/>
        </w:rPr>
        <w:t>s</w:t>
      </w:r>
      <w:r w:rsidR="000D66C9" w:rsidRPr="000424DB">
        <w:rPr>
          <w:rFonts w:ascii="Arial" w:eastAsia="Arial" w:hAnsi="Arial" w:cs="Arial"/>
        </w:rPr>
        <w:t>er</w:t>
      </w:r>
      <w:r w:rsidR="000D66C9" w:rsidRPr="000424DB">
        <w:rPr>
          <w:rFonts w:ascii="Arial" w:eastAsia="Arial" w:hAnsi="Arial" w:cs="Arial"/>
          <w:spacing w:val="-3"/>
        </w:rPr>
        <w:t xml:space="preserve"> </w:t>
      </w:r>
      <w:r w:rsidR="000D66C9" w:rsidRPr="000424DB">
        <w:rPr>
          <w:rFonts w:ascii="Arial" w:eastAsia="Arial" w:hAnsi="Arial" w:cs="Arial"/>
        </w:rPr>
        <w:t>of</w:t>
      </w:r>
      <w:r w:rsidR="000D66C9" w:rsidRPr="000424DB">
        <w:rPr>
          <w:rFonts w:ascii="Arial" w:eastAsia="Arial" w:hAnsi="Arial" w:cs="Arial"/>
          <w:spacing w:val="6"/>
        </w:rPr>
        <w:t xml:space="preserve"> </w:t>
      </w:r>
      <w:r w:rsidR="000D66C9" w:rsidRPr="000424DB">
        <w:rPr>
          <w:rFonts w:ascii="Arial" w:eastAsia="Arial" w:hAnsi="Arial" w:cs="Arial"/>
        </w:rPr>
        <w:t>the</w:t>
      </w:r>
      <w:r w:rsidR="000D66C9" w:rsidRPr="000424DB">
        <w:rPr>
          <w:rFonts w:ascii="Arial" w:eastAsia="Arial" w:hAnsi="Arial" w:cs="Arial"/>
          <w:spacing w:val="1"/>
        </w:rPr>
        <w:t xml:space="preserve"> </w:t>
      </w:r>
      <w:r w:rsidR="000D66C9" w:rsidRPr="000424DB">
        <w:rPr>
          <w:rFonts w:ascii="Arial" w:eastAsia="Arial" w:hAnsi="Arial" w:cs="Arial"/>
          <w:spacing w:val="-1"/>
        </w:rPr>
        <w:t>E</w:t>
      </w:r>
      <w:r w:rsidR="000D66C9" w:rsidRPr="000424DB">
        <w:rPr>
          <w:rFonts w:ascii="Arial" w:eastAsia="Arial" w:hAnsi="Arial" w:cs="Arial"/>
          <w:spacing w:val="1"/>
        </w:rPr>
        <w:t>v</w:t>
      </w:r>
      <w:r w:rsidR="000D66C9" w:rsidRPr="000424DB">
        <w:rPr>
          <w:rFonts w:ascii="Arial" w:eastAsia="Arial" w:hAnsi="Arial" w:cs="Arial"/>
        </w:rPr>
        <w:t>e</w:t>
      </w:r>
      <w:r w:rsidR="000D66C9" w:rsidRPr="000424DB">
        <w:rPr>
          <w:rFonts w:ascii="Arial" w:eastAsia="Arial" w:hAnsi="Arial" w:cs="Arial"/>
          <w:spacing w:val="-1"/>
        </w:rPr>
        <w:t>n</w:t>
      </w:r>
      <w:r w:rsidR="000D66C9" w:rsidRPr="000424DB">
        <w:rPr>
          <w:rFonts w:ascii="Arial" w:eastAsia="Arial" w:hAnsi="Arial" w:cs="Arial"/>
        </w:rPr>
        <w:t>t]/</w:t>
      </w:r>
      <w:r w:rsidR="000D66C9" w:rsidRPr="000424DB">
        <w:rPr>
          <w:rFonts w:ascii="Arial" w:eastAsia="Arial" w:hAnsi="Arial" w:cs="Arial"/>
          <w:spacing w:val="-2"/>
        </w:rPr>
        <w:t xml:space="preserve"> </w:t>
      </w:r>
      <w:r w:rsidR="000D66C9" w:rsidRPr="000424DB">
        <w:rPr>
          <w:rFonts w:ascii="Arial" w:eastAsia="Arial" w:hAnsi="Arial" w:cs="Arial"/>
          <w:spacing w:val="2"/>
        </w:rPr>
        <w:t>[</w:t>
      </w:r>
      <w:r w:rsidR="000D66C9" w:rsidRPr="000424DB">
        <w:rPr>
          <w:rFonts w:ascii="Arial" w:eastAsia="Arial" w:hAnsi="Arial" w:cs="Arial"/>
        </w:rPr>
        <w:t xml:space="preserve">or </w:t>
      </w:r>
      <w:r w:rsidR="000D66C9" w:rsidRPr="000424DB">
        <w:rPr>
          <w:rFonts w:ascii="Arial" w:eastAsia="Arial" w:hAnsi="Arial" w:cs="Arial"/>
          <w:spacing w:val="-1"/>
        </w:rPr>
        <w:t>i</w:t>
      </w:r>
      <w:r w:rsidR="000D66C9" w:rsidRPr="000424DB">
        <w:rPr>
          <w:rFonts w:ascii="Arial" w:eastAsia="Arial" w:hAnsi="Arial" w:cs="Arial"/>
        </w:rPr>
        <w:t>s</w:t>
      </w:r>
      <w:r w:rsidR="000D66C9" w:rsidRPr="000424DB">
        <w:rPr>
          <w:rFonts w:ascii="Arial" w:eastAsia="Arial" w:hAnsi="Arial" w:cs="Arial"/>
          <w:spacing w:val="2"/>
        </w:rPr>
        <w:t xml:space="preserve"> </w:t>
      </w:r>
      <w:r w:rsidR="000D66C9" w:rsidRPr="000424DB">
        <w:rPr>
          <w:rFonts w:ascii="Arial" w:eastAsia="Arial" w:hAnsi="Arial" w:cs="Arial"/>
        </w:rPr>
        <w:t>a</w:t>
      </w:r>
      <w:r w:rsidR="000D66C9" w:rsidRPr="000424DB">
        <w:rPr>
          <w:rFonts w:ascii="Arial" w:eastAsia="Arial" w:hAnsi="Arial" w:cs="Arial"/>
          <w:spacing w:val="1"/>
        </w:rPr>
        <w:t>ss</w:t>
      </w:r>
      <w:r w:rsidR="000D66C9" w:rsidRPr="000424DB">
        <w:rPr>
          <w:rFonts w:ascii="Arial" w:eastAsia="Arial" w:hAnsi="Arial" w:cs="Arial"/>
        </w:rPr>
        <w:t>o</w:t>
      </w:r>
      <w:r w:rsidR="000D66C9" w:rsidRPr="000424DB">
        <w:rPr>
          <w:rFonts w:ascii="Arial" w:eastAsia="Arial" w:hAnsi="Arial" w:cs="Arial"/>
          <w:spacing w:val="1"/>
        </w:rPr>
        <w:t>c</w:t>
      </w:r>
      <w:r w:rsidR="000D66C9" w:rsidRPr="000424DB">
        <w:rPr>
          <w:rFonts w:ascii="Arial" w:eastAsia="Arial" w:hAnsi="Arial" w:cs="Arial"/>
          <w:spacing w:val="-1"/>
        </w:rPr>
        <w:t>i</w:t>
      </w:r>
      <w:r w:rsidR="000D66C9" w:rsidRPr="000424DB">
        <w:rPr>
          <w:rFonts w:ascii="Arial" w:eastAsia="Arial" w:hAnsi="Arial" w:cs="Arial"/>
        </w:rPr>
        <w:t>at</w:t>
      </w:r>
      <w:r w:rsidR="000D66C9" w:rsidRPr="000424DB">
        <w:rPr>
          <w:rFonts w:ascii="Arial" w:eastAsia="Arial" w:hAnsi="Arial" w:cs="Arial"/>
          <w:spacing w:val="1"/>
        </w:rPr>
        <w:t>e</w:t>
      </w:r>
      <w:r w:rsidR="000D66C9" w:rsidRPr="000424DB">
        <w:rPr>
          <w:rFonts w:ascii="Arial" w:eastAsia="Arial" w:hAnsi="Arial" w:cs="Arial"/>
        </w:rPr>
        <w:t>d</w:t>
      </w:r>
      <w:r w:rsidR="000D66C9" w:rsidRPr="000424DB">
        <w:rPr>
          <w:rFonts w:ascii="Arial" w:eastAsia="Arial" w:hAnsi="Arial" w:cs="Arial"/>
          <w:spacing w:val="-6"/>
        </w:rPr>
        <w:t xml:space="preserve"> </w:t>
      </w:r>
      <w:r w:rsidR="000D66C9" w:rsidRPr="000424DB">
        <w:rPr>
          <w:rFonts w:ascii="Arial" w:eastAsia="Arial" w:hAnsi="Arial" w:cs="Arial"/>
        </w:rPr>
        <w:t>w</w:t>
      </w:r>
      <w:r w:rsidR="000D66C9" w:rsidRPr="000424DB">
        <w:rPr>
          <w:rFonts w:ascii="Arial" w:eastAsia="Arial" w:hAnsi="Arial" w:cs="Arial"/>
          <w:spacing w:val="-1"/>
        </w:rPr>
        <w:t>i</w:t>
      </w:r>
      <w:r w:rsidR="000D66C9" w:rsidRPr="000424DB">
        <w:rPr>
          <w:rFonts w:ascii="Arial" w:eastAsia="Arial" w:hAnsi="Arial" w:cs="Arial"/>
        </w:rPr>
        <w:t>th</w:t>
      </w:r>
      <w:r w:rsidR="000D66C9" w:rsidRPr="000424DB">
        <w:rPr>
          <w:rFonts w:ascii="Arial" w:eastAsia="Arial" w:hAnsi="Arial" w:cs="Arial"/>
          <w:spacing w:val="-1"/>
        </w:rPr>
        <w:t xml:space="preserve"> </w:t>
      </w:r>
      <w:r w:rsidR="000D66C9" w:rsidRPr="000424DB">
        <w:rPr>
          <w:rFonts w:ascii="Arial" w:eastAsia="Arial" w:hAnsi="Arial" w:cs="Arial"/>
          <w:spacing w:val="2"/>
        </w:rPr>
        <w:t>t</w:t>
      </w:r>
      <w:r w:rsidR="000D66C9" w:rsidRPr="000424DB">
        <w:rPr>
          <w:rFonts w:ascii="Arial" w:eastAsia="Arial" w:hAnsi="Arial" w:cs="Arial"/>
        </w:rPr>
        <w:t>he</w:t>
      </w:r>
      <w:r w:rsidR="000D66C9" w:rsidRPr="000424DB">
        <w:rPr>
          <w:rFonts w:ascii="Arial" w:eastAsia="Arial" w:hAnsi="Arial" w:cs="Arial"/>
          <w:spacing w:val="1"/>
        </w:rPr>
        <w:t xml:space="preserve"> </w:t>
      </w:r>
      <w:r w:rsidR="000D66C9" w:rsidRPr="000424DB">
        <w:rPr>
          <w:rFonts w:ascii="Arial" w:eastAsia="Arial" w:hAnsi="Arial" w:cs="Arial"/>
          <w:spacing w:val="-1"/>
        </w:rPr>
        <w:t>S</w:t>
      </w:r>
      <w:r w:rsidR="000D66C9" w:rsidRPr="000424DB">
        <w:rPr>
          <w:rFonts w:ascii="Arial" w:eastAsia="Arial" w:hAnsi="Arial" w:cs="Arial"/>
          <w:spacing w:val="2"/>
        </w:rPr>
        <w:t>p</w:t>
      </w:r>
      <w:r w:rsidR="000D66C9" w:rsidRPr="000424DB">
        <w:rPr>
          <w:rFonts w:ascii="Arial" w:eastAsia="Arial" w:hAnsi="Arial" w:cs="Arial"/>
        </w:rPr>
        <w:t>o</w:t>
      </w:r>
      <w:r w:rsidR="000D66C9" w:rsidRPr="000424DB">
        <w:rPr>
          <w:rFonts w:ascii="Arial" w:eastAsia="Arial" w:hAnsi="Arial" w:cs="Arial"/>
          <w:spacing w:val="1"/>
        </w:rPr>
        <w:t>ns</w:t>
      </w:r>
      <w:r w:rsidR="000D66C9" w:rsidRPr="000424DB">
        <w:rPr>
          <w:rFonts w:ascii="Arial" w:eastAsia="Arial" w:hAnsi="Arial" w:cs="Arial"/>
        </w:rPr>
        <w:t>ored</w:t>
      </w:r>
      <w:r w:rsidR="000D66C9" w:rsidRPr="000424DB">
        <w:rPr>
          <w:rFonts w:ascii="Arial" w:eastAsia="Arial" w:hAnsi="Arial" w:cs="Arial"/>
          <w:spacing w:val="-8"/>
        </w:rPr>
        <w:t xml:space="preserve"> </w:t>
      </w:r>
      <w:r w:rsidR="000D66C9" w:rsidRPr="000424DB">
        <w:rPr>
          <w:rFonts w:ascii="Arial" w:eastAsia="Arial" w:hAnsi="Arial" w:cs="Arial"/>
        </w:rPr>
        <w:t>It</w:t>
      </w:r>
      <w:r w:rsidR="000D66C9" w:rsidRPr="000424DB">
        <w:rPr>
          <w:rFonts w:ascii="Arial" w:eastAsia="Arial" w:hAnsi="Arial" w:cs="Arial"/>
          <w:spacing w:val="-1"/>
        </w:rPr>
        <w:t>e</w:t>
      </w:r>
      <w:r w:rsidR="000D66C9" w:rsidRPr="000424DB">
        <w:rPr>
          <w:rFonts w:ascii="Arial" w:eastAsia="Arial" w:hAnsi="Arial" w:cs="Arial"/>
          <w:spacing w:val="6"/>
        </w:rPr>
        <w:t>m</w:t>
      </w:r>
      <w:r w:rsidR="000D66C9" w:rsidRPr="000424DB">
        <w:rPr>
          <w:rFonts w:ascii="Arial" w:eastAsia="Arial" w:hAnsi="Arial" w:cs="Arial"/>
        </w:rPr>
        <w:t>]</w:t>
      </w:r>
      <w:r w:rsidR="000D66C9" w:rsidRPr="000424DB">
        <w:rPr>
          <w:rFonts w:ascii="Arial" w:eastAsia="Arial" w:hAnsi="Arial" w:cs="Arial"/>
          <w:spacing w:val="-2"/>
        </w:rPr>
        <w:t xml:space="preserve"> </w:t>
      </w:r>
      <w:r w:rsidR="000D66C9" w:rsidRPr="000424DB">
        <w:rPr>
          <w:rFonts w:ascii="Arial" w:eastAsia="Arial" w:hAnsi="Arial" w:cs="Arial"/>
          <w:spacing w:val="1"/>
        </w:rPr>
        <w:t>s</w:t>
      </w:r>
      <w:r w:rsidR="000D66C9" w:rsidRPr="000424DB">
        <w:rPr>
          <w:rFonts w:ascii="Arial" w:eastAsia="Arial" w:hAnsi="Arial" w:cs="Arial"/>
        </w:rPr>
        <w:t>et</w:t>
      </w:r>
      <w:r w:rsidR="000D66C9" w:rsidRPr="000424DB">
        <w:rPr>
          <w:rFonts w:ascii="Arial" w:eastAsia="Arial" w:hAnsi="Arial" w:cs="Arial"/>
          <w:spacing w:val="-2"/>
        </w:rPr>
        <w:t xml:space="preserve"> </w:t>
      </w:r>
      <w:r w:rsidR="000D66C9" w:rsidRPr="000424DB">
        <w:rPr>
          <w:rFonts w:ascii="Arial" w:eastAsia="Arial" w:hAnsi="Arial" w:cs="Arial"/>
        </w:rPr>
        <w:t>o</w:t>
      </w:r>
      <w:r w:rsidR="000D66C9" w:rsidRPr="000424DB">
        <w:rPr>
          <w:rFonts w:ascii="Arial" w:eastAsia="Arial" w:hAnsi="Arial" w:cs="Arial"/>
          <w:spacing w:val="-1"/>
        </w:rPr>
        <w:t>u</w:t>
      </w:r>
      <w:r w:rsidR="000D66C9" w:rsidRPr="000424DB">
        <w:rPr>
          <w:rFonts w:ascii="Arial" w:eastAsia="Arial" w:hAnsi="Arial" w:cs="Arial"/>
        </w:rPr>
        <w:t>t</w:t>
      </w:r>
      <w:r w:rsidR="000D66C9" w:rsidRPr="000424DB">
        <w:rPr>
          <w:rFonts w:ascii="Arial" w:eastAsia="Arial" w:hAnsi="Arial" w:cs="Arial"/>
          <w:spacing w:val="1"/>
        </w:rPr>
        <w:t xml:space="preserve"> </w:t>
      </w:r>
      <w:r w:rsidR="000D66C9" w:rsidRPr="000424DB">
        <w:rPr>
          <w:rFonts w:ascii="Arial" w:eastAsia="Arial" w:hAnsi="Arial" w:cs="Arial"/>
          <w:spacing w:val="-1"/>
        </w:rPr>
        <w:t>i</w:t>
      </w:r>
      <w:r w:rsidR="000D66C9" w:rsidRPr="000424DB">
        <w:rPr>
          <w:rFonts w:ascii="Arial" w:eastAsia="Arial" w:hAnsi="Arial" w:cs="Arial"/>
        </w:rPr>
        <w:t xml:space="preserve">n </w:t>
      </w:r>
      <w:r w:rsidR="000D66C9" w:rsidRPr="000424DB">
        <w:rPr>
          <w:rFonts w:ascii="Arial" w:eastAsia="Arial" w:hAnsi="Arial" w:cs="Arial"/>
          <w:spacing w:val="2"/>
        </w:rPr>
        <w:t>I</w:t>
      </w:r>
      <w:r w:rsidR="000D66C9" w:rsidRPr="000424DB">
        <w:rPr>
          <w:rFonts w:ascii="Arial" w:eastAsia="Arial" w:hAnsi="Arial" w:cs="Arial"/>
        </w:rPr>
        <w:t>tem</w:t>
      </w:r>
      <w:r w:rsidR="000D66C9" w:rsidRPr="000424DB">
        <w:rPr>
          <w:rFonts w:ascii="Arial" w:eastAsia="Arial" w:hAnsi="Arial" w:cs="Arial"/>
          <w:spacing w:val="2"/>
        </w:rPr>
        <w:t xml:space="preserve"> </w:t>
      </w:r>
      <w:r w:rsidR="000D66C9" w:rsidRPr="000424DB">
        <w:rPr>
          <w:rFonts w:ascii="Arial" w:eastAsia="Arial" w:hAnsi="Arial" w:cs="Arial"/>
        </w:rPr>
        <w:t>2</w:t>
      </w:r>
      <w:r w:rsidR="000D66C9" w:rsidRPr="000424DB">
        <w:rPr>
          <w:rFonts w:ascii="Arial" w:eastAsia="Arial" w:hAnsi="Arial" w:cs="Arial"/>
          <w:spacing w:val="1"/>
        </w:rPr>
        <w:t xml:space="preserve"> </w:t>
      </w:r>
      <w:r w:rsidR="000D66C9" w:rsidRPr="000424DB">
        <w:rPr>
          <w:rFonts w:ascii="Arial" w:eastAsia="Arial" w:hAnsi="Arial" w:cs="Arial"/>
        </w:rPr>
        <w:t>of</w:t>
      </w:r>
      <w:r w:rsidR="000D66C9" w:rsidRPr="000424DB">
        <w:rPr>
          <w:rFonts w:ascii="Arial" w:eastAsia="Arial" w:hAnsi="Arial" w:cs="Arial"/>
          <w:spacing w:val="2"/>
        </w:rPr>
        <w:t xml:space="preserve"> </w:t>
      </w:r>
      <w:r w:rsidR="000D66C9" w:rsidRPr="000424DB">
        <w:rPr>
          <w:rFonts w:ascii="Arial" w:eastAsia="Arial" w:hAnsi="Arial" w:cs="Arial"/>
        </w:rPr>
        <w:t>the</w:t>
      </w:r>
      <w:r w:rsidR="000D66C9" w:rsidRPr="000424DB">
        <w:rPr>
          <w:rFonts w:ascii="Arial" w:eastAsia="Arial" w:hAnsi="Arial" w:cs="Arial"/>
          <w:spacing w:val="1"/>
        </w:rPr>
        <w:t xml:space="preserve"> </w:t>
      </w:r>
      <w:r w:rsidR="000D66C9" w:rsidRPr="000424DB">
        <w:rPr>
          <w:rFonts w:ascii="Arial" w:eastAsia="Arial" w:hAnsi="Arial" w:cs="Arial"/>
          <w:spacing w:val="-1"/>
        </w:rPr>
        <w:t>S</w:t>
      </w:r>
      <w:r w:rsidR="000D66C9" w:rsidRPr="000424DB">
        <w:rPr>
          <w:rFonts w:ascii="Arial" w:eastAsia="Arial" w:hAnsi="Arial" w:cs="Arial"/>
          <w:spacing w:val="1"/>
        </w:rPr>
        <w:t>c</w:t>
      </w:r>
      <w:r w:rsidR="000D66C9" w:rsidRPr="000424DB">
        <w:rPr>
          <w:rFonts w:ascii="Arial" w:eastAsia="Arial" w:hAnsi="Arial" w:cs="Arial"/>
        </w:rPr>
        <w:t>h</w:t>
      </w:r>
      <w:r w:rsidR="000D66C9" w:rsidRPr="000424DB">
        <w:rPr>
          <w:rFonts w:ascii="Arial" w:eastAsia="Arial" w:hAnsi="Arial" w:cs="Arial"/>
          <w:spacing w:val="-1"/>
        </w:rPr>
        <w:t>e</w:t>
      </w:r>
      <w:r w:rsidR="000D66C9" w:rsidRPr="000424DB">
        <w:rPr>
          <w:rFonts w:ascii="Arial" w:eastAsia="Arial" w:hAnsi="Arial" w:cs="Arial"/>
          <w:spacing w:val="2"/>
        </w:rPr>
        <w:t>d</w:t>
      </w:r>
      <w:r w:rsidR="000D66C9" w:rsidRPr="000424DB">
        <w:rPr>
          <w:rFonts w:ascii="Arial" w:eastAsia="Arial" w:hAnsi="Arial" w:cs="Arial"/>
        </w:rPr>
        <w:t>u</w:t>
      </w:r>
      <w:r w:rsidR="000D66C9" w:rsidRPr="000424DB">
        <w:rPr>
          <w:rFonts w:ascii="Arial" w:eastAsia="Arial" w:hAnsi="Arial" w:cs="Arial"/>
          <w:spacing w:val="1"/>
        </w:rPr>
        <w:t>l</w:t>
      </w:r>
      <w:r w:rsidR="000D66C9" w:rsidRPr="000424DB">
        <w:rPr>
          <w:rFonts w:ascii="Arial" w:eastAsia="Arial" w:hAnsi="Arial" w:cs="Arial"/>
        </w:rPr>
        <w:t>e.</w:t>
      </w:r>
      <w:r w:rsidR="000D66C9" w:rsidRPr="000424DB">
        <w:rPr>
          <w:rFonts w:ascii="Arial" w:eastAsia="Arial" w:hAnsi="Arial" w:cs="Arial"/>
          <w:spacing w:val="-4"/>
        </w:rPr>
        <w:t xml:space="preserve"> </w:t>
      </w:r>
    </w:p>
    <w:p w14:paraId="46AECDC4" w14:textId="77777777" w:rsidR="003C22A5" w:rsidRPr="000424DB" w:rsidRDefault="003C22A5" w:rsidP="000424DB">
      <w:pPr>
        <w:pStyle w:val="ListParagraph"/>
        <w:ind w:hanging="578"/>
        <w:rPr>
          <w:rFonts w:ascii="Arial" w:eastAsia="Arial" w:hAnsi="Arial" w:cs="Arial"/>
          <w:spacing w:val="3"/>
        </w:rPr>
      </w:pPr>
    </w:p>
    <w:p w14:paraId="3B18B0FE" w14:textId="77777777" w:rsidR="00810E05" w:rsidRPr="000424DB" w:rsidRDefault="000D66C9" w:rsidP="000424DB">
      <w:pPr>
        <w:pStyle w:val="ListParagraph"/>
        <w:numPr>
          <w:ilvl w:val="0"/>
          <w:numId w:val="2"/>
        </w:numPr>
        <w:tabs>
          <w:tab w:val="left" w:pos="820"/>
        </w:tabs>
        <w:ind w:right="85" w:hanging="578"/>
        <w:jc w:val="both"/>
        <w:rPr>
          <w:rFonts w:ascii="Arial" w:eastAsia="Arial" w:hAnsi="Arial" w:cs="Arial"/>
        </w:rPr>
      </w:pPr>
      <w:r w:rsidRPr="000424DB">
        <w:rPr>
          <w:rFonts w:ascii="Arial" w:eastAsia="Arial" w:hAnsi="Arial" w:cs="Arial"/>
          <w:spacing w:val="3"/>
        </w:rPr>
        <w:t>T</w:t>
      </w:r>
      <w:r w:rsidRPr="000424DB">
        <w:rPr>
          <w:rFonts w:ascii="Arial" w:eastAsia="Arial" w:hAnsi="Arial" w:cs="Arial"/>
        </w:rPr>
        <w:t>he</w:t>
      </w:r>
      <w:r w:rsidRPr="000424DB">
        <w:rPr>
          <w:rFonts w:ascii="Arial" w:eastAsia="Arial" w:hAnsi="Arial" w:cs="Arial"/>
          <w:spacing w:val="-2"/>
        </w:rPr>
        <w:t xml:space="preserve"> </w:t>
      </w:r>
      <w:r w:rsidRPr="000424DB">
        <w:rPr>
          <w:rFonts w:ascii="Arial" w:eastAsia="Arial" w:hAnsi="Arial" w:cs="Arial"/>
          <w:spacing w:val="1"/>
        </w:rPr>
        <w:t>S</w:t>
      </w:r>
      <w:r w:rsidRPr="000424DB">
        <w:rPr>
          <w:rFonts w:ascii="Arial" w:eastAsia="Arial" w:hAnsi="Arial" w:cs="Arial"/>
        </w:rPr>
        <w:t>p</w:t>
      </w:r>
      <w:r w:rsidRPr="000424DB">
        <w:rPr>
          <w:rFonts w:ascii="Arial" w:eastAsia="Arial" w:hAnsi="Arial" w:cs="Arial"/>
          <w:spacing w:val="1"/>
        </w:rPr>
        <w:t>o</w:t>
      </w:r>
      <w:r w:rsidRPr="000424DB">
        <w:rPr>
          <w:rFonts w:ascii="Arial" w:eastAsia="Arial" w:hAnsi="Arial" w:cs="Arial"/>
        </w:rPr>
        <w:t>n</w:t>
      </w:r>
      <w:r w:rsidRPr="000424DB">
        <w:rPr>
          <w:rFonts w:ascii="Arial" w:eastAsia="Arial" w:hAnsi="Arial" w:cs="Arial"/>
          <w:spacing w:val="1"/>
        </w:rPr>
        <w:t>s</w:t>
      </w:r>
      <w:r w:rsidRPr="000424DB">
        <w:rPr>
          <w:rFonts w:ascii="Arial" w:eastAsia="Arial" w:hAnsi="Arial" w:cs="Arial"/>
        </w:rPr>
        <w:t>or</w:t>
      </w:r>
      <w:r w:rsidRPr="000424DB">
        <w:rPr>
          <w:rFonts w:ascii="Arial" w:eastAsia="Arial" w:hAnsi="Arial" w:cs="Arial"/>
          <w:spacing w:val="-3"/>
        </w:rPr>
        <w:t xml:space="preserve"> </w:t>
      </w:r>
      <w:r w:rsidRPr="000424DB">
        <w:rPr>
          <w:rFonts w:ascii="Arial" w:eastAsia="Arial" w:hAnsi="Arial" w:cs="Arial"/>
        </w:rPr>
        <w:t>w</w:t>
      </w:r>
      <w:r w:rsidRPr="000424DB">
        <w:rPr>
          <w:rFonts w:ascii="Arial" w:eastAsia="Arial" w:hAnsi="Arial" w:cs="Arial"/>
          <w:spacing w:val="-1"/>
        </w:rPr>
        <w:t>i</w:t>
      </w:r>
      <w:r w:rsidRPr="000424DB">
        <w:rPr>
          <w:rFonts w:ascii="Arial" w:eastAsia="Arial" w:hAnsi="Arial" w:cs="Arial"/>
          <w:spacing w:val="1"/>
        </w:rPr>
        <w:t>s</w:t>
      </w:r>
      <w:r w:rsidRPr="000424DB">
        <w:rPr>
          <w:rFonts w:ascii="Arial" w:eastAsia="Arial" w:hAnsi="Arial" w:cs="Arial"/>
        </w:rPr>
        <w:t>h</w:t>
      </w:r>
      <w:r w:rsidRPr="000424DB">
        <w:rPr>
          <w:rFonts w:ascii="Arial" w:eastAsia="Arial" w:hAnsi="Arial" w:cs="Arial"/>
          <w:spacing w:val="-1"/>
        </w:rPr>
        <w:t>e</w:t>
      </w:r>
      <w:r w:rsidRPr="000424DB">
        <w:rPr>
          <w:rFonts w:ascii="Arial" w:eastAsia="Arial" w:hAnsi="Arial" w:cs="Arial"/>
        </w:rPr>
        <w:t>s to</w:t>
      </w:r>
      <w:r w:rsidRPr="000424DB">
        <w:rPr>
          <w:rFonts w:ascii="Arial" w:eastAsia="Arial" w:hAnsi="Arial" w:cs="Arial"/>
          <w:spacing w:val="10"/>
        </w:rPr>
        <w:t xml:space="preserve"> </w:t>
      </w:r>
      <w:r w:rsidRPr="000424DB">
        <w:rPr>
          <w:rFonts w:ascii="Arial" w:eastAsia="Arial" w:hAnsi="Arial" w:cs="Arial"/>
        </w:rPr>
        <w:t>be</w:t>
      </w:r>
      <w:r w:rsidRPr="000424DB">
        <w:rPr>
          <w:rFonts w:ascii="Arial" w:eastAsia="Arial" w:hAnsi="Arial" w:cs="Arial"/>
          <w:spacing w:val="10"/>
        </w:rPr>
        <w:t xml:space="preserve"> </w:t>
      </w:r>
      <w:r w:rsidRPr="000424DB">
        <w:rPr>
          <w:rFonts w:ascii="Arial" w:eastAsia="Arial" w:hAnsi="Arial" w:cs="Arial"/>
        </w:rPr>
        <w:t>a</w:t>
      </w:r>
      <w:r w:rsidRPr="000424DB">
        <w:rPr>
          <w:rFonts w:ascii="Arial" w:eastAsia="Arial" w:hAnsi="Arial" w:cs="Arial"/>
          <w:spacing w:val="1"/>
        </w:rPr>
        <w:t>ss</w:t>
      </w:r>
      <w:r w:rsidRPr="000424DB">
        <w:rPr>
          <w:rFonts w:ascii="Arial" w:eastAsia="Arial" w:hAnsi="Arial" w:cs="Arial"/>
        </w:rPr>
        <w:t>o</w:t>
      </w:r>
      <w:r w:rsidRPr="000424DB">
        <w:rPr>
          <w:rFonts w:ascii="Arial" w:eastAsia="Arial" w:hAnsi="Arial" w:cs="Arial"/>
          <w:spacing w:val="1"/>
        </w:rPr>
        <w:t>c</w:t>
      </w:r>
      <w:r w:rsidRPr="000424DB">
        <w:rPr>
          <w:rFonts w:ascii="Arial" w:eastAsia="Arial" w:hAnsi="Arial" w:cs="Arial"/>
          <w:spacing w:val="-1"/>
        </w:rPr>
        <w:t>i</w:t>
      </w:r>
      <w:r w:rsidRPr="000424DB">
        <w:rPr>
          <w:rFonts w:ascii="Arial" w:eastAsia="Arial" w:hAnsi="Arial" w:cs="Arial"/>
        </w:rPr>
        <w:t>at</w:t>
      </w:r>
      <w:r w:rsidRPr="000424DB">
        <w:rPr>
          <w:rFonts w:ascii="Arial" w:eastAsia="Arial" w:hAnsi="Arial" w:cs="Arial"/>
          <w:spacing w:val="1"/>
        </w:rPr>
        <w:t>e</w:t>
      </w:r>
      <w:r w:rsidRPr="000424DB">
        <w:rPr>
          <w:rFonts w:ascii="Arial" w:eastAsia="Arial" w:hAnsi="Arial" w:cs="Arial"/>
        </w:rPr>
        <w:t>d</w:t>
      </w:r>
      <w:r w:rsidRPr="000424DB">
        <w:rPr>
          <w:rFonts w:ascii="Arial" w:eastAsia="Arial" w:hAnsi="Arial" w:cs="Arial"/>
          <w:spacing w:val="2"/>
        </w:rPr>
        <w:t xml:space="preserve"> </w:t>
      </w:r>
      <w:r w:rsidRPr="000424DB">
        <w:rPr>
          <w:rFonts w:ascii="Arial" w:eastAsia="Arial" w:hAnsi="Arial" w:cs="Arial"/>
        </w:rPr>
        <w:t>w</w:t>
      </w:r>
      <w:r w:rsidRPr="000424DB">
        <w:rPr>
          <w:rFonts w:ascii="Arial" w:eastAsia="Arial" w:hAnsi="Arial" w:cs="Arial"/>
          <w:spacing w:val="-1"/>
        </w:rPr>
        <w:t>i</w:t>
      </w:r>
      <w:r w:rsidRPr="000424DB">
        <w:rPr>
          <w:rFonts w:ascii="Arial" w:eastAsia="Arial" w:hAnsi="Arial" w:cs="Arial"/>
        </w:rPr>
        <w:t>th</w:t>
      </w:r>
      <w:r w:rsidRPr="000424DB">
        <w:rPr>
          <w:rFonts w:ascii="Arial" w:eastAsia="Arial" w:hAnsi="Arial" w:cs="Arial"/>
          <w:spacing w:val="8"/>
        </w:rPr>
        <w:t xml:space="preserve"> </w:t>
      </w:r>
      <w:r w:rsidRPr="000424DB">
        <w:rPr>
          <w:rFonts w:ascii="Arial" w:eastAsia="Arial" w:hAnsi="Arial" w:cs="Arial"/>
          <w:spacing w:val="2"/>
        </w:rPr>
        <w:t>t</w:t>
      </w:r>
      <w:r w:rsidRPr="000424DB">
        <w:rPr>
          <w:rFonts w:ascii="Arial" w:eastAsia="Arial" w:hAnsi="Arial" w:cs="Arial"/>
        </w:rPr>
        <w:t>he</w:t>
      </w:r>
      <w:r w:rsidRPr="000424DB">
        <w:rPr>
          <w:rFonts w:ascii="Arial" w:eastAsia="Arial" w:hAnsi="Arial" w:cs="Arial"/>
          <w:spacing w:val="9"/>
        </w:rPr>
        <w:t xml:space="preserve"> </w:t>
      </w:r>
      <w:r w:rsidRPr="000424DB">
        <w:rPr>
          <w:rFonts w:ascii="Arial" w:eastAsia="Arial" w:hAnsi="Arial" w:cs="Arial"/>
        </w:rPr>
        <w:t>Un</w:t>
      </w:r>
      <w:r w:rsidRPr="000424DB">
        <w:rPr>
          <w:rFonts w:ascii="Arial" w:eastAsia="Arial" w:hAnsi="Arial" w:cs="Arial"/>
          <w:spacing w:val="1"/>
        </w:rPr>
        <w:t>i</w:t>
      </w:r>
      <w:r w:rsidRPr="000424DB">
        <w:rPr>
          <w:rFonts w:ascii="Arial" w:eastAsia="Arial" w:hAnsi="Arial" w:cs="Arial"/>
          <w:spacing w:val="-1"/>
        </w:rPr>
        <w:t>v</w:t>
      </w:r>
      <w:r w:rsidRPr="000424DB">
        <w:rPr>
          <w:rFonts w:ascii="Arial" w:eastAsia="Arial" w:hAnsi="Arial" w:cs="Arial"/>
        </w:rPr>
        <w:t>er</w:t>
      </w:r>
      <w:r w:rsidRPr="000424DB">
        <w:rPr>
          <w:rFonts w:ascii="Arial" w:eastAsia="Arial" w:hAnsi="Arial" w:cs="Arial"/>
          <w:spacing w:val="2"/>
        </w:rPr>
        <w:t>s</w:t>
      </w:r>
      <w:r w:rsidRPr="000424DB">
        <w:rPr>
          <w:rFonts w:ascii="Arial" w:eastAsia="Arial" w:hAnsi="Arial" w:cs="Arial"/>
          <w:spacing w:val="-1"/>
        </w:rPr>
        <w:t>i</w:t>
      </w:r>
      <w:r w:rsidRPr="000424DB">
        <w:rPr>
          <w:rFonts w:ascii="Arial" w:eastAsia="Arial" w:hAnsi="Arial" w:cs="Arial"/>
          <w:spacing w:val="4"/>
        </w:rPr>
        <w:t>t</w:t>
      </w:r>
      <w:r w:rsidRPr="000424DB">
        <w:rPr>
          <w:rFonts w:ascii="Arial" w:eastAsia="Arial" w:hAnsi="Arial" w:cs="Arial"/>
        </w:rPr>
        <w:t>y a</w:t>
      </w:r>
      <w:r w:rsidRPr="000424DB">
        <w:rPr>
          <w:rFonts w:ascii="Arial" w:eastAsia="Arial" w:hAnsi="Arial" w:cs="Arial"/>
          <w:spacing w:val="-1"/>
        </w:rPr>
        <w:t>n</w:t>
      </w:r>
      <w:r w:rsidRPr="000424DB">
        <w:rPr>
          <w:rFonts w:ascii="Arial" w:eastAsia="Arial" w:hAnsi="Arial" w:cs="Arial"/>
        </w:rPr>
        <w:t>d</w:t>
      </w:r>
      <w:r w:rsidRPr="000424DB">
        <w:rPr>
          <w:rFonts w:ascii="Arial" w:eastAsia="Arial" w:hAnsi="Arial" w:cs="Arial"/>
          <w:spacing w:val="12"/>
        </w:rPr>
        <w:t xml:space="preserve"> </w:t>
      </w:r>
      <w:r w:rsidR="00132DA3">
        <w:rPr>
          <w:rFonts w:ascii="Arial" w:eastAsia="Arial" w:hAnsi="Arial" w:cs="Arial"/>
          <w:spacing w:val="12"/>
        </w:rPr>
        <w:t xml:space="preserve">the University has agreed to grant to the Sponsor the right to </w:t>
      </w:r>
      <w:r w:rsidR="00132DA3">
        <w:rPr>
          <w:rFonts w:ascii="Arial" w:eastAsia="Arial" w:hAnsi="Arial" w:cs="Arial"/>
          <w:spacing w:val="2"/>
        </w:rPr>
        <w:t xml:space="preserve">sponsor </w:t>
      </w:r>
      <w:r w:rsidRPr="000424DB">
        <w:rPr>
          <w:rFonts w:ascii="Arial" w:eastAsia="Arial" w:hAnsi="Arial" w:cs="Arial"/>
        </w:rPr>
        <w:t>the [</w:t>
      </w:r>
      <w:r w:rsidRPr="000424DB">
        <w:rPr>
          <w:rFonts w:ascii="Arial" w:eastAsia="Arial" w:hAnsi="Arial" w:cs="Arial"/>
          <w:spacing w:val="-1"/>
        </w:rPr>
        <w:t>E</w:t>
      </w:r>
      <w:r w:rsidRPr="000424DB">
        <w:rPr>
          <w:rFonts w:ascii="Arial" w:eastAsia="Arial" w:hAnsi="Arial" w:cs="Arial"/>
          <w:spacing w:val="1"/>
        </w:rPr>
        <w:t>v</w:t>
      </w:r>
      <w:r w:rsidRPr="000424DB">
        <w:rPr>
          <w:rFonts w:ascii="Arial" w:eastAsia="Arial" w:hAnsi="Arial" w:cs="Arial"/>
        </w:rPr>
        <w:t>e</w:t>
      </w:r>
      <w:r w:rsidRPr="000424DB">
        <w:rPr>
          <w:rFonts w:ascii="Arial" w:eastAsia="Arial" w:hAnsi="Arial" w:cs="Arial"/>
          <w:spacing w:val="-1"/>
        </w:rPr>
        <w:t>n</w:t>
      </w:r>
      <w:r w:rsidRPr="000424DB">
        <w:rPr>
          <w:rFonts w:ascii="Arial" w:eastAsia="Arial" w:hAnsi="Arial" w:cs="Arial"/>
        </w:rPr>
        <w:t>t/</w:t>
      </w:r>
      <w:r w:rsidRPr="000424DB">
        <w:rPr>
          <w:rFonts w:ascii="Arial" w:eastAsia="Arial" w:hAnsi="Arial" w:cs="Arial"/>
          <w:spacing w:val="-4"/>
        </w:rPr>
        <w:t xml:space="preserve"> </w:t>
      </w:r>
      <w:r w:rsidRPr="000424DB">
        <w:rPr>
          <w:rFonts w:ascii="Arial" w:eastAsia="Arial" w:hAnsi="Arial" w:cs="Arial"/>
        </w:rPr>
        <w:t>the</w:t>
      </w:r>
      <w:r w:rsidRPr="000424DB">
        <w:rPr>
          <w:rFonts w:ascii="Arial" w:eastAsia="Arial" w:hAnsi="Arial" w:cs="Arial"/>
          <w:spacing w:val="-2"/>
        </w:rPr>
        <w:t xml:space="preserve"> </w:t>
      </w:r>
      <w:r w:rsidRPr="000424DB">
        <w:rPr>
          <w:rFonts w:ascii="Arial" w:eastAsia="Arial" w:hAnsi="Arial" w:cs="Arial"/>
          <w:spacing w:val="2"/>
        </w:rPr>
        <w:t>S</w:t>
      </w:r>
      <w:r w:rsidRPr="000424DB">
        <w:rPr>
          <w:rFonts w:ascii="Arial" w:eastAsia="Arial" w:hAnsi="Arial" w:cs="Arial"/>
        </w:rPr>
        <w:t>p</w:t>
      </w:r>
      <w:r w:rsidRPr="000424DB">
        <w:rPr>
          <w:rFonts w:ascii="Arial" w:eastAsia="Arial" w:hAnsi="Arial" w:cs="Arial"/>
          <w:spacing w:val="-1"/>
        </w:rPr>
        <w:t>o</w:t>
      </w:r>
      <w:r w:rsidRPr="000424DB">
        <w:rPr>
          <w:rFonts w:ascii="Arial" w:eastAsia="Arial" w:hAnsi="Arial" w:cs="Arial"/>
        </w:rPr>
        <w:t>n</w:t>
      </w:r>
      <w:r w:rsidRPr="000424DB">
        <w:rPr>
          <w:rFonts w:ascii="Arial" w:eastAsia="Arial" w:hAnsi="Arial" w:cs="Arial"/>
          <w:spacing w:val="1"/>
        </w:rPr>
        <w:t>s</w:t>
      </w:r>
      <w:r w:rsidRPr="000424DB">
        <w:rPr>
          <w:rFonts w:ascii="Arial" w:eastAsia="Arial" w:hAnsi="Arial" w:cs="Arial"/>
        </w:rPr>
        <w:t>or</w:t>
      </w:r>
      <w:r w:rsidRPr="000424DB">
        <w:rPr>
          <w:rFonts w:ascii="Arial" w:eastAsia="Arial" w:hAnsi="Arial" w:cs="Arial"/>
          <w:spacing w:val="2"/>
        </w:rPr>
        <w:t>e</w:t>
      </w:r>
      <w:r w:rsidRPr="000424DB">
        <w:rPr>
          <w:rFonts w:ascii="Arial" w:eastAsia="Arial" w:hAnsi="Arial" w:cs="Arial"/>
        </w:rPr>
        <w:t>d</w:t>
      </w:r>
      <w:r w:rsidRPr="000424DB">
        <w:rPr>
          <w:rFonts w:ascii="Arial" w:eastAsia="Arial" w:hAnsi="Arial" w:cs="Arial"/>
          <w:spacing w:val="-10"/>
        </w:rPr>
        <w:t xml:space="preserve"> </w:t>
      </w:r>
      <w:r w:rsidRPr="000424DB">
        <w:rPr>
          <w:rFonts w:ascii="Arial" w:eastAsia="Arial" w:hAnsi="Arial" w:cs="Arial"/>
          <w:spacing w:val="-1"/>
        </w:rPr>
        <w:t>I</w:t>
      </w:r>
      <w:r w:rsidRPr="000424DB">
        <w:rPr>
          <w:rFonts w:ascii="Arial" w:eastAsia="Arial" w:hAnsi="Arial" w:cs="Arial"/>
          <w:spacing w:val="2"/>
        </w:rPr>
        <w:t>t</w:t>
      </w:r>
      <w:r w:rsidRPr="000424DB">
        <w:rPr>
          <w:rFonts w:ascii="Arial" w:eastAsia="Arial" w:hAnsi="Arial" w:cs="Arial"/>
        </w:rPr>
        <w:t>e</w:t>
      </w:r>
      <w:r w:rsidRPr="000424DB">
        <w:rPr>
          <w:rFonts w:ascii="Arial" w:eastAsia="Arial" w:hAnsi="Arial" w:cs="Arial"/>
          <w:spacing w:val="3"/>
        </w:rPr>
        <w:t>m</w:t>
      </w:r>
      <w:r w:rsidRPr="000424DB">
        <w:rPr>
          <w:rFonts w:ascii="Arial" w:eastAsia="Arial" w:hAnsi="Arial" w:cs="Arial"/>
        </w:rPr>
        <w:t>]</w:t>
      </w:r>
      <w:r w:rsidRPr="000424DB">
        <w:rPr>
          <w:rFonts w:ascii="Arial" w:eastAsia="Arial" w:hAnsi="Arial" w:cs="Arial"/>
          <w:spacing w:val="-4"/>
        </w:rPr>
        <w:t xml:space="preserve"> </w:t>
      </w:r>
      <w:r w:rsidRPr="000424DB">
        <w:rPr>
          <w:rFonts w:ascii="Arial" w:eastAsia="Arial" w:hAnsi="Arial" w:cs="Arial"/>
        </w:rPr>
        <w:t>u</w:t>
      </w:r>
      <w:r w:rsidRPr="000424DB">
        <w:rPr>
          <w:rFonts w:ascii="Arial" w:eastAsia="Arial" w:hAnsi="Arial" w:cs="Arial"/>
          <w:spacing w:val="-1"/>
        </w:rPr>
        <w:t>n</w:t>
      </w:r>
      <w:r w:rsidRPr="000424DB">
        <w:rPr>
          <w:rFonts w:ascii="Arial" w:eastAsia="Arial" w:hAnsi="Arial" w:cs="Arial"/>
          <w:spacing w:val="2"/>
        </w:rPr>
        <w:t>d</w:t>
      </w:r>
      <w:r w:rsidRPr="000424DB">
        <w:rPr>
          <w:rFonts w:ascii="Arial" w:eastAsia="Arial" w:hAnsi="Arial" w:cs="Arial"/>
        </w:rPr>
        <w:t>er</w:t>
      </w:r>
      <w:r w:rsidRPr="000424DB">
        <w:rPr>
          <w:rFonts w:ascii="Arial" w:eastAsia="Arial" w:hAnsi="Arial" w:cs="Arial"/>
          <w:spacing w:val="-4"/>
        </w:rPr>
        <w:t xml:space="preserve"> </w:t>
      </w:r>
      <w:r w:rsidRPr="000424DB">
        <w:rPr>
          <w:rFonts w:ascii="Arial" w:eastAsia="Arial" w:hAnsi="Arial" w:cs="Arial"/>
        </w:rPr>
        <w:t>the</w:t>
      </w:r>
      <w:r w:rsidRPr="000424DB">
        <w:rPr>
          <w:rFonts w:ascii="Arial" w:eastAsia="Arial" w:hAnsi="Arial" w:cs="Arial"/>
          <w:spacing w:val="-2"/>
        </w:rPr>
        <w:t xml:space="preserve"> </w:t>
      </w:r>
      <w:r w:rsidRPr="000424DB">
        <w:rPr>
          <w:rFonts w:ascii="Arial" w:eastAsia="Arial" w:hAnsi="Arial" w:cs="Arial"/>
        </w:rPr>
        <w:t>t</w:t>
      </w:r>
      <w:r w:rsidRPr="000424DB">
        <w:rPr>
          <w:rFonts w:ascii="Arial" w:eastAsia="Arial" w:hAnsi="Arial" w:cs="Arial"/>
          <w:spacing w:val="-1"/>
        </w:rPr>
        <w:t>e</w:t>
      </w:r>
      <w:r w:rsidRPr="000424DB">
        <w:rPr>
          <w:rFonts w:ascii="Arial" w:eastAsia="Arial" w:hAnsi="Arial" w:cs="Arial"/>
          <w:spacing w:val="1"/>
        </w:rPr>
        <w:t>r</w:t>
      </w:r>
      <w:r w:rsidRPr="000424DB">
        <w:rPr>
          <w:rFonts w:ascii="Arial" w:eastAsia="Arial" w:hAnsi="Arial" w:cs="Arial"/>
          <w:spacing w:val="4"/>
        </w:rPr>
        <w:t>m</w:t>
      </w:r>
      <w:r w:rsidRPr="000424DB">
        <w:rPr>
          <w:rFonts w:ascii="Arial" w:eastAsia="Arial" w:hAnsi="Arial" w:cs="Arial"/>
        </w:rPr>
        <w:t>s</w:t>
      </w:r>
      <w:r w:rsidRPr="000424DB">
        <w:rPr>
          <w:rFonts w:ascii="Arial" w:eastAsia="Arial" w:hAnsi="Arial" w:cs="Arial"/>
          <w:spacing w:val="-4"/>
        </w:rPr>
        <w:t xml:space="preserve"> </w:t>
      </w:r>
      <w:r w:rsidRPr="000424DB">
        <w:rPr>
          <w:rFonts w:ascii="Arial" w:eastAsia="Arial" w:hAnsi="Arial" w:cs="Arial"/>
        </w:rPr>
        <w:t>of</w:t>
      </w:r>
      <w:r w:rsidRPr="000424DB">
        <w:rPr>
          <w:rFonts w:ascii="Arial" w:eastAsia="Arial" w:hAnsi="Arial" w:cs="Arial"/>
          <w:spacing w:val="-1"/>
        </w:rPr>
        <w:t xml:space="preserve"> </w:t>
      </w:r>
      <w:r w:rsidRPr="000424DB">
        <w:rPr>
          <w:rFonts w:ascii="Arial" w:eastAsia="Arial" w:hAnsi="Arial" w:cs="Arial"/>
        </w:rPr>
        <w:t>t</w:t>
      </w:r>
      <w:r w:rsidRPr="000424DB">
        <w:rPr>
          <w:rFonts w:ascii="Arial" w:eastAsia="Arial" w:hAnsi="Arial" w:cs="Arial"/>
          <w:spacing w:val="-1"/>
        </w:rPr>
        <w:t>hi</w:t>
      </w:r>
      <w:r w:rsidRPr="000424DB">
        <w:rPr>
          <w:rFonts w:ascii="Arial" w:eastAsia="Arial" w:hAnsi="Arial" w:cs="Arial"/>
        </w:rPr>
        <w:t>s</w:t>
      </w:r>
      <w:r w:rsidRPr="000424DB">
        <w:rPr>
          <w:rFonts w:ascii="Arial" w:eastAsia="Arial" w:hAnsi="Arial" w:cs="Arial"/>
          <w:spacing w:val="-2"/>
        </w:rPr>
        <w:t xml:space="preserve"> </w:t>
      </w:r>
      <w:r w:rsidRPr="000424DB">
        <w:rPr>
          <w:rFonts w:ascii="Arial" w:eastAsia="Arial" w:hAnsi="Arial" w:cs="Arial"/>
          <w:spacing w:val="-1"/>
        </w:rPr>
        <w:t>A</w:t>
      </w:r>
      <w:r w:rsidRPr="000424DB">
        <w:rPr>
          <w:rFonts w:ascii="Arial" w:eastAsia="Arial" w:hAnsi="Arial" w:cs="Arial"/>
          <w:spacing w:val="2"/>
        </w:rPr>
        <w:t>g</w:t>
      </w:r>
      <w:r w:rsidRPr="000424DB">
        <w:rPr>
          <w:rFonts w:ascii="Arial" w:eastAsia="Arial" w:hAnsi="Arial" w:cs="Arial"/>
          <w:spacing w:val="1"/>
        </w:rPr>
        <w:t>r</w:t>
      </w:r>
      <w:r w:rsidRPr="000424DB">
        <w:rPr>
          <w:rFonts w:ascii="Arial" w:eastAsia="Arial" w:hAnsi="Arial" w:cs="Arial"/>
        </w:rPr>
        <w:t>e</w:t>
      </w:r>
      <w:r w:rsidRPr="000424DB">
        <w:rPr>
          <w:rFonts w:ascii="Arial" w:eastAsia="Arial" w:hAnsi="Arial" w:cs="Arial"/>
          <w:spacing w:val="-1"/>
        </w:rPr>
        <w:t>e</w:t>
      </w:r>
      <w:r w:rsidRPr="000424DB">
        <w:rPr>
          <w:rFonts w:ascii="Arial" w:eastAsia="Arial" w:hAnsi="Arial" w:cs="Arial"/>
          <w:spacing w:val="4"/>
        </w:rPr>
        <w:t>m</w:t>
      </w:r>
      <w:r w:rsidRPr="000424DB">
        <w:rPr>
          <w:rFonts w:ascii="Arial" w:eastAsia="Arial" w:hAnsi="Arial" w:cs="Arial"/>
        </w:rPr>
        <w:t>e</w:t>
      </w:r>
      <w:r w:rsidRPr="000424DB">
        <w:rPr>
          <w:rFonts w:ascii="Arial" w:eastAsia="Arial" w:hAnsi="Arial" w:cs="Arial"/>
          <w:spacing w:val="-1"/>
        </w:rPr>
        <w:t>n</w:t>
      </w:r>
      <w:r w:rsidRPr="000424DB">
        <w:rPr>
          <w:rFonts w:ascii="Arial" w:eastAsia="Arial" w:hAnsi="Arial" w:cs="Arial"/>
          <w:spacing w:val="3"/>
        </w:rPr>
        <w:t>t</w:t>
      </w:r>
      <w:r w:rsidRPr="000424DB">
        <w:rPr>
          <w:rFonts w:ascii="Arial" w:eastAsia="Arial" w:hAnsi="Arial" w:cs="Arial"/>
        </w:rPr>
        <w:t>.</w:t>
      </w:r>
    </w:p>
    <w:p w14:paraId="3D4AE37B" w14:textId="77777777" w:rsidR="00810E05" w:rsidRDefault="00810E05" w:rsidP="000424DB">
      <w:pPr>
        <w:spacing w:before="4"/>
        <w:rPr>
          <w:sz w:val="14"/>
          <w:szCs w:val="14"/>
        </w:rPr>
      </w:pPr>
    </w:p>
    <w:p w14:paraId="7D05AC0A" w14:textId="77777777" w:rsidR="00810E05" w:rsidRDefault="00810E05" w:rsidP="000424DB"/>
    <w:p w14:paraId="5DA5EAFA" w14:textId="77777777" w:rsidR="005C5EFE" w:rsidRDefault="005C5EFE" w:rsidP="000424DB"/>
    <w:p w14:paraId="41344FAA" w14:textId="77777777" w:rsidR="00AB3262" w:rsidRDefault="00AB3262" w:rsidP="000424DB"/>
    <w:p w14:paraId="0EE0F43E" w14:textId="77777777" w:rsidR="00810E05" w:rsidRPr="000424DB" w:rsidRDefault="000D66C9">
      <w:pPr>
        <w:ind w:left="100"/>
        <w:rPr>
          <w:rFonts w:ascii="Arial" w:eastAsia="Arial" w:hAnsi="Arial" w:cs="Arial"/>
          <w:b/>
          <w:spacing w:val="-5"/>
          <w:sz w:val="24"/>
          <w:szCs w:val="24"/>
        </w:rPr>
      </w:pPr>
      <w:r w:rsidRPr="000424DB">
        <w:rPr>
          <w:rFonts w:ascii="Arial" w:eastAsia="Arial" w:hAnsi="Arial" w:cs="Arial"/>
          <w:b/>
          <w:spacing w:val="-5"/>
          <w:sz w:val="24"/>
          <w:szCs w:val="24"/>
        </w:rPr>
        <w:t xml:space="preserve">IT IS AGREED </w:t>
      </w:r>
      <w:r w:rsidRPr="000424DB">
        <w:rPr>
          <w:rFonts w:ascii="Arial" w:eastAsia="Arial" w:hAnsi="Arial" w:cs="Arial"/>
          <w:spacing w:val="-5"/>
          <w:sz w:val="24"/>
          <w:szCs w:val="24"/>
        </w:rPr>
        <w:t>as follows:</w:t>
      </w:r>
    </w:p>
    <w:p w14:paraId="6706ACF0" w14:textId="77777777" w:rsidR="00810E05" w:rsidRDefault="00810E05" w:rsidP="000424DB"/>
    <w:p w14:paraId="062558CB" w14:textId="77777777" w:rsidR="005C5EFE" w:rsidRDefault="005C5EFE" w:rsidP="000424DB"/>
    <w:p w14:paraId="61CC22E9" w14:textId="77777777" w:rsidR="00810E05" w:rsidRDefault="00810E05" w:rsidP="000424DB">
      <w:pPr>
        <w:spacing w:before="2"/>
        <w:rPr>
          <w:sz w:val="26"/>
          <w:szCs w:val="26"/>
        </w:rPr>
      </w:pPr>
    </w:p>
    <w:p w14:paraId="6F642334" w14:textId="77777777" w:rsidR="00CB0D58" w:rsidRPr="008C47A5" w:rsidRDefault="000D66C9" w:rsidP="00CB0D58">
      <w:pPr>
        <w:pStyle w:val="ListParagraph"/>
        <w:numPr>
          <w:ilvl w:val="0"/>
          <w:numId w:val="8"/>
        </w:numPr>
        <w:rPr>
          <w:rFonts w:ascii="Arial" w:eastAsia="Arial" w:hAnsi="Arial" w:cs="Arial"/>
          <w:b/>
        </w:rPr>
      </w:pPr>
      <w:r w:rsidRPr="002E47AB">
        <w:rPr>
          <w:rFonts w:ascii="Arial" w:eastAsia="Arial" w:hAnsi="Arial" w:cs="Arial"/>
          <w:b/>
          <w:spacing w:val="-1"/>
          <w:sz w:val="22"/>
          <w:szCs w:val="22"/>
        </w:rPr>
        <w:t>DE</w:t>
      </w:r>
      <w:r w:rsidRPr="002E47AB">
        <w:rPr>
          <w:rFonts w:ascii="Arial" w:eastAsia="Arial" w:hAnsi="Arial" w:cs="Arial"/>
          <w:b/>
          <w:sz w:val="22"/>
          <w:szCs w:val="22"/>
        </w:rPr>
        <w:t>FINI</w:t>
      </w:r>
      <w:r w:rsidRPr="002E47AB">
        <w:rPr>
          <w:rFonts w:ascii="Arial" w:eastAsia="Arial" w:hAnsi="Arial" w:cs="Arial"/>
          <w:b/>
          <w:spacing w:val="-2"/>
          <w:sz w:val="22"/>
          <w:szCs w:val="22"/>
        </w:rPr>
        <w:t>T</w:t>
      </w:r>
      <w:r w:rsidRPr="002E47AB">
        <w:rPr>
          <w:rFonts w:ascii="Arial" w:eastAsia="Arial" w:hAnsi="Arial" w:cs="Arial"/>
          <w:b/>
          <w:spacing w:val="1"/>
          <w:sz w:val="22"/>
          <w:szCs w:val="22"/>
        </w:rPr>
        <w:t>IO</w:t>
      </w:r>
      <w:r w:rsidRPr="002E47AB">
        <w:rPr>
          <w:rFonts w:ascii="Arial" w:eastAsia="Arial" w:hAnsi="Arial" w:cs="Arial"/>
          <w:b/>
          <w:spacing w:val="-1"/>
          <w:sz w:val="22"/>
          <w:szCs w:val="22"/>
        </w:rPr>
        <w:t>N</w:t>
      </w:r>
      <w:r w:rsidRPr="002E47AB">
        <w:rPr>
          <w:rFonts w:ascii="Arial" w:eastAsia="Arial" w:hAnsi="Arial" w:cs="Arial"/>
          <w:b/>
          <w:sz w:val="22"/>
          <w:szCs w:val="22"/>
        </w:rPr>
        <w:t>S</w:t>
      </w:r>
    </w:p>
    <w:p w14:paraId="6FA76492" w14:textId="77777777" w:rsidR="00CB0D58" w:rsidRPr="008C47A5" w:rsidRDefault="00CB0D58" w:rsidP="00CB0D58">
      <w:pPr>
        <w:rPr>
          <w:rFonts w:ascii="Arial" w:eastAsia="Arial" w:hAnsi="Arial" w:cs="Arial"/>
          <w:b/>
        </w:rPr>
      </w:pPr>
    </w:p>
    <w:p w14:paraId="03CA176D" w14:textId="77777777" w:rsidR="00810E05" w:rsidRPr="00CB0D58" w:rsidRDefault="00CB0D58" w:rsidP="005C5EFE">
      <w:pPr>
        <w:pStyle w:val="ListParagraph"/>
        <w:numPr>
          <w:ilvl w:val="1"/>
          <w:numId w:val="8"/>
        </w:numPr>
        <w:ind w:left="993" w:hanging="633"/>
        <w:rPr>
          <w:rFonts w:ascii="Arial" w:eastAsia="Arial" w:hAnsi="Arial" w:cs="Arial"/>
          <w:b/>
          <w:sz w:val="22"/>
          <w:szCs w:val="22"/>
        </w:rPr>
      </w:pPr>
      <w:r w:rsidRPr="008C47A5">
        <w:rPr>
          <w:rFonts w:ascii="Arial" w:eastAsia="Arial" w:hAnsi="Arial" w:cs="Arial"/>
        </w:rPr>
        <w:t>I</w:t>
      </w:r>
      <w:r w:rsidR="002E47AB" w:rsidRPr="008C47A5">
        <w:rPr>
          <w:rFonts w:ascii="Arial" w:eastAsia="Arial" w:hAnsi="Arial" w:cs="Arial"/>
        </w:rPr>
        <w:t xml:space="preserve">n this </w:t>
      </w:r>
      <w:r w:rsidR="000D66C9" w:rsidRPr="008C47A5">
        <w:rPr>
          <w:rFonts w:ascii="Arial" w:eastAsia="Arial" w:hAnsi="Arial" w:cs="Arial"/>
          <w:spacing w:val="-1"/>
        </w:rPr>
        <w:t>A</w:t>
      </w:r>
      <w:r w:rsidR="000D66C9" w:rsidRPr="008C47A5">
        <w:rPr>
          <w:rFonts w:ascii="Arial" w:eastAsia="Arial" w:hAnsi="Arial" w:cs="Arial"/>
        </w:rPr>
        <w:t>g</w:t>
      </w:r>
      <w:r w:rsidR="000D66C9" w:rsidRPr="008C47A5">
        <w:rPr>
          <w:rFonts w:ascii="Arial" w:eastAsia="Arial" w:hAnsi="Arial" w:cs="Arial"/>
          <w:spacing w:val="3"/>
        </w:rPr>
        <w:t>r</w:t>
      </w:r>
      <w:r w:rsidR="000D66C9" w:rsidRPr="008C47A5">
        <w:rPr>
          <w:rFonts w:ascii="Arial" w:eastAsia="Arial" w:hAnsi="Arial" w:cs="Arial"/>
        </w:rPr>
        <w:t>e</w:t>
      </w:r>
      <w:r w:rsidR="000D66C9" w:rsidRPr="008C47A5">
        <w:rPr>
          <w:rFonts w:ascii="Arial" w:eastAsia="Arial" w:hAnsi="Arial" w:cs="Arial"/>
          <w:spacing w:val="-1"/>
        </w:rPr>
        <w:t>e</w:t>
      </w:r>
      <w:r w:rsidR="000D66C9" w:rsidRPr="008C47A5">
        <w:rPr>
          <w:rFonts w:ascii="Arial" w:eastAsia="Arial" w:hAnsi="Arial" w:cs="Arial"/>
          <w:spacing w:val="4"/>
        </w:rPr>
        <w:t>m</w:t>
      </w:r>
      <w:r w:rsidR="000D66C9" w:rsidRPr="008C47A5">
        <w:rPr>
          <w:rFonts w:ascii="Arial" w:eastAsia="Arial" w:hAnsi="Arial" w:cs="Arial"/>
        </w:rPr>
        <w:t>e</w:t>
      </w:r>
      <w:r w:rsidR="000D66C9" w:rsidRPr="008C47A5">
        <w:rPr>
          <w:rFonts w:ascii="Arial" w:eastAsia="Arial" w:hAnsi="Arial" w:cs="Arial"/>
          <w:spacing w:val="-1"/>
        </w:rPr>
        <w:t>n</w:t>
      </w:r>
      <w:r w:rsidR="000D66C9" w:rsidRPr="008C47A5">
        <w:rPr>
          <w:rFonts w:ascii="Arial" w:eastAsia="Arial" w:hAnsi="Arial" w:cs="Arial"/>
        </w:rPr>
        <w:t>t</w:t>
      </w:r>
      <w:r w:rsidR="000D66C9" w:rsidRPr="00CB0D58">
        <w:rPr>
          <w:rFonts w:ascii="Arial" w:eastAsia="Arial" w:hAnsi="Arial" w:cs="Arial"/>
          <w:spacing w:val="-10"/>
        </w:rPr>
        <w:t xml:space="preserve"> </w:t>
      </w:r>
      <w:r w:rsidR="000D66C9" w:rsidRPr="00CB0D58">
        <w:rPr>
          <w:rFonts w:ascii="Arial" w:eastAsia="Arial" w:hAnsi="Arial" w:cs="Arial"/>
        </w:rPr>
        <w:t>t</w:t>
      </w:r>
      <w:r w:rsidR="000D66C9" w:rsidRPr="00CB0D58">
        <w:rPr>
          <w:rFonts w:ascii="Arial" w:eastAsia="Arial" w:hAnsi="Arial" w:cs="Arial"/>
          <w:spacing w:val="-1"/>
        </w:rPr>
        <w:t>h</w:t>
      </w:r>
      <w:r w:rsidR="000D66C9" w:rsidRPr="00CB0D58">
        <w:rPr>
          <w:rFonts w:ascii="Arial" w:eastAsia="Arial" w:hAnsi="Arial" w:cs="Arial"/>
        </w:rPr>
        <w:t>e</w:t>
      </w:r>
      <w:r w:rsidR="000D66C9" w:rsidRPr="00CB0D58">
        <w:rPr>
          <w:rFonts w:ascii="Arial" w:eastAsia="Arial" w:hAnsi="Arial" w:cs="Arial"/>
          <w:spacing w:val="-3"/>
        </w:rPr>
        <w:t xml:space="preserve"> </w:t>
      </w:r>
      <w:r w:rsidR="000D66C9" w:rsidRPr="00CB0D58">
        <w:rPr>
          <w:rFonts w:ascii="Arial" w:eastAsia="Arial" w:hAnsi="Arial" w:cs="Arial"/>
          <w:spacing w:val="1"/>
        </w:rPr>
        <w:t>f</w:t>
      </w:r>
      <w:r w:rsidR="000D66C9" w:rsidRPr="00CB0D58">
        <w:rPr>
          <w:rFonts w:ascii="Arial" w:eastAsia="Arial" w:hAnsi="Arial" w:cs="Arial"/>
        </w:rPr>
        <w:t>o</w:t>
      </w:r>
      <w:r w:rsidR="000D66C9" w:rsidRPr="00CB0D58">
        <w:rPr>
          <w:rFonts w:ascii="Arial" w:eastAsia="Arial" w:hAnsi="Arial" w:cs="Arial"/>
          <w:spacing w:val="1"/>
        </w:rPr>
        <w:t>l</w:t>
      </w:r>
      <w:r w:rsidR="000D66C9" w:rsidRPr="00CB0D58">
        <w:rPr>
          <w:rFonts w:ascii="Arial" w:eastAsia="Arial" w:hAnsi="Arial" w:cs="Arial"/>
          <w:spacing w:val="-1"/>
        </w:rPr>
        <w:t>l</w:t>
      </w:r>
      <w:r w:rsidR="000D66C9" w:rsidRPr="00CB0D58">
        <w:rPr>
          <w:rFonts w:ascii="Arial" w:eastAsia="Arial" w:hAnsi="Arial" w:cs="Arial"/>
          <w:spacing w:val="2"/>
        </w:rPr>
        <w:t>o</w:t>
      </w:r>
      <w:r w:rsidR="000D66C9" w:rsidRPr="00CB0D58">
        <w:rPr>
          <w:rFonts w:ascii="Arial" w:eastAsia="Arial" w:hAnsi="Arial" w:cs="Arial"/>
        </w:rPr>
        <w:t>w</w:t>
      </w:r>
      <w:r w:rsidR="000D66C9" w:rsidRPr="00CB0D58">
        <w:rPr>
          <w:rFonts w:ascii="Arial" w:eastAsia="Arial" w:hAnsi="Arial" w:cs="Arial"/>
          <w:spacing w:val="-1"/>
        </w:rPr>
        <w:t>i</w:t>
      </w:r>
      <w:r w:rsidR="000D66C9" w:rsidRPr="00CB0D58">
        <w:rPr>
          <w:rFonts w:ascii="Arial" w:eastAsia="Arial" w:hAnsi="Arial" w:cs="Arial"/>
        </w:rPr>
        <w:t>ng</w:t>
      </w:r>
      <w:r w:rsidR="000D66C9" w:rsidRPr="00CB0D58">
        <w:rPr>
          <w:rFonts w:ascii="Arial" w:eastAsia="Arial" w:hAnsi="Arial" w:cs="Arial"/>
          <w:spacing w:val="-7"/>
        </w:rPr>
        <w:t xml:space="preserve"> </w:t>
      </w:r>
      <w:r w:rsidR="000D66C9" w:rsidRPr="00CB0D58">
        <w:rPr>
          <w:rFonts w:ascii="Arial" w:eastAsia="Arial" w:hAnsi="Arial" w:cs="Arial"/>
        </w:rPr>
        <w:t>t</w:t>
      </w:r>
      <w:r w:rsidR="000D66C9" w:rsidRPr="00CB0D58">
        <w:rPr>
          <w:rFonts w:ascii="Arial" w:eastAsia="Arial" w:hAnsi="Arial" w:cs="Arial"/>
          <w:spacing w:val="-1"/>
        </w:rPr>
        <w:t>e</w:t>
      </w:r>
      <w:r w:rsidR="000D66C9" w:rsidRPr="00CB0D58">
        <w:rPr>
          <w:rFonts w:ascii="Arial" w:eastAsia="Arial" w:hAnsi="Arial" w:cs="Arial"/>
          <w:spacing w:val="1"/>
        </w:rPr>
        <w:t>r</w:t>
      </w:r>
      <w:r w:rsidR="000D66C9" w:rsidRPr="00CB0D58">
        <w:rPr>
          <w:rFonts w:ascii="Arial" w:eastAsia="Arial" w:hAnsi="Arial" w:cs="Arial"/>
          <w:spacing w:val="4"/>
        </w:rPr>
        <w:t>m</w:t>
      </w:r>
      <w:r w:rsidR="000D66C9" w:rsidRPr="00CB0D58">
        <w:rPr>
          <w:rFonts w:ascii="Arial" w:eastAsia="Arial" w:hAnsi="Arial" w:cs="Arial"/>
        </w:rPr>
        <w:t>s</w:t>
      </w:r>
      <w:r w:rsidR="000D66C9" w:rsidRPr="00CB0D58">
        <w:rPr>
          <w:rFonts w:ascii="Arial" w:eastAsia="Arial" w:hAnsi="Arial" w:cs="Arial"/>
          <w:spacing w:val="-4"/>
        </w:rPr>
        <w:t xml:space="preserve"> </w:t>
      </w:r>
      <w:r w:rsidR="000D66C9" w:rsidRPr="00CB0D58">
        <w:rPr>
          <w:rFonts w:ascii="Arial" w:eastAsia="Arial" w:hAnsi="Arial" w:cs="Arial"/>
        </w:rPr>
        <w:t>h</w:t>
      </w:r>
      <w:r w:rsidR="000D66C9" w:rsidRPr="00CB0D58">
        <w:rPr>
          <w:rFonts w:ascii="Arial" w:eastAsia="Arial" w:hAnsi="Arial" w:cs="Arial"/>
          <w:spacing w:val="-1"/>
        </w:rPr>
        <w:t>av</w:t>
      </w:r>
      <w:r w:rsidR="000D66C9" w:rsidRPr="00CB0D58">
        <w:rPr>
          <w:rFonts w:ascii="Arial" w:eastAsia="Arial" w:hAnsi="Arial" w:cs="Arial"/>
        </w:rPr>
        <w:t>e</w:t>
      </w:r>
      <w:r w:rsidR="000D66C9" w:rsidRPr="00CB0D58">
        <w:rPr>
          <w:rFonts w:ascii="Arial" w:eastAsia="Arial" w:hAnsi="Arial" w:cs="Arial"/>
          <w:spacing w:val="-4"/>
        </w:rPr>
        <w:t xml:space="preserve"> </w:t>
      </w:r>
      <w:r w:rsidR="000D66C9" w:rsidRPr="00CB0D58">
        <w:rPr>
          <w:rFonts w:ascii="Arial" w:eastAsia="Arial" w:hAnsi="Arial" w:cs="Arial"/>
          <w:spacing w:val="-1"/>
        </w:rPr>
        <w:t>t</w:t>
      </w:r>
      <w:r w:rsidR="000D66C9" w:rsidRPr="00CB0D58">
        <w:rPr>
          <w:rFonts w:ascii="Arial" w:eastAsia="Arial" w:hAnsi="Arial" w:cs="Arial"/>
          <w:spacing w:val="2"/>
        </w:rPr>
        <w:t>h</w:t>
      </w:r>
      <w:r w:rsidR="000D66C9" w:rsidRPr="00CB0D58">
        <w:rPr>
          <w:rFonts w:ascii="Arial" w:eastAsia="Arial" w:hAnsi="Arial" w:cs="Arial"/>
        </w:rPr>
        <w:t>e</w:t>
      </w:r>
      <w:r w:rsidR="000D66C9" w:rsidRPr="00CB0D58">
        <w:rPr>
          <w:rFonts w:ascii="Arial" w:eastAsia="Arial" w:hAnsi="Arial" w:cs="Arial"/>
          <w:spacing w:val="-3"/>
        </w:rPr>
        <w:t xml:space="preserve"> </w:t>
      </w:r>
      <w:r w:rsidR="000D66C9" w:rsidRPr="00CB0D58">
        <w:rPr>
          <w:rFonts w:ascii="Arial" w:eastAsia="Arial" w:hAnsi="Arial" w:cs="Arial"/>
          <w:spacing w:val="1"/>
        </w:rPr>
        <w:t>f</w:t>
      </w:r>
      <w:r w:rsidR="000D66C9" w:rsidRPr="00CB0D58">
        <w:rPr>
          <w:rFonts w:ascii="Arial" w:eastAsia="Arial" w:hAnsi="Arial" w:cs="Arial"/>
        </w:rPr>
        <w:t>o</w:t>
      </w:r>
      <w:r w:rsidR="000D66C9" w:rsidRPr="00CB0D58">
        <w:rPr>
          <w:rFonts w:ascii="Arial" w:eastAsia="Arial" w:hAnsi="Arial" w:cs="Arial"/>
          <w:spacing w:val="-1"/>
        </w:rPr>
        <w:t>l</w:t>
      </w:r>
      <w:r w:rsidR="000D66C9" w:rsidRPr="00CB0D58">
        <w:rPr>
          <w:rFonts w:ascii="Arial" w:eastAsia="Arial" w:hAnsi="Arial" w:cs="Arial"/>
          <w:spacing w:val="1"/>
        </w:rPr>
        <w:t>l</w:t>
      </w:r>
      <w:r w:rsidR="000D66C9" w:rsidRPr="00CB0D58">
        <w:rPr>
          <w:rFonts w:ascii="Arial" w:eastAsia="Arial" w:hAnsi="Arial" w:cs="Arial"/>
          <w:spacing w:val="2"/>
        </w:rPr>
        <w:t>o</w:t>
      </w:r>
      <w:r w:rsidR="000D66C9" w:rsidRPr="00CB0D58">
        <w:rPr>
          <w:rFonts w:ascii="Arial" w:eastAsia="Arial" w:hAnsi="Arial" w:cs="Arial"/>
        </w:rPr>
        <w:t>w</w:t>
      </w:r>
      <w:r w:rsidR="000D66C9" w:rsidRPr="00CB0D58">
        <w:rPr>
          <w:rFonts w:ascii="Arial" w:eastAsia="Arial" w:hAnsi="Arial" w:cs="Arial"/>
          <w:spacing w:val="1"/>
        </w:rPr>
        <w:t>i</w:t>
      </w:r>
      <w:r w:rsidR="000D66C9" w:rsidRPr="00CB0D58">
        <w:rPr>
          <w:rFonts w:ascii="Arial" w:eastAsia="Arial" w:hAnsi="Arial" w:cs="Arial"/>
        </w:rPr>
        <w:t>ng</w:t>
      </w:r>
      <w:r w:rsidR="000D66C9" w:rsidRPr="00CB0D58">
        <w:rPr>
          <w:rFonts w:ascii="Arial" w:eastAsia="Arial" w:hAnsi="Arial" w:cs="Arial"/>
          <w:spacing w:val="-9"/>
        </w:rPr>
        <w:t xml:space="preserve"> </w:t>
      </w:r>
      <w:r w:rsidR="000D66C9" w:rsidRPr="00CB0D58">
        <w:rPr>
          <w:rFonts w:ascii="Arial" w:eastAsia="Arial" w:hAnsi="Arial" w:cs="Arial"/>
          <w:spacing w:val="4"/>
        </w:rPr>
        <w:t>m</w:t>
      </w:r>
      <w:r w:rsidR="000D66C9" w:rsidRPr="00CB0D58">
        <w:rPr>
          <w:rFonts w:ascii="Arial" w:eastAsia="Arial" w:hAnsi="Arial" w:cs="Arial"/>
        </w:rPr>
        <w:t>e</w:t>
      </w:r>
      <w:r w:rsidR="000D66C9" w:rsidRPr="00CB0D58">
        <w:rPr>
          <w:rFonts w:ascii="Arial" w:eastAsia="Arial" w:hAnsi="Arial" w:cs="Arial"/>
          <w:spacing w:val="-1"/>
        </w:rPr>
        <w:t>a</w:t>
      </w:r>
      <w:r w:rsidR="000D66C9" w:rsidRPr="00CB0D58">
        <w:rPr>
          <w:rFonts w:ascii="Arial" w:eastAsia="Arial" w:hAnsi="Arial" w:cs="Arial"/>
        </w:rPr>
        <w:t>n</w:t>
      </w:r>
      <w:r w:rsidR="000D66C9" w:rsidRPr="00CB0D58">
        <w:rPr>
          <w:rFonts w:ascii="Arial" w:eastAsia="Arial" w:hAnsi="Arial" w:cs="Arial"/>
          <w:spacing w:val="-1"/>
        </w:rPr>
        <w:t>i</w:t>
      </w:r>
      <w:r w:rsidR="000D66C9" w:rsidRPr="00CB0D58">
        <w:rPr>
          <w:rFonts w:ascii="Arial" w:eastAsia="Arial" w:hAnsi="Arial" w:cs="Arial"/>
          <w:spacing w:val="2"/>
        </w:rPr>
        <w:t>n</w:t>
      </w:r>
      <w:r w:rsidR="000D66C9" w:rsidRPr="00CB0D58">
        <w:rPr>
          <w:rFonts w:ascii="Arial" w:eastAsia="Arial" w:hAnsi="Arial" w:cs="Arial"/>
        </w:rPr>
        <w:t>g</w:t>
      </w:r>
      <w:r w:rsidR="000D66C9" w:rsidRPr="00CB0D58">
        <w:rPr>
          <w:rFonts w:ascii="Arial" w:eastAsia="Arial" w:hAnsi="Arial" w:cs="Arial"/>
          <w:spacing w:val="1"/>
        </w:rPr>
        <w:t>s</w:t>
      </w:r>
      <w:r w:rsidR="000D66C9" w:rsidRPr="00CB0D58">
        <w:rPr>
          <w:rFonts w:ascii="Arial" w:eastAsia="Arial" w:hAnsi="Arial" w:cs="Arial"/>
        </w:rPr>
        <w:t>:</w:t>
      </w:r>
    </w:p>
    <w:p w14:paraId="7AF150BD" w14:textId="77777777" w:rsidR="00810E05" w:rsidRDefault="00810E05" w:rsidP="000424DB">
      <w:pPr>
        <w:spacing w:before="8"/>
        <w:rPr>
          <w:sz w:val="22"/>
          <w:szCs w:val="22"/>
        </w:rPr>
      </w:pPr>
    </w:p>
    <w:p w14:paraId="16B35FF1" w14:textId="77777777" w:rsidR="003C22A5" w:rsidRDefault="003C22A5">
      <w:pPr>
        <w:ind w:left="552" w:right="86"/>
        <w:jc w:val="both"/>
        <w:rPr>
          <w:rFonts w:ascii="Arial" w:eastAsia="Arial" w:hAnsi="Arial" w:cs="Arial"/>
          <w:b/>
          <w:i/>
        </w:rPr>
      </w:pPr>
      <w:r w:rsidRPr="003C22A5">
        <w:rPr>
          <w:rFonts w:ascii="Arial" w:eastAsia="Arial" w:hAnsi="Arial" w:cs="Arial"/>
          <w:b/>
          <w:i/>
        </w:rPr>
        <w:t xml:space="preserve">Agreement </w:t>
      </w:r>
      <w:r w:rsidRPr="000424DB">
        <w:rPr>
          <w:rFonts w:ascii="Arial" w:eastAsia="Arial" w:hAnsi="Arial" w:cs="Arial"/>
        </w:rPr>
        <w:t>means this agreement (including any Schedules) and any document that varies or supplements it.</w:t>
      </w:r>
    </w:p>
    <w:p w14:paraId="7A746EFF" w14:textId="77777777" w:rsidR="003C22A5" w:rsidRDefault="003C22A5">
      <w:pPr>
        <w:ind w:left="552" w:right="86"/>
        <w:jc w:val="both"/>
        <w:rPr>
          <w:rFonts w:ascii="Arial" w:eastAsia="Arial" w:hAnsi="Arial" w:cs="Arial"/>
          <w:b/>
          <w:i/>
        </w:rPr>
      </w:pPr>
    </w:p>
    <w:p w14:paraId="5FD333A8" w14:textId="77777777" w:rsidR="00160FBB" w:rsidRPr="000424DB" w:rsidRDefault="00057877">
      <w:pPr>
        <w:ind w:left="552" w:right="86"/>
        <w:jc w:val="both"/>
        <w:rPr>
          <w:rFonts w:ascii="Arial" w:eastAsia="Arial" w:hAnsi="Arial" w:cs="Arial"/>
          <w:b/>
        </w:rPr>
      </w:pPr>
      <w:r w:rsidRPr="00160FBB">
        <w:rPr>
          <w:rFonts w:ascii="Arial" w:eastAsia="Arial" w:hAnsi="Arial" w:cs="Arial"/>
          <w:b/>
          <w:i/>
        </w:rPr>
        <w:t xml:space="preserve">Benefits </w:t>
      </w:r>
      <w:r w:rsidRPr="000424DB">
        <w:rPr>
          <w:rFonts w:ascii="Arial" w:eastAsia="Arial" w:hAnsi="Arial" w:cs="Arial"/>
        </w:rPr>
        <w:t>means</w:t>
      </w:r>
      <w:r w:rsidR="00160FBB" w:rsidRPr="000424DB">
        <w:rPr>
          <w:rFonts w:ascii="Arial" w:eastAsia="Arial" w:hAnsi="Arial" w:cs="Arial"/>
        </w:rPr>
        <w:t xml:space="preserve"> the provision of </w:t>
      </w:r>
      <w:r w:rsidR="00327735" w:rsidRPr="00327735">
        <w:rPr>
          <w:rFonts w:ascii="Arial" w:eastAsia="Arial" w:hAnsi="Arial" w:cs="Arial"/>
        </w:rPr>
        <w:t>in-kind</w:t>
      </w:r>
      <w:r w:rsidR="00327735">
        <w:rPr>
          <w:rFonts w:ascii="Arial" w:eastAsia="Arial" w:hAnsi="Arial" w:cs="Arial"/>
        </w:rPr>
        <w:t xml:space="preserve"> or </w:t>
      </w:r>
      <w:r w:rsidR="00327735" w:rsidRPr="00327735">
        <w:rPr>
          <w:rFonts w:ascii="Arial" w:eastAsia="Arial" w:hAnsi="Arial" w:cs="Arial"/>
        </w:rPr>
        <w:t xml:space="preserve">promotional support </w:t>
      </w:r>
      <w:r w:rsidR="00327735">
        <w:rPr>
          <w:rFonts w:ascii="Arial" w:eastAsia="Arial" w:hAnsi="Arial" w:cs="Arial"/>
        </w:rPr>
        <w:t xml:space="preserve">or </w:t>
      </w:r>
      <w:r w:rsidR="00160FBB" w:rsidRPr="000424DB">
        <w:rPr>
          <w:rFonts w:ascii="Arial" w:eastAsia="Arial" w:hAnsi="Arial" w:cs="Arial"/>
        </w:rPr>
        <w:t>goods or services by the Sponsor</w:t>
      </w:r>
      <w:r w:rsidR="00676BA7">
        <w:rPr>
          <w:rFonts w:ascii="Arial" w:eastAsia="Arial" w:hAnsi="Arial" w:cs="Arial"/>
        </w:rPr>
        <w:t xml:space="preserve"> as set out in Item 4</w:t>
      </w:r>
      <w:r w:rsidR="00160FBB" w:rsidRPr="000424DB">
        <w:rPr>
          <w:rFonts w:ascii="Arial" w:eastAsia="Arial" w:hAnsi="Arial" w:cs="Arial"/>
        </w:rPr>
        <w:t>.</w:t>
      </w:r>
      <w:r w:rsidR="00160FBB">
        <w:rPr>
          <w:rFonts w:ascii="Arial" w:eastAsia="Arial" w:hAnsi="Arial" w:cs="Arial"/>
          <w:b/>
        </w:rPr>
        <w:t xml:space="preserve"> </w:t>
      </w:r>
    </w:p>
    <w:p w14:paraId="44719A29" w14:textId="77777777" w:rsidR="00160FBB" w:rsidRDefault="00160FBB">
      <w:pPr>
        <w:ind w:left="552" w:right="86"/>
        <w:jc w:val="both"/>
        <w:rPr>
          <w:rFonts w:ascii="Arial" w:eastAsia="Arial" w:hAnsi="Arial" w:cs="Arial"/>
          <w:b/>
          <w:i/>
        </w:rPr>
      </w:pPr>
    </w:p>
    <w:p w14:paraId="5533E079" w14:textId="77777777" w:rsidR="00810E05" w:rsidRDefault="000D66C9">
      <w:pPr>
        <w:ind w:left="552" w:right="86"/>
        <w:jc w:val="both"/>
        <w:rPr>
          <w:rFonts w:ascii="Arial" w:eastAsia="Arial" w:hAnsi="Arial" w:cs="Arial"/>
        </w:rPr>
      </w:pPr>
      <w:r>
        <w:rPr>
          <w:rFonts w:ascii="Arial" w:eastAsia="Arial" w:hAnsi="Arial" w:cs="Arial"/>
          <w:b/>
          <w:i/>
        </w:rPr>
        <w:t>B</w:t>
      </w:r>
      <w:r>
        <w:rPr>
          <w:rFonts w:ascii="Arial" w:eastAsia="Arial" w:hAnsi="Arial" w:cs="Arial"/>
          <w:b/>
          <w:i/>
          <w:spacing w:val="1"/>
        </w:rPr>
        <w:t>u</w:t>
      </w:r>
      <w:r>
        <w:rPr>
          <w:rFonts w:ascii="Arial" w:eastAsia="Arial" w:hAnsi="Arial" w:cs="Arial"/>
          <w:b/>
          <w:i/>
        </w:rPr>
        <w:t>sine</w:t>
      </w:r>
      <w:r>
        <w:rPr>
          <w:rFonts w:ascii="Arial" w:eastAsia="Arial" w:hAnsi="Arial" w:cs="Arial"/>
          <w:b/>
          <w:i/>
          <w:spacing w:val="2"/>
        </w:rPr>
        <w:t>s</w:t>
      </w:r>
      <w:r>
        <w:rPr>
          <w:rFonts w:ascii="Arial" w:eastAsia="Arial" w:hAnsi="Arial" w:cs="Arial"/>
          <w:b/>
          <w:i/>
        </w:rPr>
        <w:t>s</w:t>
      </w:r>
      <w:r>
        <w:rPr>
          <w:rFonts w:ascii="Arial" w:eastAsia="Arial" w:hAnsi="Arial" w:cs="Arial"/>
          <w:b/>
          <w:i/>
          <w:spacing w:val="17"/>
        </w:rPr>
        <w:t xml:space="preserve"> </w:t>
      </w:r>
      <w:r>
        <w:rPr>
          <w:rFonts w:ascii="Arial" w:eastAsia="Arial" w:hAnsi="Arial" w:cs="Arial"/>
          <w:b/>
          <w:i/>
        </w:rPr>
        <w:t>Day</w:t>
      </w:r>
      <w:r>
        <w:rPr>
          <w:rFonts w:ascii="Arial" w:eastAsia="Arial" w:hAnsi="Arial" w:cs="Arial"/>
          <w:b/>
          <w:i/>
          <w:spacing w:val="22"/>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21"/>
        </w:rPr>
        <w:t xml:space="preserve"> </w:t>
      </w:r>
      <w:r>
        <w:rPr>
          <w:rFonts w:ascii="Arial" w:eastAsia="Arial" w:hAnsi="Arial" w:cs="Arial"/>
        </w:rPr>
        <w:t>a</w:t>
      </w:r>
      <w:r>
        <w:rPr>
          <w:rFonts w:ascii="Arial" w:eastAsia="Arial" w:hAnsi="Arial" w:cs="Arial"/>
          <w:spacing w:val="25"/>
        </w:rPr>
        <w:t xml:space="preserve"> </w:t>
      </w:r>
      <w:r>
        <w:rPr>
          <w:rFonts w:ascii="Arial" w:eastAsia="Arial" w:hAnsi="Arial" w:cs="Arial"/>
        </w:rPr>
        <w:t>d</w:t>
      </w:r>
      <w:r>
        <w:rPr>
          <w:rFonts w:ascii="Arial" w:eastAsia="Arial" w:hAnsi="Arial" w:cs="Arial"/>
          <w:spacing w:val="1"/>
        </w:rPr>
        <w:t>a</w:t>
      </w:r>
      <w:r>
        <w:rPr>
          <w:rFonts w:ascii="Arial" w:eastAsia="Arial" w:hAnsi="Arial" w:cs="Arial"/>
        </w:rPr>
        <w:t>y</w:t>
      </w:r>
      <w:r>
        <w:rPr>
          <w:rFonts w:ascii="Arial" w:eastAsia="Arial" w:hAnsi="Arial" w:cs="Arial"/>
          <w:spacing w:val="22"/>
        </w:rPr>
        <w:t xml:space="preserve"> </w:t>
      </w:r>
      <w:r>
        <w:rPr>
          <w:rFonts w:ascii="Arial" w:eastAsia="Arial" w:hAnsi="Arial" w:cs="Arial"/>
          <w:spacing w:val="-2"/>
        </w:rPr>
        <w:t>w</w:t>
      </w:r>
      <w:r>
        <w:rPr>
          <w:rFonts w:ascii="Arial" w:eastAsia="Arial" w:hAnsi="Arial" w:cs="Arial"/>
          <w:spacing w:val="2"/>
        </w:rPr>
        <w:t>h</w:t>
      </w:r>
      <w:r>
        <w:rPr>
          <w:rFonts w:ascii="Arial" w:eastAsia="Arial" w:hAnsi="Arial" w:cs="Arial"/>
          <w:spacing w:val="-1"/>
        </w:rPr>
        <w:t>i</w:t>
      </w:r>
      <w:r>
        <w:rPr>
          <w:rFonts w:ascii="Arial" w:eastAsia="Arial" w:hAnsi="Arial" w:cs="Arial"/>
          <w:spacing w:val="1"/>
        </w:rPr>
        <w:t>c</w:t>
      </w:r>
      <w:r>
        <w:rPr>
          <w:rFonts w:ascii="Arial" w:eastAsia="Arial" w:hAnsi="Arial" w:cs="Arial"/>
        </w:rPr>
        <w:t>h</w:t>
      </w:r>
      <w:r>
        <w:rPr>
          <w:rFonts w:ascii="Arial" w:eastAsia="Arial" w:hAnsi="Arial" w:cs="Arial"/>
          <w:spacing w:val="2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26"/>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26"/>
        </w:rPr>
        <w:t xml:space="preserve"> </w:t>
      </w:r>
      <w:r>
        <w:rPr>
          <w:rFonts w:ascii="Arial" w:eastAsia="Arial" w:hAnsi="Arial" w:cs="Arial"/>
        </w:rPr>
        <w:t>a</w:t>
      </w:r>
      <w:r>
        <w:rPr>
          <w:rFonts w:ascii="Arial" w:eastAsia="Arial" w:hAnsi="Arial" w:cs="Arial"/>
          <w:spacing w:val="25"/>
        </w:rPr>
        <w:t xml:space="preserve"> </w:t>
      </w:r>
      <w:r>
        <w:rPr>
          <w:rFonts w:ascii="Arial" w:eastAsia="Arial" w:hAnsi="Arial" w:cs="Arial"/>
          <w:spacing w:val="-1"/>
        </w:rPr>
        <w:t>S</w:t>
      </w:r>
      <w:r>
        <w:rPr>
          <w:rFonts w:ascii="Arial" w:eastAsia="Arial" w:hAnsi="Arial" w:cs="Arial"/>
        </w:rPr>
        <w:t>a</w:t>
      </w:r>
      <w:r>
        <w:rPr>
          <w:rFonts w:ascii="Arial" w:eastAsia="Arial" w:hAnsi="Arial" w:cs="Arial"/>
          <w:spacing w:val="2"/>
        </w:rPr>
        <w:t>t</w:t>
      </w:r>
      <w:r>
        <w:rPr>
          <w:rFonts w:ascii="Arial" w:eastAsia="Arial" w:hAnsi="Arial" w:cs="Arial"/>
        </w:rPr>
        <w:t>urd</w:t>
      </w:r>
      <w:r>
        <w:rPr>
          <w:rFonts w:ascii="Arial" w:eastAsia="Arial" w:hAnsi="Arial" w:cs="Arial"/>
          <w:spacing w:val="2"/>
        </w:rPr>
        <w:t>a</w:t>
      </w:r>
      <w:r>
        <w:rPr>
          <w:rFonts w:ascii="Arial" w:eastAsia="Arial" w:hAnsi="Arial" w:cs="Arial"/>
          <w:spacing w:val="-4"/>
        </w:rPr>
        <w:t>y</w:t>
      </w:r>
      <w:r>
        <w:rPr>
          <w:rFonts w:ascii="Arial" w:eastAsia="Arial" w:hAnsi="Arial" w:cs="Arial"/>
        </w:rPr>
        <w:t>,</w:t>
      </w:r>
      <w:r>
        <w:rPr>
          <w:rFonts w:ascii="Arial" w:eastAsia="Arial" w:hAnsi="Arial" w:cs="Arial"/>
          <w:spacing w:val="20"/>
        </w:rPr>
        <w:t xml:space="preserve"> </w:t>
      </w:r>
      <w:proofErr w:type="gramStart"/>
      <w:r>
        <w:rPr>
          <w:rFonts w:ascii="Arial" w:eastAsia="Arial" w:hAnsi="Arial" w:cs="Arial"/>
          <w:spacing w:val="1"/>
        </w:rPr>
        <w:t>S</w:t>
      </w:r>
      <w:r>
        <w:rPr>
          <w:rFonts w:ascii="Arial" w:eastAsia="Arial" w:hAnsi="Arial" w:cs="Arial"/>
        </w:rPr>
        <w:t>u</w:t>
      </w:r>
      <w:r>
        <w:rPr>
          <w:rFonts w:ascii="Arial" w:eastAsia="Arial" w:hAnsi="Arial" w:cs="Arial"/>
          <w:spacing w:val="-1"/>
        </w:rPr>
        <w:t>n</w:t>
      </w:r>
      <w:r>
        <w:rPr>
          <w:rFonts w:ascii="Arial" w:eastAsia="Arial" w:hAnsi="Arial" w:cs="Arial"/>
          <w:spacing w:val="2"/>
        </w:rPr>
        <w:t>da</w:t>
      </w:r>
      <w:r>
        <w:rPr>
          <w:rFonts w:ascii="Arial" w:eastAsia="Arial" w:hAnsi="Arial" w:cs="Arial"/>
        </w:rPr>
        <w:t>y</w:t>
      </w:r>
      <w:proofErr w:type="gramEnd"/>
      <w:r>
        <w:rPr>
          <w:rFonts w:ascii="Arial" w:eastAsia="Arial" w:hAnsi="Arial" w:cs="Arial"/>
          <w:spacing w:val="15"/>
        </w:rPr>
        <w:t xml:space="preserve"> </w:t>
      </w:r>
      <w:r>
        <w:rPr>
          <w:rFonts w:ascii="Arial" w:eastAsia="Arial" w:hAnsi="Arial" w:cs="Arial"/>
        </w:rPr>
        <w:t>or</w:t>
      </w:r>
      <w:r>
        <w:rPr>
          <w:rFonts w:ascii="Arial" w:eastAsia="Arial" w:hAnsi="Arial" w:cs="Arial"/>
          <w:spacing w:val="24"/>
        </w:rPr>
        <w:t xml:space="preserve"> </w:t>
      </w:r>
      <w:r>
        <w:rPr>
          <w:rFonts w:ascii="Arial" w:eastAsia="Arial" w:hAnsi="Arial" w:cs="Arial"/>
          <w:spacing w:val="2"/>
        </w:rPr>
        <w:t>p</w:t>
      </w:r>
      <w:r>
        <w:rPr>
          <w:rFonts w:ascii="Arial" w:eastAsia="Arial" w:hAnsi="Arial" w:cs="Arial"/>
        </w:rPr>
        <w:t>u</w:t>
      </w:r>
      <w:r>
        <w:rPr>
          <w:rFonts w:ascii="Arial" w:eastAsia="Arial" w:hAnsi="Arial" w:cs="Arial"/>
          <w:spacing w:val="-1"/>
        </w:rPr>
        <w:t>b</w:t>
      </w:r>
      <w:r>
        <w:rPr>
          <w:rFonts w:ascii="Arial" w:eastAsia="Arial" w:hAnsi="Arial" w:cs="Arial"/>
          <w:spacing w:val="1"/>
        </w:rPr>
        <w:t>l</w:t>
      </w:r>
      <w:r>
        <w:rPr>
          <w:rFonts w:ascii="Arial" w:eastAsia="Arial" w:hAnsi="Arial" w:cs="Arial"/>
          <w:spacing w:val="-1"/>
        </w:rPr>
        <w:t>i</w:t>
      </w:r>
      <w:r>
        <w:rPr>
          <w:rFonts w:ascii="Arial" w:eastAsia="Arial" w:hAnsi="Arial" w:cs="Arial"/>
        </w:rPr>
        <w:t>c</w:t>
      </w:r>
      <w:r>
        <w:rPr>
          <w:rFonts w:ascii="Arial" w:eastAsia="Arial" w:hAnsi="Arial" w:cs="Arial"/>
          <w:spacing w:val="22"/>
        </w:rPr>
        <w:t xml:space="preserve"> </w:t>
      </w:r>
      <w:r>
        <w:rPr>
          <w:rFonts w:ascii="Arial" w:eastAsia="Arial" w:hAnsi="Arial" w:cs="Arial"/>
        </w:rPr>
        <w:t>h</w:t>
      </w:r>
      <w:r>
        <w:rPr>
          <w:rFonts w:ascii="Arial" w:eastAsia="Arial" w:hAnsi="Arial" w:cs="Arial"/>
          <w:spacing w:val="1"/>
        </w:rPr>
        <w:t>o</w:t>
      </w:r>
      <w:r>
        <w:rPr>
          <w:rFonts w:ascii="Arial" w:eastAsia="Arial" w:hAnsi="Arial" w:cs="Arial"/>
          <w:spacing w:val="-1"/>
        </w:rPr>
        <w:t>l</w:t>
      </w:r>
      <w:r>
        <w:rPr>
          <w:rFonts w:ascii="Arial" w:eastAsia="Arial" w:hAnsi="Arial" w:cs="Arial"/>
          <w:spacing w:val="1"/>
        </w:rPr>
        <w:t>i</w:t>
      </w:r>
      <w:r>
        <w:rPr>
          <w:rFonts w:ascii="Arial" w:eastAsia="Arial" w:hAnsi="Arial" w:cs="Arial"/>
        </w:rPr>
        <w:t>d</w:t>
      </w:r>
      <w:r>
        <w:rPr>
          <w:rFonts w:ascii="Arial" w:eastAsia="Arial" w:hAnsi="Arial" w:cs="Arial"/>
          <w:spacing w:val="1"/>
        </w:rPr>
        <w:t>a</w:t>
      </w:r>
      <w:r>
        <w:rPr>
          <w:rFonts w:ascii="Arial" w:eastAsia="Arial" w:hAnsi="Arial" w:cs="Arial"/>
        </w:rPr>
        <w:t>y</w:t>
      </w:r>
      <w:r>
        <w:rPr>
          <w:rFonts w:ascii="Arial" w:eastAsia="Arial" w:hAnsi="Arial" w:cs="Arial"/>
          <w:spacing w:val="1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4"/>
        </w:rPr>
        <w:t xml:space="preserve"> </w:t>
      </w:r>
      <w:r>
        <w:rPr>
          <w:rFonts w:ascii="Arial" w:eastAsia="Arial" w:hAnsi="Arial" w:cs="Arial"/>
          <w:spacing w:val="2"/>
        </w:rPr>
        <w:t>N</w:t>
      </w:r>
      <w:r>
        <w:rPr>
          <w:rFonts w:ascii="Arial" w:eastAsia="Arial" w:hAnsi="Arial" w:cs="Arial"/>
          <w:spacing w:val="10"/>
        </w:rPr>
        <w:t>e</w:t>
      </w:r>
      <w:r>
        <w:rPr>
          <w:rFonts w:ascii="Arial" w:eastAsia="Arial" w:hAnsi="Arial" w:cs="Arial"/>
        </w:rPr>
        <w:t>w</w:t>
      </w:r>
      <w:r>
        <w:rPr>
          <w:rFonts w:ascii="Arial" w:eastAsia="Arial" w:hAnsi="Arial" w:cs="Arial"/>
          <w:spacing w:val="20"/>
        </w:rPr>
        <w:t xml:space="preserve"> </w:t>
      </w:r>
      <w:r>
        <w:rPr>
          <w:rFonts w:ascii="Arial" w:eastAsia="Arial" w:hAnsi="Arial" w:cs="Arial"/>
          <w:spacing w:val="1"/>
        </w:rPr>
        <w:t>S</w:t>
      </w:r>
      <w:r>
        <w:rPr>
          <w:rFonts w:ascii="Arial" w:eastAsia="Arial" w:hAnsi="Arial" w:cs="Arial"/>
        </w:rPr>
        <w:t>o</w:t>
      </w:r>
      <w:r>
        <w:rPr>
          <w:rFonts w:ascii="Arial" w:eastAsia="Arial" w:hAnsi="Arial" w:cs="Arial"/>
          <w:spacing w:val="-1"/>
        </w:rPr>
        <w:t>u</w:t>
      </w:r>
      <w:r>
        <w:rPr>
          <w:rFonts w:ascii="Arial" w:eastAsia="Arial" w:hAnsi="Arial" w:cs="Arial"/>
        </w:rPr>
        <w:t>th</w:t>
      </w:r>
    </w:p>
    <w:p w14:paraId="42376A08" w14:textId="77777777" w:rsidR="00810E05" w:rsidRDefault="000D66C9">
      <w:pPr>
        <w:ind w:left="552" w:right="8053"/>
        <w:jc w:val="both"/>
        <w:rPr>
          <w:rFonts w:ascii="Arial" w:eastAsia="Arial" w:hAnsi="Arial" w:cs="Arial"/>
        </w:rPr>
      </w:pPr>
      <w:r>
        <w:rPr>
          <w:rFonts w:ascii="Arial" w:eastAsia="Arial" w:hAnsi="Arial" w:cs="Arial"/>
          <w:spacing w:val="6"/>
        </w:rPr>
        <w:t>W</w:t>
      </w:r>
      <w:r>
        <w:rPr>
          <w:rFonts w:ascii="Arial" w:eastAsia="Arial" w:hAnsi="Arial" w:cs="Arial"/>
        </w:rPr>
        <w:t>a</w:t>
      </w:r>
      <w:r>
        <w:rPr>
          <w:rFonts w:ascii="Arial" w:eastAsia="Arial" w:hAnsi="Arial" w:cs="Arial"/>
          <w:spacing w:val="-1"/>
        </w:rPr>
        <w:t>l</w:t>
      </w:r>
      <w:r>
        <w:rPr>
          <w:rFonts w:ascii="Arial" w:eastAsia="Arial" w:hAnsi="Arial" w:cs="Arial"/>
        </w:rPr>
        <w:t>e</w:t>
      </w:r>
      <w:r>
        <w:rPr>
          <w:rFonts w:ascii="Arial" w:eastAsia="Arial" w:hAnsi="Arial" w:cs="Arial"/>
          <w:spacing w:val="1"/>
        </w:rPr>
        <w:t>s</w:t>
      </w:r>
      <w:r>
        <w:rPr>
          <w:rFonts w:ascii="Arial" w:eastAsia="Arial" w:hAnsi="Arial" w:cs="Arial"/>
        </w:rPr>
        <w:t>.</w:t>
      </w:r>
    </w:p>
    <w:p w14:paraId="62EB9A35" w14:textId="77777777" w:rsidR="00810E05" w:rsidRDefault="00810E05" w:rsidP="000424DB">
      <w:pPr>
        <w:spacing w:before="11"/>
        <w:rPr>
          <w:sz w:val="22"/>
          <w:szCs w:val="22"/>
        </w:rPr>
      </w:pPr>
    </w:p>
    <w:p w14:paraId="0387D347" w14:textId="77777777" w:rsidR="00132DA3" w:rsidRPr="000424DB" w:rsidRDefault="00132DA3">
      <w:pPr>
        <w:ind w:left="552" w:right="84"/>
        <w:jc w:val="both"/>
        <w:rPr>
          <w:rFonts w:ascii="Arial" w:eastAsia="Arial" w:hAnsi="Arial" w:cs="Arial"/>
          <w:spacing w:val="-3"/>
        </w:rPr>
      </w:pPr>
      <w:r>
        <w:rPr>
          <w:rFonts w:ascii="Arial" w:eastAsia="Arial" w:hAnsi="Arial" w:cs="Arial"/>
          <w:b/>
          <w:i/>
          <w:spacing w:val="-3"/>
        </w:rPr>
        <w:t xml:space="preserve">Event </w:t>
      </w:r>
      <w:r>
        <w:rPr>
          <w:rFonts w:ascii="Arial" w:eastAsia="Arial" w:hAnsi="Arial" w:cs="Arial"/>
          <w:spacing w:val="-3"/>
        </w:rPr>
        <w:t xml:space="preserve">means </w:t>
      </w:r>
      <w:r w:rsidR="00057877">
        <w:rPr>
          <w:rFonts w:ascii="Arial" w:eastAsia="Arial" w:hAnsi="Arial" w:cs="Arial"/>
          <w:spacing w:val="-3"/>
        </w:rPr>
        <w:t>an event or conference</w:t>
      </w:r>
      <w:r w:rsidR="00B767DC">
        <w:rPr>
          <w:rFonts w:ascii="Arial" w:eastAsia="Arial" w:hAnsi="Arial" w:cs="Arial"/>
          <w:spacing w:val="-3"/>
        </w:rPr>
        <w:t>,</w:t>
      </w:r>
      <w:r w:rsidR="00057877">
        <w:rPr>
          <w:rFonts w:ascii="Arial" w:eastAsia="Arial" w:hAnsi="Arial" w:cs="Arial"/>
          <w:spacing w:val="-3"/>
        </w:rPr>
        <w:t xml:space="preserve"> or sporting activity conducted by the University or Club as set out in Item 2. </w:t>
      </w:r>
    </w:p>
    <w:p w14:paraId="0CC0ED1D" w14:textId="77777777" w:rsidR="00132DA3" w:rsidRDefault="00132DA3">
      <w:pPr>
        <w:ind w:left="552" w:right="84"/>
        <w:jc w:val="both"/>
        <w:rPr>
          <w:rFonts w:ascii="Arial" w:eastAsia="Arial" w:hAnsi="Arial" w:cs="Arial"/>
          <w:b/>
          <w:i/>
          <w:spacing w:val="-3"/>
        </w:rPr>
      </w:pPr>
    </w:p>
    <w:p w14:paraId="60552C5A" w14:textId="77777777" w:rsidR="003C22A5" w:rsidRDefault="003C22A5">
      <w:pPr>
        <w:ind w:left="552" w:right="84"/>
        <w:jc w:val="both"/>
        <w:rPr>
          <w:rFonts w:ascii="Arial" w:eastAsia="Arial" w:hAnsi="Arial" w:cs="Arial"/>
          <w:b/>
          <w:i/>
          <w:spacing w:val="-3"/>
        </w:rPr>
      </w:pPr>
      <w:r w:rsidRPr="003C22A5">
        <w:rPr>
          <w:rFonts w:ascii="Arial" w:eastAsia="Arial" w:hAnsi="Arial" w:cs="Arial"/>
          <w:b/>
          <w:i/>
          <w:spacing w:val="-3"/>
        </w:rPr>
        <w:t xml:space="preserve">Intellectual </w:t>
      </w:r>
      <w:r w:rsidR="00CB0D58">
        <w:rPr>
          <w:rFonts w:ascii="Arial" w:eastAsia="Arial" w:hAnsi="Arial" w:cs="Arial"/>
          <w:b/>
          <w:i/>
          <w:spacing w:val="-3"/>
        </w:rPr>
        <w:t>P</w:t>
      </w:r>
      <w:r w:rsidRPr="003C22A5">
        <w:rPr>
          <w:rFonts w:ascii="Arial" w:eastAsia="Arial" w:hAnsi="Arial" w:cs="Arial"/>
          <w:b/>
          <w:i/>
          <w:spacing w:val="-3"/>
        </w:rPr>
        <w:t xml:space="preserve">roperty </w:t>
      </w:r>
      <w:r w:rsidRPr="000424DB">
        <w:rPr>
          <w:rFonts w:ascii="Arial" w:eastAsia="Arial" w:hAnsi="Arial" w:cs="Arial"/>
          <w:spacing w:val="-3"/>
        </w:rPr>
        <w:t>means copyright, all rights conferred under statute, common law or equity in relation to inventions (including patents), registered and unregistered trademarks, registered and unregistered designs, look and feel, circuit layouts and any moral rights as defined in section 189 of the Copyright Act 1968;</w:t>
      </w:r>
    </w:p>
    <w:p w14:paraId="3E936917" w14:textId="77777777" w:rsidR="003C22A5" w:rsidRDefault="003C22A5">
      <w:pPr>
        <w:ind w:left="552" w:right="84"/>
        <w:jc w:val="both"/>
        <w:rPr>
          <w:rFonts w:ascii="Arial" w:eastAsia="Arial" w:hAnsi="Arial" w:cs="Arial"/>
          <w:b/>
          <w:i/>
          <w:spacing w:val="-3"/>
        </w:rPr>
      </w:pPr>
    </w:p>
    <w:p w14:paraId="38335C84" w14:textId="77777777" w:rsidR="003C22A5" w:rsidRPr="000424DB" w:rsidRDefault="003C22A5">
      <w:pPr>
        <w:ind w:left="552" w:right="84"/>
        <w:jc w:val="both"/>
        <w:rPr>
          <w:rFonts w:ascii="Arial" w:eastAsia="Arial" w:hAnsi="Arial" w:cs="Arial"/>
          <w:spacing w:val="-3"/>
        </w:rPr>
      </w:pPr>
      <w:r w:rsidRPr="003C22A5">
        <w:rPr>
          <w:rFonts w:ascii="Arial" w:eastAsia="Arial" w:hAnsi="Arial" w:cs="Arial"/>
          <w:b/>
          <w:i/>
          <w:spacing w:val="-3"/>
        </w:rPr>
        <w:t xml:space="preserve">Item </w:t>
      </w:r>
      <w:r w:rsidRPr="000424DB">
        <w:rPr>
          <w:rFonts w:ascii="Arial" w:eastAsia="Arial" w:hAnsi="Arial" w:cs="Arial"/>
          <w:spacing w:val="-3"/>
        </w:rPr>
        <w:t xml:space="preserve">refers to an Item set out in the Schedule to this </w:t>
      </w:r>
      <w:proofErr w:type="gramStart"/>
      <w:r w:rsidRPr="000424DB">
        <w:rPr>
          <w:rFonts w:ascii="Arial" w:eastAsia="Arial" w:hAnsi="Arial" w:cs="Arial"/>
          <w:spacing w:val="-3"/>
        </w:rPr>
        <w:t>Agreement;</w:t>
      </w:r>
      <w:proofErr w:type="gramEnd"/>
    </w:p>
    <w:p w14:paraId="25710088" w14:textId="77777777" w:rsidR="003C22A5" w:rsidRDefault="003C22A5">
      <w:pPr>
        <w:ind w:left="552" w:right="84"/>
        <w:jc w:val="both"/>
        <w:rPr>
          <w:rFonts w:ascii="Arial" w:eastAsia="Arial" w:hAnsi="Arial" w:cs="Arial"/>
          <w:b/>
          <w:i/>
          <w:spacing w:val="-3"/>
        </w:rPr>
      </w:pPr>
    </w:p>
    <w:p w14:paraId="7B2E2D4E" w14:textId="77777777" w:rsidR="00810E05" w:rsidRDefault="000D66C9">
      <w:pPr>
        <w:ind w:left="552" w:right="84"/>
        <w:jc w:val="both"/>
        <w:rPr>
          <w:rFonts w:ascii="Arial" w:eastAsia="Arial" w:hAnsi="Arial" w:cs="Arial"/>
        </w:rPr>
      </w:pPr>
      <w:r>
        <w:rPr>
          <w:rFonts w:ascii="Arial" w:eastAsia="Arial" w:hAnsi="Arial" w:cs="Arial"/>
          <w:b/>
          <w:i/>
          <w:spacing w:val="-3"/>
        </w:rPr>
        <w:t>M</w:t>
      </w:r>
      <w:r>
        <w:rPr>
          <w:rFonts w:ascii="Arial" w:eastAsia="Arial" w:hAnsi="Arial" w:cs="Arial"/>
          <w:b/>
          <w:i/>
        </w:rPr>
        <w:t>Q</w:t>
      </w:r>
      <w:r>
        <w:rPr>
          <w:rFonts w:ascii="Arial" w:eastAsia="Arial" w:hAnsi="Arial" w:cs="Arial"/>
          <w:b/>
          <w:i/>
          <w:spacing w:val="9"/>
        </w:rPr>
        <w:t xml:space="preserve"> </w:t>
      </w:r>
      <w:r>
        <w:rPr>
          <w:rFonts w:ascii="Arial" w:eastAsia="Arial" w:hAnsi="Arial" w:cs="Arial"/>
          <w:b/>
          <w:i/>
          <w:spacing w:val="1"/>
        </w:rPr>
        <w:t>P</w:t>
      </w:r>
      <w:r>
        <w:rPr>
          <w:rFonts w:ascii="Arial" w:eastAsia="Arial" w:hAnsi="Arial" w:cs="Arial"/>
          <w:b/>
          <w:i/>
        </w:rPr>
        <w:t>e</w:t>
      </w:r>
      <w:r>
        <w:rPr>
          <w:rFonts w:ascii="Arial" w:eastAsia="Arial" w:hAnsi="Arial" w:cs="Arial"/>
          <w:b/>
          <w:i/>
          <w:spacing w:val="1"/>
        </w:rPr>
        <w:t>r</w:t>
      </w:r>
      <w:r>
        <w:rPr>
          <w:rFonts w:ascii="Arial" w:eastAsia="Arial" w:hAnsi="Arial" w:cs="Arial"/>
          <w:b/>
          <w:i/>
        </w:rPr>
        <w:t>so</w:t>
      </w:r>
      <w:r>
        <w:rPr>
          <w:rFonts w:ascii="Arial" w:eastAsia="Arial" w:hAnsi="Arial" w:cs="Arial"/>
          <w:b/>
          <w:i/>
          <w:spacing w:val="1"/>
        </w:rPr>
        <w:t>n</w:t>
      </w:r>
      <w:r>
        <w:rPr>
          <w:rFonts w:ascii="Arial" w:eastAsia="Arial" w:hAnsi="Arial" w:cs="Arial"/>
          <w:b/>
          <w:i/>
        </w:rPr>
        <w:t>al</w:t>
      </w:r>
      <w:r>
        <w:rPr>
          <w:rFonts w:ascii="Arial" w:eastAsia="Arial" w:hAnsi="Arial" w:cs="Arial"/>
          <w:b/>
          <w:i/>
          <w:spacing w:val="2"/>
        </w:rPr>
        <w:t xml:space="preserve"> </w:t>
      </w:r>
      <w:r>
        <w:rPr>
          <w:rFonts w:ascii="Arial" w:eastAsia="Arial" w:hAnsi="Arial" w:cs="Arial"/>
          <w:b/>
          <w:i/>
        </w:rPr>
        <w:t>In</w:t>
      </w:r>
      <w:r>
        <w:rPr>
          <w:rFonts w:ascii="Arial" w:eastAsia="Arial" w:hAnsi="Arial" w:cs="Arial"/>
          <w:b/>
          <w:i/>
          <w:spacing w:val="1"/>
        </w:rPr>
        <w:t>f</w:t>
      </w:r>
      <w:r>
        <w:rPr>
          <w:rFonts w:ascii="Arial" w:eastAsia="Arial" w:hAnsi="Arial" w:cs="Arial"/>
          <w:b/>
          <w:i/>
        </w:rPr>
        <w:t>o</w:t>
      </w:r>
      <w:r>
        <w:rPr>
          <w:rFonts w:ascii="Arial" w:eastAsia="Arial" w:hAnsi="Arial" w:cs="Arial"/>
          <w:b/>
          <w:i/>
          <w:spacing w:val="-1"/>
        </w:rPr>
        <w:t>r</w:t>
      </w:r>
      <w:r>
        <w:rPr>
          <w:rFonts w:ascii="Arial" w:eastAsia="Arial" w:hAnsi="Arial" w:cs="Arial"/>
          <w:b/>
          <w:i/>
        </w:rPr>
        <w:t>ma</w:t>
      </w:r>
      <w:r>
        <w:rPr>
          <w:rFonts w:ascii="Arial" w:eastAsia="Arial" w:hAnsi="Arial" w:cs="Arial"/>
          <w:b/>
          <w:i/>
          <w:spacing w:val="1"/>
        </w:rPr>
        <w:t>t</w:t>
      </w:r>
      <w:r>
        <w:rPr>
          <w:rFonts w:ascii="Arial" w:eastAsia="Arial" w:hAnsi="Arial" w:cs="Arial"/>
          <w:b/>
          <w:i/>
        </w:rPr>
        <w:t>ion</w:t>
      </w:r>
      <w:r>
        <w:rPr>
          <w:rFonts w:ascii="Arial" w:eastAsia="Arial" w:hAnsi="Arial" w:cs="Arial"/>
          <w:b/>
          <w:i/>
          <w:spacing w:val="4"/>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6"/>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5"/>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at</w:t>
      </w:r>
      <w:r>
        <w:rPr>
          <w:rFonts w:ascii="Arial" w:eastAsia="Arial" w:hAnsi="Arial" w:cs="Arial"/>
          <w:spacing w:val="-2"/>
        </w:rPr>
        <w:t>i</w:t>
      </w:r>
      <w:r>
        <w:rPr>
          <w:rFonts w:ascii="Arial" w:eastAsia="Arial" w:hAnsi="Arial" w:cs="Arial"/>
        </w:rPr>
        <w:t>on or</w:t>
      </w:r>
      <w:r>
        <w:rPr>
          <w:rFonts w:ascii="Arial" w:eastAsia="Arial" w:hAnsi="Arial" w:cs="Arial"/>
          <w:spacing w:val="10"/>
        </w:rPr>
        <w:t xml:space="preserve"> </w:t>
      </w:r>
      <w:r>
        <w:rPr>
          <w:rFonts w:ascii="Arial" w:eastAsia="Arial" w:hAnsi="Arial" w:cs="Arial"/>
        </w:rPr>
        <w:t>an</w:t>
      </w:r>
      <w:r>
        <w:rPr>
          <w:rFonts w:ascii="Arial" w:eastAsia="Arial" w:hAnsi="Arial" w:cs="Arial"/>
          <w:spacing w:val="8"/>
        </w:rPr>
        <w:t xml:space="preserve"> </w:t>
      </w:r>
      <w:r>
        <w:rPr>
          <w:rFonts w:ascii="Arial" w:eastAsia="Arial" w:hAnsi="Arial" w:cs="Arial"/>
        </w:rPr>
        <w:t>o</w:t>
      </w:r>
      <w:r>
        <w:rPr>
          <w:rFonts w:ascii="Arial" w:eastAsia="Arial" w:hAnsi="Arial" w:cs="Arial"/>
          <w:spacing w:val="-1"/>
        </w:rPr>
        <w:t>p</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0"/>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1"/>
        </w:rPr>
        <w:t>e</w:t>
      </w:r>
      <w:r>
        <w:rPr>
          <w:rFonts w:ascii="Arial" w:eastAsia="Arial" w:hAnsi="Arial" w:cs="Arial"/>
          <w:spacing w:val="2"/>
        </w:rPr>
        <w:t>t</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5"/>
        </w:rPr>
        <w:t xml:space="preserve"> </w:t>
      </w:r>
      <w:r>
        <w:rPr>
          <w:rFonts w:ascii="Arial" w:eastAsia="Arial" w:hAnsi="Arial" w:cs="Arial"/>
        </w:rPr>
        <w:t>true</w:t>
      </w:r>
      <w:r>
        <w:rPr>
          <w:rFonts w:ascii="Arial" w:eastAsia="Arial" w:hAnsi="Arial" w:cs="Arial"/>
          <w:spacing w:val="6"/>
        </w:rPr>
        <w:t xml:space="preserve"> </w:t>
      </w:r>
      <w:r>
        <w:rPr>
          <w:rFonts w:ascii="Arial" w:eastAsia="Arial" w:hAnsi="Arial" w:cs="Arial"/>
          <w:spacing w:val="2"/>
        </w:rPr>
        <w:t>o</w:t>
      </w:r>
      <w:r>
        <w:rPr>
          <w:rFonts w:ascii="Arial" w:eastAsia="Arial" w:hAnsi="Arial" w:cs="Arial"/>
        </w:rPr>
        <w:t>r</w:t>
      </w:r>
      <w:r>
        <w:rPr>
          <w:rFonts w:ascii="Arial" w:eastAsia="Arial" w:hAnsi="Arial" w:cs="Arial"/>
          <w:spacing w:val="10"/>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11"/>
        </w:rPr>
        <w:t xml:space="preserve"> </w:t>
      </w:r>
      <w:r>
        <w:rPr>
          <w:rFonts w:ascii="Arial" w:eastAsia="Arial" w:hAnsi="Arial" w:cs="Arial"/>
          <w:spacing w:val="1"/>
        </w:rPr>
        <w:t>(</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spacing w:val="-1"/>
        </w:rPr>
        <w:t>i</w:t>
      </w:r>
      <w:r>
        <w:rPr>
          <w:rFonts w:ascii="Arial" w:eastAsia="Arial" w:hAnsi="Arial" w:cs="Arial"/>
          <w:spacing w:val="2"/>
        </w:rPr>
        <w:t>n</w:t>
      </w:r>
      <w:r>
        <w:rPr>
          <w:rFonts w:ascii="Arial" w:eastAsia="Arial" w:hAnsi="Arial" w:cs="Arial"/>
        </w:rPr>
        <w:t xml:space="preserve">g </w:t>
      </w:r>
      <w:r>
        <w:rPr>
          <w:rFonts w:ascii="Arial" w:eastAsia="Arial" w:hAnsi="Arial" w:cs="Arial"/>
          <w:spacing w:val="-1"/>
        </w:rPr>
        <w:t>i</w:t>
      </w:r>
      <w:r>
        <w:rPr>
          <w:rFonts w:ascii="Arial" w:eastAsia="Arial" w:hAnsi="Arial" w:cs="Arial"/>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9"/>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an</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p</w:t>
      </w:r>
      <w:r>
        <w:rPr>
          <w:rFonts w:ascii="Arial" w:eastAsia="Arial" w:hAnsi="Arial" w:cs="Arial"/>
          <w:spacing w:val="-1"/>
        </w:rPr>
        <w:t>i</w:t>
      </w:r>
      <w:r>
        <w:rPr>
          <w:rFonts w:ascii="Arial" w:eastAsia="Arial" w:hAnsi="Arial" w:cs="Arial"/>
          <w:spacing w:val="2"/>
        </w:rPr>
        <w:t>n</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4"/>
        </w:rPr>
        <w:t xml:space="preserve"> </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spacing w:val="-1"/>
        </w:rPr>
        <w:t>i</w:t>
      </w:r>
      <w:r>
        <w:rPr>
          <w:rFonts w:ascii="Arial" w:eastAsia="Arial" w:hAnsi="Arial" w:cs="Arial"/>
        </w:rPr>
        <w:t>ng</w:t>
      </w:r>
      <w:r>
        <w:rPr>
          <w:rFonts w:ascii="Arial" w:eastAsia="Arial" w:hAnsi="Arial" w:cs="Arial"/>
          <w:spacing w:val="-6"/>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rPr>
        <w:t>t</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a</w:t>
      </w:r>
      <w:r>
        <w:rPr>
          <w:rFonts w:ascii="Arial" w:eastAsia="Arial" w:hAnsi="Arial" w:cs="Arial"/>
          <w:spacing w:val="2"/>
        </w:rPr>
        <w:t>t</w:t>
      </w:r>
      <w:r>
        <w:rPr>
          <w:rFonts w:ascii="Arial" w:eastAsia="Arial" w:hAnsi="Arial" w:cs="Arial"/>
        </w:rPr>
        <w:t>a</w:t>
      </w:r>
      <w:r>
        <w:rPr>
          <w:rFonts w:ascii="Arial" w:eastAsia="Arial" w:hAnsi="Arial" w:cs="Arial"/>
          <w:spacing w:val="-1"/>
        </w:rPr>
        <w:t>b</w:t>
      </w:r>
      <w:r>
        <w:rPr>
          <w:rFonts w:ascii="Arial" w:eastAsia="Arial" w:hAnsi="Arial" w:cs="Arial"/>
        </w:rPr>
        <w:t>a</w:t>
      </w:r>
      <w:r>
        <w:rPr>
          <w:rFonts w:ascii="Arial" w:eastAsia="Arial" w:hAnsi="Arial" w:cs="Arial"/>
          <w:spacing w:val="1"/>
        </w:rPr>
        <w:t>s</w:t>
      </w:r>
      <w:r>
        <w:rPr>
          <w:rFonts w:ascii="Arial" w:eastAsia="Arial" w:hAnsi="Arial" w:cs="Arial"/>
        </w:rPr>
        <w:t>e</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rPr>
        <w:t>whe</w:t>
      </w:r>
      <w:r>
        <w:rPr>
          <w:rFonts w:ascii="Arial" w:eastAsia="Arial" w:hAnsi="Arial" w:cs="Arial"/>
          <w:spacing w:val="1"/>
        </w:rPr>
        <w:t>t</w:t>
      </w:r>
      <w:r>
        <w:rPr>
          <w:rFonts w:ascii="Arial" w:eastAsia="Arial" w:hAnsi="Arial" w:cs="Arial"/>
        </w:rPr>
        <w:t>h</w:t>
      </w:r>
      <w:r>
        <w:rPr>
          <w:rFonts w:ascii="Arial" w:eastAsia="Arial" w:hAnsi="Arial" w:cs="Arial"/>
          <w:spacing w:val="-1"/>
        </w:rPr>
        <w:t>e</w:t>
      </w:r>
      <w:r>
        <w:rPr>
          <w:rFonts w:ascii="Arial" w:eastAsia="Arial" w:hAnsi="Arial" w:cs="Arial"/>
        </w:rPr>
        <w:t>r</w:t>
      </w:r>
      <w:r>
        <w:rPr>
          <w:rFonts w:ascii="Arial" w:eastAsia="Arial" w:hAnsi="Arial" w:cs="Arial"/>
          <w:spacing w:val="-4"/>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 a</w:t>
      </w:r>
      <w:r>
        <w:rPr>
          <w:rFonts w:ascii="Arial" w:eastAsia="Arial" w:hAnsi="Arial" w:cs="Arial"/>
          <w:spacing w:val="1"/>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1"/>
        </w:rPr>
        <w:t>e</w:t>
      </w:r>
      <w:r>
        <w:rPr>
          <w:rFonts w:ascii="Arial" w:eastAsia="Arial" w:hAnsi="Arial" w:cs="Arial"/>
          <w:spacing w:val="1"/>
        </w:rPr>
        <w:t>ri</w:t>
      </w:r>
      <w:r>
        <w:rPr>
          <w:rFonts w:ascii="Arial" w:eastAsia="Arial" w:hAnsi="Arial" w:cs="Arial"/>
        </w:rPr>
        <w:t>al</w:t>
      </w:r>
      <w:r>
        <w:rPr>
          <w:rFonts w:ascii="Arial" w:eastAsia="Arial" w:hAnsi="Arial" w:cs="Arial"/>
          <w:spacing w:val="-6"/>
        </w:rPr>
        <w:t xml:space="preserve"> </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w:t>
      </w:r>
      <w:r>
        <w:rPr>
          <w:rFonts w:ascii="Arial" w:eastAsia="Arial" w:hAnsi="Arial" w:cs="Arial"/>
          <w:spacing w:val="-2"/>
        </w:rPr>
        <w:t xml:space="preserve"> w</w:t>
      </w:r>
      <w:r>
        <w:rPr>
          <w:rFonts w:ascii="Arial" w:eastAsia="Arial" w:hAnsi="Arial" w:cs="Arial"/>
        </w:rPr>
        <w:t>h</w:t>
      </w:r>
      <w:r>
        <w:rPr>
          <w:rFonts w:ascii="Arial" w:eastAsia="Arial" w:hAnsi="Arial" w:cs="Arial"/>
          <w:spacing w:val="-1"/>
        </w:rPr>
        <w:t>i</w:t>
      </w:r>
      <w:r>
        <w:rPr>
          <w:rFonts w:ascii="Arial" w:eastAsia="Arial" w:hAnsi="Arial" w:cs="Arial"/>
          <w:spacing w:val="1"/>
        </w:rPr>
        <w:t>c</w:t>
      </w:r>
      <w:r>
        <w:rPr>
          <w:rFonts w:ascii="Arial" w:eastAsia="Arial" w:hAnsi="Arial" w:cs="Arial"/>
        </w:rPr>
        <w:t xml:space="preserve">h </w:t>
      </w:r>
      <w:r>
        <w:rPr>
          <w:rFonts w:ascii="Arial" w:eastAsia="Arial" w:hAnsi="Arial" w:cs="Arial"/>
          <w:spacing w:val="-1"/>
        </w:rPr>
        <w:lastRenderedPageBreak/>
        <w:t>i</w:t>
      </w:r>
      <w:r>
        <w:rPr>
          <w:rFonts w:ascii="Arial" w:eastAsia="Arial" w:hAnsi="Arial" w:cs="Arial"/>
        </w:rPr>
        <w:t>s</w:t>
      </w:r>
      <w:r>
        <w:rPr>
          <w:rFonts w:ascii="Arial" w:eastAsia="Arial" w:hAnsi="Arial" w:cs="Arial"/>
          <w:spacing w:val="9"/>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ll</w:t>
      </w:r>
      <w:r>
        <w:rPr>
          <w:rFonts w:ascii="Arial" w:eastAsia="Arial" w:hAnsi="Arial" w:cs="Arial"/>
        </w:rPr>
        <w:t>e</w:t>
      </w:r>
      <w:r>
        <w:rPr>
          <w:rFonts w:ascii="Arial" w:eastAsia="Arial" w:hAnsi="Arial" w:cs="Arial"/>
          <w:spacing w:val="1"/>
        </w:rPr>
        <w:t>c</w:t>
      </w:r>
      <w:r>
        <w:rPr>
          <w:rFonts w:ascii="Arial" w:eastAsia="Arial" w:hAnsi="Arial" w:cs="Arial"/>
          <w:spacing w:val="2"/>
        </w:rPr>
        <w:t>t</w:t>
      </w:r>
      <w:r>
        <w:rPr>
          <w:rFonts w:ascii="Arial" w:eastAsia="Arial" w:hAnsi="Arial" w:cs="Arial"/>
        </w:rPr>
        <w:t>ed</w:t>
      </w:r>
      <w:r>
        <w:rPr>
          <w:rFonts w:ascii="Arial" w:eastAsia="Arial" w:hAnsi="Arial" w:cs="Arial"/>
          <w:spacing w:val="1"/>
        </w:rPr>
        <w:t xml:space="preserve"> </w:t>
      </w:r>
      <w:r>
        <w:rPr>
          <w:rFonts w:ascii="Arial" w:eastAsia="Arial" w:hAnsi="Arial" w:cs="Arial"/>
        </w:rPr>
        <w:t>or</w:t>
      </w:r>
      <w:r>
        <w:rPr>
          <w:rFonts w:ascii="Arial" w:eastAsia="Arial" w:hAnsi="Arial" w:cs="Arial"/>
          <w:spacing w:val="9"/>
        </w:rPr>
        <w:t xml:space="preserve"> </w:t>
      </w:r>
      <w:r>
        <w:rPr>
          <w:rFonts w:ascii="Arial" w:eastAsia="Arial" w:hAnsi="Arial" w:cs="Arial"/>
          <w:spacing w:val="2"/>
        </w:rPr>
        <w:t>h</w:t>
      </w:r>
      <w:r>
        <w:rPr>
          <w:rFonts w:ascii="Arial" w:eastAsia="Arial" w:hAnsi="Arial" w:cs="Arial"/>
        </w:rPr>
        <w:t>e</w:t>
      </w:r>
      <w:r>
        <w:rPr>
          <w:rFonts w:ascii="Arial" w:eastAsia="Arial" w:hAnsi="Arial" w:cs="Arial"/>
          <w:spacing w:val="-1"/>
        </w:rPr>
        <w:t>l</w:t>
      </w:r>
      <w:r>
        <w:rPr>
          <w:rFonts w:ascii="Arial" w:eastAsia="Arial" w:hAnsi="Arial" w:cs="Arial"/>
        </w:rPr>
        <w:t>d</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8"/>
        </w:rPr>
        <w:t xml:space="preserve"> </w:t>
      </w:r>
      <w:r>
        <w:rPr>
          <w:rFonts w:ascii="Arial" w:eastAsia="Arial" w:hAnsi="Arial" w:cs="Arial"/>
          <w:spacing w:val="1"/>
        </w:rPr>
        <w:t>c</w:t>
      </w:r>
      <w:r>
        <w:rPr>
          <w:rFonts w:ascii="Arial" w:eastAsia="Arial" w:hAnsi="Arial" w:cs="Arial"/>
          <w:spacing w:val="2"/>
        </w:rPr>
        <w:t>o</w:t>
      </w:r>
      <w:r>
        <w:rPr>
          <w:rFonts w:ascii="Arial" w:eastAsia="Arial" w:hAnsi="Arial" w:cs="Arial"/>
        </w:rPr>
        <w:t>n</w:t>
      </w:r>
      <w:r>
        <w:rPr>
          <w:rFonts w:ascii="Arial" w:eastAsia="Arial" w:hAnsi="Arial" w:cs="Arial"/>
          <w:spacing w:val="-1"/>
        </w:rPr>
        <w:t>n</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w</w:t>
      </w:r>
      <w:r>
        <w:rPr>
          <w:rFonts w:ascii="Arial" w:eastAsia="Arial" w:hAnsi="Arial" w:cs="Arial"/>
          <w:spacing w:val="-1"/>
        </w:rPr>
        <w:t>i</w:t>
      </w:r>
      <w:r>
        <w:rPr>
          <w:rFonts w:ascii="Arial" w:eastAsia="Arial" w:hAnsi="Arial" w:cs="Arial"/>
        </w:rPr>
        <w:t>th</w:t>
      </w:r>
      <w:r>
        <w:rPr>
          <w:rFonts w:ascii="Arial" w:eastAsia="Arial" w:hAnsi="Arial" w:cs="Arial"/>
          <w:spacing w:val="6"/>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8"/>
        </w:rPr>
        <w:t xml:space="preserve"> </w:t>
      </w:r>
      <w:r>
        <w:rPr>
          <w:rFonts w:ascii="Arial" w:eastAsia="Arial" w:hAnsi="Arial" w:cs="Arial"/>
          <w:spacing w:val="1"/>
        </w:rPr>
        <w:t>A</w:t>
      </w:r>
      <w:r>
        <w:rPr>
          <w:rFonts w:ascii="Arial" w:eastAsia="Arial" w:hAnsi="Arial" w:cs="Arial"/>
        </w:rPr>
        <w:t>gree</w:t>
      </w:r>
      <w:r>
        <w:rPr>
          <w:rFonts w:ascii="Arial" w:eastAsia="Arial" w:hAnsi="Arial" w:cs="Arial"/>
          <w:spacing w:val="7"/>
        </w:rPr>
        <w:t>m</w:t>
      </w:r>
      <w:r>
        <w:rPr>
          <w:rFonts w:ascii="Arial" w:eastAsia="Arial" w:hAnsi="Arial" w:cs="Arial"/>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4"/>
        </w:rPr>
        <w:t>b</w:t>
      </w:r>
      <w:r>
        <w:rPr>
          <w:rFonts w:ascii="Arial" w:eastAsia="Arial" w:hAnsi="Arial" w:cs="Arial"/>
        </w:rPr>
        <w:t>y</w:t>
      </w:r>
      <w:r>
        <w:rPr>
          <w:rFonts w:ascii="Arial" w:eastAsia="Arial" w:hAnsi="Arial" w:cs="Arial"/>
          <w:spacing w:val="5"/>
        </w:rPr>
        <w:t xml:space="preserve"> </w:t>
      </w:r>
      <w:r>
        <w:rPr>
          <w:rFonts w:ascii="Arial" w:eastAsia="Arial" w:hAnsi="Arial" w:cs="Arial"/>
        </w:rPr>
        <w:t>t</w:t>
      </w:r>
      <w:r>
        <w:rPr>
          <w:rFonts w:ascii="Arial" w:eastAsia="Arial" w:hAnsi="Arial" w:cs="Arial"/>
          <w:spacing w:val="2"/>
        </w:rPr>
        <w:t>h</w:t>
      </w:r>
      <w:r>
        <w:rPr>
          <w:rFonts w:ascii="Arial" w:eastAsia="Arial" w:hAnsi="Arial" w:cs="Arial"/>
        </w:rPr>
        <w:t>e</w:t>
      </w:r>
      <w:r>
        <w:rPr>
          <w:rFonts w:ascii="Arial" w:eastAsia="Arial" w:hAnsi="Arial" w:cs="Arial"/>
          <w:spacing w:val="7"/>
        </w:rPr>
        <w:t xml:space="preserve"> </w:t>
      </w:r>
      <w:r>
        <w:rPr>
          <w:rFonts w:ascii="Arial" w:eastAsia="Arial" w:hAnsi="Arial" w:cs="Arial"/>
          <w:spacing w:val="-1"/>
        </w:rPr>
        <w:t>S</w:t>
      </w:r>
      <w:r>
        <w:rPr>
          <w:rFonts w:ascii="Arial" w:eastAsia="Arial" w:hAnsi="Arial" w:cs="Arial"/>
          <w:spacing w:val="2"/>
        </w:rPr>
        <w:t>p</w:t>
      </w:r>
      <w:r>
        <w:rPr>
          <w:rFonts w:ascii="Arial" w:eastAsia="Arial" w:hAnsi="Arial" w:cs="Arial"/>
        </w:rPr>
        <w:t>o</w:t>
      </w:r>
      <w:r>
        <w:rPr>
          <w:rFonts w:ascii="Arial" w:eastAsia="Arial" w:hAnsi="Arial" w:cs="Arial"/>
          <w:spacing w:val="-1"/>
        </w:rPr>
        <w:t>n</w:t>
      </w:r>
      <w:r>
        <w:rPr>
          <w:rFonts w:ascii="Arial" w:eastAsia="Arial" w:hAnsi="Arial" w:cs="Arial"/>
          <w:spacing w:val="1"/>
        </w:rPr>
        <w:t>s</w:t>
      </w:r>
      <w:r>
        <w:rPr>
          <w:rFonts w:ascii="Arial" w:eastAsia="Arial" w:hAnsi="Arial" w:cs="Arial"/>
        </w:rPr>
        <w:t>or</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b</w:t>
      </w:r>
      <w:r>
        <w:rPr>
          <w:rFonts w:ascii="Arial" w:eastAsia="Arial" w:hAnsi="Arial" w:cs="Arial"/>
        </w:rPr>
        <w:t>o</w:t>
      </w:r>
      <w:r>
        <w:rPr>
          <w:rFonts w:ascii="Arial" w:eastAsia="Arial" w:hAnsi="Arial" w:cs="Arial"/>
          <w:spacing w:val="-1"/>
        </w:rPr>
        <w:t>u</w:t>
      </w:r>
      <w:r>
        <w:rPr>
          <w:rFonts w:ascii="Arial" w:eastAsia="Arial" w:hAnsi="Arial" w:cs="Arial"/>
        </w:rPr>
        <w:t>t</w:t>
      </w:r>
      <w:r>
        <w:rPr>
          <w:rFonts w:ascii="Arial" w:eastAsia="Arial" w:hAnsi="Arial" w:cs="Arial"/>
          <w:spacing w:val="7"/>
        </w:rPr>
        <w:t xml:space="preserve"> </w:t>
      </w:r>
      <w:r>
        <w:rPr>
          <w:rFonts w:ascii="Arial" w:eastAsia="Arial" w:hAnsi="Arial" w:cs="Arial"/>
        </w:rPr>
        <w:t>an</w:t>
      </w:r>
      <w:r>
        <w:rPr>
          <w:rFonts w:ascii="Arial" w:eastAsia="Arial" w:hAnsi="Arial" w:cs="Arial"/>
          <w:spacing w:val="7"/>
        </w:rPr>
        <w:t xml:space="preserve"> </w:t>
      </w:r>
      <w:r>
        <w:rPr>
          <w:rFonts w:ascii="Arial" w:eastAsia="Arial" w:hAnsi="Arial" w:cs="Arial"/>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4"/>
        </w:rPr>
        <w:t>y</w:t>
      </w:r>
      <w:r>
        <w:rPr>
          <w:rFonts w:ascii="Arial" w:eastAsia="Arial" w:hAnsi="Arial" w:cs="Arial"/>
          <w:spacing w:val="2"/>
        </w:rPr>
        <w:t>e</w:t>
      </w:r>
      <w:r>
        <w:rPr>
          <w:rFonts w:ascii="Arial" w:eastAsia="Arial" w:hAnsi="Arial" w:cs="Arial"/>
        </w:rPr>
        <w:t xml:space="preserve">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tra</w:t>
      </w:r>
      <w:r>
        <w:rPr>
          <w:rFonts w:ascii="Arial" w:eastAsia="Arial" w:hAnsi="Arial" w:cs="Arial"/>
          <w:spacing w:val="1"/>
        </w:rPr>
        <w:t>c</w:t>
      </w:r>
      <w:r>
        <w:rPr>
          <w:rFonts w:ascii="Arial" w:eastAsia="Arial" w:hAnsi="Arial" w:cs="Arial"/>
        </w:rPr>
        <w:t xml:space="preserve">tor, </w:t>
      </w:r>
      <w:r>
        <w:rPr>
          <w:rFonts w:ascii="Arial" w:eastAsia="Arial" w:hAnsi="Arial" w:cs="Arial"/>
          <w:spacing w:val="2"/>
        </w:rPr>
        <w:t>C</w:t>
      </w:r>
      <w:r>
        <w:rPr>
          <w:rFonts w:ascii="Arial" w:eastAsia="Arial" w:hAnsi="Arial" w:cs="Arial"/>
          <w:spacing w:val="-1"/>
        </w:rPr>
        <w:t>l</w:t>
      </w:r>
      <w:r>
        <w:rPr>
          <w:rFonts w:ascii="Arial" w:eastAsia="Arial" w:hAnsi="Arial" w:cs="Arial"/>
        </w:rPr>
        <w:t>ub</w:t>
      </w:r>
      <w:r>
        <w:rPr>
          <w:rFonts w:ascii="Arial" w:eastAsia="Arial" w:hAnsi="Arial" w:cs="Arial"/>
          <w:spacing w:val="6"/>
        </w:rPr>
        <w:t xml:space="preserve"> </w:t>
      </w:r>
      <w:r>
        <w:rPr>
          <w:rFonts w:ascii="Arial" w:eastAsia="Arial" w:hAnsi="Arial" w:cs="Arial"/>
          <w:spacing w:val="4"/>
        </w:rPr>
        <w:t>m</w:t>
      </w:r>
      <w:r>
        <w:rPr>
          <w:rFonts w:ascii="Arial" w:eastAsia="Arial" w:hAnsi="Arial" w:cs="Arial"/>
          <w:spacing w:val="-3"/>
        </w:rPr>
        <w:t>e</w:t>
      </w:r>
      <w:r>
        <w:rPr>
          <w:rFonts w:ascii="Arial" w:eastAsia="Arial" w:hAnsi="Arial" w:cs="Arial"/>
          <w:spacing w:val="4"/>
        </w:rPr>
        <w:t>m</w:t>
      </w:r>
      <w:r>
        <w:rPr>
          <w:rFonts w:ascii="Arial" w:eastAsia="Arial" w:hAnsi="Arial" w:cs="Arial"/>
        </w:rPr>
        <w:t>b</w:t>
      </w:r>
      <w:r>
        <w:rPr>
          <w:rFonts w:ascii="Arial" w:eastAsia="Arial" w:hAnsi="Arial" w:cs="Arial"/>
          <w:spacing w:val="-1"/>
        </w:rPr>
        <w:t>e</w:t>
      </w:r>
      <w:r>
        <w:rPr>
          <w:rFonts w:ascii="Arial" w:eastAsia="Arial" w:hAnsi="Arial" w:cs="Arial"/>
        </w:rPr>
        <w:t>r or</w:t>
      </w:r>
      <w:r>
        <w:rPr>
          <w:rFonts w:ascii="Arial" w:eastAsia="Arial" w:hAnsi="Arial" w:cs="Arial"/>
          <w:spacing w:val="8"/>
        </w:rPr>
        <w:t xml:space="preserve"> </w:t>
      </w:r>
      <w:r>
        <w:rPr>
          <w:rFonts w:ascii="Arial" w:eastAsia="Arial" w:hAnsi="Arial" w:cs="Arial"/>
          <w:spacing w:val="1"/>
        </w:rPr>
        <w:t>s</w:t>
      </w:r>
      <w:r>
        <w:rPr>
          <w:rFonts w:ascii="Arial" w:eastAsia="Arial" w:hAnsi="Arial" w:cs="Arial"/>
        </w:rPr>
        <w:t>tu</w:t>
      </w:r>
      <w:r>
        <w:rPr>
          <w:rFonts w:ascii="Arial" w:eastAsia="Arial" w:hAnsi="Arial" w:cs="Arial"/>
          <w:spacing w:val="1"/>
        </w:rPr>
        <w:t>d</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5"/>
        </w:rPr>
        <w:t xml:space="preserve"> </w:t>
      </w:r>
      <w:r>
        <w:rPr>
          <w:rFonts w:ascii="Arial" w:eastAsia="Arial" w:hAnsi="Arial" w:cs="Arial"/>
        </w:rPr>
        <w:t>of</w:t>
      </w:r>
      <w:r>
        <w:rPr>
          <w:rFonts w:ascii="Arial" w:eastAsia="Arial" w:hAnsi="Arial" w:cs="Arial"/>
          <w:spacing w:val="9"/>
        </w:rPr>
        <w:t xml:space="preserve"> </w:t>
      </w:r>
      <w:r>
        <w:rPr>
          <w:rFonts w:ascii="Arial" w:eastAsia="Arial" w:hAnsi="Arial" w:cs="Arial"/>
        </w:rPr>
        <w:t>the</w:t>
      </w:r>
      <w:r>
        <w:rPr>
          <w:rFonts w:ascii="Arial" w:eastAsia="Arial" w:hAnsi="Arial" w:cs="Arial"/>
          <w:spacing w:val="6"/>
        </w:rPr>
        <w:t xml:space="preserve"> </w:t>
      </w:r>
      <w:r>
        <w:rPr>
          <w:rFonts w:ascii="Arial" w:eastAsia="Arial" w:hAnsi="Arial" w:cs="Arial"/>
          <w:spacing w:val="2"/>
        </w:rPr>
        <w:t>U</w:t>
      </w:r>
      <w:r>
        <w:rPr>
          <w:rFonts w:ascii="Arial" w:eastAsia="Arial" w:hAnsi="Arial" w:cs="Arial"/>
        </w:rPr>
        <w:t>n</w:t>
      </w:r>
      <w:r>
        <w:rPr>
          <w:rFonts w:ascii="Arial" w:eastAsia="Arial" w:hAnsi="Arial" w:cs="Arial"/>
          <w:spacing w:val="1"/>
        </w:rPr>
        <w:t>i</w:t>
      </w:r>
      <w:r>
        <w:rPr>
          <w:rFonts w:ascii="Arial" w:eastAsia="Arial" w:hAnsi="Arial" w:cs="Arial"/>
          <w:spacing w:val="-1"/>
        </w:rPr>
        <w:t>v</w:t>
      </w:r>
      <w:r>
        <w:rPr>
          <w:rFonts w:ascii="Arial" w:eastAsia="Arial" w:hAnsi="Arial" w:cs="Arial"/>
          <w:spacing w:val="2"/>
        </w:rPr>
        <w:t>e</w:t>
      </w:r>
      <w:r>
        <w:rPr>
          <w:rFonts w:ascii="Arial" w:eastAsia="Arial" w:hAnsi="Arial" w:cs="Arial"/>
          <w:spacing w:val="1"/>
        </w:rPr>
        <w:t>rs</w:t>
      </w:r>
      <w:r>
        <w:rPr>
          <w:rFonts w:ascii="Arial" w:eastAsia="Arial" w:hAnsi="Arial" w:cs="Arial"/>
          <w:spacing w:val="-1"/>
        </w:rPr>
        <w:t>i</w:t>
      </w:r>
      <w:r>
        <w:rPr>
          <w:rFonts w:ascii="Arial" w:eastAsia="Arial" w:hAnsi="Arial" w:cs="Arial"/>
          <w:spacing w:val="2"/>
        </w:rPr>
        <w:t>t</w:t>
      </w:r>
      <w:r>
        <w:rPr>
          <w:rFonts w:ascii="Arial" w:eastAsia="Arial" w:hAnsi="Arial" w:cs="Arial"/>
          <w:spacing w:val="-4"/>
        </w:rPr>
        <w:t>y</w:t>
      </w:r>
      <w:r>
        <w:rPr>
          <w:rFonts w:ascii="Arial" w:eastAsia="Arial" w:hAnsi="Arial" w:cs="Arial"/>
        </w:rPr>
        <w:t>,</w:t>
      </w:r>
      <w:r>
        <w:rPr>
          <w:rFonts w:ascii="Arial" w:eastAsia="Arial" w:hAnsi="Arial" w:cs="Arial"/>
          <w:spacing w:val="2"/>
        </w:rPr>
        <w:t xml:space="preserve"> </w:t>
      </w:r>
      <w:r>
        <w:rPr>
          <w:rFonts w:ascii="Arial" w:eastAsia="Arial" w:hAnsi="Arial" w:cs="Arial"/>
        </w:rPr>
        <w:t>whose</w:t>
      </w:r>
      <w:r>
        <w:rPr>
          <w:rFonts w:ascii="Arial" w:eastAsia="Arial" w:hAnsi="Arial" w:cs="Arial"/>
          <w:spacing w:val="6"/>
        </w:rPr>
        <w:t xml:space="preserve"> </w:t>
      </w:r>
      <w:r>
        <w:rPr>
          <w:rFonts w:ascii="Arial" w:eastAsia="Arial" w:hAnsi="Arial" w:cs="Arial"/>
          <w:spacing w:val="-1"/>
        </w:rPr>
        <w:t>i</w:t>
      </w:r>
      <w:r>
        <w:rPr>
          <w:rFonts w:ascii="Arial" w:eastAsia="Arial" w:hAnsi="Arial" w:cs="Arial"/>
          <w:spacing w:val="2"/>
        </w:rPr>
        <w:t>d</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1"/>
        </w:rPr>
        <w:t xml:space="preserve"> </w:t>
      </w:r>
      <w:r>
        <w:rPr>
          <w:rFonts w:ascii="Arial" w:eastAsia="Arial" w:hAnsi="Arial" w:cs="Arial"/>
          <w:spacing w:val="2"/>
        </w:rPr>
        <w:t>a</w:t>
      </w:r>
      <w:r>
        <w:rPr>
          <w:rFonts w:ascii="Arial" w:eastAsia="Arial" w:hAnsi="Arial" w:cs="Arial"/>
        </w:rPr>
        <w:t>p</w:t>
      </w:r>
      <w:r>
        <w:rPr>
          <w:rFonts w:ascii="Arial" w:eastAsia="Arial" w:hAnsi="Arial" w:cs="Arial"/>
          <w:spacing w:val="-1"/>
        </w:rPr>
        <w:t>p</w:t>
      </w:r>
      <w:r>
        <w:rPr>
          <w:rFonts w:ascii="Arial" w:eastAsia="Arial" w:hAnsi="Arial" w:cs="Arial"/>
        </w:rPr>
        <w:t>ar</w:t>
      </w:r>
      <w:r>
        <w:rPr>
          <w:rFonts w:ascii="Arial" w:eastAsia="Arial" w:hAnsi="Arial" w:cs="Arial"/>
          <w:spacing w:val="2"/>
        </w:rPr>
        <w:t>e</w:t>
      </w:r>
      <w:r>
        <w:rPr>
          <w:rFonts w:ascii="Arial" w:eastAsia="Arial" w:hAnsi="Arial" w:cs="Arial"/>
        </w:rPr>
        <w:t>nt</w:t>
      </w:r>
      <w:r>
        <w:rPr>
          <w:rFonts w:ascii="Arial" w:eastAsia="Arial" w:hAnsi="Arial" w:cs="Arial"/>
          <w:spacing w:val="1"/>
        </w:rPr>
        <w:t xml:space="preserve"> </w:t>
      </w:r>
      <w:r>
        <w:rPr>
          <w:rFonts w:ascii="Arial" w:eastAsia="Arial" w:hAnsi="Arial" w:cs="Arial"/>
        </w:rPr>
        <w:t>or</w:t>
      </w:r>
      <w:r>
        <w:rPr>
          <w:rFonts w:ascii="Arial" w:eastAsia="Arial" w:hAnsi="Arial" w:cs="Arial"/>
          <w:spacing w:val="8"/>
        </w:rPr>
        <w:t xml:space="preserve"> </w:t>
      </w:r>
      <w:r>
        <w:rPr>
          <w:rFonts w:ascii="Arial" w:eastAsia="Arial" w:hAnsi="Arial" w:cs="Arial"/>
          <w:spacing w:val="1"/>
        </w:rPr>
        <w:t>c</w:t>
      </w:r>
      <w:r>
        <w:rPr>
          <w:rFonts w:ascii="Arial" w:eastAsia="Arial" w:hAnsi="Arial" w:cs="Arial"/>
          <w:spacing w:val="2"/>
        </w:rPr>
        <w:t>a</w:t>
      </w:r>
      <w:r>
        <w:rPr>
          <w:rFonts w:ascii="Arial" w:eastAsia="Arial" w:hAnsi="Arial" w:cs="Arial"/>
        </w:rPr>
        <w:t xml:space="preserve">n </w:t>
      </w:r>
      <w:r>
        <w:rPr>
          <w:rFonts w:ascii="Arial" w:eastAsia="Arial" w:hAnsi="Arial" w:cs="Arial"/>
          <w:spacing w:val="1"/>
        </w:rPr>
        <w:t>r</w:t>
      </w:r>
      <w:r>
        <w:rPr>
          <w:rFonts w:ascii="Arial" w:eastAsia="Arial" w:hAnsi="Arial" w:cs="Arial"/>
        </w:rPr>
        <w:t>e</w:t>
      </w:r>
      <w:r>
        <w:rPr>
          <w:rFonts w:ascii="Arial" w:eastAsia="Arial" w:hAnsi="Arial" w:cs="Arial"/>
          <w:spacing w:val="-1"/>
        </w:rPr>
        <w:t>a</w:t>
      </w:r>
      <w:r>
        <w:rPr>
          <w:rFonts w:ascii="Arial" w:eastAsia="Arial" w:hAnsi="Arial" w:cs="Arial"/>
          <w:spacing w:val="1"/>
        </w:rPr>
        <w:t>s</w:t>
      </w:r>
      <w:r>
        <w:rPr>
          <w:rFonts w:ascii="Arial" w:eastAsia="Arial" w:hAnsi="Arial" w:cs="Arial"/>
        </w:rPr>
        <w:t>o</w:t>
      </w:r>
      <w:r>
        <w:rPr>
          <w:rFonts w:ascii="Arial" w:eastAsia="Arial" w:hAnsi="Arial" w:cs="Arial"/>
          <w:spacing w:val="-1"/>
        </w:rPr>
        <w:t>n</w:t>
      </w:r>
      <w:r>
        <w:rPr>
          <w:rFonts w:ascii="Arial" w:eastAsia="Arial" w:hAnsi="Arial" w:cs="Arial"/>
          <w:spacing w:val="2"/>
        </w:rPr>
        <w:t>a</w:t>
      </w:r>
      <w:r>
        <w:rPr>
          <w:rFonts w:ascii="Arial" w:eastAsia="Arial" w:hAnsi="Arial" w:cs="Arial"/>
        </w:rPr>
        <w:t>b</w:t>
      </w:r>
      <w:r>
        <w:rPr>
          <w:rFonts w:ascii="Arial" w:eastAsia="Arial" w:hAnsi="Arial" w:cs="Arial"/>
          <w:spacing w:val="3"/>
        </w:rPr>
        <w:t>l</w:t>
      </w:r>
      <w:r>
        <w:rPr>
          <w:rFonts w:ascii="Arial" w:eastAsia="Arial" w:hAnsi="Arial" w:cs="Arial"/>
        </w:rPr>
        <w:t>y</w:t>
      </w:r>
      <w:r>
        <w:rPr>
          <w:rFonts w:ascii="Arial" w:eastAsia="Arial" w:hAnsi="Arial" w:cs="Arial"/>
          <w:spacing w:val="-14"/>
        </w:rPr>
        <w:t xml:space="preserve"> </w:t>
      </w:r>
      <w:r>
        <w:rPr>
          <w:rFonts w:ascii="Arial" w:eastAsia="Arial" w:hAnsi="Arial" w:cs="Arial"/>
        </w:rPr>
        <w:t>as</w:t>
      </w:r>
      <w:r>
        <w:rPr>
          <w:rFonts w:ascii="Arial" w:eastAsia="Arial" w:hAnsi="Arial" w:cs="Arial"/>
          <w:spacing w:val="1"/>
        </w:rPr>
        <w:t>c</w:t>
      </w:r>
      <w:r>
        <w:rPr>
          <w:rFonts w:ascii="Arial" w:eastAsia="Arial" w:hAnsi="Arial" w:cs="Arial"/>
        </w:rPr>
        <w:t>ert</w:t>
      </w:r>
      <w:r>
        <w:rPr>
          <w:rFonts w:ascii="Arial" w:eastAsia="Arial" w:hAnsi="Arial" w:cs="Arial"/>
          <w:spacing w:val="2"/>
        </w:rPr>
        <w:t>a</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Pr>
          <w:rFonts w:ascii="Arial" w:eastAsia="Arial" w:hAnsi="Arial" w:cs="Arial"/>
          <w:spacing w:val="-10"/>
        </w:rPr>
        <w:t xml:space="preserve"> </w:t>
      </w:r>
      <w:r>
        <w:rPr>
          <w:rFonts w:ascii="Arial" w:eastAsia="Arial" w:hAnsi="Arial" w:cs="Arial"/>
          <w:spacing w:val="1"/>
        </w:rPr>
        <w:t>fr</w:t>
      </w:r>
      <w:r>
        <w:rPr>
          <w:rFonts w:ascii="Arial" w:eastAsia="Arial" w:hAnsi="Arial" w:cs="Arial"/>
        </w:rPr>
        <w:t>om t</w:t>
      </w:r>
      <w:r>
        <w:rPr>
          <w:rFonts w:ascii="Arial" w:eastAsia="Arial" w:hAnsi="Arial" w:cs="Arial"/>
          <w:spacing w:val="-1"/>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2"/>
        </w:rPr>
        <w:t>i</w:t>
      </w:r>
      <w:r>
        <w:rPr>
          <w:rFonts w:ascii="Arial" w:eastAsia="Arial" w:hAnsi="Arial" w:cs="Arial"/>
        </w:rPr>
        <w:t>n</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11"/>
        </w:rPr>
        <w:t xml:space="preserve"> </w:t>
      </w:r>
      <w:r>
        <w:rPr>
          <w:rFonts w:ascii="Arial" w:eastAsia="Arial" w:hAnsi="Arial" w:cs="Arial"/>
        </w:rPr>
        <w:t>or o</w:t>
      </w:r>
      <w:r>
        <w:rPr>
          <w:rFonts w:ascii="Arial" w:eastAsia="Arial" w:hAnsi="Arial" w:cs="Arial"/>
          <w:spacing w:val="-1"/>
        </w:rPr>
        <w:t>p</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2"/>
        </w:rPr>
        <w:t>o</w:t>
      </w:r>
      <w:r>
        <w:rPr>
          <w:rFonts w:ascii="Arial" w:eastAsia="Arial" w:hAnsi="Arial" w:cs="Arial"/>
        </w:rPr>
        <w:t>n.</w:t>
      </w:r>
    </w:p>
    <w:p w14:paraId="358D099D" w14:textId="77777777" w:rsidR="00810E05" w:rsidRDefault="00810E05" w:rsidP="000424DB">
      <w:pPr>
        <w:spacing w:before="12"/>
        <w:rPr>
          <w:sz w:val="22"/>
          <w:szCs w:val="22"/>
        </w:rPr>
      </w:pPr>
    </w:p>
    <w:p w14:paraId="7EB6A4AC" w14:textId="77777777" w:rsidR="003C22A5" w:rsidRDefault="003C22A5">
      <w:pPr>
        <w:ind w:left="552" w:right="85"/>
        <w:jc w:val="both"/>
        <w:rPr>
          <w:rFonts w:ascii="Arial" w:eastAsia="Arial" w:hAnsi="Arial" w:cs="Arial"/>
          <w:b/>
          <w:i/>
          <w:spacing w:val="-1"/>
        </w:rPr>
      </w:pPr>
      <w:r w:rsidRPr="003C22A5">
        <w:rPr>
          <w:rFonts w:ascii="Arial" w:eastAsia="Arial" w:hAnsi="Arial" w:cs="Arial"/>
          <w:b/>
          <w:i/>
          <w:spacing w:val="-1"/>
        </w:rPr>
        <w:t xml:space="preserve">GST </w:t>
      </w:r>
      <w:r w:rsidRPr="000424DB">
        <w:rPr>
          <w:rFonts w:ascii="Arial" w:eastAsia="Arial" w:hAnsi="Arial" w:cs="Arial"/>
          <w:spacing w:val="-1"/>
        </w:rPr>
        <w:t>has the same meaning given to the term in the GST Law.</w:t>
      </w:r>
    </w:p>
    <w:p w14:paraId="3FD8561E" w14:textId="77777777" w:rsidR="003C22A5" w:rsidRPr="003C22A5" w:rsidRDefault="003C22A5">
      <w:pPr>
        <w:ind w:left="552" w:right="85"/>
        <w:jc w:val="both"/>
        <w:rPr>
          <w:rFonts w:ascii="Arial" w:eastAsia="Arial" w:hAnsi="Arial" w:cs="Arial"/>
          <w:b/>
          <w:i/>
          <w:spacing w:val="-1"/>
        </w:rPr>
      </w:pPr>
    </w:p>
    <w:p w14:paraId="696C8BA5" w14:textId="77777777" w:rsidR="003C22A5" w:rsidRDefault="003C22A5">
      <w:pPr>
        <w:ind w:left="552" w:right="85"/>
        <w:jc w:val="both"/>
        <w:rPr>
          <w:rFonts w:ascii="Arial" w:eastAsia="Arial" w:hAnsi="Arial" w:cs="Arial"/>
          <w:b/>
          <w:i/>
          <w:spacing w:val="-1"/>
        </w:rPr>
      </w:pPr>
      <w:r w:rsidRPr="003C22A5">
        <w:rPr>
          <w:rFonts w:ascii="Arial" w:eastAsia="Arial" w:hAnsi="Arial" w:cs="Arial"/>
          <w:b/>
          <w:i/>
          <w:spacing w:val="-1"/>
        </w:rPr>
        <w:t xml:space="preserve">GST Law </w:t>
      </w:r>
      <w:r w:rsidRPr="000424DB">
        <w:rPr>
          <w:rFonts w:ascii="Arial" w:eastAsia="Arial" w:hAnsi="Arial" w:cs="Arial"/>
          <w:spacing w:val="-1"/>
        </w:rPr>
        <w:t>means A New Tax System (Goods &amp; Services Tax) Act 1999 (</w:t>
      </w:r>
      <w:proofErr w:type="spellStart"/>
      <w:r w:rsidRPr="000424DB">
        <w:rPr>
          <w:rFonts w:ascii="Arial" w:eastAsia="Arial" w:hAnsi="Arial" w:cs="Arial"/>
          <w:spacing w:val="-1"/>
        </w:rPr>
        <w:t>Cth</w:t>
      </w:r>
      <w:proofErr w:type="spellEnd"/>
      <w:r w:rsidRPr="000424DB">
        <w:rPr>
          <w:rFonts w:ascii="Arial" w:eastAsia="Arial" w:hAnsi="Arial" w:cs="Arial"/>
          <w:spacing w:val="-1"/>
        </w:rPr>
        <w:t>), related legislation and any delegated legislation made pursuant to such legislation</w:t>
      </w:r>
      <w:r>
        <w:rPr>
          <w:rFonts w:ascii="Arial" w:eastAsia="Arial" w:hAnsi="Arial" w:cs="Arial"/>
          <w:spacing w:val="-1"/>
        </w:rPr>
        <w:t>.</w:t>
      </w:r>
    </w:p>
    <w:p w14:paraId="0436357A" w14:textId="77777777" w:rsidR="003C22A5" w:rsidRDefault="003C22A5">
      <w:pPr>
        <w:ind w:left="552" w:right="85"/>
        <w:jc w:val="both"/>
        <w:rPr>
          <w:rFonts w:ascii="Arial" w:eastAsia="Arial" w:hAnsi="Arial" w:cs="Arial"/>
          <w:b/>
          <w:i/>
          <w:spacing w:val="-1"/>
        </w:rPr>
      </w:pPr>
    </w:p>
    <w:p w14:paraId="2EAE3874" w14:textId="77777777" w:rsidR="00810E05" w:rsidRDefault="000D66C9">
      <w:pPr>
        <w:ind w:left="552" w:right="85"/>
        <w:jc w:val="both"/>
        <w:rPr>
          <w:rFonts w:ascii="Arial" w:eastAsia="Arial" w:hAnsi="Arial" w:cs="Arial"/>
        </w:rPr>
      </w:pPr>
      <w:r>
        <w:rPr>
          <w:rFonts w:ascii="Arial" w:eastAsia="Arial" w:hAnsi="Arial" w:cs="Arial"/>
          <w:b/>
          <w:i/>
          <w:spacing w:val="-1"/>
        </w:rPr>
        <w:t>S</w:t>
      </w:r>
      <w:r>
        <w:rPr>
          <w:rFonts w:ascii="Arial" w:eastAsia="Arial" w:hAnsi="Arial" w:cs="Arial"/>
          <w:b/>
          <w:i/>
        </w:rPr>
        <w:t>ponsor</w:t>
      </w:r>
      <w:r>
        <w:rPr>
          <w:rFonts w:ascii="Arial" w:eastAsia="Arial" w:hAnsi="Arial" w:cs="Arial"/>
          <w:b/>
          <w:i/>
          <w:spacing w:val="51"/>
        </w:rPr>
        <w:t xml:space="preserve"> </w:t>
      </w:r>
      <w:r>
        <w:rPr>
          <w:rFonts w:ascii="Arial" w:eastAsia="Arial" w:hAnsi="Arial" w:cs="Arial"/>
          <w:b/>
          <w:i/>
          <w:spacing w:val="-1"/>
        </w:rPr>
        <w:t>P</w:t>
      </w:r>
      <w:r>
        <w:rPr>
          <w:rFonts w:ascii="Arial" w:eastAsia="Arial" w:hAnsi="Arial" w:cs="Arial"/>
          <w:b/>
          <w:i/>
        </w:rPr>
        <w:t>e</w:t>
      </w:r>
      <w:r>
        <w:rPr>
          <w:rFonts w:ascii="Arial" w:eastAsia="Arial" w:hAnsi="Arial" w:cs="Arial"/>
          <w:b/>
          <w:i/>
          <w:spacing w:val="1"/>
        </w:rPr>
        <w:t>r</w:t>
      </w:r>
      <w:r>
        <w:rPr>
          <w:rFonts w:ascii="Arial" w:eastAsia="Arial" w:hAnsi="Arial" w:cs="Arial"/>
          <w:b/>
          <w:i/>
        </w:rPr>
        <w:t>so</w:t>
      </w:r>
      <w:r>
        <w:rPr>
          <w:rFonts w:ascii="Arial" w:eastAsia="Arial" w:hAnsi="Arial" w:cs="Arial"/>
          <w:b/>
          <w:i/>
          <w:spacing w:val="1"/>
        </w:rPr>
        <w:t>n</w:t>
      </w:r>
      <w:r>
        <w:rPr>
          <w:rFonts w:ascii="Arial" w:eastAsia="Arial" w:hAnsi="Arial" w:cs="Arial"/>
          <w:b/>
          <w:i/>
        </w:rPr>
        <w:t>al</w:t>
      </w:r>
      <w:r>
        <w:rPr>
          <w:rFonts w:ascii="Arial" w:eastAsia="Arial" w:hAnsi="Arial" w:cs="Arial"/>
          <w:b/>
          <w:i/>
          <w:spacing w:val="48"/>
        </w:rPr>
        <w:t xml:space="preserve"> </w:t>
      </w:r>
      <w:r>
        <w:rPr>
          <w:rFonts w:ascii="Arial" w:eastAsia="Arial" w:hAnsi="Arial" w:cs="Arial"/>
          <w:b/>
          <w:i/>
        </w:rPr>
        <w:t>In</w:t>
      </w:r>
      <w:r>
        <w:rPr>
          <w:rFonts w:ascii="Arial" w:eastAsia="Arial" w:hAnsi="Arial" w:cs="Arial"/>
          <w:b/>
          <w:i/>
          <w:spacing w:val="1"/>
        </w:rPr>
        <w:t>f</w:t>
      </w:r>
      <w:r>
        <w:rPr>
          <w:rFonts w:ascii="Arial" w:eastAsia="Arial" w:hAnsi="Arial" w:cs="Arial"/>
          <w:b/>
          <w:i/>
        </w:rPr>
        <w:t>o</w:t>
      </w:r>
      <w:r>
        <w:rPr>
          <w:rFonts w:ascii="Arial" w:eastAsia="Arial" w:hAnsi="Arial" w:cs="Arial"/>
          <w:b/>
          <w:i/>
          <w:spacing w:val="2"/>
        </w:rPr>
        <w:t>r</w:t>
      </w:r>
      <w:r>
        <w:rPr>
          <w:rFonts w:ascii="Arial" w:eastAsia="Arial" w:hAnsi="Arial" w:cs="Arial"/>
          <w:b/>
          <w:i/>
        </w:rPr>
        <w:t>ma</w:t>
      </w:r>
      <w:r>
        <w:rPr>
          <w:rFonts w:ascii="Arial" w:eastAsia="Arial" w:hAnsi="Arial" w:cs="Arial"/>
          <w:b/>
          <w:i/>
          <w:spacing w:val="1"/>
        </w:rPr>
        <w:t>t</w:t>
      </w:r>
      <w:r>
        <w:rPr>
          <w:rFonts w:ascii="Arial" w:eastAsia="Arial" w:hAnsi="Arial" w:cs="Arial"/>
          <w:b/>
          <w:i/>
        </w:rPr>
        <w:t>ion</w:t>
      </w:r>
      <w:r>
        <w:rPr>
          <w:rFonts w:ascii="Arial" w:eastAsia="Arial" w:hAnsi="Arial" w:cs="Arial"/>
          <w:b/>
          <w:i/>
          <w:spacing w:val="50"/>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Pr>
          <w:rFonts w:ascii="Arial" w:eastAsia="Arial" w:hAnsi="Arial" w:cs="Arial"/>
          <w:spacing w:val="51"/>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50"/>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46"/>
        </w:rPr>
        <w:t xml:space="preserve"> </w:t>
      </w:r>
      <w:r>
        <w:rPr>
          <w:rFonts w:ascii="Arial" w:eastAsia="Arial" w:hAnsi="Arial" w:cs="Arial"/>
        </w:rPr>
        <w:t>or an</w:t>
      </w:r>
      <w:r>
        <w:rPr>
          <w:rFonts w:ascii="Arial" w:eastAsia="Arial" w:hAnsi="Arial" w:cs="Arial"/>
          <w:spacing w:val="54"/>
        </w:rPr>
        <w:t xml:space="preserve"> </w:t>
      </w:r>
      <w:r>
        <w:rPr>
          <w:rFonts w:ascii="Arial" w:eastAsia="Arial" w:hAnsi="Arial" w:cs="Arial"/>
          <w:spacing w:val="2"/>
        </w:rPr>
        <w:t>o</w:t>
      </w:r>
      <w:r>
        <w:rPr>
          <w:rFonts w:ascii="Arial" w:eastAsia="Arial" w:hAnsi="Arial" w:cs="Arial"/>
        </w:rPr>
        <w:t>p</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2"/>
        </w:rPr>
        <w:t>o</w:t>
      </w:r>
      <w:r>
        <w:rPr>
          <w:rFonts w:ascii="Arial" w:eastAsia="Arial" w:hAnsi="Arial" w:cs="Arial"/>
        </w:rPr>
        <w:t xml:space="preserve">n </w:t>
      </w:r>
      <w:r>
        <w:rPr>
          <w:rFonts w:ascii="Arial" w:eastAsia="Arial" w:hAnsi="Arial" w:cs="Arial"/>
          <w:spacing w:val="-2"/>
        </w:rPr>
        <w:t>w</w:t>
      </w:r>
      <w:r>
        <w:rPr>
          <w:rFonts w:ascii="Arial" w:eastAsia="Arial" w:hAnsi="Arial" w:cs="Arial"/>
          <w:spacing w:val="2"/>
        </w:rPr>
        <w:t>h</w:t>
      </w:r>
      <w:r>
        <w:rPr>
          <w:rFonts w:ascii="Arial" w:eastAsia="Arial" w:hAnsi="Arial" w:cs="Arial"/>
        </w:rPr>
        <w:t>et</w:t>
      </w:r>
      <w:r>
        <w:rPr>
          <w:rFonts w:ascii="Arial" w:eastAsia="Arial" w:hAnsi="Arial" w:cs="Arial"/>
          <w:spacing w:val="-1"/>
        </w:rPr>
        <w:t>h</w:t>
      </w:r>
      <w:r>
        <w:rPr>
          <w:rFonts w:ascii="Arial" w:eastAsia="Arial" w:hAnsi="Arial" w:cs="Arial"/>
        </w:rPr>
        <w:t>er</w:t>
      </w:r>
      <w:r>
        <w:rPr>
          <w:rFonts w:ascii="Arial" w:eastAsia="Arial" w:hAnsi="Arial" w:cs="Arial"/>
          <w:spacing w:val="51"/>
        </w:rPr>
        <w:t xml:space="preserve"> </w:t>
      </w:r>
      <w:r>
        <w:rPr>
          <w:rFonts w:ascii="Arial" w:eastAsia="Arial" w:hAnsi="Arial" w:cs="Arial"/>
        </w:rPr>
        <w:t>tr</w:t>
      </w:r>
      <w:r>
        <w:rPr>
          <w:rFonts w:ascii="Arial" w:eastAsia="Arial" w:hAnsi="Arial" w:cs="Arial"/>
          <w:spacing w:val="2"/>
        </w:rPr>
        <w:t>u</w:t>
      </w:r>
      <w:r>
        <w:rPr>
          <w:rFonts w:ascii="Arial" w:eastAsia="Arial" w:hAnsi="Arial" w:cs="Arial"/>
        </w:rPr>
        <w:t>e</w:t>
      </w:r>
      <w:r>
        <w:rPr>
          <w:rFonts w:ascii="Arial" w:eastAsia="Arial" w:hAnsi="Arial" w:cs="Arial"/>
          <w:spacing w:val="53"/>
        </w:rPr>
        <w:t xml:space="preserve"> </w:t>
      </w:r>
      <w:r>
        <w:rPr>
          <w:rFonts w:ascii="Arial" w:eastAsia="Arial" w:hAnsi="Arial" w:cs="Arial"/>
        </w:rPr>
        <w:t>or n</w:t>
      </w:r>
      <w:r>
        <w:rPr>
          <w:rFonts w:ascii="Arial" w:eastAsia="Arial" w:hAnsi="Arial" w:cs="Arial"/>
          <w:spacing w:val="1"/>
        </w:rPr>
        <w:t>o</w:t>
      </w:r>
      <w:r>
        <w:rPr>
          <w:rFonts w:ascii="Arial" w:eastAsia="Arial" w:hAnsi="Arial" w:cs="Arial"/>
        </w:rPr>
        <w:t xml:space="preserve">t </w:t>
      </w:r>
      <w:r>
        <w:rPr>
          <w:rFonts w:ascii="Arial" w:eastAsia="Arial" w:hAnsi="Arial" w:cs="Arial"/>
          <w:spacing w:val="1"/>
        </w:rPr>
        <w:t>(</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spacing w:val="-1"/>
        </w:rPr>
        <w:t>l</w:t>
      </w:r>
      <w:r>
        <w:rPr>
          <w:rFonts w:ascii="Arial" w:eastAsia="Arial" w:hAnsi="Arial" w:cs="Arial"/>
          <w:spacing w:val="2"/>
        </w:rPr>
        <w:t>u</w:t>
      </w:r>
      <w:r>
        <w:rPr>
          <w:rFonts w:ascii="Arial" w:eastAsia="Arial" w:hAnsi="Arial" w:cs="Arial"/>
        </w:rPr>
        <w:t>d</w:t>
      </w:r>
      <w:r>
        <w:rPr>
          <w:rFonts w:ascii="Arial" w:eastAsia="Arial" w:hAnsi="Arial" w:cs="Arial"/>
          <w:spacing w:val="-1"/>
        </w:rPr>
        <w:t>i</w:t>
      </w:r>
      <w:r>
        <w:rPr>
          <w:rFonts w:ascii="Arial" w:eastAsia="Arial" w:hAnsi="Arial" w:cs="Arial"/>
          <w:spacing w:val="2"/>
        </w:rPr>
        <w:t>n</w:t>
      </w:r>
      <w:r>
        <w:rPr>
          <w:rFonts w:ascii="Arial" w:eastAsia="Arial" w:hAnsi="Arial" w:cs="Arial"/>
        </w:rPr>
        <w:t>g</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at</w:t>
      </w:r>
      <w:r>
        <w:rPr>
          <w:rFonts w:ascii="Arial" w:eastAsia="Arial" w:hAnsi="Arial" w:cs="Arial"/>
          <w:spacing w:val="-2"/>
        </w:rPr>
        <w:t>i</w:t>
      </w:r>
      <w:r>
        <w:rPr>
          <w:rFonts w:ascii="Arial" w:eastAsia="Arial" w:hAnsi="Arial" w:cs="Arial"/>
        </w:rPr>
        <w:t>on or</w:t>
      </w:r>
      <w:r>
        <w:rPr>
          <w:rFonts w:ascii="Arial" w:eastAsia="Arial" w:hAnsi="Arial" w:cs="Arial"/>
          <w:spacing w:val="10"/>
        </w:rPr>
        <w:t xml:space="preserve"> </w:t>
      </w:r>
      <w:r>
        <w:rPr>
          <w:rFonts w:ascii="Arial" w:eastAsia="Arial" w:hAnsi="Arial" w:cs="Arial"/>
        </w:rPr>
        <w:t>an</w:t>
      </w:r>
      <w:r>
        <w:rPr>
          <w:rFonts w:ascii="Arial" w:eastAsia="Arial" w:hAnsi="Arial" w:cs="Arial"/>
          <w:spacing w:val="8"/>
        </w:rPr>
        <w:t xml:space="preserve"> </w:t>
      </w:r>
      <w:r>
        <w:rPr>
          <w:rFonts w:ascii="Arial" w:eastAsia="Arial" w:hAnsi="Arial" w:cs="Arial"/>
        </w:rPr>
        <w:t>o</w:t>
      </w:r>
      <w:r>
        <w:rPr>
          <w:rFonts w:ascii="Arial" w:eastAsia="Arial" w:hAnsi="Arial" w:cs="Arial"/>
          <w:spacing w:val="-1"/>
        </w:rPr>
        <w:t>pi</w:t>
      </w:r>
      <w:r>
        <w:rPr>
          <w:rFonts w:ascii="Arial" w:eastAsia="Arial" w:hAnsi="Arial" w:cs="Arial"/>
          <w:spacing w:val="2"/>
        </w:rPr>
        <w:t>n</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r</w:t>
      </w:r>
      <w:r>
        <w:rPr>
          <w:rFonts w:ascii="Arial" w:eastAsia="Arial" w:hAnsi="Arial" w:cs="Arial"/>
        </w:rPr>
        <w:t>t</w:t>
      </w:r>
      <w:r>
        <w:rPr>
          <w:rFonts w:ascii="Arial" w:eastAsia="Arial" w:hAnsi="Arial" w:cs="Arial"/>
          <w:spacing w:val="7"/>
        </w:rPr>
        <w:t xml:space="preserve"> </w:t>
      </w:r>
      <w:r>
        <w:rPr>
          <w:rFonts w:ascii="Arial" w:eastAsia="Arial" w:hAnsi="Arial" w:cs="Arial"/>
        </w:rPr>
        <w:t>of</w:t>
      </w:r>
      <w:r>
        <w:rPr>
          <w:rFonts w:ascii="Arial" w:eastAsia="Arial" w:hAnsi="Arial" w:cs="Arial"/>
          <w:spacing w:val="11"/>
        </w:rPr>
        <w:t xml:space="preserve"> </w:t>
      </w:r>
      <w:r>
        <w:rPr>
          <w:rFonts w:ascii="Arial" w:eastAsia="Arial" w:hAnsi="Arial" w:cs="Arial"/>
        </w:rPr>
        <w:t>a</w:t>
      </w:r>
      <w:r>
        <w:rPr>
          <w:rFonts w:ascii="Arial" w:eastAsia="Arial" w:hAnsi="Arial" w:cs="Arial"/>
          <w:spacing w:val="5"/>
        </w:rPr>
        <w:t xml:space="preserve"> </w:t>
      </w:r>
      <w:r>
        <w:rPr>
          <w:rFonts w:ascii="Arial" w:eastAsia="Arial" w:hAnsi="Arial" w:cs="Arial"/>
        </w:rPr>
        <w:t>d</w:t>
      </w:r>
      <w:r>
        <w:rPr>
          <w:rFonts w:ascii="Arial" w:eastAsia="Arial" w:hAnsi="Arial" w:cs="Arial"/>
          <w:spacing w:val="-1"/>
        </w:rPr>
        <w:t>a</w:t>
      </w:r>
      <w:r>
        <w:rPr>
          <w:rFonts w:ascii="Arial" w:eastAsia="Arial" w:hAnsi="Arial" w:cs="Arial"/>
        </w:rPr>
        <w:t>t</w:t>
      </w:r>
      <w:r>
        <w:rPr>
          <w:rFonts w:ascii="Arial" w:eastAsia="Arial" w:hAnsi="Arial" w:cs="Arial"/>
          <w:spacing w:val="2"/>
        </w:rPr>
        <w:t>a</w:t>
      </w:r>
      <w:r>
        <w:rPr>
          <w:rFonts w:ascii="Arial" w:eastAsia="Arial" w:hAnsi="Arial" w:cs="Arial"/>
        </w:rPr>
        <w:t>b</w:t>
      </w:r>
      <w:r>
        <w:rPr>
          <w:rFonts w:ascii="Arial" w:eastAsia="Arial" w:hAnsi="Arial" w:cs="Arial"/>
          <w:spacing w:val="-1"/>
        </w:rPr>
        <w:t>a</w:t>
      </w:r>
      <w:r>
        <w:rPr>
          <w:rFonts w:ascii="Arial" w:eastAsia="Arial" w:hAnsi="Arial" w:cs="Arial"/>
          <w:spacing w:val="1"/>
        </w:rPr>
        <w:t>s</w:t>
      </w:r>
      <w:r>
        <w:rPr>
          <w:rFonts w:ascii="Arial" w:eastAsia="Arial" w:hAnsi="Arial" w:cs="Arial"/>
        </w:rPr>
        <w:t>e</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8"/>
        </w:rPr>
        <w:t xml:space="preserve"> </w:t>
      </w:r>
      <w:r>
        <w:rPr>
          <w:rFonts w:ascii="Arial" w:eastAsia="Arial" w:hAnsi="Arial" w:cs="Arial"/>
        </w:rPr>
        <w:t>whe</w:t>
      </w:r>
      <w:r>
        <w:rPr>
          <w:rFonts w:ascii="Arial" w:eastAsia="Arial" w:hAnsi="Arial" w:cs="Arial"/>
          <w:spacing w:val="-1"/>
        </w:rPr>
        <w:t>t</w:t>
      </w:r>
      <w:r>
        <w:rPr>
          <w:rFonts w:ascii="Arial" w:eastAsia="Arial" w:hAnsi="Arial" w:cs="Arial"/>
          <w:spacing w:val="2"/>
        </w:rPr>
        <w:t>h</w:t>
      </w:r>
      <w:r>
        <w:rPr>
          <w:rFonts w:ascii="Arial" w:eastAsia="Arial" w:hAnsi="Arial" w:cs="Arial"/>
        </w:rPr>
        <w:t>er</w:t>
      </w:r>
      <w:r>
        <w:rPr>
          <w:rFonts w:ascii="Arial" w:eastAsia="Arial" w:hAnsi="Arial" w:cs="Arial"/>
          <w:spacing w:val="5"/>
        </w:rPr>
        <w:t xml:space="preserve"> </w:t>
      </w:r>
      <w:r>
        <w:rPr>
          <w:rFonts w:ascii="Arial" w:eastAsia="Arial" w:hAnsi="Arial" w:cs="Arial"/>
        </w:rPr>
        <w:t>or</w:t>
      </w:r>
      <w:r>
        <w:rPr>
          <w:rFonts w:ascii="Arial" w:eastAsia="Arial" w:hAnsi="Arial" w:cs="Arial"/>
          <w:spacing w:val="10"/>
        </w:rPr>
        <w:t xml:space="preserve"> </w:t>
      </w:r>
      <w:r>
        <w:rPr>
          <w:rFonts w:ascii="Arial" w:eastAsia="Arial" w:hAnsi="Arial" w:cs="Arial"/>
        </w:rPr>
        <w:t>n</w:t>
      </w:r>
      <w:r>
        <w:rPr>
          <w:rFonts w:ascii="Arial" w:eastAsia="Arial" w:hAnsi="Arial" w:cs="Arial"/>
          <w:spacing w:val="-1"/>
        </w:rPr>
        <w:t>o</w:t>
      </w:r>
      <w:r>
        <w:rPr>
          <w:rFonts w:ascii="Arial" w:eastAsia="Arial" w:hAnsi="Arial" w:cs="Arial"/>
        </w:rPr>
        <w:t>t</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9"/>
        </w:rPr>
        <w:t xml:space="preserve"> </w:t>
      </w:r>
      <w:r>
        <w:rPr>
          <w:rFonts w:ascii="Arial" w:eastAsia="Arial" w:hAnsi="Arial" w:cs="Arial"/>
        </w:rPr>
        <w:t>a</w:t>
      </w:r>
      <w:r>
        <w:rPr>
          <w:rFonts w:ascii="Arial" w:eastAsia="Arial" w:hAnsi="Arial" w:cs="Arial"/>
          <w:spacing w:val="10"/>
        </w:rPr>
        <w:t xml:space="preserve"> </w:t>
      </w:r>
      <w:r>
        <w:rPr>
          <w:rFonts w:ascii="Arial" w:eastAsia="Arial" w:hAnsi="Arial" w:cs="Arial"/>
          <w:spacing w:val="4"/>
        </w:rPr>
        <w:t>m</w:t>
      </w:r>
      <w:r>
        <w:rPr>
          <w:rFonts w:ascii="Arial" w:eastAsia="Arial" w:hAnsi="Arial" w:cs="Arial"/>
        </w:rPr>
        <w:t>at</w:t>
      </w:r>
      <w:r>
        <w:rPr>
          <w:rFonts w:ascii="Arial" w:eastAsia="Arial" w:hAnsi="Arial" w:cs="Arial"/>
          <w:spacing w:val="-1"/>
        </w:rPr>
        <w:t>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al </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2"/>
        </w:rPr>
        <w:t>m</w:t>
      </w:r>
      <w:r>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1"/>
        </w:rPr>
        <w:t>i</w:t>
      </w:r>
      <w:r>
        <w:rPr>
          <w:rFonts w:ascii="Arial" w:eastAsia="Arial" w:hAnsi="Arial" w:cs="Arial"/>
          <w:spacing w:val="1"/>
        </w:rPr>
        <w:t>c</w:t>
      </w:r>
      <w:r>
        <w:rPr>
          <w:rFonts w:ascii="Arial" w:eastAsia="Arial" w:hAnsi="Arial" w:cs="Arial"/>
        </w:rPr>
        <w:t>h</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l</w:t>
      </w:r>
      <w:r>
        <w:rPr>
          <w:rFonts w:ascii="Arial" w:eastAsia="Arial" w:hAnsi="Arial" w:cs="Arial"/>
          <w:spacing w:val="-1"/>
        </w:rPr>
        <w:t>l</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2"/>
        </w:rPr>
        <w:t>e</w:t>
      </w:r>
      <w:r>
        <w:rPr>
          <w:rFonts w:ascii="Arial" w:eastAsia="Arial" w:hAnsi="Arial" w:cs="Arial"/>
        </w:rPr>
        <w:t>d</w:t>
      </w:r>
      <w:r>
        <w:rPr>
          <w:rFonts w:ascii="Arial" w:eastAsia="Arial" w:hAnsi="Arial" w:cs="Arial"/>
          <w:spacing w:val="53"/>
        </w:rPr>
        <w:t xml:space="preserve"> </w:t>
      </w:r>
      <w:r>
        <w:rPr>
          <w:rFonts w:ascii="Arial" w:eastAsia="Arial" w:hAnsi="Arial" w:cs="Arial"/>
        </w:rPr>
        <w:t>or</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e</w:t>
      </w:r>
      <w:r>
        <w:rPr>
          <w:rFonts w:ascii="Arial" w:eastAsia="Arial" w:hAnsi="Arial" w:cs="Arial"/>
          <w:spacing w:val="1"/>
        </w:rPr>
        <w:t>l</w:t>
      </w:r>
      <w:r>
        <w:rPr>
          <w:rFonts w:ascii="Arial" w:eastAsia="Arial" w:hAnsi="Arial" w:cs="Arial"/>
        </w:rPr>
        <w:t xml:space="preserve">d </w:t>
      </w:r>
      <w:r>
        <w:rPr>
          <w:rFonts w:ascii="Arial" w:eastAsia="Arial" w:hAnsi="Arial" w:cs="Arial"/>
          <w:spacing w:val="4"/>
        </w:rPr>
        <w:t>b</w:t>
      </w:r>
      <w:r>
        <w:rPr>
          <w:rFonts w:ascii="Arial" w:eastAsia="Arial" w:hAnsi="Arial" w:cs="Arial"/>
        </w:rPr>
        <w:t>y</w:t>
      </w:r>
      <w:r>
        <w:rPr>
          <w:rFonts w:ascii="Arial" w:eastAsia="Arial" w:hAnsi="Arial" w:cs="Arial"/>
          <w:spacing w:val="53"/>
        </w:rPr>
        <w:t xml:space="preserve"> </w:t>
      </w:r>
      <w:r>
        <w:rPr>
          <w:rFonts w:ascii="Arial" w:eastAsia="Arial" w:hAnsi="Arial" w:cs="Arial"/>
        </w:rPr>
        <w:t>or on b</w:t>
      </w:r>
      <w:r>
        <w:rPr>
          <w:rFonts w:ascii="Arial" w:eastAsia="Arial" w:hAnsi="Arial" w:cs="Arial"/>
          <w:spacing w:val="-1"/>
        </w:rPr>
        <w:t>e</w:t>
      </w:r>
      <w:r>
        <w:rPr>
          <w:rFonts w:ascii="Arial" w:eastAsia="Arial" w:hAnsi="Arial" w:cs="Arial"/>
          <w:spacing w:val="2"/>
        </w:rPr>
        <w:t>h</w:t>
      </w:r>
      <w:r>
        <w:rPr>
          <w:rFonts w:ascii="Arial" w:eastAsia="Arial" w:hAnsi="Arial" w:cs="Arial"/>
        </w:rPr>
        <w:t>a</w:t>
      </w:r>
      <w:r>
        <w:rPr>
          <w:rFonts w:ascii="Arial" w:eastAsia="Arial" w:hAnsi="Arial" w:cs="Arial"/>
          <w:spacing w:val="-1"/>
        </w:rPr>
        <w:t>l</w:t>
      </w:r>
      <w:r>
        <w:rPr>
          <w:rFonts w:ascii="Arial" w:eastAsia="Arial" w:hAnsi="Arial" w:cs="Arial"/>
        </w:rPr>
        <w:t>f of the Un</w:t>
      </w:r>
      <w:r>
        <w:rPr>
          <w:rFonts w:ascii="Arial" w:eastAsia="Arial" w:hAnsi="Arial" w:cs="Arial"/>
          <w:spacing w:val="1"/>
        </w:rPr>
        <w:t>i</w:t>
      </w:r>
      <w:r>
        <w:rPr>
          <w:rFonts w:ascii="Arial" w:eastAsia="Arial" w:hAnsi="Arial" w:cs="Arial"/>
          <w:spacing w:val="-1"/>
        </w:rPr>
        <w:t>v</w:t>
      </w:r>
      <w:r>
        <w:rPr>
          <w:rFonts w:ascii="Arial" w:eastAsia="Arial" w:hAnsi="Arial" w:cs="Arial"/>
        </w:rPr>
        <w:t>er</w:t>
      </w:r>
      <w:r>
        <w:rPr>
          <w:rFonts w:ascii="Arial" w:eastAsia="Arial" w:hAnsi="Arial" w:cs="Arial"/>
          <w:spacing w:val="2"/>
        </w:rPr>
        <w:t>s</w:t>
      </w:r>
      <w:r>
        <w:rPr>
          <w:rFonts w:ascii="Arial" w:eastAsia="Arial" w:hAnsi="Arial" w:cs="Arial"/>
          <w:spacing w:val="-1"/>
        </w:rPr>
        <w:t>i</w:t>
      </w:r>
      <w:r>
        <w:rPr>
          <w:rFonts w:ascii="Arial" w:eastAsia="Arial" w:hAnsi="Arial" w:cs="Arial"/>
          <w:spacing w:val="4"/>
        </w:rPr>
        <w:t>t</w:t>
      </w:r>
      <w:r>
        <w:rPr>
          <w:rFonts w:ascii="Arial" w:eastAsia="Arial" w:hAnsi="Arial" w:cs="Arial"/>
        </w:rPr>
        <w:t>y</w:t>
      </w:r>
      <w:r>
        <w:rPr>
          <w:rFonts w:ascii="Arial" w:eastAsia="Arial" w:hAnsi="Arial" w:cs="Arial"/>
          <w:spacing w:val="4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2"/>
        </w:rPr>
        <w:t>n</w:t>
      </w:r>
      <w:r>
        <w:rPr>
          <w:rFonts w:ascii="Arial" w:eastAsia="Arial" w:hAnsi="Arial" w:cs="Arial"/>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52"/>
        </w:rPr>
        <w:t xml:space="preserve"> </w:t>
      </w:r>
      <w:r>
        <w:rPr>
          <w:rFonts w:ascii="Arial" w:eastAsia="Arial" w:hAnsi="Arial" w:cs="Arial"/>
        </w:rPr>
        <w:t>w</w:t>
      </w:r>
      <w:r>
        <w:rPr>
          <w:rFonts w:ascii="Arial" w:eastAsia="Arial" w:hAnsi="Arial" w:cs="Arial"/>
          <w:spacing w:val="-1"/>
        </w:rPr>
        <w:t>i</w:t>
      </w:r>
      <w:r>
        <w:rPr>
          <w:rFonts w:ascii="Arial" w:eastAsia="Arial" w:hAnsi="Arial" w:cs="Arial"/>
          <w:spacing w:val="2"/>
        </w:rPr>
        <w:t>t</w:t>
      </w:r>
      <w:r>
        <w:rPr>
          <w:rFonts w:ascii="Arial" w:eastAsia="Arial" w:hAnsi="Arial" w:cs="Arial"/>
        </w:rPr>
        <w:t>h t</w:t>
      </w:r>
      <w:r>
        <w:rPr>
          <w:rFonts w:ascii="Arial" w:eastAsia="Arial" w:hAnsi="Arial" w:cs="Arial"/>
          <w:spacing w:val="2"/>
        </w:rPr>
        <w:t>h</w:t>
      </w:r>
      <w:r>
        <w:rPr>
          <w:rFonts w:ascii="Arial" w:eastAsia="Arial" w:hAnsi="Arial" w:cs="Arial"/>
          <w:spacing w:val="-1"/>
        </w:rPr>
        <w:t>i</w:t>
      </w:r>
      <w:r>
        <w:rPr>
          <w:rFonts w:ascii="Arial" w:eastAsia="Arial" w:hAnsi="Arial" w:cs="Arial"/>
        </w:rPr>
        <w:t xml:space="preserve">s </w:t>
      </w:r>
      <w:r>
        <w:rPr>
          <w:rFonts w:ascii="Arial" w:eastAsia="Arial" w:hAnsi="Arial" w:cs="Arial"/>
          <w:spacing w:val="-1"/>
        </w:rPr>
        <w:t>A</w:t>
      </w:r>
      <w:r>
        <w:rPr>
          <w:rFonts w:ascii="Arial" w:eastAsia="Arial" w:hAnsi="Arial" w:cs="Arial"/>
        </w:rPr>
        <w:t>gree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 a</w:t>
      </w:r>
      <w:r>
        <w:rPr>
          <w:rFonts w:ascii="Arial" w:eastAsia="Arial" w:hAnsi="Arial" w:cs="Arial"/>
          <w:spacing w:val="-1"/>
        </w:rPr>
        <w:t>b</w:t>
      </w:r>
      <w:r>
        <w:rPr>
          <w:rFonts w:ascii="Arial" w:eastAsia="Arial" w:hAnsi="Arial" w:cs="Arial"/>
          <w:spacing w:val="2"/>
        </w:rPr>
        <w:t>o</w:t>
      </w:r>
      <w:r>
        <w:rPr>
          <w:rFonts w:ascii="Arial" w:eastAsia="Arial" w:hAnsi="Arial" w:cs="Arial"/>
        </w:rPr>
        <w:t>ut</w:t>
      </w:r>
      <w:r>
        <w:rPr>
          <w:rFonts w:ascii="Arial" w:eastAsia="Arial" w:hAnsi="Arial" w:cs="Arial"/>
          <w:spacing w:val="5"/>
        </w:rPr>
        <w:t xml:space="preserve"> </w:t>
      </w:r>
      <w:r>
        <w:rPr>
          <w:rFonts w:ascii="Arial" w:eastAsia="Arial" w:hAnsi="Arial" w:cs="Arial"/>
        </w:rPr>
        <w:t>an</w:t>
      </w:r>
      <w:r>
        <w:rPr>
          <w:rFonts w:ascii="Arial" w:eastAsia="Arial" w:hAnsi="Arial" w:cs="Arial"/>
          <w:spacing w:val="8"/>
        </w:rPr>
        <w:t xml:space="preserve"> </w:t>
      </w:r>
      <w:r>
        <w:rPr>
          <w:rFonts w:ascii="Arial" w:eastAsia="Arial" w:hAnsi="Arial" w:cs="Arial"/>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4"/>
        </w:rPr>
        <w:t>y</w:t>
      </w:r>
      <w:r>
        <w:rPr>
          <w:rFonts w:ascii="Arial" w:eastAsia="Arial" w:hAnsi="Arial" w:cs="Arial"/>
          <w:spacing w:val="2"/>
        </w:rPr>
        <w:t>e</w:t>
      </w:r>
      <w:r>
        <w:rPr>
          <w:rFonts w:ascii="Arial" w:eastAsia="Arial" w:hAnsi="Arial" w:cs="Arial"/>
        </w:rPr>
        <w:t>e</w:t>
      </w:r>
      <w:r>
        <w:rPr>
          <w:rFonts w:ascii="Arial" w:eastAsia="Arial" w:hAnsi="Arial" w:cs="Arial"/>
          <w:spacing w:val="1"/>
        </w:rPr>
        <w:t xml:space="preserve"> </w:t>
      </w:r>
      <w:r>
        <w:rPr>
          <w:rFonts w:ascii="Arial" w:eastAsia="Arial" w:hAnsi="Arial" w:cs="Arial"/>
        </w:rPr>
        <w:t>of</w:t>
      </w:r>
      <w:r>
        <w:rPr>
          <w:rFonts w:ascii="Arial" w:eastAsia="Arial" w:hAnsi="Arial" w:cs="Arial"/>
          <w:spacing w:val="10"/>
        </w:rPr>
        <w:t xml:space="preserve"> </w:t>
      </w:r>
      <w:r>
        <w:rPr>
          <w:rFonts w:ascii="Arial" w:eastAsia="Arial" w:hAnsi="Arial" w:cs="Arial"/>
        </w:rPr>
        <w:t>the</w:t>
      </w:r>
      <w:r>
        <w:rPr>
          <w:rFonts w:ascii="Arial" w:eastAsia="Arial" w:hAnsi="Arial" w:cs="Arial"/>
          <w:spacing w:val="7"/>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rPr>
        <w:t>n</w:t>
      </w:r>
      <w:r>
        <w:rPr>
          <w:rFonts w:ascii="Arial" w:eastAsia="Arial" w:hAnsi="Arial" w:cs="Arial"/>
          <w:spacing w:val="1"/>
        </w:rPr>
        <w:t>s</w:t>
      </w:r>
      <w:r>
        <w:rPr>
          <w:rFonts w:ascii="Arial" w:eastAsia="Arial" w:hAnsi="Arial" w:cs="Arial"/>
        </w:rPr>
        <w:t>or,</w:t>
      </w:r>
      <w:r>
        <w:rPr>
          <w:rFonts w:ascii="Arial" w:eastAsia="Arial" w:hAnsi="Arial" w:cs="Arial"/>
          <w:spacing w:val="3"/>
        </w:rPr>
        <w:t xml:space="preserve"> </w:t>
      </w:r>
      <w:r>
        <w:rPr>
          <w:rFonts w:ascii="Arial" w:eastAsia="Arial" w:hAnsi="Arial" w:cs="Arial"/>
          <w:spacing w:val="2"/>
        </w:rPr>
        <w:t>a</w:t>
      </w:r>
      <w:r>
        <w:rPr>
          <w:rFonts w:ascii="Arial" w:eastAsia="Arial" w:hAnsi="Arial" w:cs="Arial"/>
        </w:rPr>
        <w:t>g</w:t>
      </w:r>
      <w:r>
        <w:rPr>
          <w:rFonts w:ascii="Arial" w:eastAsia="Arial" w:hAnsi="Arial" w:cs="Arial"/>
          <w:spacing w:val="-1"/>
        </w:rPr>
        <w:t>e</w:t>
      </w:r>
      <w:r>
        <w:rPr>
          <w:rFonts w:ascii="Arial" w:eastAsia="Arial" w:hAnsi="Arial" w:cs="Arial"/>
          <w:spacing w:val="2"/>
        </w:rPr>
        <w:t>n</w:t>
      </w:r>
      <w:r>
        <w:rPr>
          <w:rFonts w:ascii="Arial" w:eastAsia="Arial" w:hAnsi="Arial" w:cs="Arial"/>
        </w:rPr>
        <w:t>t</w:t>
      </w:r>
      <w:r>
        <w:rPr>
          <w:rFonts w:ascii="Arial" w:eastAsia="Arial" w:hAnsi="Arial" w:cs="Arial"/>
          <w:spacing w:val="5"/>
        </w:rPr>
        <w:t xml:space="preserve"> </w:t>
      </w:r>
      <w:r>
        <w:rPr>
          <w:rFonts w:ascii="Arial" w:eastAsia="Arial" w:hAnsi="Arial" w:cs="Arial"/>
        </w:rPr>
        <w:t>or</w:t>
      </w:r>
      <w:r>
        <w:rPr>
          <w:rFonts w:ascii="Arial" w:eastAsia="Arial" w:hAnsi="Arial" w:cs="Arial"/>
          <w:spacing w:val="9"/>
        </w:rPr>
        <w:t xml:space="preserve"> </w:t>
      </w:r>
      <w:r>
        <w:rPr>
          <w:rFonts w:ascii="Arial" w:eastAsia="Arial" w:hAnsi="Arial" w:cs="Arial"/>
        </w:rPr>
        <w:t>g</w:t>
      </w:r>
      <w:r>
        <w:rPr>
          <w:rFonts w:ascii="Arial" w:eastAsia="Arial" w:hAnsi="Arial" w:cs="Arial"/>
          <w:spacing w:val="-1"/>
        </w:rPr>
        <w:t>u</w:t>
      </w:r>
      <w:r>
        <w:rPr>
          <w:rFonts w:ascii="Arial" w:eastAsia="Arial" w:hAnsi="Arial" w:cs="Arial"/>
          <w:spacing w:val="5"/>
        </w:rPr>
        <w:t>e</w:t>
      </w:r>
      <w:r>
        <w:rPr>
          <w:rFonts w:ascii="Arial" w:eastAsia="Arial" w:hAnsi="Arial" w:cs="Arial"/>
          <w:spacing w:val="1"/>
        </w:rPr>
        <w:t>s</w:t>
      </w:r>
      <w:r>
        <w:rPr>
          <w:rFonts w:ascii="Arial" w:eastAsia="Arial" w:hAnsi="Arial" w:cs="Arial"/>
        </w:rPr>
        <w:t>t</w:t>
      </w:r>
      <w:r>
        <w:rPr>
          <w:rFonts w:ascii="Arial" w:eastAsia="Arial" w:hAnsi="Arial" w:cs="Arial"/>
          <w:spacing w:val="5"/>
        </w:rPr>
        <w:t xml:space="preserve"> </w:t>
      </w:r>
      <w:r>
        <w:rPr>
          <w:rFonts w:ascii="Arial" w:eastAsia="Arial" w:hAnsi="Arial" w:cs="Arial"/>
        </w:rPr>
        <w:t>of</w:t>
      </w:r>
      <w:r>
        <w:rPr>
          <w:rFonts w:ascii="Arial" w:eastAsia="Arial" w:hAnsi="Arial" w:cs="Arial"/>
          <w:spacing w:val="10"/>
        </w:rPr>
        <w:t xml:space="preserve"> </w:t>
      </w:r>
      <w:r>
        <w:rPr>
          <w:rFonts w:ascii="Arial" w:eastAsia="Arial" w:hAnsi="Arial" w:cs="Arial"/>
        </w:rPr>
        <w:t>the</w:t>
      </w:r>
      <w:r>
        <w:rPr>
          <w:rFonts w:ascii="Arial" w:eastAsia="Arial" w:hAnsi="Arial" w:cs="Arial"/>
          <w:spacing w:val="7"/>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rPr>
        <w:t>n</w:t>
      </w:r>
      <w:r>
        <w:rPr>
          <w:rFonts w:ascii="Arial" w:eastAsia="Arial" w:hAnsi="Arial" w:cs="Arial"/>
          <w:spacing w:val="1"/>
        </w:rPr>
        <w:t>s</w:t>
      </w:r>
      <w:r>
        <w:rPr>
          <w:rFonts w:ascii="Arial" w:eastAsia="Arial" w:hAnsi="Arial" w:cs="Arial"/>
        </w:rPr>
        <w:t>or,</w:t>
      </w:r>
      <w:r>
        <w:rPr>
          <w:rFonts w:ascii="Arial" w:eastAsia="Arial" w:hAnsi="Arial" w:cs="Arial"/>
          <w:spacing w:val="3"/>
        </w:rPr>
        <w:t xml:space="preserve"> </w:t>
      </w:r>
      <w:r>
        <w:rPr>
          <w:rFonts w:ascii="Arial" w:eastAsia="Arial" w:hAnsi="Arial" w:cs="Arial"/>
        </w:rPr>
        <w:t>whose</w:t>
      </w:r>
      <w:r>
        <w:rPr>
          <w:rFonts w:ascii="Arial" w:eastAsia="Arial" w:hAnsi="Arial" w:cs="Arial"/>
          <w:spacing w:val="4"/>
        </w:rPr>
        <w:t xml:space="preserve"> </w:t>
      </w:r>
      <w:r>
        <w:rPr>
          <w:rFonts w:ascii="Arial" w:eastAsia="Arial" w:hAnsi="Arial" w:cs="Arial"/>
          <w:spacing w:val="-1"/>
        </w:rPr>
        <w:t>i</w:t>
      </w:r>
      <w:r>
        <w:rPr>
          <w:rFonts w:ascii="Arial" w:eastAsia="Arial" w:hAnsi="Arial" w:cs="Arial"/>
          <w:spacing w:val="2"/>
        </w:rPr>
        <w:t>d</w:t>
      </w:r>
      <w:r>
        <w:rPr>
          <w:rFonts w:ascii="Arial" w:eastAsia="Arial" w:hAnsi="Arial" w:cs="Arial"/>
        </w:rPr>
        <w:t>e</w:t>
      </w:r>
      <w:r>
        <w:rPr>
          <w:rFonts w:ascii="Arial" w:eastAsia="Arial" w:hAnsi="Arial" w:cs="Arial"/>
          <w:spacing w:val="-1"/>
        </w:rPr>
        <w:t>n</w:t>
      </w:r>
      <w:r>
        <w:rPr>
          <w:rFonts w:ascii="Arial" w:eastAsia="Arial" w:hAnsi="Arial" w:cs="Arial"/>
          <w:spacing w:val="2"/>
        </w:rPr>
        <w:t>t</w:t>
      </w:r>
      <w:r>
        <w:rPr>
          <w:rFonts w:ascii="Arial" w:eastAsia="Arial" w:hAnsi="Arial" w:cs="Arial"/>
          <w:spacing w:val="-1"/>
        </w:rPr>
        <w:t>i</w:t>
      </w:r>
      <w:r>
        <w:rPr>
          <w:rFonts w:ascii="Arial" w:eastAsia="Arial" w:hAnsi="Arial" w:cs="Arial"/>
          <w:spacing w:val="2"/>
        </w:rPr>
        <w:t>t</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s a</w:t>
      </w:r>
      <w:r>
        <w:rPr>
          <w:rFonts w:ascii="Arial" w:eastAsia="Arial" w:hAnsi="Arial" w:cs="Arial"/>
          <w:spacing w:val="-1"/>
        </w:rPr>
        <w:t>p</w:t>
      </w:r>
      <w:r>
        <w:rPr>
          <w:rFonts w:ascii="Arial" w:eastAsia="Arial" w:hAnsi="Arial" w:cs="Arial"/>
        </w:rPr>
        <w:t>p</w:t>
      </w:r>
      <w:r>
        <w:rPr>
          <w:rFonts w:ascii="Arial" w:eastAsia="Arial" w:hAnsi="Arial" w:cs="Arial"/>
          <w:spacing w:val="-1"/>
        </w:rPr>
        <w:t>a</w:t>
      </w:r>
      <w:r>
        <w:rPr>
          <w:rFonts w:ascii="Arial" w:eastAsia="Arial" w:hAnsi="Arial" w:cs="Arial"/>
          <w:spacing w:val="3"/>
        </w:rPr>
        <w:t>r</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6"/>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an</w:t>
      </w:r>
      <w:r>
        <w:rPr>
          <w:rFonts w:ascii="Arial" w:eastAsia="Arial" w:hAnsi="Arial" w:cs="Arial"/>
          <w:spacing w:val="-4"/>
        </w:rPr>
        <w:t xml:space="preserve"> </w:t>
      </w:r>
      <w:r>
        <w:rPr>
          <w:rFonts w:ascii="Arial" w:eastAsia="Arial" w:hAnsi="Arial" w:cs="Arial"/>
        </w:rPr>
        <w:t>re</w:t>
      </w:r>
      <w:r>
        <w:rPr>
          <w:rFonts w:ascii="Arial" w:eastAsia="Arial" w:hAnsi="Arial" w:cs="Arial"/>
          <w:spacing w:val="-1"/>
        </w:rPr>
        <w:t>a</w:t>
      </w:r>
      <w:r>
        <w:rPr>
          <w:rFonts w:ascii="Arial" w:eastAsia="Arial" w:hAnsi="Arial" w:cs="Arial"/>
          <w:spacing w:val="1"/>
        </w:rPr>
        <w:t>s</w:t>
      </w:r>
      <w:r>
        <w:rPr>
          <w:rFonts w:ascii="Arial" w:eastAsia="Arial" w:hAnsi="Arial" w:cs="Arial"/>
          <w:spacing w:val="2"/>
        </w:rPr>
        <w:t>o</w:t>
      </w:r>
      <w:r>
        <w:rPr>
          <w:rFonts w:ascii="Arial" w:eastAsia="Arial" w:hAnsi="Arial" w:cs="Arial"/>
        </w:rPr>
        <w:t>n</w:t>
      </w:r>
      <w:r>
        <w:rPr>
          <w:rFonts w:ascii="Arial" w:eastAsia="Arial" w:hAnsi="Arial" w:cs="Arial"/>
          <w:spacing w:val="-1"/>
        </w:rPr>
        <w:t>a</w:t>
      </w:r>
      <w:r>
        <w:rPr>
          <w:rFonts w:ascii="Arial" w:eastAsia="Arial" w:hAnsi="Arial" w:cs="Arial"/>
          <w:spacing w:val="2"/>
        </w:rPr>
        <w:t>b</w:t>
      </w:r>
      <w:r>
        <w:rPr>
          <w:rFonts w:ascii="Arial" w:eastAsia="Arial" w:hAnsi="Arial" w:cs="Arial"/>
          <w:spacing w:val="4"/>
        </w:rPr>
        <w:t>l</w:t>
      </w:r>
      <w:r>
        <w:rPr>
          <w:rFonts w:ascii="Arial" w:eastAsia="Arial" w:hAnsi="Arial" w:cs="Arial"/>
        </w:rPr>
        <w:t>y</w:t>
      </w:r>
      <w:r>
        <w:rPr>
          <w:rFonts w:ascii="Arial" w:eastAsia="Arial" w:hAnsi="Arial" w:cs="Arial"/>
          <w:spacing w:val="-11"/>
        </w:rPr>
        <w:t xml:space="preserve"> </w:t>
      </w:r>
      <w:r>
        <w:rPr>
          <w:rFonts w:ascii="Arial" w:eastAsia="Arial" w:hAnsi="Arial" w:cs="Arial"/>
        </w:rPr>
        <w:t>as</w:t>
      </w:r>
      <w:r>
        <w:rPr>
          <w:rFonts w:ascii="Arial" w:eastAsia="Arial" w:hAnsi="Arial" w:cs="Arial"/>
          <w:spacing w:val="1"/>
        </w:rPr>
        <w:t>c</w:t>
      </w:r>
      <w:r>
        <w:rPr>
          <w:rFonts w:ascii="Arial" w:eastAsia="Arial" w:hAnsi="Arial" w:cs="Arial"/>
        </w:rPr>
        <w:t>erta</w:t>
      </w:r>
      <w:r>
        <w:rPr>
          <w:rFonts w:ascii="Arial" w:eastAsia="Arial" w:hAnsi="Arial" w:cs="Arial"/>
          <w:spacing w:val="-1"/>
        </w:rPr>
        <w:t>i</w:t>
      </w:r>
      <w:r>
        <w:rPr>
          <w:rFonts w:ascii="Arial" w:eastAsia="Arial" w:hAnsi="Arial" w:cs="Arial"/>
          <w:spacing w:val="2"/>
        </w:rPr>
        <w:t>n</w:t>
      </w:r>
      <w:r>
        <w:rPr>
          <w:rFonts w:ascii="Arial" w:eastAsia="Arial" w:hAnsi="Arial" w:cs="Arial"/>
        </w:rPr>
        <w:t>ed</w:t>
      </w:r>
      <w:r>
        <w:rPr>
          <w:rFonts w:ascii="Arial" w:eastAsia="Arial" w:hAnsi="Arial" w:cs="Arial"/>
          <w:spacing w:val="-11"/>
        </w:rPr>
        <w:t xml:space="preserve"> </w:t>
      </w:r>
      <w:r>
        <w:rPr>
          <w:rFonts w:ascii="Arial" w:eastAsia="Arial" w:hAnsi="Arial" w:cs="Arial"/>
          <w:spacing w:val="2"/>
        </w:rPr>
        <w:t>f</w:t>
      </w:r>
      <w:r>
        <w:rPr>
          <w:rFonts w:ascii="Arial" w:eastAsia="Arial" w:hAnsi="Arial" w:cs="Arial"/>
          <w:spacing w:val="1"/>
        </w:rPr>
        <w:t>r</w:t>
      </w:r>
      <w:r>
        <w:rPr>
          <w:rFonts w:ascii="Arial" w:eastAsia="Arial" w:hAnsi="Arial" w:cs="Arial"/>
        </w:rPr>
        <w:t>om t</w:t>
      </w:r>
      <w:r>
        <w:rPr>
          <w:rFonts w:ascii="Arial" w:eastAsia="Arial" w:hAnsi="Arial" w:cs="Arial"/>
          <w:spacing w:val="-1"/>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2"/>
        </w:rPr>
        <w:t>i</w:t>
      </w:r>
      <w:r>
        <w:rPr>
          <w:rFonts w:ascii="Arial" w:eastAsia="Arial" w:hAnsi="Arial" w:cs="Arial"/>
        </w:rPr>
        <w:t>n</w:t>
      </w:r>
      <w:r>
        <w:rPr>
          <w:rFonts w:ascii="Arial" w:eastAsia="Arial" w:hAnsi="Arial" w:cs="Arial"/>
          <w:spacing w:val="2"/>
        </w:rPr>
        <w:t>f</w:t>
      </w:r>
      <w:r>
        <w:rPr>
          <w:rFonts w:ascii="Arial" w:eastAsia="Arial" w:hAnsi="Arial" w:cs="Arial"/>
        </w:rPr>
        <w:t>or</w:t>
      </w:r>
      <w:r>
        <w:rPr>
          <w:rFonts w:ascii="Arial" w:eastAsia="Arial" w:hAnsi="Arial" w:cs="Arial"/>
          <w:spacing w:val="5"/>
        </w:rPr>
        <w:t>m</w:t>
      </w:r>
      <w:r>
        <w:rPr>
          <w:rFonts w:ascii="Arial" w:eastAsia="Arial" w:hAnsi="Arial" w:cs="Arial"/>
        </w:rPr>
        <w:t>at</w:t>
      </w:r>
      <w:r>
        <w:rPr>
          <w:rFonts w:ascii="Arial" w:eastAsia="Arial" w:hAnsi="Arial" w:cs="Arial"/>
          <w:spacing w:val="-2"/>
        </w:rPr>
        <w:t>i</w:t>
      </w:r>
      <w:r>
        <w:rPr>
          <w:rFonts w:ascii="Arial" w:eastAsia="Arial" w:hAnsi="Arial" w:cs="Arial"/>
        </w:rPr>
        <w:t>on</w:t>
      </w:r>
      <w:r>
        <w:rPr>
          <w:rFonts w:ascii="Arial" w:eastAsia="Arial" w:hAnsi="Arial" w:cs="Arial"/>
          <w:spacing w:val="-11"/>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o</w:t>
      </w:r>
      <w:r>
        <w:rPr>
          <w:rFonts w:ascii="Arial" w:eastAsia="Arial" w:hAnsi="Arial" w:cs="Arial"/>
          <w:spacing w:val="2"/>
        </w:rPr>
        <w:t>p</w:t>
      </w:r>
      <w:r>
        <w:rPr>
          <w:rFonts w:ascii="Arial" w:eastAsia="Arial" w:hAnsi="Arial" w:cs="Arial"/>
          <w:spacing w:val="-1"/>
        </w:rPr>
        <w:t>i</w:t>
      </w:r>
      <w:r>
        <w:rPr>
          <w:rFonts w:ascii="Arial" w:eastAsia="Arial" w:hAnsi="Arial" w:cs="Arial"/>
          <w:spacing w:val="2"/>
        </w:rPr>
        <w:t>n</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p>
    <w:p w14:paraId="6CB87748" w14:textId="77777777" w:rsidR="003C22A5" w:rsidRDefault="003C22A5">
      <w:pPr>
        <w:ind w:left="552" w:right="85"/>
        <w:jc w:val="both"/>
        <w:rPr>
          <w:rFonts w:ascii="Arial" w:eastAsia="Arial" w:hAnsi="Arial" w:cs="Arial"/>
        </w:rPr>
      </w:pPr>
    </w:p>
    <w:p w14:paraId="7BC4E762" w14:textId="77777777" w:rsidR="00B76DEE" w:rsidRDefault="001C747B" w:rsidP="00CB0D58">
      <w:pPr>
        <w:ind w:left="552" w:right="85"/>
        <w:jc w:val="both"/>
        <w:rPr>
          <w:rFonts w:ascii="Arial" w:eastAsia="Arial" w:hAnsi="Arial" w:cs="Arial"/>
          <w:b/>
          <w:spacing w:val="-1"/>
        </w:rPr>
      </w:pPr>
      <w:r w:rsidRPr="00CB0D58">
        <w:rPr>
          <w:rFonts w:ascii="Arial" w:eastAsia="Arial" w:hAnsi="Arial" w:cs="Arial"/>
          <w:b/>
          <w:i/>
          <w:spacing w:val="-1"/>
        </w:rPr>
        <w:t>Sponsored Item</w:t>
      </w:r>
      <w:r w:rsidRPr="00CB0D58">
        <w:rPr>
          <w:rFonts w:ascii="Arial" w:eastAsia="Arial" w:hAnsi="Arial" w:cs="Arial"/>
          <w:spacing w:val="-1"/>
        </w:rPr>
        <w:t xml:space="preserve"> </w:t>
      </w:r>
      <w:r w:rsidRPr="000424DB">
        <w:rPr>
          <w:rFonts w:ascii="Arial" w:eastAsia="Arial" w:hAnsi="Arial" w:cs="Arial"/>
          <w:spacing w:val="-1"/>
        </w:rPr>
        <w:t xml:space="preserve">means </w:t>
      </w:r>
      <w:r w:rsidR="00810C79">
        <w:rPr>
          <w:rFonts w:ascii="Arial" w:eastAsia="Arial" w:hAnsi="Arial" w:cs="Arial"/>
          <w:spacing w:val="-1"/>
        </w:rPr>
        <w:t>a</w:t>
      </w:r>
      <w:r w:rsidR="00577E22">
        <w:rPr>
          <w:rFonts w:ascii="Arial" w:eastAsia="Arial" w:hAnsi="Arial" w:cs="Arial"/>
          <w:spacing w:val="-1"/>
        </w:rPr>
        <w:t xml:space="preserve"> competition (or the participation in a competition), </w:t>
      </w:r>
      <w:r w:rsidR="00810C79">
        <w:rPr>
          <w:rFonts w:ascii="Arial" w:eastAsia="Arial" w:hAnsi="Arial" w:cs="Arial"/>
          <w:spacing w:val="-1"/>
        </w:rPr>
        <w:t xml:space="preserve">award, prize, equipment, clothing or any other thing </w:t>
      </w:r>
      <w:r w:rsidR="00577E22">
        <w:rPr>
          <w:rFonts w:ascii="Arial" w:eastAsia="Arial" w:hAnsi="Arial" w:cs="Arial"/>
          <w:spacing w:val="-1"/>
        </w:rPr>
        <w:t xml:space="preserve">or activity </w:t>
      </w:r>
      <w:r w:rsidR="00810C79">
        <w:rPr>
          <w:rFonts w:ascii="Arial" w:eastAsia="Arial" w:hAnsi="Arial" w:cs="Arial"/>
          <w:spacing w:val="-1"/>
        </w:rPr>
        <w:t xml:space="preserve">that is not an Event and may be the subject of sponsorship as set out in Item 2. </w:t>
      </w:r>
      <w:r w:rsidR="00057877">
        <w:rPr>
          <w:rFonts w:ascii="Arial" w:eastAsia="Arial" w:hAnsi="Arial" w:cs="Arial"/>
          <w:b/>
          <w:spacing w:val="-1"/>
        </w:rPr>
        <w:t xml:space="preserve"> </w:t>
      </w:r>
    </w:p>
    <w:p w14:paraId="4BED9FE6" w14:textId="77777777" w:rsidR="00B76DEE" w:rsidRDefault="00B76DEE" w:rsidP="000424DB">
      <w:pPr>
        <w:ind w:left="552" w:right="85"/>
        <w:jc w:val="center"/>
        <w:rPr>
          <w:rFonts w:ascii="Arial" w:eastAsia="Arial" w:hAnsi="Arial" w:cs="Arial"/>
          <w:b/>
          <w:spacing w:val="-1"/>
        </w:rPr>
      </w:pPr>
    </w:p>
    <w:p w14:paraId="761C19C9" w14:textId="77777777" w:rsidR="00160FBB" w:rsidRPr="00160FBB" w:rsidRDefault="00160FBB">
      <w:pPr>
        <w:ind w:left="552" w:right="85"/>
        <w:jc w:val="both"/>
        <w:rPr>
          <w:rFonts w:ascii="Arial" w:eastAsia="Arial" w:hAnsi="Arial" w:cs="Arial"/>
          <w:b/>
          <w:spacing w:val="-1"/>
        </w:rPr>
      </w:pPr>
      <w:r w:rsidRPr="00CB0D58">
        <w:rPr>
          <w:rFonts w:ascii="Arial" w:eastAsia="Arial" w:hAnsi="Arial" w:cs="Arial"/>
          <w:b/>
          <w:i/>
          <w:spacing w:val="-1"/>
        </w:rPr>
        <w:t>Sponsor Rights</w:t>
      </w:r>
      <w:r w:rsidRPr="00160FBB">
        <w:rPr>
          <w:rFonts w:ascii="Arial" w:eastAsia="Arial" w:hAnsi="Arial" w:cs="Arial"/>
          <w:b/>
          <w:spacing w:val="-1"/>
        </w:rPr>
        <w:t xml:space="preserve"> </w:t>
      </w:r>
      <w:r w:rsidRPr="000424DB">
        <w:rPr>
          <w:rFonts w:ascii="Arial" w:eastAsia="Arial" w:hAnsi="Arial" w:cs="Arial"/>
          <w:spacing w:val="-1"/>
        </w:rPr>
        <w:t xml:space="preserve">means the rights granted to the </w:t>
      </w:r>
      <w:r>
        <w:rPr>
          <w:rFonts w:ascii="Arial" w:eastAsia="Arial" w:hAnsi="Arial" w:cs="Arial"/>
          <w:spacing w:val="-1"/>
        </w:rPr>
        <w:t>Sponsor</w:t>
      </w:r>
      <w:r w:rsidRPr="000424DB">
        <w:rPr>
          <w:rFonts w:ascii="Arial" w:eastAsia="Arial" w:hAnsi="Arial" w:cs="Arial"/>
          <w:spacing w:val="-1"/>
        </w:rPr>
        <w:t xml:space="preserve"> under this Agreement as set out in </w:t>
      </w:r>
      <w:r w:rsidR="00676BA7">
        <w:rPr>
          <w:rFonts w:ascii="Arial" w:eastAsia="Arial" w:hAnsi="Arial" w:cs="Arial"/>
          <w:spacing w:val="-1"/>
        </w:rPr>
        <w:br/>
      </w:r>
      <w:r w:rsidRPr="000424DB">
        <w:rPr>
          <w:rFonts w:ascii="Arial" w:eastAsia="Arial" w:hAnsi="Arial" w:cs="Arial"/>
          <w:spacing w:val="-1"/>
        </w:rPr>
        <w:t>Item</w:t>
      </w:r>
      <w:r w:rsidR="00676BA7">
        <w:rPr>
          <w:rFonts w:ascii="Arial" w:eastAsia="Arial" w:hAnsi="Arial" w:cs="Arial"/>
          <w:spacing w:val="-1"/>
        </w:rPr>
        <w:t xml:space="preserve"> 5</w:t>
      </w:r>
      <w:r w:rsidR="00CB0D58">
        <w:rPr>
          <w:rFonts w:ascii="Arial" w:eastAsia="Arial" w:hAnsi="Arial" w:cs="Arial"/>
          <w:spacing w:val="-1"/>
        </w:rPr>
        <w:t>.</w:t>
      </w:r>
    </w:p>
    <w:p w14:paraId="2F162F0E" w14:textId="77777777" w:rsidR="00160FBB" w:rsidRDefault="00160FBB">
      <w:pPr>
        <w:ind w:left="552" w:right="85"/>
        <w:jc w:val="both"/>
        <w:rPr>
          <w:rFonts w:ascii="Arial" w:eastAsia="Arial" w:hAnsi="Arial" w:cs="Arial"/>
          <w:b/>
          <w:spacing w:val="-1"/>
        </w:rPr>
      </w:pPr>
    </w:p>
    <w:p w14:paraId="0117E975" w14:textId="77777777" w:rsidR="00160FBB" w:rsidRDefault="00160FBB">
      <w:pPr>
        <w:ind w:left="552" w:right="85"/>
        <w:jc w:val="both"/>
        <w:rPr>
          <w:rFonts w:ascii="Arial" w:eastAsia="Arial" w:hAnsi="Arial" w:cs="Arial"/>
          <w:b/>
          <w:spacing w:val="-1"/>
        </w:rPr>
      </w:pPr>
      <w:r w:rsidRPr="000424DB">
        <w:rPr>
          <w:rFonts w:ascii="Arial" w:eastAsia="Arial" w:hAnsi="Arial" w:cs="Arial"/>
          <w:b/>
          <w:i/>
          <w:spacing w:val="-1"/>
        </w:rPr>
        <w:t xml:space="preserve">Sponsorship </w:t>
      </w:r>
      <w:r>
        <w:rPr>
          <w:rFonts w:ascii="Arial" w:eastAsia="Arial" w:hAnsi="Arial" w:cs="Arial"/>
          <w:b/>
          <w:i/>
          <w:spacing w:val="-1"/>
        </w:rPr>
        <w:t>Fee</w:t>
      </w:r>
      <w:r w:rsidRPr="00160FBB">
        <w:rPr>
          <w:rFonts w:ascii="Arial" w:eastAsia="Arial" w:hAnsi="Arial" w:cs="Arial"/>
          <w:b/>
          <w:spacing w:val="-1"/>
        </w:rPr>
        <w:t xml:space="preserve"> </w:t>
      </w:r>
      <w:r w:rsidRPr="000424DB">
        <w:rPr>
          <w:rFonts w:ascii="Arial" w:eastAsia="Arial" w:hAnsi="Arial" w:cs="Arial"/>
          <w:spacing w:val="-1"/>
        </w:rPr>
        <w:t>means the</w:t>
      </w:r>
      <w:r w:rsidR="00327735">
        <w:rPr>
          <w:rFonts w:ascii="Arial" w:eastAsia="Arial" w:hAnsi="Arial" w:cs="Arial"/>
          <w:spacing w:val="-1"/>
        </w:rPr>
        <w:t xml:space="preserve"> provision </w:t>
      </w:r>
      <w:r w:rsidR="00577E22">
        <w:rPr>
          <w:rFonts w:ascii="Arial" w:eastAsia="Arial" w:hAnsi="Arial" w:cs="Arial"/>
          <w:spacing w:val="-1"/>
        </w:rPr>
        <w:t xml:space="preserve">of </w:t>
      </w:r>
      <w:r w:rsidR="00577E22" w:rsidRPr="00577E22">
        <w:rPr>
          <w:rFonts w:ascii="Arial" w:eastAsia="Arial" w:hAnsi="Arial" w:cs="Arial"/>
          <w:spacing w:val="-1"/>
        </w:rPr>
        <w:t>financial</w:t>
      </w:r>
      <w:r w:rsidR="00327735">
        <w:rPr>
          <w:rFonts w:ascii="Arial" w:eastAsia="Arial" w:hAnsi="Arial" w:cs="Arial"/>
          <w:spacing w:val="-1"/>
        </w:rPr>
        <w:t xml:space="preserve"> support</w:t>
      </w:r>
      <w:r w:rsidRPr="000424DB">
        <w:rPr>
          <w:rFonts w:ascii="Arial" w:eastAsia="Arial" w:hAnsi="Arial" w:cs="Arial"/>
          <w:spacing w:val="-1"/>
        </w:rPr>
        <w:t xml:space="preserve"> to the Club as set out in Item 3. </w:t>
      </w:r>
    </w:p>
    <w:p w14:paraId="0D63D7EB" w14:textId="77777777" w:rsidR="00160FBB" w:rsidRDefault="00160FBB">
      <w:pPr>
        <w:ind w:left="552" w:right="85"/>
        <w:jc w:val="both"/>
        <w:rPr>
          <w:rFonts w:ascii="Arial" w:eastAsia="Arial" w:hAnsi="Arial" w:cs="Arial"/>
          <w:b/>
          <w:spacing w:val="-1"/>
        </w:rPr>
      </w:pPr>
    </w:p>
    <w:p w14:paraId="4A5EFE81" w14:textId="77777777" w:rsidR="003C22A5" w:rsidRPr="000424DB" w:rsidRDefault="003C22A5" w:rsidP="000424DB">
      <w:pPr>
        <w:ind w:left="552" w:right="85"/>
        <w:jc w:val="both"/>
        <w:rPr>
          <w:rFonts w:ascii="Arial" w:eastAsia="Arial" w:hAnsi="Arial" w:cs="Arial"/>
          <w:spacing w:val="-1"/>
        </w:rPr>
      </w:pPr>
      <w:r w:rsidRPr="00CB0D58">
        <w:rPr>
          <w:rFonts w:ascii="Arial" w:eastAsia="Arial" w:hAnsi="Arial" w:cs="Arial"/>
          <w:b/>
          <w:i/>
          <w:spacing w:val="-1"/>
        </w:rPr>
        <w:t>Term</w:t>
      </w:r>
      <w:r w:rsidRPr="000424DB">
        <w:rPr>
          <w:rFonts w:ascii="Arial" w:eastAsia="Arial" w:hAnsi="Arial" w:cs="Arial"/>
          <w:b/>
          <w:spacing w:val="-1"/>
        </w:rPr>
        <w:t xml:space="preserve"> </w:t>
      </w:r>
      <w:r w:rsidRPr="000424DB">
        <w:rPr>
          <w:rFonts w:ascii="Arial" w:eastAsia="Arial" w:hAnsi="Arial" w:cs="Arial"/>
          <w:spacing w:val="-1"/>
        </w:rPr>
        <w:t>has the meaning provided in clause 2</w:t>
      </w:r>
      <w:r w:rsidR="00160FBB">
        <w:rPr>
          <w:rFonts w:ascii="Arial" w:eastAsia="Arial" w:hAnsi="Arial" w:cs="Arial"/>
          <w:spacing w:val="-1"/>
        </w:rPr>
        <w:t xml:space="preserve">. </w:t>
      </w:r>
    </w:p>
    <w:p w14:paraId="39567FAE" w14:textId="77777777" w:rsidR="00CB0D58" w:rsidRDefault="00CB0D58">
      <w:pPr>
        <w:ind w:left="552" w:right="85"/>
        <w:jc w:val="both"/>
        <w:rPr>
          <w:rFonts w:ascii="Arial" w:eastAsia="Arial" w:hAnsi="Arial" w:cs="Arial"/>
        </w:rPr>
      </w:pPr>
    </w:p>
    <w:p w14:paraId="466D0C14" w14:textId="77777777" w:rsidR="00CB0D58" w:rsidRPr="00CB0D58" w:rsidRDefault="00CB0D58" w:rsidP="00AB3262">
      <w:pPr>
        <w:pStyle w:val="ListParagraph"/>
        <w:numPr>
          <w:ilvl w:val="1"/>
          <w:numId w:val="8"/>
        </w:numPr>
        <w:ind w:left="993" w:hanging="633"/>
        <w:rPr>
          <w:rFonts w:ascii="Arial" w:eastAsia="Arial" w:hAnsi="Arial" w:cs="Arial"/>
          <w:b/>
          <w:szCs w:val="22"/>
        </w:rPr>
      </w:pPr>
      <w:r w:rsidRPr="00CB0D58">
        <w:rPr>
          <w:rFonts w:ascii="Arial" w:eastAsia="Arial" w:hAnsi="Arial" w:cs="Arial"/>
          <w:szCs w:val="22"/>
        </w:rPr>
        <w:t>In this Agreement</w:t>
      </w:r>
      <w:r>
        <w:rPr>
          <w:rFonts w:ascii="Arial" w:eastAsia="Arial" w:hAnsi="Arial" w:cs="Arial"/>
          <w:szCs w:val="22"/>
        </w:rPr>
        <w:t>:</w:t>
      </w:r>
    </w:p>
    <w:p w14:paraId="60753B3F" w14:textId="77777777" w:rsidR="00CB0D58" w:rsidRPr="00CB0D58" w:rsidRDefault="00CB0D58" w:rsidP="00CB0D58">
      <w:pPr>
        <w:pStyle w:val="ListParagraph"/>
        <w:ind w:left="792"/>
        <w:rPr>
          <w:rFonts w:ascii="Arial" w:eastAsia="Arial" w:hAnsi="Arial" w:cs="Arial"/>
          <w:b/>
          <w:szCs w:val="22"/>
        </w:rPr>
      </w:pPr>
    </w:p>
    <w:p w14:paraId="0C6ED3E1" w14:textId="77777777" w:rsidR="00810E05" w:rsidRPr="00CB0D58" w:rsidRDefault="000D66C9" w:rsidP="005C5EFE">
      <w:pPr>
        <w:pStyle w:val="ListParagraph"/>
        <w:numPr>
          <w:ilvl w:val="2"/>
          <w:numId w:val="8"/>
        </w:numPr>
        <w:ind w:left="1418" w:hanging="698"/>
        <w:rPr>
          <w:rFonts w:ascii="Arial" w:eastAsia="Arial" w:hAnsi="Arial" w:cs="Arial"/>
          <w:b/>
          <w:szCs w:val="22"/>
        </w:rPr>
      </w:pPr>
      <w:r w:rsidRPr="00CB0D58">
        <w:rPr>
          <w:rFonts w:ascii="Arial" w:eastAsia="Arial" w:hAnsi="Arial" w:cs="Arial"/>
          <w:spacing w:val="1"/>
        </w:rPr>
        <w:t>r</w:t>
      </w:r>
      <w:r w:rsidRPr="00CB0D58">
        <w:rPr>
          <w:rFonts w:ascii="Arial" w:eastAsia="Arial" w:hAnsi="Arial" w:cs="Arial"/>
        </w:rPr>
        <w:t>e</w:t>
      </w:r>
      <w:r w:rsidRPr="00CB0D58">
        <w:rPr>
          <w:rFonts w:ascii="Arial" w:eastAsia="Arial" w:hAnsi="Arial" w:cs="Arial"/>
          <w:spacing w:val="2"/>
        </w:rPr>
        <w:t>f</w:t>
      </w:r>
      <w:r w:rsidRPr="00CB0D58">
        <w:rPr>
          <w:rFonts w:ascii="Arial" w:eastAsia="Arial" w:hAnsi="Arial" w:cs="Arial"/>
        </w:rPr>
        <w:t>eren</w:t>
      </w:r>
      <w:r w:rsidRPr="00CB0D58">
        <w:rPr>
          <w:rFonts w:ascii="Arial" w:eastAsia="Arial" w:hAnsi="Arial" w:cs="Arial"/>
          <w:spacing w:val="1"/>
        </w:rPr>
        <w:t>c</w:t>
      </w:r>
      <w:r w:rsidRPr="00CB0D58">
        <w:rPr>
          <w:rFonts w:ascii="Arial" w:eastAsia="Arial" w:hAnsi="Arial" w:cs="Arial"/>
        </w:rPr>
        <w:t>es</w:t>
      </w:r>
      <w:r w:rsidR="00B767DC" w:rsidRPr="00CB0D58">
        <w:rPr>
          <w:rFonts w:ascii="Arial" w:eastAsia="Arial" w:hAnsi="Arial" w:cs="Arial"/>
          <w:spacing w:val="17"/>
        </w:rPr>
        <w:t xml:space="preserve"> </w:t>
      </w:r>
      <w:r w:rsidRPr="00CB0D58">
        <w:rPr>
          <w:rFonts w:ascii="Arial" w:eastAsia="Arial" w:hAnsi="Arial" w:cs="Arial"/>
        </w:rPr>
        <w:t>to</w:t>
      </w:r>
      <w:r w:rsidR="00B767DC" w:rsidRPr="00CB0D58">
        <w:rPr>
          <w:rFonts w:ascii="Arial" w:eastAsia="Arial" w:hAnsi="Arial" w:cs="Arial"/>
          <w:spacing w:val="23"/>
        </w:rPr>
        <w:t xml:space="preserve"> </w:t>
      </w:r>
      <w:r w:rsidRPr="00CB0D58">
        <w:rPr>
          <w:rFonts w:ascii="Arial" w:eastAsia="Arial" w:hAnsi="Arial" w:cs="Arial"/>
        </w:rPr>
        <w:t xml:space="preserve">a </w:t>
      </w:r>
      <w:r w:rsidRPr="00CB0D58">
        <w:rPr>
          <w:rFonts w:ascii="Arial" w:eastAsia="Arial" w:hAnsi="Arial" w:cs="Arial"/>
          <w:spacing w:val="1"/>
        </w:rPr>
        <w:t>‘</w:t>
      </w:r>
      <w:r w:rsidRPr="00CB0D58">
        <w:rPr>
          <w:rFonts w:ascii="Arial" w:eastAsia="Arial" w:hAnsi="Arial" w:cs="Arial"/>
        </w:rPr>
        <w:t>p</w:t>
      </w:r>
      <w:r w:rsidRPr="00CB0D58">
        <w:rPr>
          <w:rFonts w:ascii="Arial" w:eastAsia="Arial" w:hAnsi="Arial" w:cs="Arial"/>
          <w:spacing w:val="-1"/>
        </w:rPr>
        <w:t>e</w:t>
      </w:r>
      <w:r w:rsidRPr="00CB0D58">
        <w:rPr>
          <w:rFonts w:ascii="Arial" w:eastAsia="Arial" w:hAnsi="Arial" w:cs="Arial"/>
          <w:spacing w:val="1"/>
        </w:rPr>
        <w:t>rs</w:t>
      </w:r>
      <w:r w:rsidRPr="00CB0D58">
        <w:rPr>
          <w:rFonts w:ascii="Arial" w:eastAsia="Arial" w:hAnsi="Arial" w:cs="Arial"/>
          <w:spacing w:val="2"/>
        </w:rPr>
        <w:t>o</w:t>
      </w:r>
      <w:r w:rsidRPr="00CB0D58">
        <w:rPr>
          <w:rFonts w:ascii="Arial" w:eastAsia="Arial" w:hAnsi="Arial" w:cs="Arial"/>
        </w:rPr>
        <w:t>n’</w:t>
      </w:r>
      <w:r w:rsidR="00B767DC" w:rsidRPr="00CB0D58">
        <w:rPr>
          <w:rFonts w:ascii="Arial" w:eastAsia="Arial" w:hAnsi="Arial" w:cs="Arial"/>
          <w:spacing w:val="20"/>
        </w:rPr>
        <w:t xml:space="preserve"> </w:t>
      </w:r>
      <w:r w:rsidRPr="00CB0D58">
        <w:rPr>
          <w:rFonts w:ascii="Arial" w:eastAsia="Arial" w:hAnsi="Arial" w:cs="Arial"/>
          <w:spacing w:val="-1"/>
        </w:rPr>
        <w:t>i</w:t>
      </w:r>
      <w:r w:rsidRPr="00CB0D58">
        <w:rPr>
          <w:rFonts w:ascii="Arial" w:eastAsia="Arial" w:hAnsi="Arial" w:cs="Arial"/>
        </w:rPr>
        <w:t>n</w:t>
      </w:r>
      <w:r w:rsidRPr="00CB0D58">
        <w:rPr>
          <w:rFonts w:ascii="Arial" w:eastAsia="Arial" w:hAnsi="Arial" w:cs="Arial"/>
          <w:spacing w:val="1"/>
        </w:rPr>
        <w:t>cl</w:t>
      </w:r>
      <w:r w:rsidRPr="00CB0D58">
        <w:rPr>
          <w:rFonts w:ascii="Arial" w:eastAsia="Arial" w:hAnsi="Arial" w:cs="Arial"/>
        </w:rPr>
        <w:t>u</w:t>
      </w:r>
      <w:r w:rsidRPr="00CB0D58">
        <w:rPr>
          <w:rFonts w:ascii="Arial" w:eastAsia="Arial" w:hAnsi="Arial" w:cs="Arial"/>
          <w:spacing w:val="-1"/>
        </w:rPr>
        <w:t>d</w:t>
      </w:r>
      <w:r w:rsidRPr="00CB0D58">
        <w:rPr>
          <w:rFonts w:ascii="Arial" w:eastAsia="Arial" w:hAnsi="Arial" w:cs="Arial"/>
          <w:spacing w:val="4"/>
        </w:rPr>
        <w:t>e</w:t>
      </w:r>
      <w:r w:rsidRPr="00CB0D58">
        <w:rPr>
          <w:rFonts w:ascii="Arial" w:eastAsia="Arial" w:hAnsi="Arial" w:cs="Arial"/>
        </w:rPr>
        <w:t>s</w:t>
      </w:r>
      <w:r w:rsidR="00B767DC" w:rsidRPr="00CB0D58">
        <w:rPr>
          <w:rFonts w:ascii="Arial" w:eastAsia="Arial" w:hAnsi="Arial" w:cs="Arial"/>
          <w:spacing w:val="22"/>
        </w:rPr>
        <w:t xml:space="preserve"> </w:t>
      </w:r>
      <w:r w:rsidRPr="00CB0D58">
        <w:rPr>
          <w:rFonts w:ascii="Arial" w:eastAsia="Arial" w:hAnsi="Arial" w:cs="Arial"/>
        </w:rPr>
        <w:t>a</w:t>
      </w:r>
      <w:r w:rsidRPr="00CB0D58">
        <w:rPr>
          <w:rFonts w:ascii="Arial" w:eastAsia="Arial" w:hAnsi="Arial" w:cs="Arial"/>
          <w:spacing w:val="24"/>
        </w:rPr>
        <w:t xml:space="preserve"> </w:t>
      </w:r>
      <w:r w:rsidRPr="00CB0D58">
        <w:rPr>
          <w:rFonts w:ascii="Arial" w:eastAsia="Arial" w:hAnsi="Arial" w:cs="Arial"/>
          <w:spacing w:val="1"/>
        </w:rPr>
        <w:t>c</w:t>
      </w:r>
      <w:r w:rsidRPr="00CB0D58">
        <w:rPr>
          <w:rFonts w:ascii="Arial" w:eastAsia="Arial" w:hAnsi="Arial" w:cs="Arial"/>
        </w:rPr>
        <w:t>or</w:t>
      </w:r>
      <w:r w:rsidRPr="00CB0D58">
        <w:rPr>
          <w:rFonts w:ascii="Arial" w:eastAsia="Arial" w:hAnsi="Arial" w:cs="Arial"/>
          <w:spacing w:val="2"/>
        </w:rPr>
        <w:t>p</w:t>
      </w:r>
      <w:r w:rsidRPr="00CB0D58">
        <w:rPr>
          <w:rFonts w:ascii="Arial" w:eastAsia="Arial" w:hAnsi="Arial" w:cs="Arial"/>
        </w:rPr>
        <w:t>orat</w:t>
      </w:r>
      <w:r w:rsidRPr="00CB0D58">
        <w:rPr>
          <w:rFonts w:ascii="Arial" w:eastAsia="Arial" w:hAnsi="Arial" w:cs="Arial"/>
          <w:spacing w:val="1"/>
        </w:rPr>
        <w:t>i</w:t>
      </w:r>
      <w:r w:rsidRPr="00CB0D58">
        <w:rPr>
          <w:rFonts w:ascii="Arial" w:eastAsia="Arial" w:hAnsi="Arial" w:cs="Arial"/>
        </w:rPr>
        <w:t>o</w:t>
      </w:r>
      <w:r w:rsidRPr="00CB0D58">
        <w:rPr>
          <w:rFonts w:ascii="Arial" w:eastAsia="Arial" w:hAnsi="Arial" w:cs="Arial"/>
          <w:spacing w:val="-1"/>
        </w:rPr>
        <w:t>n</w:t>
      </w:r>
      <w:r w:rsidRPr="00CB0D58">
        <w:rPr>
          <w:rFonts w:ascii="Arial" w:eastAsia="Arial" w:hAnsi="Arial" w:cs="Arial"/>
        </w:rPr>
        <w:t>,</w:t>
      </w:r>
      <w:r w:rsidR="00B767DC" w:rsidRPr="00CB0D58">
        <w:rPr>
          <w:rFonts w:ascii="Arial" w:eastAsia="Arial" w:hAnsi="Arial" w:cs="Arial"/>
        </w:rPr>
        <w:t xml:space="preserve"> </w:t>
      </w:r>
      <w:r w:rsidRPr="00CB0D58">
        <w:rPr>
          <w:rFonts w:ascii="Arial" w:eastAsia="Arial" w:hAnsi="Arial" w:cs="Arial"/>
        </w:rPr>
        <w:t>t</w:t>
      </w:r>
      <w:r w:rsidRPr="00CB0D58">
        <w:rPr>
          <w:rFonts w:ascii="Arial" w:eastAsia="Arial" w:hAnsi="Arial" w:cs="Arial"/>
          <w:spacing w:val="3"/>
        </w:rPr>
        <w:t>r</w:t>
      </w:r>
      <w:r w:rsidRPr="00CB0D58">
        <w:rPr>
          <w:rFonts w:ascii="Arial" w:eastAsia="Arial" w:hAnsi="Arial" w:cs="Arial"/>
        </w:rPr>
        <w:t>u</w:t>
      </w:r>
      <w:r w:rsidRPr="00CB0D58">
        <w:rPr>
          <w:rFonts w:ascii="Arial" w:eastAsia="Arial" w:hAnsi="Arial" w:cs="Arial"/>
          <w:spacing w:val="1"/>
        </w:rPr>
        <w:t>s</w:t>
      </w:r>
      <w:r w:rsidRPr="00CB0D58">
        <w:rPr>
          <w:rFonts w:ascii="Arial" w:eastAsia="Arial" w:hAnsi="Arial" w:cs="Arial"/>
        </w:rPr>
        <w:t>t,</w:t>
      </w:r>
      <w:r w:rsidR="00B767DC" w:rsidRPr="00CB0D58">
        <w:rPr>
          <w:rFonts w:ascii="Arial" w:eastAsia="Arial" w:hAnsi="Arial" w:cs="Arial"/>
        </w:rPr>
        <w:t xml:space="preserve"> </w:t>
      </w:r>
      <w:r w:rsidRPr="00CB0D58">
        <w:rPr>
          <w:rFonts w:ascii="Arial" w:eastAsia="Arial" w:hAnsi="Arial" w:cs="Arial"/>
          <w:spacing w:val="2"/>
        </w:rPr>
        <w:t>p</w:t>
      </w:r>
      <w:r w:rsidRPr="00CB0D58">
        <w:rPr>
          <w:rFonts w:ascii="Arial" w:eastAsia="Arial" w:hAnsi="Arial" w:cs="Arial"/>
        </w:rPr>
        <w:t>artner</w:t>
      </w:r>
      <w:r w:rsidRPr="00CB0D58">
        <w:rPr>
          <w:rFonts w:ascii="Arial" w:eastAsia="Arial" w:hAnsi="Arial" w:cs="Arial"/>
          <w:spacing w:val="1"/>
        </w:rPr>
        <w:t>s</w:t>
      </w:r>
      <w:r w:rsidRPr="00CB0D58">
        <w:rPr>
          <w:rFonts w:ascii="Arial" w:eastAsia="Arial" w:hAnsi="Arial" w:cs="Arial"/>
          <w:spacing w:val="2"/>
        </w:rPr>
        <w:t>h</w:t>
      </w:r>
      <w:r w:rsidRPr="00CB0D58">
        <w:rPr>
          <w:rFonts w:ascii="Arial" w:eastAsia="Arial" w:hAnsi="Arial" w:cs="Arial"/>
          <w:spacing w:val="-1"/>
        </w:rPr>
        <w:t>i</w:t>
      </w:r>
      <w:r w:rsidRPr="00CB0D58">
        <w:rPr>
          <w:rFonts w:ascii="Arial" w:eastAsia="Arial" w:hAnsi="Arial" w:cs="Arial"/>
        </w:rPr>
        <w:t>p, a</w:t>
      </w:r>
      <w:r w:rsidRPr="00CB0D58">
        <w:rPr>
          <w:rFonts w:ascii="Arial" w:eastAsia="Arial" w:hAnsi="Arial" w:cs="Arial"/>
          <w:spacing w:val="1"/>
        </w:rPr>
        <w:t>ss</w:t>
      </w:r>
      <w:r w:rsidRPr="00CB0D58">
        <w:rPr>
          <w:rFonts w:ascii="Arial" w:eastAsia="Arial" w:hAnsi="Arial" w:cs="Arial"/>
        </w:rPr>
        <w:t>o</w:t>
      </w:r>
      <w:r w:rsidRPr="00CB0D58">
        <w:rPr>
          <w:rFonts w:ascii="Arial" w:eastAsia="Arial" w:hAnsi="Arial" w:cs="Arial"/>
          <w:spacing w:val="1"/>
        </w:rPr>
        <w:t>c</w:t>
      </w:r>
      <w:r w:rsidRPr="00CB0D58">
        <w:rPr>
          <w:rFonts w:ascii="Arial" w:eastAsia="Arial" w:hAnsi="Arial" w:cs="Arial"/>
          <w:spacing w:val="-1"/>
        </w:rPr>
        <w:t>i</w:t>
      </w:r>
      <w:r w:rsidRPr="00CB0D58">
        <w:rPr>
          <w:rFonts w:ascii="Arial" w:eastAsia="Arial" w:hAnsi="Arial" w:cs="Arial"/>
        </w:rPr>
        <w:t>at</w:t>
      </w:r>
      <w:r w:rsidRPr="00CB0D58">
        <w:rPr>
          <w:rFonts w:ascii="Arial" w:eastAsia="Arial" w:hAnsi="Arial" w:cs="Arial"/>
          <w:spacing w:val="1"/>
        </w:rPr>
        <w:t>i</w:t>
      </w:r>
      <w:r w:rsidRPr="00CB0D58">
        <w:rPr>
          <w:rFonts w:ascii="Arial" w:eastAsia="Arial" w:hAnsi="Arial" w:cs="Arial"/>
        </w:rPr>
        <w:t>o</w:t>
      </w:r>
      <w:r w:rsidRPr="00CB0D58">
        <w:rPr>
          <w:rFonts w:ascii="Arial" w:eastAsia="Arial" w:hAnsi="Arial" w:cs="Arial"/>
          <w:spacing w:val="1"/>
        </w:rPr>
        <w:t>n</w:t>
      </w:r>
      <w:r w:rsidRPr="00CB0D58">
        <w:rPr>
          <w:rFonts w:ascii="Arial" w:eastAsia="Arial" w:hAnsi="Arial" w:cs="Arial"/>
        </w:rPr>
        <w:t>,</w:t>
      </w:r>
      <w:r w:rsidRPr="00CB0D58">
        <w:rPr>
          <w:rFonts w:ascii="Arial" w:eastAsia="Arial" w:hAnsi="Arial" w:cs="Arial"/>
          <w:spacing w:val="-4"/>
        </w:rPr>
        <w:t xml:space="preserve"> </w:t>
      </w:r>
      <w:r w:rsidRPr="00CB0D58">
        <w:rPr>
          <w:rFonts w:ascii="Arial" w:eastAsia="Arial" w:hAnsi="Arial" w:cs="Arial"/>
        </w:rPr>
        <w:t>or</w:t>
      </w:r>
      <w:r w:rsidRPr="00CB0D58">
        <w:rPr>
          <w:rFonts w:ascii="Arial" w:eastAsia="Arial" w:hAnsi="Arial" w:cs="Arial"/>
          <w:spacing w:val="2"/>
        </w:rPr>
        <w:t>g</w:t>
      </w:r>
      <w:r w:rsidRPr="00CB0D58">
        <w:rPr>
          <w:rFonts w:ascii="Arial" w:eastAsia="Arial" w:hAnsi="Arial" w:cs="Arial"/>
        </w:rPr>
        <w:t>a</w:t>
      </w:r>
      <w:r w:rsidRPr="00CB0D58">
        <w:rPr>
          <w:rFonts w:ascii="Arial" w:eastAsia="Arial" w:hAnsi="Arial" w:cs="Arial"/>
          <w:spacing w:val="-1"/>
        </w:rPr>
        <w:t>ni</w:t>
      </w:r>
      <w:r w:rsidRPr="00CB0D58">
        <w:rPr>
          <w:rFonts w:ascii="Arial" w:eastAsia="Arial" w:hAnsi="Arial" w:cs="Arial"/>
          <w:spacing w:val="1"/>
        </w:rPr>
        <w:t>s</w:t>
      </w:r>
      <w:r w:rsidRPr="00CB0D58">
        <w:rPr>
          <w:rFonts w:ascii="Arial" w:eastAsia="Arial" w:hAnsi="Arial" w:cs="Arial"/>
          <w:spacing w:val="2"/>
        </w:rPr>
        <w:t>a</w:t>
      </w:r>
      <w:r w:rsidRPr="00CB0D58">
        <w:rPr>
          <w:rFonts w:ascii="Arial" w:eastAsia="Arial" w:hAnsi="Arial" w:cs="Arial"/>
        </w:rPr>
        <w:t>t</w:t>
      </w:r>
      <w:r w:rsidRPr="00CB0D58">
        <w:rPr>
          <w:rFonts w:ascii="Arial" w:eastAsia="Arial" w:hAnsi="Arial" w:cs="Arial"/>
          <w:spacing w:val="-1"/>
        </w:rPr>
        <w:t>i</w:t>
      </w:r>
      <w:r w:rsidRPr="00CB0D58">
        <w:rPr>
          <w:rFonts w:ascii="Arial" w:eastAsia="Arial" w:hAnsi="Arial" w:cs="Arial"/>
          <w:spacing w:val="2"/>
        </w:rPr>
        <w:t>o</w:t>
      </w:r>
      <w:r w:rsidRPr="00CB0D58">
        <w:rPr>
          <w:rFonts w:ascii="Arial" w:eastAsia="Arial" w:hAnsi="Arial" w:cs="Arial"/>
        </w:rPr>
        <w:t>n</w:t>
      </w:r>
      <w:r w:rsidRPr="00CB0D58">
        <w:rPr>
          <w:rFonts w:ascii="Arial" w:eastAsia="Arial" w:hAnsi="Arial" w:cs="Arial"/>
          <w:spacing w:val="-5"/>
        </w:rPr>
        <w:t xml:space="preserve"> </w:t>
      </w:r>
      <w:r w:rsidRPr="00CB0D58">
        <w:rPr>
          <w:rFonts w:ascii="Arial" w:eastAsia="Arial" w:hAnsi="Arial" w:cs="Arial"/>
          <w:spacing w:val="1"/>
        </w:rPr>
        <w:t>(i</w:t>
      </w:r>
      <w:r w:rsidRPr="00CB0D58">
        <w:rPr>
          <w:rFonts w:ascii="Arial" w:eastAsia="Arial" w:hAnsi="Arial" w:cs="Arial"/>
        </w:rPr>
        <w:t>n</w:t>
      </w:r>
      <w:r w:rsidRPr="00CB0D58">
        <w:rPr>
          <w:rFonts w:ascii="Arial" w:eastAsia="Arial" w:hAnsi="Arial" w:cs="Arial"/>
          <w:spacing w:val="4"/>
        </w:rPr>
        <w:t xml:space="preserve"> </w:t>
      </w:r>
      <w:r w:rsidRPr="00CB0D58">
        <w:rPr>
          <w:rFonts w:ascii="Arial" w:eastAsia="Arial" w:hAnsi="Arial" w:cs="Arial"/>
        </w:rPr>
        <w:t>e</w:t>
      </w:r>
      <w:r w:rsidRPr="00CB0D58">
        <w:rPr>
          <w:rFonts w:ascii="Arial" w:eastAsia="Arial" w:hAnsi="Arial" w:cs="Arial"/>
          <w:spacing w:val="-1"/>
        </w:rPr>
        <w:t>a</w:t>
      </w:r>
      <w:r w:rsidRPr="00CB0D58">
        <w:rPr>
          <w:rFonts w:ascii="Arial" w:eastAsia="Arial" w:hAnsi="Arial" w:cs="Arial"/>
          <w:spacing w:val="1"/>
        </w:rPr>
        <w:t>c</w:t>
      </w:r>
      <w:r w:rsidRPr="00CB0D58">
        <w:rPr>
          <w:rFonts w:ascii="Arial" w:eastAsia="Arial" w:hAnsi="Arial" w:cs="Arial"/>
        </w:rPr>
        <w:t>h</w:t>
      </w:r>
      <w:r w:rsidRPr="00CB0D58">
        <w:rPr>
          <w:rFonts w:ascii="Arial" w:eastAsia="Arial" w:hAnsi="Arial" w:cs="Arial"/>
          <w:spacing w:val="2"/>
        </w:rPr>
        <w:t xml:space="preserve"> </w:t>
      </w:r>
      <w:r w:rsidRPr="00CB0D58">
        <w:rPr>
          <w:rFonts w:ascii="Arial" w:eastAsia="Arial" w:hAnsi="Arial" w:cs="Arial"/>
          <w:spacing w:val="1"/>
        </w:rPr>
        <w:t>c</w:t>
      </w:r>
      <w:r w:rsidRPr="00CB0D58">
        <w:rPr>
          <w:rFonts w:ascii="Arial" w:eastAsia="Arial" w:hAnsi="Arial" w:cs="Arial"/>
        </w:rPr>
        <w:t>a</w:t>
      </w:r>
      <w:r w:rsidRPr="00CB0D58">
        <w:rPr>
          <w:rFonts w:ascii="Arial" w:eastAsia="Arial" w:hAnsi="Arial" w:cs="Arial"/>
          <w:spacing w:val="1"/>
        </w:rPr>
        <w:t>s</w:t>
      </w:r>
      <w:r w:rsidRPr="00CB0D58">
        <w:rPr>
          <w:rFonts w:ascii="Arial" w:eastAsia="Arial" w:hAnsi="Arial" w:cs="Arial"/>
        </w:rPr>
        <w:t>e</w:t>
      </w:r>
      <w:r w:rsidRPr="00CB0D58">
        <w:rPr>
          <w:rFonts w:ascii="Arial" w:eastAsia="Arial" w:hAnsi="Arial" w:cs="Arial"/>
          <w:spacing w:val="2"/>
        </w:rPr>
        <w:t xml:space="preserve"> </w:t>
      </w:r>
      <w:r w:rsidRPr="00CB0D58">
        <w:rPr>
          <w:rFonts w:ascii="Arial" w:eastAsia="Arial" w:hAnsi="Arial" w:cs="Arial"/>
          <w:spacing w:val="-2"/>
        </w:rPr>
        <w:t>w</w:t>
      </w:r>
      <w:r w:rsidRPr="00CB0D58">
        <w:rPr>
          <w:rFonts w:ascii="Arial" w:eastAsia="Arial" w:hAnsi="Arial" w:cs="Arial"/>
          <w:spacing w:val="2"/>
        </w:rPr>
        <w:t>h</w:t>
      </w:r>
      <w:r w:rsidRPr="00CB0D58">
        <w:rPr>
          <w:rFonts w:ascii="Arial" w:eastAsia="Arial" w:hAnsi="Arial" w:cs="Arial"/>
        </w:rPr>
        <w:t>et</w:t>
      </w:r>
      <w:r w:rsidRPr="00CB0D58">
        <w:rPr>
          <w:rFonts w:ascii="Arial" w:eastAsia="Arial" w:hAnsi="Arial" w:cs="Arial"/>
          <w:spacing w:val="1"/>
        </w:rPr>
        <w:t>h</w:t>
      </w:r>
      <w:r w:rsidRPr="00CB0D58">
        <w:rPr>
          <w:rFonts w:ascii="Arial" w:eastAsia="Arial" w:hAnsi="Arial" w:cs="Arial"/>
        </w:rPr>
        <w:t>er or</w:t>
      </w:r>
      <w:r w:rsidRPr="00CB0D58">
        <w:rPr>
          <w:rFonts w:ascii="Arial" w:eastAsia="Arial" w:hAnsi="Arial" w:cs="Arial"/>
          <w:spacing w:val="5"/>
        </w:rPr>
        <w:t xml:space="preserve"> </w:t>
      </w:r>
      <w:r w:rsidRPr="00CB0D58">
        <w:rPr>
          <w:rFonts w:ascii="Arial" w:eastAsia="Arial" w:hAnsi="Arial" w:cs="Arial"/>
        </w:rPr>
        <w:t>n</w:t>
      </w:r>
      <w:r w:rsidRPr="00CB0D58">
        <w:rPr>
          <w:rFonts w:ascii="Arial" w:eastAsia="Arial" w:hAnsi="Arial" w:cs="Arial"/>
          <w:spacing w:val="-1"/>
        </w:rPr>
        <w:t>o</w:t>
      </w:r>
      <w:r w:rsidRPr="00CB0D58">
        <w:rPr>
          <w:rFonts w:ascii="Arial" w:eastAsia="Arial" w:hAnsi="Arial" w:cs="Arial"/>
        </w:rPr>
        <w:t>t</w:t>
      </w:r>
      <w:r w:rsidRPr="00CB0D58">
        <w:rPr>
          <w:rFonts w:ascii="Arial" w:eastAsia="Arial" w:hAnsi="Arial" w:cs="Arial"/>
          <w:spacing w:val="11"/>
        </w:rPr>
        <w:t xml:space="preserve"> </w:t>
      </w:r>
      <w:r w:rsidRPr="00CB0D58">
        <w:rPr>
          <w:rFonts w:ascii="Arial" w:eastAsia="Arial" w:hAnsi="Arial" w:cs="Arial"/>
        </w:rPr>
        <w:t>be</w:t>
      </w:r>
      <w:r w:rsidRPr="00CB0D58">
        <w:rPr>
          <w:rFonts w:ascii="Arial" w:eastAsia="Arial" w:hAnsi="Arial" w:cs="Arial"/>
          <w:spacing w:val="-1"/>
        </w:rPr>
        <w:t>i</w:t>
      </w:r>
      <w:r w:rsidRPr="00CB0D58">
        <w:rPr>
          <w:rFonts w:ascii="Arial" w:eastAsia="Arial" w:hAnsi="Arial" w:cs="Arial"/>
          <w:spacing w:val="2"/>
        </w:rPr>
        <w:t>n</w:t>
      </w:r>
      <w:r w:rsidRPr="00CB0D58">
        <w:rPr>
          <w:rFonts w:ascii="Arial" w:eastAsia="Arial" w:hAnsi="Arial" w:cs="Arial"/>
        </w:rPr>
        <w:t>g</w:t>
      </w:r>
      <w:r w:rsidRPr="00CB0D58">
        <w:rPr>
          <w:rFonts w:ascii="Arial" w:eastAsia="Arial" w:hAnsi="Arial" w:cs="Arial"/>
          <w:spacing w:val="1"/>
        </w:rPr>
        <w:t xml:space="preserve"> </w:t>
      </w:r>
      <w:r w:rsidRPr="00CB0D58">
        <w:rPr>
          <w:rFonts w:ascii="Arial" w:eastAsia="Arial" w:hAnsi="Arial" w:cs="Arial"/>
        </w:rPr>
        <w:t>a</w:t>
      </w:r>
      <w:r w:rsidRPr="00CB0D58">
        <w:rPr>
          <w:rFonts w:ascii="Arial" w:eastAsia="Arial" w:hAnsi="Arial" w:cs="Arial"/>
          <w:spacing w:val="7"/>
        </w:rPr>
        <w:t xml:space="preserve"> </w:t>
      </w:r>
      <w:r w:rsidRPr="00CB0D58">
        <w:rPr>
          <w:rFonts w:ascii="Arial" w:eastAsia="Arial" w:hAnsi="Arial" w:cs="Arial"/>
          <w:spacing w:val="1"/>
        </w:rPr>
        <w:t>s</w:t>
      </w:r>
      <w:r w:rsidRPr="00CB0D58">
        <w:rPr>
          <w:rFonts w:ascii="Arial" w:eastAsia="Arial" w:hAnsi="Arial" w:cs="Arial"/>
        </w:rPr>
        <w:t>e</w:t>
      </w:r>
      <w:r w:rsidRPr="00CB0D58">
        <w:rPr>
          <w:rFonts w:ascii="Arial" w:eastAsia="Arial" w:hAnsi="Arial" w:cs="Arial"/>
          <w:spacing w:val="-1"/>
        </w:rPr>
        <w:t>p</w:t>
      </w:r>
      <w:r w:rsidRPr="00CB0D58">
        <w:rPr>
          <w:rFonts w:ascii="Arial" w:eastAsia="Arial" w:hAnsi="Arial" w:cs="Arial"/>
        </w:rPr>
        <w:t>arate</w:t>
      </w:r>
      <w:r w:rsidRPr="00CB0D58">
        <w:rPr>
          <w:rFonts w:ascii="Arial" w:eastAsia="Arial" w:hAnsi="Arial" w:cs="Arial"/>
          <w:spacing w:val="1"/>
        </w:rPr>
        <w:t xml:space="preserve"> </w:t>
      </w:r>
      <w:r w:rsidRPr="00CB0D58">
        <w:rPr>
          <w:rFonts w:ascii="Arial" w:eastAsia="Arial" w:hAnsi="Arial" w:cs="Arial"/>
          <w:spacing w:val="-1"/>
        </w:rPr>
        <w:t>l</w:t>
      </w:r>
      <w:r w:rsidRPr="00CB0D58">
        <w:rPr>
          <w:rFonts w:ascii="Arial" w:eastAsia="Arial" w:hAnsi="Arial" w:cs="Arial"/>
        </w:rPr>
        <w:t>e</w:t>
      </w:r>
      <w:r w:rsidRPr="00CB0D58">
        <w:rPr>
          <w:rFonts w:ascii="Arial" w:eastAsia="Arial" w:hAnsi="Arial" w:cs="Arial"/>
          <w:spacing w:val="1"/>
        </w:rPr>
        <w:t>g</w:t>
      </w:r>
      <w:r w:rsidRPr="00CB0D58">
        <w:rPr>
          <w:rFonts w:ascii="Arial" w:eastAsia="Arial" w:hAnsi="Arial" w:cs="Arial"/>
        </w:rPr>
        <w:t>al e</w:t>
      </w:r>
      <w:r w:rsidRPr="00CB0D58">
        <w:rPr>
          <w:rFonts w:ascii="Arial" w:eastAsia="Arial" w:hAnsi="Arial" w:cs="Arial"/>
          <w:spacing w:val="-1"/>
        </w:rPr>
        <w:t>n</w:t>
      </w:r>
      <w:r w:rsidRPr="00CB0D58">
        <w:rPr>
          <w:rFonts w:ascii="Arial" w:eastAsia="Arial" w:hAnsi="Arial" w:cs="Arial"/>
        </w:rPr>
        <w:t>t</w:t>
      </w:r>
      <w:r w:rsidRPr="00CB0D58">
        <w:rPr>
          <w:rFonts w:ascii="Arial" w:eastAsia="Arial" w:hAnsi="Arial" w:cs="Arial"/>
          <w:spacing w:val="1"/>
        </w:rPr>
        <w:t>i</w:t>
      </w:r>
      <w:r w:rsidRPr="00CB0D58">
        <w:rPr>
          <w:rFonts w:ascii="Arial" w:eastAsia="Arial" w:hAnsi="Arial" w:cs="Arial"/>
          <w:spacing w:val="2"/>
        </w:rPr>
        <w:t>t</w:t>
      </w:r>
      <w:r w:rsidRPr="00CB0D58">
        <w:rPr>
          <w:rFonts w:ascii="Arial" w:eastAsia="Arial" w:hAnsi="Arial" w:cs="Arial"/>
          <w:spacing w:val="-2"/>
        </w:rPr>
        <w:t>y</w:t>
      </w:r>
      <w:r w:rsidRPr="00CB0D58">
        <w:rPr>
          <w:rFonts w:ascii="Arial" w:eastAsia="Arial" w:hAnsi="Arial" w:cs="Arial"/>
        </w:rPr>
        <w:t>)</w:t>
      </w:r>
      <w:r w:rsidRPr="00CB0D58">
        <w:rPr>
          <w:rFonts w:ascii="Arial" w:eastAsia="Arial" w:hAnsi="Arial" w:cs="Arial"/>
          <w:spacing w:val="-4"/>
        </w:rPr>
        <w:t xml:space="preserve"> </w:t>
      </w:r>
      <w:r w:rsidRPr="00CB0D58">
        <w:rPr>
          <w:rFonts w:ascii="Arial" w:eastAsia="Arial" w:hAnsi="Arial" w:cs="Arial"/>
          <w:spacing w:val="2"/>
        </w:rPr>
        <w:t>a</w:t>
      </w:r>
      <w:r w:rsidRPr="00CB0D58">
        <w:rPr>
          <w:rFonts w:ascii="Arial" w:eastAsia="Arial" w:hAnsi="Arial" w:cs="Arial"/>
        </w:rPr>
        <w:t>nd</w:t>
      </w:r>
      <w:r w:rsidRPr="00CB0D58">
        <w:rPr>
          <w:rFonts w:ascii="Arial" w:eastAsia="Arial" w:hAnsi="Arial" w:cs="Arial"/>
          <w:spacing w:val="-2"/>
        </w:rPr>
        <w:t xml:space="preserve"> </w:t>
      </w:r>
      <w:r w:rsidRPr="00CB0D58">
        <w:rPr>
          <w:rFonts w:ascii="Arial" w:eastAsia="Arial" w:hAnsi="Arial" w:cs="Arial"/>
        </w:rPr>
        <w:t>a</w:t>
      </w:r>
      <w:r w:rsidRPr="00CB0D58">
        <w:rPr>
          <w:rFonts w:ascii="Arial" w:eastAsia="Arial" w:hAnsi="Arial" w:cs="Arial"/>
          <w:spacing w:val="-1"/>
        </w:rPr>
        <w:t xml:space="preserve"> </w:t>
      </w:r>
      <w:r w:rsidRPr="00CB0D58">
        <w:rPr>
          <w:rFonts w:ascii="Arial" w:eastAsia="Arial" w:hAnsi="Arial" w:cs="Arial"/>
        </w:rPr>
        <w:t>re</w:t>
      </w:r>
      <w:r w:rsidRPr="00CB0D58">
        <w:rPr>
          <w:rFonts w:ascii="Arial" w:eastAsia="Arial" w:hAnsi="Arial" w:cs="Arial"/>
          <w:spacing w:val="2"/>
        </w:rPr>
        <w:t>f</w:t>
      </w:r>
      <w:r w:rsidRPr="00CB0D58">
        <w:rPr>
          <w:rFonts w:ascii="Arial" w:eastAsia="Arial" w:hAnsi="Arial" w:cs="Arial"/>
        </w:rPr>
        <w:t>eren</w:t>
      </w:r>
      <w:r w:rsidRPr="00CB0D58">
        <w:rPr>
          <w:rFonts w:ascii="Arial" w:eastAsia="Arial" w:hAnsi="Arial" w:cs="Arial"/>
          <w:spacing w:val="1"/>
        </w:rPr>
        <w:t>c</w:t>
      </w:r>
      <w:r w:rsidRPr="00CB0D58">
        <w:rPr>
          <w:rFonts w:ascii="Arial" w:eastAsia="Arial" w:hAnsi="Arial" w:cs="Arial"/>
        </w:rPr>
        <w:t>e</w:t>
      </w:r>
      <w:r w:rsidRPr="00CB0D58">
        <w:rPr>
          <w:rFonts w:ascii="Arial" w:eastAsia="Arial" w:hAnsi="Arial" w:cs="Arial"/>
          <w:spacing w:val="-8"/>
        </w:rPr>
        <w:t xml:space="preserve"> </w:t>
      </w:r>
      <w:r w:rsidRPr="00CB0D58">
        <w:rPr>
          <w:rFonts w:ascii="Arial" w:eastAsia="Arial" w:hAnsi="Arial" w:cs="Arial"/>
          <w:spacing w:val="1"/>
        </w:rPr>
        <w:t>t</w:t>
      </w:r>
      <w:r w:rsidRPr="00CB0D58">
        <w:rPr>
          <w:rFonts w:ascii="Arial" w:eastAsia="Arial" w:hAnsi="Arial" w:cs="Arial"/>
        </w:rPr>
        <w:t>o</w:t>
      </w:r>
      <w:r w:rsidRPr="00CB0D58">
        <w:rPr>
          <w:rFonts w:ascii="Arial" w:eastAsia="Arial" w:hAnsi="Arial" w:cs="Arial"/>
          <w:spacing w:val="-2"/>
        </w:rPr>
        <w:t xml:space="preserve"> </w:t>
      </w:r>
      <w:r w:rsidRPr="00CB0D58">
        <w:rPr>
          <w:rFonts w:ascii="Arial" w:eastAsia="Arial" w:hAnsi="Arial" w:cs="Arial"/>
          <w:spacing w:val="1"/>
        </w:rPr>
        <w:t>a</w:t>
      </w:r>
      <w:r w:rsidRPr="00CB0D58">
        <w:rPr>
          <w:rFonts w:ascii="Arial" w:eastAsia="Arial" w:hAnsi="Arial" w:cs="Arial"/>
          <w:spacing w:val="2"/>
        </w:rPr>
        <w:t>n</w:t>
      </w:r>
      <w:r w:rsidRPr="00CB0D58">
        <w:rPr>
          <w:rFonts w:ascii="Arial" w:eastAsia="Arial" w:hAnsi="Arial" w:cs="Arial"/>
        </w:rPr>
        <w:t>y</w:t>
      </w:r>
      <w:r w:rsidRPr="00CB0D58">
        <w:rPr>
          <w:rFonts w:ascii="Arial" w:eastAsia="Arial" w:hAnsi="Arial" w:cs="Arial"/>
          <w:spacing w:val="-5"/>
        </w:rPr>
        <w:t xml:space="preserve"> </w:t>
      </w:r>
      <w:r w:rsidRPr="00CB0D58">
        <w:rPr>
          <w:rFonts w:ascii="Arial" w:eastAsia="Arial" w:hAnsi="Arial" w:cs="Arial"/>
        </w:rPr>
        <w:t>of t</w:t>
      </w:r>
      <w:r w:rsidRPr="00CB0D58">
        <w:rPr>
          <w:rFonts w:ascii="Arial" w:eastAsia="Arial" w:hAnsi="Arial" w:cs="Arial"/>
          <w:spacing w:val="-1"/>
        </w:rPr>
        <w:t>h</w:t>
      </w:r>
      <w:r w:rsidRPr="00CB0D58">
        <w:rPr>
          <w:rFonts w:ascii="Arial" w:eastAsia="Arial" w:hAnsi="Arial" w:cs="Arial"/>
        </w:rPr>
        <w:t xml:space="preserve">em </w:t>
      </w:r>
      <w:r w:rsidRPr="00CB0D58">
        <w:rPr>
          <w:rFonts w:ascii="Arial" w:eastAsia="Arial" w:hAnsi="Arial" w:cs="Arial"/>
          <w:spacing w:val="-1"/>
        </w:rPr>
        <w:t>i</w:t>
      </w:r>
      <w:r w:rsidRPr="00CB0D58">
        <w:rPr>
          <w:rFonts w:ascii="Arial" w:eastAsia="Arial" w:hAnsi="Arial" w:cs="Arial"/>
        </w:rPr>
        <w:t>n</w:t>
      </w:r>
      <w:r w:rsidRPr="00CB0D58">
        <w:rPr>
          <w:rFonts w:ascii="Arial" w:eastAsia="Arial" w:hAnsi="Arial" w:cs="Arial"/>
          <w:spacing w:val="1"/>
        </w:rPr>
        <w:t>c</w:t>
      </w:r>
      <w:r w:rsidRPr="00CB0D58">
        <w:rPr>
          <w:rFonts w:ascii="Arial" w:eastAsia="Arial" w:hAnsi="Arial" w:cs="Arial"/>
          <w:spacing w:val="-1"/>
        </w:rPr>
        <w:t>l</w:t>
      </w:r>
      <w:r w:rsidRPr="00CB0D58">
        <w:rPr>
          <w:rFonts w:ascii="Arial" w:eastAsia="Arial" w:hAnsi="Arial" w:cs="Arial"/>
        </w:rPr>
        <w:t>u</w:t>
      </w:r>
      <w:r w:rsidRPr="00CB0D58">
        <w:rPr>
          <w:rFonts w:ascii="Arial" w:eastAsia="Arial" w:hAnsi="Arial" w:cs="Arial"/>
          <w:spacing w:val="-1"/>
        </w:rPr>
        <w:t>d</w:t>
      </w:r>
      <w:r w:rsidRPr="00CB0D58">
        <w:rPr>
          <w:rFonts w:ascii="Arial" w:eastAsia="Arial" w:hAnsi="Arial" w:cs="Arial"/>
          <w:spacing w:val="3"/>
        </w:rPr>
        <w:t>e</w:t>
      </w:r>
      <w:r w:rsidRPr="00CB0D58">
        <w:rPr>
          <w:rFonts w:ascii="Arial" w:eastAsia="Arial" w:hAnsi="Arial" w:cs="Arial"/>
        </w:rPr>
        <w:t>s</w:t>
      </w:r>
      <w:r w:rsidRPr="00CB0D58">
        <w:rPr>
          <w:rFonts w:ascii="Arial" w:eastAsia="Arial" w:hAnsi="Arial" w:cs="Arial"/>
          <w:spacing w:val="-4"/>
        </w:rPr>
        <w:t xml:space="preserve"> </w:t>
      </w:r>
      <w:r w:rsidRPr="00CB0D58">
        <w:rPr>
          <w:rFonts w:ascii="Arial" w:eastAsia="Arial" w:hAnsi="Arial" w:cs="Arial"/>
        </w:rPr>
        <w:t>a</w:t>
      </w:r>
      <w:r w:rsidRPr="00CB0D58">
        <w:rPr>
          <w:rFonts w:ascii="Arial" w:eastAsia="Arial" w:hAnsi="Arial" w:cs="Arial"/>
          <w:spacing w:val="-1"/>
        </w:rPr>
        <w:t xml:space="preserve"> </w:t>
      </w:r>
      <w:r w:rsidRPr="00CB0D58">
        <w:rPr>
          <w:rFonts w:ascii="Arial" w:eastAsia="Arial" w:hAnsi="Arial" w:cs="Arial"/>
        </w:rPr>
        <w:t>re</w:t>
      </w:r>
      <w:r w:rsidRPr="00CB0D58">
        <w:rPr>
          <w:rFonts w:ascii="Arial" w:eastAsia="Arial" w:hAnsi="Arial" w:cs="Arial"/>
          <w:spacing w:val="2"/>
        </w:rPr>
        <w:t>f</w:t>
      </w:r>
      <w:r w:rsidRPr="00CB0D58">
        <w:rPr>
          <w:rFonts w:ascii="Arial" w:eastAsia="Arial" w:hAnsi="Arial" w:cs="Arial"/>
        </w:rPr>
        <w:t>eren</w:t>
      </w:r>
      <w:r w:rsidRPr="00CB0D58">
        <w:rPr>
          <w:rFonts w:ascii="Arial" w:eastAsia="Arial" w:hAnsi="Arial" w:cs="Arial"/>
          <w:spacing w:val="1"/>
        </w:rPr>
        <w:t>c</w:t>
      </w:r>
      <w:r w:rsidRPr="00CB0D58">
        <w:rPr>
          <w:rFonts w:ascii="Arial" w:eastAsia="Arial" w:hAnsi="Arial" w:cs="Arial"/>
        </w:rPr>
        <w:t>e</w:t>
      </w:r>
      <w:r w:rsidRPr="00CB0D58">
        <w:rPr>
          <w:rFonts w:ascii="Arial" w:eastAsia="Arial" w:hAnsi="Arial" w:cs="Arial"/>
          <w:spacing w:val="-8"/>
        </w:rPr>
        <w:t xml:space="preserve"> </w:t>
      </w:r>
      <w:r w:rsidRPr="00CB0D58">
        <w:rPr>
          <w:rFonts w:ascii="Arial" w:eastAsia="Arial" w:hAnsi="Arial" w:cs="Arial"/>
          <w:spacing w:val="-1"/>
        </w:rPr>
        <w:t>t</w:t>
      </w:r>
      <w:r w:rsidRPr="00CB0D58">
        <w:rPr>
          <w:rFonts w:ascii="Arial" w:eastAsia="Arial" w:hAnsi="Arial" w:cs="Arial"/>
        </w:rPr>
        <w:t>o t</w:t>
      </w:r>
      <w:r w:rsidRPr="00CB0D58">
        <w:rPr>
          <w:rFonts w:ascii="Arial" w:eastAsia="Arial" w:hAnsi="Arial" w:cs="Arial"/>
          <w:spacing w:val="-1"/>
        </w:rPr>
        <w:t>h</w:t>
      </w:r>
      <w:r w:rsidRPr="00CB0D58">
        <w:rPr>
          <w:rFonts w:ascii="Arial" w:eastAsia="Arial" w:hAnsi="Arial" w:cs="Arial"/>
        </w:rPr>
        <w:t>e</w:t>
      </w:r>
      <w:r w:rsidRPr="00CB0D58">
        <w:rPr>
          <w:rFonts w:ascii="Arial" w:eastAsia="Arial" w:hAnsi="Arial" w:cs="Arial"/>
          <w:spacing w:val="-1"/>
        </w:rPr>
        <w:t xml:space="preserve"> </w:t>
      </w:r>
      <w:proofErr w:type="gramStart"/>
      <w:r w:rsidRPr="00CB0D58">
        <w:rPr>
          <w:rFonts w:ascii="Arial" w:eastAsia="Arial" w:hAnsi="Arial" w:cs="Arial"/>
        </w:rPr>
        <w:t>o</w:t>
      </w:r>
      <w:r w:rsidRPr="00CB0D58">
        <w:rPr>
          <w:rFonts w:ascii="Arial" w:eastAsia="Arial" w:hAnsi="Arial" w:cs="Arial"/>
          <w:spacing w:val="-1"/>
        </w:rPr>
        <w:t>t</w:t>
      </w:r>
      <w:r w:rsidRPr="00CB0D58">
        <w:rPr>
          <w:rFonts w:ascii="Arial" w:eastAsia="Arial" w:hAnsi="Arial" w:cs="Arial"/>
          <w:spacing w:val="2"/>
        </w:rPr>
        <w:t>h</w:t>
      </w:r>
      <w:r w:rsidRPr="00CB0D58">
        <w:rPr>
          <w:rFonts w:ascii="Arial" w:eastAsia="Arial" w:hAnsi="Arial" w:cs="Arial"/>
        </w:rPr>
        <w:t>er</w:t>
      </w:r>
      <w:r w:rsidRPr="00CB0D58">
        <w:rPr>
          <w:rFonts w:ascii="Arial" w:eastAsia="Arial" w:hAnsi="Arial" w:cs="Arial"/>
          <w:spacing w:val="2"/>
        </w:rPr>
        <w:t>s</w:t>
      </w:r>
      <w:r w:rsidRPr="00CB0D58">
        <w:rPr>
          <w:rFonts w:ascii="Arial" w:eastAsia="Arial" w:hAnsi="Arial" w:cs="Arial"/>
        </w:rPr>
        <w:t>;</w:t>
      </w:r>
      <w:proofErr w:type="gramEnd"/>
    </w:p>
    <w:p w14:paraId="12C3191C" w14:textId="77777777" w:rsidR="00CB0D58" w:rsidRPr="00CB0D58" w:rsidRDefault="00CB0D58" w:rsidP="005C5EFE">
      <w:pPr>
        <w:pStyle w:val="ListParagraph"/>
        <w:ind w:left="1418" w:hanging="698"/>
        <w:rPr>
          <w:rFonts w:ascii="Arial" w:eastAsia="Arial" w:hAnsi="Arial" w:cs="Arial"/>
          <w:b/>
          <w:szCs w:val="22"/>
        </w:rPr>
      </w:pPr>
    </w:p>
    <w:p w14:paraId="61A70DC1" w14:textId="77777777" w:rsidR="00CB0D58" w:rsidRPr="00CB0D58" w:rsidRDefault="000D66C9" w:rsidP="005C5EFE">
      <w:pPr>
        <w:pStyle w:val="ListParagraph"/>
        <w:numPr>
          <w:ilvl w:val="2"/>
          <w:numId w:val="8"/>
        </w:numPr>
        <w:ind w:left="1418" w:hanging="698"/>
        <w:rPr>
          <w:rFonts w:ascii="Arial" w:eastAsia="Arial" w:hAnsi="Arial" w:cs="Arial"/>
          <w:b/>
          <w:szCs w:val="22"/>
        </w:rPr>
      </w:pPr>
      <w:r w:rsidRPr="00CB0D58">
        <w:rPr>
          <w:rFonts w:ascii="Arial" w:eastAsia="Arial" w:hAnsi="Arial" w:cs="Arial"/>
        </w:rPr>
        <w:t>a</w:t>
      </w:r>
      <w:r w:rsidRPr="00CB0D58">
        <w:rPr>
          <w:rFonts w:ascii="Arial" w:eastAsia="Arial" w:hAnsi="Arial" w:cs="Arial"/>
          <w:spacing w:val="-1"/>
        </w:rPr>
        <w:t xml:space="preserve"> </w:t>
      </w:r>
      <w:r w:rsidRPr="00CB0D58">
        <w:rPr>
          <w:rFonts w:ascii="Arial" w:eastAsia="Arial" w:hAnsi="Arial" w:cs="Arial"/>
        </w:rPr>
        <w:t>re</w:t>
      </w:r>
      <w:r w:rsidRPr="00CB0D58">
        <w:rPr>
          <w:rFonts w:ascii="Arial" w:eastAsia="Arial" w:hAnsi="Arial" w:cs="Arial"/>
          <w:spacing w:val="2"/>
        </w:rPr>
        <w:t>f</w:t>
      </w:r>
      <w:r w:rsidRPr="00CB0D58">
        <w:rPr>
          <w:rFonts w:ascii="Arial" w:eastAsia="Arial" w:hAnsi="Arial" w:cs="Arial"/>
        </w:rPr>
        <w:t>eren</w:t>
      </w:r>
      <w:r w:rsidRPr="00CB0D58">
        <w:rPr>
          <w:rFonts w:ascii="Arial" w:eastAsia="Arial" w:hAnsi="Arial" w:cs="Arial"/>
          <w:spacing w:val="1"/>
        </w:rPr>
        <w:t>c</w:t>
      </w:r>
      <w:r w:rsidRPr="00CB0D58">
        <w:rPr>
          <w:rFonts w:ascii="Arial" w:eastAsia="Arial" w:hAnsi="Arial" w:cs="Arial"/>
        </w:rPr>
        <w:t>e</w:t>
      </w:r>
      <w:r w:rsidRPr="00CB0D58">
        <w:rPr>
          <w:rFonts w:ascii="Arial" w:eastAsia="Arial" w:hAnsi="Arial" w:cs="Arial"/>
          <w:spacing w:val="-8"/>
        </w:rPr>
        <w:t xml:space="preserve"> </w:t>
      </w:r>
      <w:r w:rsidRPr="00CB0D58">
        <w:rPr>
          <w:rFonts w:ascii="Arial" w:eastAsia="Arial" w:hAnsi="Arial" w:cs="Arial"/>
          <w:spacing w:val="-1"/>
        </w:rPr>
        <w:t>t</w:t>
      </w:r>
      <w:r w:rsidRPr="00CB0D58">
        <w:rPr>
          <w:rFonts w:ascii="Arial" w:eastAsia="Arial" w:hAnsi="Arial" w:cs="Arial"/>
        </w:rPr>
        <w:t>o the</w:t>
      </w:r>
      <w:r w:rsidRPr="00CB0D58">
        <w:rPr>
          <w:rFonts w:ascii="Arial" w:eastAsia="Arial" w:hAnsi="Arial" w:cs="Arial"/>
          <w:spacing w:val="-4"/>
        </w:rPr>
        <w:t xml:space="preserve"> </w:t>
      </w:r>
      <w:r w:rsidRPr="00CB0D58">
        <w:rPr>
          <w:rFonts w:ascii="Arial" w:eastAsia="Arial" w:hAnsi="Arial" w:cs="Arial"/>
          <w:spacing w:val="3"/>
        </w:rPr>
        <w:t>s</w:t>
      </w:r>
      <w:r w:rsidRPr="00CB0D58">
        <w:rPr>
          <w:rFonts w:ascii="Arial" w:eastAsia="Arial" w:hAnsi="Arial" w:cs="Arial"/>
          <w:spacing w:val="-1"/>
        </w:rPr>
        <w:t>i</w:t>
      </w:r>
      <w:r w:rsidRPr="00CB0D58">
        <w:rPr>
          <w:rFonts w:ascii="Arial" w:eastAsia="Arial" w:hAnsi="Arial" w:cs="Arial"/>
        </w:rPr>
        <w:t>n</w:t>
      </w:r>
      <w:r w:rsidRPr="00CB0D58">
        <w:rPr>
          <w:rFonts w:ascii="Arial" w:eastAsia="Arial" w:hAnsi="Arial" w:cs="Arial"/>
          <w:spacing w:val="1"/>
        </w:rPr>
        <w:t>g</w:t>
      </w:r>
      <w:r w:rsidRPr="00CB0D58">
        <w:rPr>
          <w:rFonts w:ascii="Arial" w:eastAsia="Arial" w:hAnsi="Arial" w:cs="Arial"/>
        </w:rPr>
        <w:t>u</w:t>
      </w:r>
      <w:r w:rsidRPr="00CB0D58">
        <w:rPr>
          <w:rFonts w:ascii="Arial" w:eastAsia="Arial" w:hAnsi="Arial" w:cs="Arial"/>
          <w:spacing w:val="1"/>
        </w:rPr>
        <w:t>l</w:t>
      </w:r>
      <w:r w:rsidRPr="00CB0D58">
        <w:rPr>
          <w:rFonts w:ascii="Arial" w:eastAsia="Arial" w:hAnsi="Arial" w:cs="Arial"/>
        </w:rPr>
        <w:t>ar</w:t>
      </w:r>
      <w:r w:rsidRPr="00CB0D58">
        <w:rPr>
          <w:rFonts w:ascii="Arial" w:eastAsia="Arial" w:hAnsi="Arial" w:cs="Arial"/>
          <w:spacing w:val="-7"/>
        </w:rPr>
        <w:t xml:space="preserve"> </w:t>
      </w:r>
      <w:r w:rsidRPr="00CB0D58">
        <w:rPr>
          <w:rFonts w:ascii="Arial" w:eastAsia="Arial" w:hAnsi="Arial" w:cs="Arial"/>
          <w:spacing w:val="2"/>
        </w:rPr>
        <w:t>i</w:t>
      </w:r>
      <w:r w:rsidRPr="00CB0D58">
        <w:rPr>
          <w:rFonts w:ascii="Arial" w:eastAsia="Arial" w:hAnsi="Arial" w:cs="Arial"/>
        </w:rPr>
        <w:t>n</w:t>
      </w:r>
      <w:r w:rsidRPr="00CB0D58">
        <w:rPr>
          <w:rFonts w:ascii="Arial" w:eastAsia="Arial" w:hAnsi="Arial" w:cs="Arial"/>
          <w:spacing w:val="1"/>
        </w:rPr>
        <w:t>c</w:t>
      </w:r>
      <w:r w:rsidRPr="00CB0D58">
        <w:rPr>
          <w:rFonts w:ascii="Arial" w:eastAsia="Arial" w:hAnsi="Arial" w:cs="Arial"/>
          <w:spacing w:val="-1"/>
        </w:rPr>
        <w:t>l</w:t>
      </w:r>
      <w:r w:rsidRPr="00CB0D58">
        <w:rPr>
          <w:rFonts w:ascii="Arial" w:eastAsia="Arial" w:hAnsi="Arial" w:cs="Arial"/>
        </w:rPr>
        <w:t>u</w:t>
      </w:r>
      <w:r w:rsidRPr="00CB0D58">
        <w:rPr>
          <w:rFonts w:ascii="Arial" w:eastAsia="Arial" w:hAnsi="Arial" w:cs="Arial"/>
          <w:spacing w:val="1"/>
        </w:rPr>
        <w:t>d</w:t>
      </w:r>
      <w:r w:rsidRPr="00CB0D58">
        <w:rPr>
          <w:rFonts w:ascii="Arial" w:eastAsia="Arial" w:hAnsi="Arial" w:cs="Arial"/>
        </w:rPr>
        <w:t>es</w:t>
      </w:r>
      <w:r w:rsidRPr="00CB0D58">
        <w:rPr>
          <w:rFonts w:ascii="Arial" w:eastAsia="Arial" w:hAnsi="Arial" w:cs="Arial"/>
          <w:spacing w:val="-6"/>
        </w:rPr>
        <w:t xml:space="preserve"> </w:t>
      </w:r>
      <w:r w:rsidRPr="00CB0D58">
        <w:rPr>
          <w:rFonts w:ascii="Arial" w:eastAsia="Arial" w:hAnsi="Arial" w:cs="Arial"/>
        </w:rPr>
        <w:t>t</w:t>
      </w:r>
      <w:r w:rsidRPr="00CB0D58">
        <w:rPr>
          <w:rFonts w:ascii="Arial" w:eastAsia="Arial" w:hAnsi="Arial" w:cs="Arial"/>
          <w:spacing w:val="-1"/>
        </w:rPr>
        <w:t>h</w:t>
      </w:r>
      <w:r w:rsidRPr="00CB0D58">
        <w:rPr>
          <w:rFonts w:ascii="Arial" w:eastAsia="Arial" w:hAnsi="Arial" w:cs="Arial"/>
        </w:rPr>
        <w:t>e</w:t>
      </w:r>
      <w:r w:rsidRPr="00CB0D58">
        <w:rPr>
          <w:rFonts w:ascii="Arial" w:eastAsia="Arial" w:hAnsi="Arial" w:cs="Arial"/>
          <w:spacing w:val="-1"/>
        </w:rPr>
        <w:t xml:space="preserve"> </w:t>
      </w:r>
      <w:r w:rsidRPr="00CB0D58">
        <w:rPr>
          <w:rFonts w:ascii="Arial" w:eastAsia="Arial" w:hAnsi="Arial" w:cs="Arial"/>
        </w:rPr>
        <w:t>p</w:t>
      </w:r>
      <w:r w:rsidRPr="00CB0D58">
        <w:rPr>
          <w:rFonts w:ascii="Arial" w:eastAsia="Arial" w:hAnsi="Arial" w:cs="Arial"/>
          <w:spacing w:val="1"/>
        </w:rPr>
        <w:t>l</w:t>
      </w:r>
      <w:r w:rsidRPr="00CB0D58">
        <w:rPr>
          <w:rFonts w:ascii="Arial" w:eastAsia="Arial" w:hAnsi="Arial" w:cs="Arial"/>
        </w:rPr>
        <w:t>ural</w:t>
      </w:r>
      <w:r w:rsidRPr="00CB0D58">
        <w:rPr>
          <w:rFonts w:ascii="Arial" w:eastAsia="Arial" w:hAnsi="Arial" w:cs="Arial"/>
          <w:spacing w:val="-4"/>
        </w:rPr>
        <w:t xml:space="preserve"> </w:t>
      </w:r>
      <w:r w:rsidRPr="00CB0D58">
        <w:rPr>
          <w:rFonts w:ascii="Arial" w:eastAsia="Arial" w:hAnsi="Arial" w:cs="Arial"/>
        </w:rPr>
        <w:t>a</w:t>
      </w:r>
      <w:r w:rsidRPr="00CB0D58">
        <w:rPr>
          <w:rFonts w:ascii="Arial" w:eastAsia="Arial" w:hAnsi="Arial" w:cs="Arial"/>
          <w:spacing w:val="-1"/>
        </w:rPr>
        <w:t>n</w:t>
      </w:r>
      <w:r w:rsidRPr="00CB0D58">
        <w:rPr>
          <w:rFonts w:ascii="Arial" w:eastAsia="Arial" w:hAnsi="Arial" w:cs="Arial"/>
        </w:rPr>
        <w:t>d</w:t>
      </w:r>
      <w:r w:rsidRPr="00CB0D58">
        <w:rPr>
          <w:rFonts w:ascii="Arial" w:eastAsia="Arial" w:hAnsi="Arial" w:cs="Arial"/>
          <w:spacing w:val="-1"/>
        </w:rPr>
        <w:t xml:space="preserve"> </w:t>
      </w:r>
      <w:proofErr w:type="gramStart"/>
      <w:r w:rsidRPr="00CB0D58">
        <w:rPr>
          <w:rFonts w:ascii="Arial" w:eastAsia="Arial" w:hAnsi="Arial" w:cs="Arial"/>
          <w:spacing w:val="1"/>
        </w:rPr>
        <w:t>v</w:t>
      </w:r>
      <w:r w:rsidRPr="00CB0D58">
        <w:rPr>
          <w:rFonts w:ascii="Arial" w:eastAsia="Arial" w:hAnsi="Arial" w:cs="Arial"/>
          <w:spacing w:val="-1"/>
        </w:rPr>
        <w:t>i</w:t>
      </w:r>
      <w:r w:rsidRPr="00CB0D58">
        <w:rPr>
          <w:rFonts w:ascii="Arial" w:eastAsia="Arial" w:hAnsi="Arial" w:cs="Arial"/>
          <w:spacing w:val="1"/>
        </w:rPr>
        <w:t>c</w:t>
      </w:r>
      <w:r w:rsidRPr="00CB0D58">
        <w:rPr>
          <w:rFonts w:ascii="Arial" w:eastAsia="Arial" w:hAnsi="Arial" w:cs="Arial"/>
        </w:rPr>
        <w:t>e</w:t>
      </w:r>
      <w:r w:rsidRPr="00CB0D58">
        <w:rPr>
          <w:rFonts w:ascii="Arial" w:eastAsia="Arial" w:hAnsi="Arial" w:cs="Arial"/>
          <w:spacing w:val="-2"/>
        </w:rPr>
        <w:t xml:space="preserve"> </w:t>
      </w:r>
      <w:r w:rsidRPr="00CB0D58">
        <w:rPr>
          <w:rFonts w:ascii="Arial" w:eastAsia="Arial" w:hAnsi="Arial" w:cs="Arial"/>
          <w:spacing w:val="-1"/>
        </w:rPr>
        <w:t>v</w:t>
      </w:r>
      <w:r w:rsidRPr="00CB0D58">
        <w:rPr>
          <w:rFonts w:ascii="Arial" w:eastAsia="Arial" w:hAnsi="Arial" w:cs="Arial"/>
        </w:rPr>
        <w:t>er</w:t>
      </w:r>
      <w:r w:rsidRPr="00CB0D58">
        <w:rPr>
          <w:rFonts w:ascii="Arial" w:eastAsia="Arial" w:hAnsi="Arial" w:cs="Arial"/>
          <w:spacing w:val="2"/>
        </w:rPr>
        <w:t>s</w:t>
      </w:r>
      <w:r w:rsidRPr="00CB0D58">
        <w:rPr>
          <w:rFonts w:ascii="Arial" w:eastAsia="Arial" w:hAnsi="Arial" w:cs="Arial"/>
        </w:rPr>
        <w:t>a;</w:t>
      </w:r>
      <w:proofErr w:type="gramEnd"/>
      <w:r w:rsidR="00327735" w:rsidRPr="00CB0D58">
        <w:rPr>
          <w:rFonts w:ascii="Arial" w:eastAsia="Arial" w:hAnsi="Arial" w:cs="Arial"/>
          <w:spacing w:val="2"/>
          <w:w w:val="99"/>
        </w:rPr>
        <w:t xml:space="preserve"> </w:t>
      </w:r>
    </w:p>
    <w:p w14:paraId="60C782FF" w14:textId="77777777" w:rsidR="00CB0D58" w:rsidRPr="00CB0D58" w:rsidRDefault="00CB0D58" w:rsidP="005C5EFE">
      <w:pPr>
        <w:pStyle w:val="ListParagraph"/>
        <w:ind w:left="1418" w:hanging="698"/>
        <w:rPr>
          <w:rFonts w:ascii="Arial" w:eastAsia="Arial" w:hAnsi="Arial" w:cs="Arial"/>
        </w:rPr>
      </w:pPr>
    </w:p>
    <w:p w14:paraId="60F96154" w14:textId="77777777" w:rsidR="00CB0D58" w:rsidRPr="00CB0D58" w:rsidRDefault="000D66C9" w:rsidP="005C5EFE">
      <w:pPr>
        <w:pStyle w:val="ListParagraph"/>
        <w:numPr>
          <w:ilvl w:val="2"/>
          <w:numId w:val="8"/>
        </w:numPr>
        <w:ind w:left="1418" w:hanging="698"/>
        <w:rPr>
          <w:rFonts w:ascii="Arial" w:eastAsia="Arial" w:hAnsi="Arial" w:cs="Arial"/>
          <w:b/>
          <w:szCs w:val="22"/>
        </w:rPr>
      </w:pPr>
      <w:r w:rsidRPr="00CB0D58">
        <w:rPr>
          <w:rFonts w:ascii="Arial" w:eastAsia="Arial" w:hAnsi="Arial" w:cs="Arial"/>
        </w:rPr>
        <w:t>a</w:t>
      </w:r>
      <w:r w:rsidRPr="00CB0D58">
        <w:rPr>
          <w:rFonts w:ascii="Arial" w:eastAsia="Arial" w:hAnsi="Arial" w:cs="Arial"/>
          <w:spacing w:val="-1"/>
        </w:rPr>
        <w:t>l</w:t>
      </w:r>
      <w:r w:rsidRPr="00CB0D58">
        <w:rPr>
          <w:rFonts w:ascii="Arial" w:eastAsia="Arial" w:hAnsi="Arial" w:cs="Arial"/>
        </w:rPr>
        <w:t>l</w:t>
      </w:r>
      <w:r w:rsidRPr="00CB0D58">
        <w:rPr>
          <w:rFonts w:ascii="Arial" w:eastAsia="Arial" w:hAnsi="Arial" w:cs="Arial"/>
          <w:spacing w:val="32"/>
        </w:rPr>
        <w:t xml:space="preserve"> </w:t>
      </w:r>
      <w:r w:rsidRPr="00CB0D58">
        <w:rPr>
          <w:rFonts w:ascii="Arial" w:eastAsia="Arial" w:hAnsi="Arial" w:cs="Arial"/>
          <w:spacing w:val="-2"/>
        </w:rPr>
        <w:t>w</w:t>
      </w:r>
      <w:r w:rsidRPr="00CB0D58">
        <w:rPr>
          <w:rFonts w:ascii="Arial" w:eastAsia="Arial" w:hAnsi="Arial" w:cs="Arial"/>
        </w:rPr>
        <w:t>ords</w:t>
      </w:r>
      <w:r w:rsidRPr="00CB0D58">
        <w:rPr>
          <w:rFonts w:ascii="Arial" w:eastAsia="Arial" w:hAnsi="Arial" w:cs="Arial"/>
          <w:spacing w:val="27"/>
        </w:rPr>
        <w:t xml:space="preserve"> </w:t>
      </w:r>
      <w:r w:rsidRPr="00CB0D58">
        <w:rPr>
          <w:rFonts w:ascii="Arial" w:eastAsia="Arial" w:hAnsi="Arial" w:cs="Arial"/>
          <w:spacing w:val="2"/>
        </w:rPr>
        <w:t>a</w:t>
      </w:r>
      <w:r w:rsidRPr="00CB0D58">
        <w:rPr>
          <w:rFonts w:ascii="Arial" w:eastAsia="Arial" w:hAnsi="Arial" w:cs="Arial"/>
        </w:rPr>
        <w:t>nd</w:t>
      </w:r>
      <w:r w:rsidRPr="00CB0D58">
        <w:rPr>
          <w:rFonts w:ascii="Arial" w:eastAsia="Arial" w:hAnsi="Arial" w:cs="Arial"/>
          <w:spacing w:val="29"/>
        </w:rPr>
        <w:t xml:space="preserve"> </w:t>
      </w:r>
      <w:r w:rsidRPr="00CB0D58">
        <w:rPr>
          <w:rFonts w:ascii="Arial" w:eastAsia="Arial" w:hAnsi="Arial" w:cs="Arial"/>
        </w:rPr>
        <w:t>p</w:t>
      </w:r>
      <w:r w:rsidRPr="00CB0D58">
        <w:rPr>
          <w:rFonts w:ascii="Arial" w:eastAsia="Arial" w:hAnsi="Arial" w:cs="Arial"/>
          <w:spacing w:val="-1"/>
        </w:rPr>
        <w:t>h</w:t>
      </w:r>
      <w:r w:rsidRPr="00CB0D58">
        <w:rPr>
          <w:rFonts w:ascii="Arial" w:eastAsia="Arial" w:hAnsi="Arial" w:cs="Arial"/>
          <w:spacing w:val="1"/>
        </w:rPr>
        <w:t>r</w:t>
      </w:r>
      <w:r w:rsidRPr="00CB0D58">
        <w:rPr>
          <w:rFonts w:ascii="Arial" w:eastAsia="Arial" w:hAnsi="Arial" w:cs="Arial"/>
        </w:rPr>
        <w:t>a</w:t>
      </w:r>
      <w:r w:rsidRPr="00CB0D58">
        <w:rPr>
          <w:rFonts w:ascii="Arial" w:eastAsia="Arial" w:hAnsi="Arial" w:cs="Arial"/>
          <w:spacing w:val="1"/>
        </w:rPr>
        <w:t>s</w:t>
      </w:r>
      <w:r w:rsidRPr="00CB0D58">
        <w:rPr>
          <w:rFonts w:ascii="Arial" w:eastAsia="Arial" w:hAnsi="Arial" w:cs="Arial"/>
        </w:rPr>
        <w:t>es</w:t>
      </w:r>
      <w:r w:rsidRPr="00CB0D58">
        <w:rPr>
          <w:rFonts w:ascii="Arial" w:eastAsia="Arial" w:hAnsi="Arial" w:cs="Arial"/>
          <w:spacing w:val="24"/>
        </w:rPr>
        <w:t xml:space="preserve"> </w:t>
      </w:r>
      <w:r w:rsidRPr="00CB0D58">
        <w:rPr>
          <w:rFonts w:ascii="Arial" w:eastAsia="Arial" w:hAnsi="Arial" w:cs="Arial"/>
        </w:rPr>
        <w:t>u</w:t>
      </w:r>
      <w:r w:rsidRPr="00CB0D58">
        <w:rPr>
          <w:rFonts w:ascii="Arial" w:eastAsia="Arial" w:hAnsi="Arial" w:cs="Arial"/>
          <w:spacing w:val="1"/>
        </w:rPr>
        <w:t>s</w:t>
      </w:r>
      <w:r w:rsidRPr="00CB0D58">
        <w:rPr>
          <w:rFonts w:ascii="Arial" w:eastAsia="Arial" w:hAnsi="Arial" w:cs="Arial"/>
          <w:spacing w:val="2"/>
        </w:rPr>
        <w:t>e</w:t>
      </w:r>
      <w:r w:rsidRPr="00CB0D58">
        <w:rPr>
          <w:rFonts w:ascii="Arial" w:eastAsia="Arial" w:hAnsi="Arial" w:cs="Arial"/>
        </w:rPr>
        <w:t>d</w:t>
      </w:r>
      <w:r w:rsidRPr="00CB0D58">
        <w:rPr>
          <w:rFonts w:ascii="Arial" w:eastAsia="Arial" w:hAnsi="Arial" w:cs="Arial"/>
          <w:spacing w:val="26"/>
        </w:rPr>
        <w:t xml:space="preserve"> </w:t>
      </w:r>
      <w:r w:rsidRPr="00CB0D58">
        <w:rPr>
          <w:rFonts w:ascii="Arial" w:eastAsia="Arial" w:hAnsi="Arial" w:cs="Arial"/>
          <w:spacing w:val="-1"/>
        </w:rPr>
        <w:t>i</w:t>
      </w:r>
      <w:r w:rsidRPr="00CB0D58">
        <w:rPr>
          <w:rFonts w:ascii="Arial" w:eastAsia="Arial" w:hAnsi="Arial" w:cs="Arial"/>
        </w:rPr>
        <w:t>n</w:t>
      </w:r>
      <w:r w:rsidRPr="00CB0D58">
        <w:rPr>
          <w:rFonts w:ascii="Arial" w:eastAsia="Arial" w:hAnsi="Arial" w:cs="Arial"/>
          <w:spacing w:val="31"/>
        </w:rPr>
        <w:t xml:space="preserve"> </w:t>
      </w:r>
      <w:r w:rsidRPr="00CB0D58">
        <w:rPr>
          <w:rFonts w:ascii="Arial" w:eastAsia="Arial" w:hAnsi="Arial" w:cs="Arial"/>
          <w:spacing w:val="1"/>
        </w:rPr>
        <w:t>c</w:t>
      </w:r>
      <w:r w:rsidRPr="00CB0D58">
        <w:rPr>
          <w:rFonts w:ascii="Arial" w:eastAsia="Arial" w:hAnsi="Arial" w:cs="Arial"/>
          <w:spacing w:val="-1"/>
        </w:rPr>
        <w:t>l</w:t>
      </w:r>
      <w:r w:rsidRPr="00CB0D58">
        <w:rPr>
          <w:rFonts w:ascii="Arial" w:eastAsia="Arial" w:hAnsi="Arial" w:cs="Arial"/>
        </w:rPr>
        <w:t>a</w:t>
      </w:r>
      <w:r w:rsidRPr="00CB0D58">
        <w:rPr>
          <w:rFonts w:ascii="Arial" w:eastAsia="Arial" w:hAnsi="Arial" w:cs="Arial"/>
          <w:spacing w:val="-1"/>
        </w:rPr>
        <w:t>u</w:t>
      </w:r>
      <w:r w:rsidRPr="00CB0D58">
        <w:rPr>
          <w:rFonts w:ascii="Arial" w:eastAsia="Arial" w:hAnsi="Arial" w:cs="Arial"/>
          <w:spacing w:val="1"/>
        </w:rPr>
        <w:t>s</w:t>
      </w:r>
      <w:r w:rsidRPr="00CB0D58">
        <w:rPr>
          <w:rFonts w:ascii="Arial" w:eastAsia="Arial" w:hAnsi="Arial" w:cs="Arial"/>
        </w:rPr>
        <w:t>es</w:t>
      </w:r>
      <w:r w:rsidRPr="00CB0D58">
        <w:rPr>
          <w:rFonts w:ascii="Arial" w:eastAsia="Arial" w:hAnsi="Arial" w:cs="Arial"/>
          <w:spacing w:val="25"/>
        </w:rPr>
        <w:t xml:space="preserve"> </w:t>
      </w:r>
      <w:r w:rsidRPr="00CB0D58">
        <w:rPr>
          <w:rFonts w:ascii="Arial" w:eastAsia="Arial" w:hAnsi="Arial" w:cs="Arial"/>
          <w:spacing w:val="1"/>
        </w:rPr>
        <w:t>c</w:t>
      </w:r>
      <w:r w:rsidRPr="00CB0D58">
        <w:rPr>
          <w:rFonts w:ascii="Arial" w:eastAsia="Arial" w:hAnsi="Arial" w:cs="Arial"/>
          <w:spacing w:val="2"/>
        </w:rPr>
        <w:t>o</w:t>
      </w:r>
      <w:r w:rsidRPr="00CB0D58">
        <w:rPr>
          <w:rFonts w:ascii="Arial" w:eastAsia="Arial" w:hAnsi="Arial" w:cs="Arial"/>
        </w:rPr>
        <w:t>n</w:t>
      </w:r>
      <w:r w:rsidRPr="00CB0D58">
        <w:rPr>
          <w:rFonts w:ascii="Arial" w:eastAsia="Arial" w:hAnsi="Arial" w:cs="Arial"/>
          <w:spacing w:val="1"/>
        </w:rPr>
        <w:t>c</w:t>
      </w:r>
      <w:r w:rsidRPr="00CB0D58">
        <w:rPr>
          <w:rFonts w:ascii="Arial" w:eastAsia="Arial" w:hAnsi="Arial" w:cs="Arial"/>
        </w:rPr>
        <w:t>ern</w:t>
      </w:r>
      <w:r w:rsidRPr="00CB0D58">
        <w:rPr>
          <w:rFonts w:ascii="Arial" w:eastAsia="Arial" w:hAnsi="Arial" w:cs="Arial"/>
          <w:spacing w:val="1"/>
        </w:rPr>
        <w:t>i</w:t>
      </w:r>
      <w:r w:rsidRPr="00CB0D58">
        <w:rPr>
          <w:rFonts w:ascii="Arial" w:eastAsia="Arial" w:hAnsi="Arial" w:cs="Arial"/>
        </w:rPr>
        <w:t>ng</w:t>
      </w:r>
      <w:r w:rsidRPr="00CB0D58">
        <w:rPr>
          <w:rFonts w:ascii="Arial" w:eastAsia="Arial" w:hAnsi="Arial" w:cs="Arial"/>
          <w:spacing w:val="21"/>
        </w:rPr>
        <w:t xml:space="preserve"> </w:t>
      </w:r>
      <w:r w:rsidRPr="00CB0D58">
        <w:rPr>
          <w:rFonts w:ascii="Arial" w:eastAsia="Arial" w:hAnsi="Arial" w:cs="Arial"/>
          <w:spacing w:val="3"/>
        </w:rPr>
        <w:t>G</w:t>
      </w:r>
      <w:r w:rsidRPr="00CB0D58">
        <w:rPr>
          <w:rFonts w:ascii="Arial" w:eastAsia="Arial" w:hAnsi="Arial" w:cs="Arial"/>
          <w:spacing w:val="-1"/>
        </w:rPr>
        <w:t>S</w:t>
      </w:r>
      <w:r w:rsidRPr="00CB0D58">
        <w:rPr>
          <w:rFonts w:ascii="Arial" w:eastAsia="Arial" w:hAnsi="Arial" w:cs="Arial"/>
        </w:rPr>
        <w:t>T</w:t>
      </w:r>
      <w:r w:rsidRPr="00CB0D58">
        <w:rPr>
          <w:rFonts w:ascii="Arial" w:eastAsia="Arial" w:hAnsi="Arial" w:cs="Arial"/>
          <w:spacing w:val="29"/>
        </w:rPr>
        <w:t xml:space="preserve"> </w:t>
      </w:r>
      <w:r w:rsidRPr="00CB0D58">
        <w:rPr>
          <w:rFonts w:ascii="Arial" w:eastAsia="Arial" w:hAnsi="Arial" w:cs="Arial"/>
        </w:rPr>
        <w:t>h</w:t>
      </w:r>
      <w:r w:rsidRPr="00CB0D58">
        <w:rPr>
          <w:rFonts w:ascii="Arial" w:eastAsia="Arial" w:hAnsi="Arial" w:cs="Arial"/>
          <w:spacing w:val="-1"/>
        </w:rPr>
        <w:t>av</w:t>
      </w:r>
      <w:r w:rsidRPr="00CB0D58">
        <w:rPr>
          <w:rFonts w:ascii="Arial" w:eastAsia="Arial" w:hAnsi="Arial" w:cs="Arial"/>
        </w:rPr>
        <w:t>e</w:t>
      </w:r>
      <w:r w:rsidRPr="00CB0D58">
        <w:rPr>
          <w:rFonts w:ascii="Arial" w:eastAsia="Arial" w:hAnsi="Arial" w:cs="Arial"/>
          <w:spacing w:val="28"/>
        </w:rPr>
        <w:t xml:space="preserve"> </w:t>
      </w:r>
      <w:r w:rsidRPr="00CB0D58">
        <w:rPr>
          <w:rFonts w:ascii="Arial" w:eastAsia="Arial" w:hAnsi="Arial" w:cs="Arial"/>
        </w:rPr>
        <w:t>the</w:t>
      </w:r>
      <w:r w:rsidRPr="00CB0D58">
        <w:rPr>
          <w:rFonts w:ascii="Arial" w:eastAsia="Arial" w:hAnsi="Arial" w:cs="Arial"/>
          <w:spacing w:val="30"/>
        </w:rPr>
        <w:t xml:space="preserve"> </w:t>
      </w:r>
      <w:r w:rsidRPr="00CB0D58">
        <w:rPr>
          <w:rFonts w:ascii="Arial" w:eastAsia="Arial" w:hAnsi="Arial" w:cs="Arial"/>
          <w:spacing w:val="4"/>
        </w:rPr>
        <w:t>m</w:t>
      </w:r>
      <w:r w:rsidRPr="00CB0D58">
        <w:rPr>
          <w:rFonts w:ascii="Arial" w:eastAsia="Arial" w:hAnsi="Arial" w:cs="Arial"/>
        </w:rPr>
        <w:t>e</w:t>
      </w:r>
      <w:r w:rsidRPr="00CB0D58">
        <w:rPr>
          <w:rFonts w:ascii="Arial" w:eastAsia="Arial" w:hAnsi="Arial" w:cs="Arial"/>
          <w:spacing w:val="-1"/>
        </w:rPr>
        <w:t>a</w:t>
      </w:r>
      <w:r w:rsidRPr="00CB0D58">
        <w:rPr>
          <w:rFonts w:ascii="Arial" w:eastAsia="Arial" w:hAnsi="Arial" w:cs="Arial"/>
        </w:rPr>
        <w:t>n</w:t>
      </w:r>
      <w:r w:rsidRPr="00CB0D58">
        <w:rPr>
          <w:rFonts w:ascii="Arial" w:eastAsia="Arial" w:hAnsi="Arial" w:cs="Arial"/>
          <w:spacing w:val="-1"/>
        </w:rPr>
        <w:t>i</w:t>
      </w:r>
      <w:r w:rsidRPr="00CB0D58">
        <w:rPr>
          <w:rFonts w:ascii="Arial" w:eastAsia="Arial" w:hAnsi="Arial" w:cs="Arial"/>
        </w:rPr>
        <w:t>ng u</w:t>
      </w:r>
      <w:r w:rsidRPr="00CB0D58">
        <w:rPr>
          <w:rFonts w:ascii="Arial" w:eastAsia="Arial" w:hAnsi="Arial" w:cs="Arial"/>
          <w:spacing w:val="-1"/>
        </w:rPr>
        <w:t>n</w:t>
      </w:r>
      <w:r w:rsidRPr="00CB0D58">
        <w:rPr>
          <w:rFonts w:ascii="Arial" w:eastAsia="Arial" w:hAnsi="Arial" w:cs="Arial"/>
        </w:rPr>
        <w:t>d</w:t>
      </w:r>
      <w:r w:rsidRPr="00CB0D58">
        <w:rPr>
          <w:rFonts w:ascii="Arial" w:eastAsia="Arial" w:hAnsi="Arial" w:cs="Arial"/>
          <w:spacing w:val="-1"/>
        </w:rPr>
        <w:t>e</w:t>
      </w:r>
      <w:r w:rsidRPr="00CB0D58">
        <w:rPr>
          <w:rFonts w:ascii="Arial" w:eastAsia="Arial" w:hAnsi="Arial" w:cs="Arial"/>
        </w:rPr>
        <w:t>r</w:t>
      </w:r>
      <w:r w:rsidRPr="00CB0D58">
        <w:rPr>
          <w:rFonts w:ascii="Arial" w:eastAsia="Arial" w:hAnsi="Arial" w:cs="Arial"/>
          <w:spacing w:val="-1"/>
        </w:rPr>
        <w:t xml:space="preserve"> </w:t>
      </w:r>
      <w:r w:rsidRPr="00CB0D58">
        <w:rPr>
          <w:rFonts w:ascii="Arial" w:eastAsia="Arial" w:hAnsi="Arial" w:cs="Arial"/>
          <w:i/>
        </w:rPr>
        <w:t>A</w:t>
      </w:r>
      <w:r w:rsidRPr="00CB0D58">
        <w:rPr>
          <w:rFonts w:ascii="Arial" w:eastAsia="Arial" w:hAnsi="Arial" w:cs="Arial"/>
          <w:i/>
          <w:spacing w:val="-2"/>
        </w:rPr>
        <w:t xml:space="preserve"> </w:t>
      </w:r>
      <w:r w:rsidRPr="00CB0D58">
        <w:rPr>
          <w:rFonts w:ascii="Arial" w:eastAsia="Arial" w:hAnsi="Arial" w:cs="Arial"/>
          <w:i/>
          <w:spacing w:val="2"/>
        </w:rPr>
        <w:t>N</w:t>
      </w:r>
      <w:r w:rsidRPr="00CB0D58">
        <w:rPr>
          <w:rFonts w:ascii="Arial" w:eastAsia="Arial" w:hAnsi="Arial" w:cs="Arial"/>
          <w:i/>
        </w:rPr>
        <w:t>ew</w:t>
      </w:r>
      <w:r w:rsidRPr="00CB0D58">
        <w:rPr>
          <w:rFonts w:ascii="Arial" w:eastAsia="Arial" w:hAnsi="Arial" w:cs="Arial"/>
          <w:i/>
          <w:spacing w:val="-4"/>
        </w:rPr>
        <w:t xml:space="preserve"> </w:t>
      </w:r>
      <w:r w:rsidRPr="00CB0D58">
        <w:rPr>
          <w:rFonts w:ascii="Arial" w:eastAsia="Arial" w:hAnsi="Arial" w:cs="Arial"/>
          <w:i/>
        </w:rPr>
        <w:t xml:space="preserve">Tax </w:t>
      </w:r>
      <w:r w:rsidRPr="00CB0D58">
        <w:rPr>
          <w:rFonts w:ascii="Arial" w:eastAsia="Arial" w:hAnsi="Arial" w:cs="Arial"/>
          <w:i/>
          <w:spacing w:val="-1"/>
        </w:rPr>
        <w:t>S</w:t>
      </w:r>
      <w:r w:rsidRPr="00CB0D58">
        <w:rPr>
          <w:rFonts w:ascii="Arial" w:eastAsia="Arial" w:hAnsi="Arial" w:cs="Arial"/>
          <w:i/>
          <w:spacing w:val="1"/>
        </w:rPr>
        <w:t>ys</w:t>
      </w:r>
      <w:r w:rsidRPr="00CB0D58">
        <w:rPr>
          <w:rFonts w:ascii="Arial" w:eastAsia="Arial" w:hAnsi="Arial" w:cs="Arial"/>
          <w:i/>
        </w:rPr>
        <w:t>tem</w:t>
      </w:r>
      <w:r w:rsidRPr="00CB0D58">
        <w:rPr>
          <w:rFonts w:ascii="Arial" w:eastAsia="Arial" w:hAnsi="Arial" w:cs="Arial"/>
          <w:i/>
          <w:spacing w:val="-7"/>
        </w:rPr>
        <w:t xml:space="preserve"> </w:t>
      </w:r>
      <w:r w:rsidRPr="00CB0D58">
        <w:rPr>
          <w:rFonts w:ascii="Arial" w:eastAsia="Arial" w:hAnsi="Arial" w:cs="Arial"/>
          <w:i/>
          <w:spacing w:val="3"/>
        </w:rPr>
        <w:t>(</w:t>
      </w:r>
      <w:r w:rsidRPr="00CB0D58">
        <w:rPr>
          <w:rFonts w:ascii="Arial" w:eastAsia="Arial" w:hAnsi="Arial" w:cs="Arial"/>
          <w:i/>
          <w:spacing w:val="1"/>
        </w:rPr>
        <w:t>G</w:t>
      </w:r>
      <w:r w:rsidRPr="00CB0D58">
        <w:rPr>
          <w:rFonts w:ascii="Arial" w:eastAsia="Arial" w:hAnsi="Arial" w:cs="Arial"/>
          <w:i/>
        </w:rPr>
        <w:t>o</w:t>
      </w:r>
      <w:r w:rsidRPr="00CB0D58">
        <w:rPr>
          <w:rFonts w:ascii="Arial" w:eastAsia="Arial" w:hAnsi="Arial" w:cs="Arial"/>
          <w:i/>
          <w:spacing w:val="-1"/>
        </w:rPr>
        <w:t>o</w:t>
      </w:r>
      <w:r w:rsidRPr="00CB0D58">
        <w:rPr>
          <w:rFonts w:ascii="Arial" w:eastAsia="Arial" w:hAnsi="Arial" w:cs="Arial"/>
          <w:i/>
        </w:rPr>
        <w:t>ds</w:t>
      </w:r>
      <w:r w:rsidRPr="00CB0D58">
        <w:rPr>
          <w:rFonts w:ascii="Arial" w:eastAsia="Arial" w:hAnsi="Arial" w:cs="Arial"/>
          <w:i/>
          <w:spacing w:val="-6"/>
        </w:rPr>
        <w:t xml:space="preserve"> </w:t>
      </w:r>
      <w:r w:rsidRPr="00CB0D58">
        <w:rPr>
          <w:rFonts w:ascii="Arial" w:eastAsia="Arial" w:hAnsi="Arial" w:cs="Arial"/>
          <w:i/>
        </w:rPr>
        <w:t xml:space="preserve">&amp; </w:t>
      </w:r>
      <w:r w:rsidRPr="00CB0D58">
        <w:rPr>
          <w:rFonts w:ascii="Arial" w:eastAsia="Arial" w:hAnsi="Arial" w:cs="Arial"/>
          <w:i/>
          <w:spacing w:val="-1"/>
        </w:rPr>
        <w:t>S</w:t>
      </w:r>
      <w:r w:rsidRPr="00CB0D58">
        <w:rPr>
          <w:rFonts w:ascii="Arial" w:eastAsia="Arial" w:hAnsi="Arial" w:cs="Arial"/>
          <w:i/>
        </w:rPr>
        <w:t>er</w:t>
      </w:r>
      <w:r w:rsidRPr="00CB0D58">
        <w:rPr>
          <w:rFonts w:ascii="Arial" w:eastAsia="Arial" w:hAnsi="Arial" w:cs="Arial"/>
          <w:i/>
          <w:spacing w:val="2"/>
        </w:rPr>
        <w:t>v</w:t>
      </w:r>
      <w:r w:rsidRPr="00CB0D58">
        <w:rPr>
          <w:rFonts w:ascii="Arial" w:eastAsia="Arial" w:hAnsi="Arial" w:cs="Arial"/>
          <w:i/>
          <w:spacing w:val="-1"/>
        </w:rPr>
        <w:t>i</w:t>
      </w:r>
      <w:r w:rsidRPr="00CB0D58">
        <w:rPr>
          <w:rFonts w:ascii="Arial" w:eastAsia="Arial" w:hAnsi="Arial" w:cs="Arial"/>
          <w:i/>
          <w:spacing w:val="1"/>
        </w:rPr>
        <w:t>c</w:t>
      </w:r>
      <w:r w:rsidRPr="00CB0D58">
        <w:rPr>
          <w:rFonts w:ascii="Arial" w:eastAsia="Arial" w:hAnsi="Arial" w:cs="Arial"/>
          <w:i/>
        </w:rPr>
        <w:t>es</w:t>
      </w:r>
      <w:r w:rsidRPr="00CB0D58">
        <w:rPr>
          <w:rFonts w:ascii="Arial" w:eastAsia="Arial" w:hAnsi="Arial" w:cs="Arial"/>
          <w:i/>
          <w:spacing w:val="-7"/>
        </w:rPr>
        <w:t xml:space="preserve"> </w:t>
      </w:r>
      <w:r w:rsidRPr="00CB0D58">
        <w:rPr>
          <w:rFonts w:ascii="Arial" w:eastAsia="Arial" w:hAnsi="Arial" w:cs="Arial"/>
          <w:i/>
        </w:rPr>
        <w:t>Ta</w:t>
      </w:r>
      <w:r w:rsidRPr="00CB0D58">
        <w:rPr>
          <w:rFonts w:ascii="Arial" w:eastAsia="Arial" w:hAnsi="Arial" w:cs="Arial"/>
          <w:i/>
          <w:spacing w:val="1"/>
        </w:rPr>
        <w:t>x</w:t>
      </w:r>
      <w:r w:rsidRPr="00CB0D58">
        <w:rPr>
          <w:rFonts w:ascii="Arial" w:eastAsia="Arial" w:hAnsi="Arial" w:cs="Arial"/>
          <w:i/>
        </w:rPr>
        <w:t>)</w:t>
      </w:r>
      <w:r w:rsidRPr="00CB0D58">
        <w:rPr>
          <w:rFonts w:ascii="Arial" w:eastAsia="Arial" w:hAnsi="Arial" w:cs="Arial"/>
          <w:i/>
          <w:spacing w:val="-1"/>
        </w:rPr>
        <w:t xml:space="preserve"> A</w:t>
      </w:r>
      <w:r w:rsidRPr="00CB0D58">
        <w:rPr>
          <w:rFonts w:ascii="Arial" w:eastAsia="Arial" w:hAnsi="Arial" w:cs="Arial"/>
          <w:i/>
          <w:spacing w:val="1"/>
        </w:rPr>
        <w:t>c</w:t>
      </w:r>
      <w:r w:rsidRPr="00CB0D58">
        <w:rPr>
          <w:rFonts w:ascii="Arial" w:eastAsia="Arial" w:hAnsi="Arial" w:cs="Arial"/>
          <w:i/>
        </w:rPr>
        <w:t>t</w:t>
      </w:r>
      <w:r w:rsidRPr="00CB0D58">
        <w:rPr>
          <w:rFonts w:ascii="Arial" w:eastAsia="Arial" w:hAnsi="Arial" w:cs="Arial"/>
          <w:i/>
          <w:spacing w:val="-3"/>
        </w:rPr>
        <w:t xml:space="preserve"> </w:t>
      </w:r>
      <w:r w:rsidRPr="00CB0D58">
        <w:rPr>
          <w:rFonts w:ascii="Arial" w:eastAsia="Arial" w:hAnsi="Arial" w:cs="Arial"/>
          <w:i/>
          <w:spacing w:val="-1"/>
        </w:rPr>
        <w:t>1</w:t>
      </w:r>
      <w:r w:rsidRPr="00CB0D58">
        <w:rPr>
          <w:rFonts w:ascii="Arial" w:eastAsia="Arial" w:hAnsi="Arial" w:cs="Arial"/>
          <w:i/>
        </w:rPr>
        <w:t>9</w:t>
      </w:r>
      <w:r w:rsidRPr="00CB0D58">
        <w:rPr>
          <w:rFonts w:ascii="Arial" w:eastAsia="Arial" w:hAnsi="Arial" w:cs="Arial"/>
          <w:i/>
          <w:spacing w:val="1"/>
        </w:rPr>
        <w:t>9</w:t>
      </w:r>
      <w:r w:rsidRPr="00CB0D58">
        <w:rPr>
          <w:rFonts w:ascii="Arial" w:eastAsia="Arial" w:hAnsi="Arial" w:cs="Arial"/>
          <w:i/>
        </w:rPr>
        <w:t>9</w:t>
      </w:r>
      <w:r w:rsidRPr="00CB0D58">
        <w:rPr>
          <w:rFonts w:ascii="Arial" w:eastAsia="Arial" w:hAnsi="Arial" w:cs="Arial"/>
          <w:i/>
          <w:spacing w:val="-4"/>
        </w:rPr>
        <w:t xml:space="preserve"> </w:t>
      </w:r>
      <w:r w:rsidRPr="00CB0D58">
        <w:rPr>
          <w:rFonts w:ascii="Arial" w:eastAsia="Arial" w:hAnsi="Arial" w:cs="Arial"/>
          <w:i/>
        </w:rPr>
        <w:t>(</w:t>
      </w:r>
      <w:proofErr w:type="spellStart"/>
      <w:r w:rsidRPr="00CB0D58">
        <w:rPr>
          <w:rFonts w:ascii="Arial" w:eastAsia="Arial" w:hAnsi="Arial" w:cs="Arial"/>
          <w:i/>
        </w:rPr>
        <w:t>Cth</w:t>
      </w:r>
      <w:proofErr w:type="spellEnd"/>
      <w:r w:rsidRPr="00CB0D58">
        <w:rPr>
          <w:rFonts w:ascii="Arial" w:eastAsia="Arial" w:hAnsi="Arial" w:cs="Arial"/>
          <w:i/>
        </w:rPr>
        <w:t xml:space="preserve">) </w:t>
      </w:r>
      <w:r w:rsidRPr="00CB0D58">
        <w:rPr>
          <w:rFonts w:ascii="Arial" w:eastAsia="Arial" w:hAnsi="Arial" w:cs="Arial"/>
          <w:spacing w:val="1"/>
        </w:rPr>
        <w:t>(</w:t>
      </w:r>
      <w:r w:rsidRPr="00CB0D58">
        <w:rPr>
          <w:rFonts w:ascii="Arial" w:eastAsia="Arial" w:hAnsi="Arial" w:cs="Arial"/>
          <w:b/>
          <w:spacing w:val="1"/>
        </w:rPr>
        <w:t>G</w:t>
      </w:r>
      <w:r w:rsidRPr="00CB0D58">
        <w:rPr>
          <w:rFonts w:ascii="Arial" w:eastAsia="Arial" w:hAnsi="Arial" w:cs="Arial"/>
          <w:b/>
          <w:spacing w:val="-1"/>
        </w:rPr>
        <w:t>S</w:t>
      </w:r>
      <w:r w:rsidRPr="00CB0D58">
        <w:rPr>
          <w:rFonts w:ascii="Arial" w:eastAsia="Arial" w:hAnsi="Arial" w:cs="Arial"/>
          <w:b/>
        </w:rPr>
        <w:t xml:space="preserve">T </w:t>
      </w:r>
      <w:r w:rsidRPr="00CB0D58">
        <w:rPr>
          <w:rFonts w:ascii="Arial" w:eastAsia="Arial" w:hAnsi="Arial" w:cs="Arial"/>
          <w:b/>
          <w:spacing w:val="-5"/>
        </w:rPr>
        <w:t>A</w:t>
      </w:r>
      <w:r w:rsidRPr="00CB0D58">
        <w:rPr>
          <w:rFonts w:ascii="Arial" w:eastAsia="Arial" w:hAnsi="Arial" w:cs="Arial"/>
          <w:b/>
          <w:spacing w:val="2"/>
        </w:rPr>
        <w:t>ct</w:t>
      </w:r>
      <w:proofErr w:type="gramStart"/>
      <w:r w:rsidRPr="00CB0D58">
        <w:rPr>
          <w:rFonts w:ascii="Arial" w:eastAsia="Arial" w:hAnsi="Arial" w:cs="Arial"/>
        </w:rPr>
        <w:t>)</w:t>
      </w:r>
      <w:r w:rsidR="003C22A5" w:rsidRPr="00CB0D58">
        <w:rPr>
          <w:rFonts w:ascii="Arial" w:eastAsia="Arial" w:hAnsi="Arial" w:cs="Arial"/>
        </w:rPr>
        <w:t>;</w:t>
      </w:r>
      <w:proofErr w:type="gramEnd"/>
      <w:r w:rsidR="003C22A5" w:rsidRPr="00CB0D58">
        <w:rPr>
          <w:rFonts w:ascii="Arial" w:eastAsia="Arial" w:hAnsi="Arial" w:cs="Arial"/>
        </w:rPr>
        <w:t xml:space="preserve"> </w:t>
      </w:r>
    </w:p>
    <w:p w14:paraId="5A17B48C" w14:textId="77777777" w:rsidR="00CB0D58" w:rsidRPr="00CB0D58" w:rsidRDefault="00CB0D58" w:rsidP="005C5EFE">
      <w:pPr>
        <w:pStyle w:val="ListParagraph"/>
        <w:ind w:left="1418" w:hanging="698"/>
        <w:rPr>
          <w:rFonts w:ascii="Arial" w:eastAsia="Arial" w:hAnsi="Arial" w:cs="Arial"/>
        </w:rPr>
      </w:pPr>
    </w:p>
    <w:p w14:paraId="5A764150" w14:textId="77777777" w:rsidR="00CB0D58" w:rsidRDefault="003C22A5" w:rsidP="005C5EFE">
      <w:pPr>
        <w:pStyle w:val="ListParagraph"/>
        <w:numPr>
          <w:ilvl w:val="2"/>
          <w:numId w:val="8"/>
        </w:numPr>
        <w:ind w:left="1418" w:hanging="698"/>
        <w:rPr>
          <w:rFonts w:ascii="Arial" w:eastAsia="Arial" w:hAnsi="Arial" w:cs="Arial"/>
        </w:rPr>
      </w:pPr>
      <w:r w:rsidRPr="00CB0D58">
        <w:rPr>
          <w:rFonts w:ascii="Arial" w:eastAsia="Arial" w:hAnsi="Arial" w:cs="Arial"/>
        </w:rPr>
        <w:t xml:space="preserve">a reference to dollars or $ is to Australian </w:t>
      </w:r>
      <w:proofErr w:type="gramStart"/>
      <w:r w:rsidRPr="00CB0D58">
        <w:rPr>
          <w:rFonts w:ascii="Arial" w:eastAsia="Arial" w:hAnsi="Arial" w:cs="Arial"/>
        </w:rPr>
        <w:t>currency;</w:t>
      </w:r>
      <w:proofErr w:type="gramEnd"/>
      <w:r w:rsidRPr="00CB0D58">
        <w:rPr>
          <w:rFonts w:ascii="Arial" w:eastAsia="Arial" w:hAnsi="Arial" w:cs="Arial"/>
        </w:rPr>
        <w:t xml:space="preserve"> </w:t>
      </w:r>
    </w:p>
    <w:p w14:paraId="05B48DD5" w14:textId="77777777" w:rsidR="00CB0D58" w:rsidRPr="00CB0D58" w:rsidRDefault="00CB0D58" w:rsidP="005C5EFE">
      <w:pPr>
        <w:pStyle w:val="ListParagraph"/>
        <w:ind w:left="1418" w:hanging="698"/>
        <w:rPr>
          <w:rFonts w:ascii="Arial" w:eastAsia="Arial" w:hAnsi="Arial" w:cs="Arial"/>
        </w:rPr>
      </w:pPr>
    </w:p>
    <w:p w14:paraId="7AB1C9D7" w14:textId="77777777" w:rsidR="003C22A5" w:rsidRDefault="008C47A5" w:rsidP="005C5EFE">
      <w:pPr>
        <w:pStyle w:val="ListParagraph"/>
        <w:numPr>
          <w:ilvl w:val="2"/>
          <w:numId w:val="8"/>
        </w:numPr>
        <w:ind w:left="1418" w:hanging="698"/>
        <w:rPr>
          <w:rFonts w:ascii="Arial" w:eastAsia="Arial" w:hAnsi="Arial" w:cs="Arial"/>
        </w:rPr>
      </w:pPr>
      <w:r>
        <w:rPr>
          <w:rFonts w:ascii="Arial" w:eastAsia="Arial" w:hAnsi="Arial" w:cs="Arial"/>
        </w:rPr>
        <w:t xml:space="preserve">if </w:t>
      </w:r>
      <w:r w:rsidR="003C22A5" w:rsidRPr="00CB0D58">
        <w:rPr>
          <w:rFonts w:ascii="Arial" w:eastAsia="Arial" w:hAnsi="Arial" w:cs="Arial"/>
        </w:rPr>
        <w:t>there is any inconsistency between this Agreement, the Schedules or any other document or attachment incorporated by reference, to the extent of any such inconsistency, the order of priority will be:</w:t>
      </w:r>
    </w:p>
    <w:p w14:paraId="1199366B" w14:textId="77777777" w:rsidR="00CB0D58" w:rsidRDefault="00CB0D58" w:rsidP="005C5EFE">
      <w:pPr>
        <w:pStyle w:val="ListParagraph"/>
        <w:numPr>
          <w:ilvl w:val="0"/>
          <w:numId w:val="9"/>
        </w:numPr>
        <w:ind w:left="1985" w:firstLine="1276"/>
        <w:rPr>
          <w:rFonts w:ascii="Arial" w:eastAsia="Arial" w:hAnsi="Arial" w:cs="Arial"/>
        </w:rPr>
      </w:pPr>
      <w:r>
        <w:rPr>
          <w:rFonts w:ascii="Arial" w:eastAsia="Arial" w:hAnsi="Arial" w:cs="Arial"/>
        </w:rPr>
        <w:t>this Agreement (excluding the Schedules</w:t>
      </w:r>
      <w:proofErr w:type="gramStart"/>
      <w:r>
        <w:rPr>
          <w:rFonts w:ascii="Arial" w:eastAsia="Arial" w:hAnsi="Arial" w:cs="Arial"/>
        </w:rPr>
        <w:t>);</w:t>
      </w:r>
      <w:proofErr w:type="gramEnd"/>
    </w:p>
    <w:p w14:paraId="3DC95D58" w14:textId="77777777" w:rsidR="00CB0D58" w:rsidRDefault="00CB0D58" w:rsidP="005C5EFE">
      <w:pPr>
        <w:pStyle w:val="ListParagraph"/>
        <w:numPr>
          <w:ilvl w:val="0"/>
          <w:numId w:val="9"/>
        </w:numPr>
        <w:ind w:left="1985" w:firstLine="1276"/>
        <w:rPr>
          <w:rFonts w:ascii="Arial" w:eastAsia="Arial" w:hAnsi="Arial" w:cs="Arial"/>
        </w:rPr>
      </w:pPr>
      <w:r>
        <w:rPr>
          <w:rFonts w:ascii="Arial" w:eastAsia="Arial" w:hAnsi="Arial" w:cs="Arial"/>
        </w:rPr>
        <w:t xml:space="preserve">the </w:t>
      </w:r>
      <w:proofErr w:type="gramStart"/>
      <w:r>
        <w:rPr>
          <w:rFonts w:ascii="Arial" w:eastAsia="Arial" w:hAnsi="Arial" w:cs="Arial"/>
        </w:rPr>
        <w:t>Schedules;</w:t>
      </w:r>
      <w:proofErr w:type="gramEnd"/>
    </w:p>
    <w:p w14:paraId="710ED4D4" w14:textId="77777777" w:rsidR="00CB0D58" w:rsidRPr="005C5EFE" w:rsidRDefault="005C5EFE" w:rsidP="005C5EFE">
      <w:pPr>
        <w:pStyle w:val="ListParagraph"/>
        <w:numPr>
          <w:ilvl w:val="0"/>
          <w:numId w:val="9"/>
        </w:numPr>
        <w:ind w:left="1985" w:firstLine="1276"/>
        <w:rPr>
          <w:rFonts w:ascii="Arial" w:eastAsia="Arial" w:hAnsi="Arial" w:cs="Arial"/>
        </w:rPr>
      </w:pPr>
      <w:r>
        <w:rPr>
          <w:rFonts w:ascii="Arial" w:eastAsia="Arial" w:hAnsi="Arial" w:cs="Arial"/>
        </w:rPr>
        <w:t>any attac</w:t>
      </w:r>
      <w:r w:rsidR="00CB0D58" w:rsidRPr="005C5EFE">
        <w:rPr>
          <w:rFonts w:ascii="Arial" w:eastAsia="Arial" w:hAnsi="Arial" w:cs="Arial"/>
        </w:rPr>
        <w:t>hment or document incorporated by reference.</w:t>
      </w:r>
    </w:p>
    <w:p w14:paraId="6107BD61" w14:textId="77777777" w:rsidR="00CB0D58" w:rsidRPr="00CB0D58" w:rsidRDefault="00CB0D58" w:rsidP="005C5EFE">
      <w:pPr>
        <w:pStyle w:val="ListParagraph"/>
        <w:ind w:left="1418" w:hanging="698"/>
        <w:rPr>
          <w:rFonts w:ascii="Arial" w:eastAsia="Arial" w:hAnsi="Arial" w:cs="Arial"/>
        </w:rPr>
      </w:pPr>
    </w:p>
    <w:p w14:paraId="00F90F87" w14:textId="77777777" w:rsidR="00CB0D58" w:rsidRDefault="005A06B4" w:rsidP="005C5EFE">
      <w:pPr>
        <w:pStyle w:val="ListParagraph"/>
        <w:numPr>
          <w:ilvl w:val="2"/>
          <w:numId w:val="8"/>
        </w:numPr>
        <w:ind w:left="1418" w:hanging="698"/>
        <w:rPr>
          <w:rFonts w:ascii="Arial" w:eastAsia="Arial" w:hAnsi="Arial" w:cs="Arial"/>
        </w:rPr>
      </w:pPr>
      <w:r>
        <w:rPr>
          <w:rFonts w:ascii="Arial" w:eastAsia="Arial" w:hAnsi="Arial" w:cs="Arial"/>
        </w:rPr>
        <w:t xml:space="preserve">Headings </w:t>
      </w:r>
      <w:r w:rsidR="003C22A5" w:rsidRPr="00CB0D58">
        <w:rPr>
          <w:rFonts w:ascii="Arial" w:eastAsia="Arial" w:hAnsi="Arial" w:cs="Arial"/>
        </w:rPr>
        <w:t xml:space="preserve">are for convenience only and do not form part of this Agreement or affect its </w:t>
      </w:r>
      <w:proofErr w:type="gramStart"/>
      <w:r w:rsidR="003C22A5" w:rsidRPr="00CB0D58">
        <w:rPr>
          <w:rFonts w:ascii="Arial" w:eastAsia="Arial" w:hAnsi="Arial" w:cs="Arial"/>
        </w:rPr>
        <w:t>interpretation;</w:t>
      </w:r>
      <w:proofErr w:type="gramEnd"/>
    </w:p>
    <w:p w14:paraId="6DD566FC" w14:textId="77777777" w:rsidR="00CB0D58" w:rsidRDefault="00CB0D58" w:rsidP="005C5EFE">
      <w:pPr>
        <w:pStyle w:val="ListParagraph"/>
        <w:ind w:left="1418" w:hanging="698"/>
        <w:rPr>
          <w:rFonts w:ascii="Arial" w:eastAsia="Arial" w:hAnsi="Arial" w:cs="Arial"/>
        </w:rPr>
      </w:pPr>
    </w:p>
    <w:p w14:paraId="2EDCD38D" w14:textId="77777777" w:rsidR="00CB0D58" w:rsidRDefault="00CB0D58" w:rsidP="005C5EFE">
      <w:pPr>
        <w:pStyle w:val="ListParagraph"/>
        <w:numPr>
          <w:ilvl w:val="2"/>
          <w:numId w:val="8"/>
        </w:numPr>
        <w:ind w:left="1418" w:hanging="698"/>
        <w:rPr>
          <w:rFonts w:ascii="Arial" w:eastAsia="Arial" w:hAnsi="Arial" w:cs="Arial"/>
        </w:rPr>
      </w:pPr>
      <w:r w:rsidRPr="00CB0D58">
        <w:rPr>
          <w:rFonts w:ascii="Arial" w:eastAsia="Arial" w:hAnsi="Arial" w:cs="Arial"/>
        </w:rPr>
        <w:t>a</w:t>
      </w:r>
      <w:r w:rsidR="003C22A5" w:rsidRPr="00CB0D58">
        <w:rPr>
          <w:rFonts w:ascii="Arial" w:eastAsia="Arial" w:hAnsi="Arial" w:cs="Arial"/>
        </w:rPr>
        <w:t xml:space="preserve"> provision of this Agreement must not be interpreted to the disadvantage of a party merely because that party was responsible for the preparation of this Agreement or the inclusion of the provision in this Agreement; and</w:t>
      </w:r>
    </w:p>
    <w:p w14:paraId="68AC8CEE" w14:textId="77777777" w:rsidR="00CB0D58" w:rsidRPr="00CB0D58" w:rsidRDefault="00CB0D58" w:rsidP="005C5EFE">
      <w:pPr>
        <w:pStyle w:val="ListParagraph"/>
        <w:ind w:left="1418" w:hanging="698"/>
        <w:rPr>
          <w:rFonts w:ascii="Arial" w:eastAsia="Arial" w:hAnsi="Arial" w:cs="Arial"/>
        </w:rPr>
      </w:pPr>
    </w:p>
    <w:p w14:paraId="3EA775F4" w14:textId="77777777" w:rsidR="005A06B4" w:rsidRDefault="003C22A5" w:rsidP="005C5EFE">
      <w:pPr>
        <w:pStyle w:val="ListParagraph"/>
        <w:numPr>
          <w:ilvl w:val="2"/>
          <w:numId w:val="8"/>
        </w:numPr>
        <w:ind w:left="1418" w:hanging="698"/>
        <w:rPr>
          <w:rFonts w:ascii="Arial" w:eastAsia="Arial" w:hAnsi="Arial" w:cs="Arial"/>
        </w:rPr>
      </w:pPr>
      <w:r w:rsidRPr="003C22A5">
        <w:rPr>
          <w:rFonts w:ascii="Arial" w:eastAsia="Arial" w:hAnsi="Arial" w:cs="Arial"/>
        </w:rPr>
        <w:t xml:space="preserve">where the context requires, a reference to a party includes </w:t>
      </w:r>
      <w:proofErr w:type="gramStart"/>
      <w:r w:rsidRPr="003C22A5">
        <w:rPr>
          <w:rFonts w:ascii="Arial" w:eastAsia="Arial" w:hAnsi="Arial" w:cs="Arial"/>
        </w:rPr>
        <w:t>all of</w:t>
      </w:r>
      <w:proofErr w:type="gramEnd"/>
      <w:r w:rsidRPr="003C22A5">
        <w:rPr>
          <w:rFonts w:ascii="Arial" w:eastAsia="Arial" w:hAnsi="Arial" w:cs="Arial"/>
        </w:rPr>
        <w:t xml:space="preserve"> that party’s employees, contractors, consultants and agents.</w:t>
      </w:r>
      <w:r w:rsidR="00327735">
        <w:rPr>
          <w:rFonts w:ascii="Arial" w:eastAsia="Arial" w:hAnsi="Arial" w:cs="Arial"/>
        </w:rPr>
        <w:t xml:space="preserve"> </w:t>
      </w:r>
    </w:p>
    <w:p w14:paraId="3964F645" w14:textId="77777777" w:rsidR="005A06B4" w:rsidRPr="005A06B4" w:rsidRDefault="005A06B4" w:rsidP="005A06B4">
      <w:pPr>
        <w:pStyle w:val="ListParagraph"/>
        <w:rPr>
          <w:rFonts w:ascii="Arial" w:eastAsia="Arial" w:hAnsi="Arial" w:cs="Arial"/>
        </w:rPr>
      </w:pPr>
    </w:p>
    <w:p w14:paraId="71488CBB" w14:textId="77777777" w:rsidR="005A06B4" w:rsidRDefault="005A06B4" w:rsidP="005A06B4">
      <w:pPr>
        <w:rPr>
          <w:rFonts w:ascii="Arial" w:eastAsia="Arial" w:hAnsi="Arial" w:cs="Arial"/>
        </w:rPr>
      </w:pPr>
    </w:p>
    <w:p w14:paraId="074BCFB5" w14:textId="3AA144F5" w:rsidR="005C5EFE" w:rsidRDefault="005C5EFE" w:rsidP="005A06B4">
      <w:pPr>
        <w:rPr>
          <w:rFonts w:ascii="Arial" w:eastAsia="Arial" w:hAnsi="Arial" w:cs="Arial"/>
        </w:rPr>
      </w:pPr>
    </w:p>
    <w:p w14:paraId="57DF3D80" w14:textId="2A4730D1" w:rsidR="004034A8" w:rsidRDefault="004034A8" w:rsidP="005A06B4">
      <w:pPr>
        <w:rPr>
          <w:rFonts w:ascii="Arial" w:eastAsia="Arial" w:hAnsi="Arial" w:cs="Arial"/>
        </w:rPr>
      </w:pPr>
    </w:p>
    <w:p w14:paraId="08288930" w14:textId="16239FF3" w:rsidR="004034A8" w:rsidRDefault="004034A8" w:rsidP="005A06B4">
      <w:pPr>
        <w:rPr>
          <w:rFonts w:ascii="Arial" w:eastAsia="Arial" w:hAnsi="Arial" w:cs="Arial"/>
        </w:rPr>
      </w:pPr>
    </w:p>
    <w:p w14:paraId="6FBBF8E1" w14:textId="77777777" w:rsidR="004034A8" w:rsidRDefault="004034A8" w:rsidP="005A06B4">
      <w:pPr>
        <w:rPr>
          <w:rFonts w:ascii="Arial" w:eastAsia="Arial" w:hAnsi="Arial" w:cs="Arial"/>
        </w:rPr>
      </w:pPr>
    </w:p>
    <w:p w14:paraId="026C0A48" w14:textId="77777777" w:rsidR="005A06B4" w:rsidRPr="005A06B4" w:rsidRDefault="005A06B4" w:rsidP="005A06B4">
      <w:pPr>
        <w:rPr>
          <w:rFonts w:ascii="Arial" w:eastAsia="Arial" w:hAnsi="Arial" w:cs="Arial"/>
        </w:rPr>
      </w:pPr>
    </w:p>
    <w:p w14:paraId="05D31020" w14:textId="77777777" w:rsidR="005A06B4" w:rsidRDefault="005A06B4" w:rsidP="005A06B4">
      <w:pPr>
        <w:pStyle w:val="ListParagraph"/>
        <w:numPr>
          <w:ilvl w:val="0"/>
          <w:numId w:val="8"/>
        </w:numPr>
        <w:rPr>
          <w:rFonts w:ascii="Arial" w:eastAsia="Arial" w:hAnsi="Arial" w:cs="Arial"/>
          <w:b/>
          <w:sz w:val="22"/>
          <w:szCs w:val="22"/>
        </w:rPr>
      </w:pPr>
      <w:r w:rsidRPr="005A06B4">
        <w:rPr>
          <w:rFonts w:ascii="Arial" w:eastAsia="Arial" w:hAnsi="Arial" w:cs="Arial"/>
          <w:b/>
          <w:sz w:val="22"/>
          <w:szCs w:val="22"/>
        </w:rPr>
        <w:lastRenderedPageBreak/>
        <w:t>GRANT OF SPONSORSHIP</w:t>
      </w:r>
    </w:p>
    <w:p w14:paraId="0D1E564D" w14:textId="77777777" w:rsidR="005A06B4" w:rsidRDefault="005A06B4" w:rsidP="005A06B4">
      <w:pPr>
        <w:pStyle w:val="ListParagraph"/>
        <w:ind w:left="360"/>
        <w:rPr>
          <w:rFonts w:ascii="Arial" w:eastAsia="Arial" w:hAnsi="Arial" w:cs="Arial"/>
          <w:b/>
          <w:sz w:val="22"/>
          <w:szCs w:val="22"/>
        </w:rPr>
      </w:pPr>
    </w:p>
    <w:p w14:paraId="5FE174B2" w14:textId="77777777" w:rsidR="000D31C2" w:rsidRPr="000D31C2" w:rsidRDefault="000D66C9" w:rsidP="00AB3262">
      <w:pPr>
        <w:pStyle w:val="ListParagraph"/>
        <w:numPr>
          <w:ilvl w:val="1"/>
          <w:numId w:val="8"/>
        </w:numPr>
        <w:ind w:left="993" w:hanging="633"/>
        <w:rPr>
          <w:rFonts w:ascii="Arial" w:eastAsia="Arial" w:hAnsi="Arial" w:cs="Arial"/>
          <w:b/>
          <w:sz w:val="22"/>
          <w:szCs w:val="22"/>
        </w:rPr>
      </w:pPr>
      <w:r w:rsidRPr="005A06B4">
        <w:rPr>
          <w:rFonts w:ascii="Arial" w:eastAsia="Arial" w:hAnsi="Arial" w:cs="Arial"/>
        </w:rPr>
        <w:t>In</w:t>
      </w:r>
      <w:r w:rsidRPr="005A06B4">
        <w:rPr>
          <w:rFonts w:ascii="Arial" w:eastAsia="Arial" w:hAnsi="Arial" w:cs="Arial"/>
          <w:spacing w:val="4"/>
        </w:rPr>
        <w:t xml:space="preserve"> </w:t>
      </w:r>
      <w:r w:rsidRPr="005A06B4">
        <w:rPr>
          <w:rFonts w:ascii="Arial" w:eastAsia="Arial" w:hAnsi="Arial" w:cs="Arial"/>
          <w:spacing w:val="1"/>
        </w:rPr>
        <w:t>c</w:t>
      </w:r>
      <w:r w:rsidRPr="005A06B4">
        <w:rPr>
          <w:rFonts w:ascii="Arial" w:eastAsia="Arial" w:hAnsi="Arial" w:cs="Arial"/>
        </w:rPr>
        <w:t>o</w:t>
      </w:r>
      <w:r w:rsidRPr="005A06B4">
        <w:rPr>
          <w:rFonts w:ascii="Arial" w:eastAsia="Arial" w:hAnsi="Arial" w:cs="Arial"/>
          <w:spacing w:val="-1"/>
        </w:rPr>
        <w:t>n</w:t>
      </w:r>
      <w:r w:rsidRPr="005A06B4">
        <w:rPr>
          <w:rFonts w:ascii="Arial" w:eastAsia="Arial" w:hAnsi="Arial" w:cs="Arial"/>
          <w:spacing w:val="1"/>
        </w:rPr>
        <w:t>si</w:t>
      </w:r>
      <w:r w:rsidRPr="005A06B4">
        <w:rPr>
          <w:rFonts w:ascii="Arial" w:eastAsia="Arial" w:hAnsi="Arial" w:cs="Arial"/>
        </w:rPr>
        <w:t>d</w:t>
      </w:r>
      <w:r w:rsidRPr="005A06B4">
        <w:rPr>
          <w:rFonts w:ascii="Arial" w:eastAsia="Arial" w:hAnsi="Arial" w:cs="Arial"/>
          <w:spacing w:val="-1"/>
        </w:rPr>
        <w:t>e</w:t>
      </w:r>
      <w:r w:rsidRPr="005A06B4">
        <w:rPr>
          <w:rFonts w:ascii="Arial" w:eastAsia="Arial" w:hAnsi="Arial" w:cs="Arial"/>
          <w:spacing w:val="1"/>
        </w:rPr>
        <w:t>r</w:t>
      </w:r>
      <w:r w:rsidRPr="005A06B4">
        <w:rPr>
          <w:rFonts w:ascii="Arial" w:eastAsia="Arial" w:hAnsi="Arial" w:cs="Arial"/>
        </w:rPr>
        <w:t>a</w:t>
      </w:r>
      <w:r w:rsidRPr="005A06B4">
        <w:rPr>
          <w:rFonts w:ascii="Arial" w:eastAsia="Arial" w:hAnsi="Arial" w:cs="Arial"/>
          <w:spacing w:val="2"/>
        </w:rPr>
        <w:t>t</w:t>
      </w:r>
      <w:r w:rsidRPr="005A06B4">
        <w:rPr>
          <w:rFonts w:ascii="Arial" w:eastAsia="Arial" w:hAnsi="Arial" w:cs="Arial"/>
          <w:spacing w:val="-1"/>
        </w:rPr>
        <w:t>i</w:t>
      </w:r>
      <w:r w:rsidRPr="005A06B4">
        <w:rPr>
          <w:rFonts w:ascii="Arial" w:eastAsia="Arial" w:hAnsi="Arial" w:cs="Arial"/>
        </w:rPr>
        <w:t>on</w:t>
      </w:r>
      <w:r w:rsidRPr="005A06B4">
        <w:rPr>
          <w:rFonts w:ascii="Arial" w:eastAsia="Arial" w:hAnsi="Arial" w:cs="Arial"/>
          <w:spacing w:val="-2"/>
        </w:rPr>
        <w:t xml:space="preserve"> </w:t>
      </w:r>
      <w:r w:rsidRPr="005A06B4">
        <w:rPr>
          <w:rFonts w:ascii="Arial" w:eastAsia="Arial" w:hAnsi="Arial" w:cs="Arial"/>
          <w:spacing w:val="2"/>
        </w:rPr>
        <w:t>f</w:t>
      </w:r>
      <w:r w:rsidRPr="005A06B4">
        <w:rPr>
          <w:rFonts w:ascii="Arial" w:eastAsia="Arial" w:hAnsi="Arial" w:cs="Arial"/>
        </w:rPr>
        <w:t>or</w:t>
      </w:r>
      <w:r w:rsidRPr="005A06B4">
        <w:rPr>
          <w:rFonts w:ascii="Arial" w:eastAsia="Arial" w:hAnsi="Arial" w:cs="Arial"/>
          <w:spacing w:val="6"/>
        </w:rPr>
        <w:t xml:space="preserve"> </w:t>
      </w:r>
      <w:r w:rsidRPr="005A06B4">
        <w:rPr>
          <w:rFonts w:ascii="Arial" w:eastAsia="Arial" w:hAnsi="Arial" w:cs="Arial"/>
        </w:rPr>
        <w:t>the</w:t>
      </w:r>
      <w:r w:rsidRPr="005A06B4">
        <w:rPr>
          <w:rFonts w:ascii="Arial" w:eastAsia="Arial" w:hAnsi="Arial" w:cs="Arial"/>
          <w:spacing w:val="5"/>
        </w:rPr>
        <w:t xml:space="preserve"> </w:t>
      </w:r>
      <w:r w:rsidRPr="005A06B4">
        <w:rPr>
          <w:rFonts w:ascii="Arial" w:eastAsia="Arial" w:hAnsi="Arial" w:cs="Arial"/>
          <w:spacing w:val="-1"/>
        </w:rPr>
        <w:t>S</w:t>
      </w:r>
      <w:r w:rsidRPr="005A06B4">
        <w:rPr>
          <w:rFonts w:ascii="Arial" w:eastAsia="Arial" w:hAnsi="Arial" w:cs="Arial"/>
          <w:spacing w:val="2"/>
        </w:rPr>
        <w:t>p</w:t>
      </w:r>
      <w:r w:rsidRPr="005A06B4">
        <w:rPr>
          <w:rFonts w:ascii="Arial" w:eastAsia="Arial" w:hAnsi="Arial" w:cs="Arial"/>
        </w:rPr>
        <w:t>o</w:t>
      </w:r>
      <w:r w:rsidRPr="005A06B4">
        <w:rPr>
          <w:rFonts w:ascii="Arial" w:eastAsia="Arial" w:hAnsi="Arial" w:cs="Arial"/>
          <w:spacing w:val="-1"/>
        </w:rPr>
        <w:t>n</w:t>
      </w:r>
      <w:r w:rsidRPr="005A06B4">
        <w:rPr>
          <w:rFonts w:ascii="Arial" w:eastAsia="Arial" w:hAnsi="Arial" w:cs="Arial"/>
          <w:spacing w:val="1"/>
        </w:rPr>
        <w:t>s</w:t>
      </w:r>
      <w:r w:rsidRPr="005A06B4">
        <w:rPr>
          <w:rFonts w:ascii="Arial" w:eastAsia="Arial" w:hAnsi="Arial" w:cs="Arial"/>
        </w:rPr>
        <w:t>or</w:t>
      </w:r>
      <w:r w:rsidRPr="005A06B4">
        <w:rPr>
          <w:rFonts w:ascii="Arial" w:eastAsia="Arial" w:hAnsi="Arial" w:cs="Arial"/>
          <w:spacing w:val="2"/>
        </w:rPr>
        <w:t>s</w:t>
      </w:r>
      <w:r w:rsidRPr="005A06B4">
        <w:rPr>
          <w:rFonts w:ascii="Arial" w:eastAsia="Arial" w:hAnsi="Arial" w:cs="Arial"/>
        </w:rPr>
        <w:t>h</w:t>
      </w:r>
      <w:r w:rsidRPr="005A06B4">
        <w:rPr>
          <w:rFonts w:ascii="Arial" w:eastAsia="Arial" w:hAnsi="Arial" w:cs="Arial"/>
          <w:spacing w:val="-1"/>
        </w:rPr>
        <w:t>i</w:t>
      </w:r>
      <w:r w:rsidRPr="005A06B4">
        <w:rPr>
          <w:rFonts w:ascii="Arial" w:eastAsia="Arial" w:hAnsi="Arial" w:cs="Arial"/>
        </w:rPr>
        <w:t>p</w:t>
      </w:r>
      <w:r w:rsidRPr="005A06B4">
        <w:rPr>
          <w:rFonts w:ascii="Arial" w:eastAsia="Arial" w:hAnsi="Arial" w:cs="Arial"/>
          <w:spacing w:val="-2"/>
        </w:rPr>
        <w:t xml:space="preserve"> </w:t>
      </w:r>
      <w:r w:rsidRPr="005A06B4">
        <w:rPr>
          <w:rFonts w:ascii="Arial" w:eastAsia="Arial" w:hAnsi="Arial" w:cs="Arial"/>
        </w:rPr>
        <w:t>Fee</w:t>
      </w:r>
      <w:r w:rsidRPr="005A06B4">
        <w:rPr>
          <w:rFonts w:ascii="Arial" w:eastAsia="Arial" w:hAnsi="Arial" w:cs="Arial"/>
          <w:spacing w:val="5"/>
        </w:rPr>
        <w:t xml:space="preserve"> </w:t>
      </w:r>
      <w:r w:rsidR="00265281" w:rsidRPr="005A06B4">
        <w:rPr>
          <w:rFonts w:ascii="Arial" w:eastAsia="Arial" w:hAnsi="Arial" w:cs="Arial"/>
          <w:spacing w:val="5"/>
        </w:rPr>
        <w:t>and/or Benefits</w:t>
      </w:r>
      <w:r w:rsidRPr="005A06B4">
        <w:rPr>
          <w:rFonts w:ascii="Arial" w:eastAsia="Arial" w:hAnsi="Arial" w:cs="Arial"/>
        </w:rPr>
        <w:t>,</w:t>
      </w:r>
      <w:r w:rsidRPr="005A06B4">
        <w:rPr>
          <w:rFonts w:ascii="Arial" w:eastAsia="Arial" w:hAnsi="Arial" w:cs="Arial"/>
          <w:spacing w:val="-2"/>
        </w:rPr>
        <w:t xml:space="preserve"> </w:t>
      </w:r>
      <w:r w:rsidRPr="005A06B4">
        <w:rPr>
          <w:rFonts w:ascii="Arial" w:eastAsia="Arial" w:hAnsi="Arial" w:cs="Arial"/>
          <w:spacing w:val="2"/>
        </w:rPr>
        <w:t>t</w:t>
      </w:r>
      <w:r w:rsidRPr="005A06B4">
        <w:rPr>
          <w:rFonts w:ascii="Arial" w:eastAsia="Arial" w:hAnsi="Arial" w:cs="Arial"/>
        </w:rPr>
        <w:t>he</w:t>
      </w:r>
      <w:r w:rsidRPr="005A06B4">
        <w:rPr>
          <w:rFonts w:ascii="Arial" w:eastAsia="Arial" w:hAnsi="Arial" w:cs="Arial"/>
          <w:spacing w:val="3"/>
        </w:rPr>
        <w:t xml:space="preserve"> </w:t>
      </w:r>
      <w:r w:rsidRPr="005A06B4">
        <w:rPr>
          <w:rFonts w:ascii="Arial" w:eastAsia="Arial" w:hAnsi="Arial" w:cs="Arial"/>
          <w:spacing w:val="2"/>
        </w:rPr>
        <w:t>U</w:t>
      </w:r>
      <w:r w:rsidRPr="005A06B4">
        <w:rPr>
          <w:rFonts w:ascii="Arial" w:eastAsia="Arial" w:hAnsi="Arial" w:cs="Arial"/>
        </w:rPr>
        <w:t>n</w:t>
      </w:r>
      <w:r w:rsidRPr="005A06B4">
        <w:rPr>
          <w:rFonts w:ascii="Arial" w:eastAsia="Arial" w:hAnsi="Arial" w:cs="Arial"/>
          <w:spacing w:val="1"/>
        </w:rPr>
        <w:t>i</w:t>
      </w:r>
      <w:r w:rsidRPr="005A06B4">
        <w:rPr>
          <w:rFonts w:ascii="Arial" w:eastAsia="Arial" w:hAnsi="Arial" w:cs="Arial"/>
          <w:spacing w:val="-1"/>
        </w:rPr>
        <w:t>v</w:t>
      </w:r>
      <w:r w:rsidRPr="005A06B4">
        <w:rPr>
          <w:rFonts w:ascii="Arial" w:eastAsia="Arial" w:hAnsi="Arial" w:cs="Arial"/>
        </w:rPr>
        <w:t>er</w:t>
      </w:r>
      <w:r w:rsidRPr="005A06B4">
        <w:rPr>
          <w:rFonts w:ascii="Arial" w:eastAsia="Arial" w:hAnsi="Arial" w:cs="Arial"/>
          <w:spacing w:val="2"/>
        </w:rPr>
        <w:t>s</w:t>
      </w:r>
      <w:r w:rsidRPr="005A06B4">
        <w:rPr>
          <w:rFonts w:ascii="Arial" w:eastAsia="Arial" w:hAnsi="Arial" w:cs="Arial"/>
          <w:spacing w:val="-1"/>
        </w:rPr>
        <w:t>i</w:t>
      </w:r>
      <w:r w:rsidRPr="005A06B4">
        <w:rPr>
          <w:rFonts w:ascii="Arial" w:eastAsia="Arial" w:hAnsi="Arial" w:cs="Arial"/>
          <w:spacing w:val="4"/>
        </w:rPr>
        <w:t>t</w:t>
      </w:r>
      <w:r w:rsidRPr="005A06B4">
        <w:rPr>
          <w:rFonts w:ascii="Arial" w:eastAsia="Arial" w:hAnsi="Arial" w:cs="Arial"/>
        </w:rPr>
        <w:t>y</w:t>
      </w:r>
      <w:r w:rsidRPr="005A06B4">
        <w:rPr>
          <w:rFonts w:ascii="Arial" w:eastAsia="Arial" w:hAnsi="Arial" w:cs="Arial"/>
          <w:spacing w:val="-6"/>
        </w:rPr>
        <w:t xml:space="preserve"> </w:t>
      </w:r>
      <w:r w:rsidRPr="005A06B4">
        <w:rPr>
          <w:rFonts w:ascii="Arial" w:eastAsia="Arial" w:hAnsi="Arial" w:cs="Arial"/>
        </w:rPr>
        <w:t>gr</w:t>
      </w:r>
      <w:r w:rsidRPr="005A06B4">
        <w:rPr>
          <w:rFonts w:ascii="Arial" w:eastAsia="Arial" w:hAnsi="Arial" w:cs="Arial"/>
          <w:spacing w:val="2"/>
        </w:rPr>
        <w:t>a</w:t>
      </w:r>
      <w:r w:rsidRPr="005A06B4">
        <w:rPr>
          <w:rFonts w:ascii="Arial" w:eastAsia="Arial" w:hAnsi="Arial" w:cs="Arial"/>
        </w:rPr>
        <w:t>nts the</w:t>
      </w:r>
      <w:r w:rsidRPr="005A06B4">
        <w:rPr>
          <w:rFonts w:ascii="Arial" w:eastAsia="Arial" w:hAnsi="Arial" w:cs="Arial"/>
          <w:spacing w:val="-2"/>
        </w:rPr>
        <w:t xml:space="preserve"> </w:t>
      </w:r>
      <w:r w:rsidRPr="005A06B4">
        <w:rPr>
          <w:rFonts w:ascii="Arial" w:eastAsia="Arial" w:hAnsi="Arial" w:cs="Arial"/>
          <w:spacing w:val="-1"/>
        </w:rPr>
        <w:t>S</w:t>
      </w:r>
      <w:r w:rsidRPr="005A06B4">
        <w:rPr>
          <w:rFonts w:ascii="Arial" w:eastAsia="Arial" w:hAnsi="Arial" w:cs="Arial"/>
        </w:rPr>
        <w:t>p</w:t>
      </w:r>
      <w:r w:rsidRPr="005A06B4">
        <w:rPr>
          <w:rFonts w:ascii="Arial" w:eastAsia="Arial" w:hAnsi="Arial" w:cs="Arial"/>
          <w:spacing w:val="2"/>
        </w:rPr>
        <w:t>o</w:t>
      </w:r>
      <w:r w:rsidRPr="005A06B4">
        <w:rPr>
          <w:rFonts w:ascii="Arial" w:eastAsia="Arial" w:hAnsi="Arial" w:cs="Arial"/>
        </w:rPr>
        <w:t>n</w:t>
      </w:r>
      <w:r w:rsidRPr="005A06B4">
        <w:rPr>
          <w:rFonts w:ascii="Arial" w:eastAsia="Arial" w:hAnsi="Arial" w:cs="Arial"/>
          <w:spacing w:val="1"/>
        </w:rPr>
        <w:t>s</w:t>
      </w:r>
      <w:r w:rsidRPr="005A06B4">
        <w:rPr>
          <w:rFonts w:ascii="Arial" w:eastAsia="Arial" w:hAnsi="Arial" w:cs="Arial"/>
        </w:rPr>
        <w:t>or</w:t>
      </w:r>
      <w:r w:rsidRPr="005A06B4">
        <w:rPr>
          <w:rFonts w:ascii="Arial" w:eastAsia="Arial" w:hAnsi="Arial" w:cs="Arial"/>
          <w:spacing w:val="-7"/>
        </w:rPr>
        <w:t xml:space="preserve"> </w:t>
      </w:r>
      <w:r w:rsidRPr="001A1AE7">
        <w:rPr>
          <w:rFonts w:ascii="Arial" w:eastAsia="Arial" w:hAnsi="Arial" w:cs="Arial"/>
        </w:rPr>
        <w:t>the</w:t>
      </w:r>
      <w:r w:rsidRPr="001A1AE7">
        <w:rPr>
          <w:rFonts w:ascii="Arial" w:eastAsia="Arial" w:hAnsi="Arial" w:cs="Arial"/>
          <w:spacing w:val="-1"/>
        </w:rPr>
        <w:t xml:space="preserve"> </w:t>
      </w:r>
      <w:r w:rsidRPr="001A1AE7">
        <w:rPr>
          <w:rFonts w:ascii="Arial" w:eastAsia="Arial" w:hAnsi="Arial" w:cs="Arial"/>
          <w:spacing w:val="1"/>
        </w:rPr>
        <w:t>S</w:t>
      </w:r>
      <w:r w:rsidRPr="001A1AE7">
        <w:rPr>
          <w:rFonts w:ascii="Arial" w:eastAsia="Arial" w:hAnsi="Arial" w:cs="Arial"/>
        </w:rPr>
        <w:t>p</w:t>
      </w:r>
      <w:r w:rsidRPr="001A1AE7">
        <w:rPr>
          <w:rFonts w:ascii="Arial" w:eastAsia="Arial" w:hAnsi="Arial" w:cs="Arial"/>
          <w:spacing w:val="-1"/>
        </w:rPr>
        <w:t>o</w:t>
      </w:r>
      <w:r w:rsidRPr="001A1AE7">
        <w:rPr>
          <w:rFonts w:ascii="Arial" w:eastAsia="Arial" w:hAnsi="Arial" w:cs="Arial"/>
        </w:rPr>
        <w:t>n</w:t>
      </w:r>
      <w:r w:rsidRPr="001A1AE7">
        <w:rPr>
          <w:rFonts w:ascii="Arial" w:eastAsia="Arial" w:hAnsi="Arial" w:cs="Arial"/>
          <w:spacing w:val="1"/>
        </w:rPr>
        <w:t>s</w:t>
      </w:r>
      <w:r w:rsidRPr="001A1AE7">
        <w:rPr>
          <w:rFonts w:ascii="Arial" w:eastAsia="Arial" w:hAnsi="Arial" w:cs="Arial"/>
        </w:rPr>
        <w:t>or</w:t>
      </w:r>
      <w:r w:rsidRPr="001A1AE7">
        <w:rPr>
          <w:rFonts w:ascii="Arial" w:eastAsia="Arial" w:hAnsi="Arial" w:cs="Arial"/>
          <w:spacing w:val="-7"/>
        </w:rPr>
        <w:t xml:space="preserve"> </w:t>
      </w:r>
      <w:r w:rsidRPr="005A06B4">
        <w:rPr>
          <w:rFonts w:ascii="Arial" w:eastAsia="Arial" w:hAnsi="Arial" w:cs="Arial"/>
          <w:spacing w:val="3"/>
        </w:rPr>
        <w:t>R</w:t>
      </w:r>
      <w:r w:rsidRPr="005A06B4">
        <w:rPr>
          <w:rFonts w:ascii="Arial" w:eastAsia="Arial" w:hAnsi="Arial" w:cs="Arial"/>
          <w:spacing w:val="-1"/>
        </w:rPr>
        <w:t>i</w:t>
      </w:r>
      <w:r w:rsidRPr="005A06B4">
        <w:rPr>
          <w:rFonts w:ascii="Arial" w:eastAsia="Arial" w:hAnsi="Arial" w:cs="Arial"/>
        </w:rPr>
        <w:t>g</w:t>
      </w:r>
      <w:r w:rsidRPr="005A06B4">
        <w:rPr>
          <w:rFonts w:ascii="Arial" w:eastAsia="Arial" w:hAnsi="Arial" w:cs="Arial"/>
          <w:spacing w:val="-1"/>
        </w:rPr>
        <w:t>h</w:t>
      </w:r>
      <w:r w:rsidRPr="005A06B4">
        <w:rPr>
          <w:rFonts w:ascii="Arial" w:eastAsia="Arial" w:hAnsi="Arial" w:cs="Arial"/>
        </w:rPr>
        <w:t>ts</w:t>
      </w:r>
      <w:r w:rsidRPr="005A06B4">
        <w:rPr>
          <w:rFonts w:ascii="Arial" w:eastAsia="Arial" w:hAnsi="Arial" w:cs="Arial"/>
          <w:spacing w:val="-5"/>
        </w:rPr>
        <w:t xml:space="preserve"> </w:t>
      </w:r>
      <w:r w:rsidRPr="005A06B4">
        <w:rPr>
          <w:rFonts w:ascii="Arial" w:eastAsia="Arial" w:hAnsi="Arial" w:cs="Arial"/>
          <w:spacing w:val="1"/>
        </w:rPr>
        <w:t>s</w:t>
      </w:r>
      <w:r w:rsidRPr="005A06B4">
        <w:rPr>
          <w:rFonts w:ascii="Arial" w:eastAsia="Arial" w:hAnsi="Arial" w:cs="Arial"/>
        </w:rPr>
        <w:t>et</w:t>
      </w:r>
      <w:r w:rsidRPr="005A06B4">
        <w:rPr>
          <w:rFonts w:ascii="Arial" w:eastAsia="Arial" w:hAnsi="Arial" w:cs="Arial"/>
          <w:spacing w:val="-1"/>
        </w:rPr>
        <w:t xml:space="preserve"> </w:t>
      </w:r>
      <w:r w:rsidRPr="005A06B4">
        <w:rPr>
          <w:rFonts w:ascii="Arial" w:eastAsia="Arial" w:hAnsi="Arial" w:cs="Arial"/>
        </w:rPr>
        <w:t>o</w:t>
      </w:r>
      <w:r w:rsidRPr="005A06B4">
        <w:rPr>
          <w:rFonts w:ascii="Arial" w:eastAsia="Arial" w:hAnsi="Arial" w:cs="Arial"/>
          <w:spacing w:val="-1"/>
        </w:rPr>
        <w:t>u</w:t>
      </w:r>
      <w:r w:rsidRPr="005A06B4">
        <w:rPr>
          <w:rFonts w:ascii="Arial" w:eastAsia="Arial" w:hAnsi="Arial" w:cs="Arial"/>
        </w:rPr>
        <w:t>t</w:t>
      </w:r>
      <w:r w:rsidRPr="005A06B4">
        <w:rPr>
          <w:rFonts w:ascii="Arial" w:eastAsia="Arial" w:hAnsi="Arial" w:cs="Arial"/>
          <w:spacing w:val="-1"/>
        </w:rPr>
        <w:t xml:space="preserve"> i</w:t>
      </w:r>
      <w:r w:rsidRPr="005A06B4">
        <w:rPr>
          <w:rFonts w:ascii="Arial" w:eastAsia="Arial" w:hAnsi="Arial" w:cs="Arial"/>
        </w:rPr>
        <w:t>n It</w:t>
      </w:r>
      <w:r w:rsidRPr="005A06B4">
        <w:rPr>
          <w:rFonts w:ascii="Arial" w:eastAsia="Arial" w:hAnsi="Arial" w:cs="Arial"/>
          <w:spacing w:val="-1"/>
        </w:rPr>
        <w:t>e</w:t>
      </w:r>
      <w:r w:rsidRPr="005A06B4">
        <w:rPr>
          <w:rFonts w:ascii="Arial" w:eastAsia="Arial" w:hAnsi="Arial" w:cs="Arial"/>
        </w:rPr>
        <w:t>m</w:t>
      </w:r>
      <w:r w:rsidRPr="005A06B4">
        <w:rPr>
          <w:rFonts w:ascii="Arial" w:eastAsia="Arial" w:hAnsi="Arial" w:cs="Arial"/>
          <w:spacing w:val="3"/>
        </w:rPr>
        <w:t xml:space="preserve"> </w:t>
      </w:r>
      <w:r w:rsidR="00676BA7" w:rsidRPr="005A06B4">
        <w:rPr>
          <w:rFonts w:ascii="Arial" w:eastAsia="Arial" w:hAnsi="Arial" w:cs="Arial"/>
        </w:rPr>
        <w:t>5</w:t>
      </w:r>
      <w:r w:rsidR="00676BA7" w:rsidRPr="005A06B4">
        <w:rPr>
          <w:rFonts w:ascii="Arial" w:eastAsia="Arial" w:hAnsi="Arial" w:cs="Arial"/>
          <w:spacing w:val="-2"/>
        </w:rPr>
        <w:t xml:space="preserve"> </w:t>
      </w:r>
      <w:r w:rsidRPr="005A06B4">
        <w:rPr>
          <w:rFonts w:ascii="Arial" w:eastAsia="Arial" w:hAnsi="Arial" w:cs="Arial"/>
        </w:rPr>
        <w:t>of t</w:t>
      </w:r>
      <w:r w:rsidRPr="005A06B4">
        <w:rPr>
          <w:rFonts w:ascii="Arial" w:eastAsia="Arial" w:hAnsi="Arial" w:cs="Arial"/>
          <w:spacing w:val="-1"/>
        </w:rPr>
        <w:t>h</w:t>
      </w:r>
      <w:r w:rsidRPr="005A06B4">
        <w:rPr>
          <w:rFonts w:ascii="Arial" w:eastAsia="Arial" w:hAnsi="Arial" w:cs="Arial"/>
        </w:rPr>
        <w:t>e</w:t>
      </w:r>
      <w:r w:rsidRPr="005A06B4">
        <w:rPr>
          <w:rFonts w:ascii="Arial" w:eastAsia="Arial" w:hAnsi="Arial" w:cs="Arial"/>
          <w:spacing w:val="-3"/>
        </w:rPr>
        <w:t xml:space="preserve"> </w:t>
      </w:r>
      <w:r w:rsidRPr="005A06B4">
        <w:rPr>
          <w:rFonts w:ascii="Arial" w:eastAsia="Arial" w:hAnsi="Arial" w:cs="Arial"/>
          <w:spacing w:val="-1"/>
        </w:rPr>
        <w:t>S</w:t>
      </w:r>
      <w:r w:rsidRPr="005A06B4">
        <w:rPr>
          <w:rFonts w:ascii="Arial" w:eastAsia="Arial" w:hAnsi="Arial" w:cs="Arial"/>
          <w:spacing w:val="1"/>
        </w:rPr>
        <w:t>c</w:t>
      </w:r>
      <w:r w:rsidRPr="005A06B4">
        <w:rPr>
          <w:rFonts w:ascii="Arial" w:eastAsia="Arial" w:hAnsi="Arial" w:cs="Arial"/>
        </w:rPr>
        <w:t>h</w:t>
      </w:r>
      <w:r w:rsidRPr="005A06B4">
        <w:rPr>
          <w:rFonts w:ascii="Arial" w:eastAsia="Arial" w:hAnsi="Arial" w:cs="Arial"/>
          <w:spacing w:val="1"/>
        </w:rPr>
        <w:t>e</w:t>
      </w:r>
      <w:r w:rsidRPr="005A06B4">
        <w:rPr>
          <w:rFonts w:ascii="Arial" w:eastAsia="Arial" w:hAnsi="Arial" w:cs="Arial"/>
        </w:rPr>
        <w:t>d</w:t>
      </w:r>
      <w:r w:rsidRPr="005A06B4">
        <w:rPr>
          <w:rFonts w:ascii="Arial" w:eastAsia="Arial" w:hAnsi="Arial" w:cs="Arial"/>
          <w:spacing w:val="1"/>
        </w:rPr>
        <w:t>u</w:t>
      </w:r>
      <w:r w:rsidRPr="005A06B4">
        <w:rPr>
          <w:rFonts w:ascii="Arial" w:eastAsia="Arial" w:hAnsi="Arial" w:cs="Arial"/>
          <w:spacing w:val="-1"/>
        </w:rPr>
        <w:t>l</w:t>
      </w:r>
      <w:r w:rsidRPr="005A06B4">
        <w:rPr>
          <w:rFonts w:ascii="Arial" w:eastAsia="Arial" w:hAnsi="Arial" w:cs="Arial"/>
        </w:rPr>
        <w:t>e</w:t>
      </w:r>
      <w:r w:rsidRPr="005A06B4">
        <w:rPr>
          <w:rFonts w:ascii="Arial" w:eastAsia="Arial" w:hAnsi="Arial" w:cs="Arial"/>
          <w:spacing w:val="-8"/>
        </w:rPr>
        <w:t xml:space="preserve"> </w:t>
      </w:r>
      <w:r w:rsidR="00160FBB" w:rsidRPr="005A06B4">
        <w:rPr>
          <w:rFonts w:ascii="Arial" w:eastAsia="Arial" w:hAnsi="Arial" w:cs="Arial"/>
          <w:spacing w:val="2"/>
        </w:rPr>
        <w:t xml:space="preserve">from </w:t>
      </w:r>
      <w:r w:rsidR="00525408" w:rsidRPr="005A06B4">
        <w:rPr>
          <w:rFonts w:ascii="Arial" w:eastAsia="Arial" w:hAnsi="Arial" w:cs="Arial"/>
        </w:rPr>
        <w:t xml:space="preserve">Commencement Date set out in Item </w:t>
      </w:r>
      <w:r w:rsidR="00676BA7" w:rsidRPr="005A06B4">
        <w:rPr>
          <w:rFonts w:ascii="Arial" w:eastAsia="Arial" w:hAnsi="Arial" w:cs="Arial"/>
        </w:rPr>
        <w:t>6</w:t>
      </w:r>
      <w:r w:rsidR="00525408" w:rsidRPr="005A06B4">
        <w:rPr>
          <w:rFonts w:ascii="Arial" w:eastAsia="Arial" w:hAnsi="Arial" w:cs="Arial"/>
        </w:rPr>
        <w:t xml:space="preserve"> of the Schedule and expires on the Expiry Date set out in Item </w:t>
      </w:r>
      <w:r w:rsidR="00676BA7" w:rsidRPr="005A06B4">
        <w:rPr>
          <w:rFonts w:ascii="Arial" w:eastAsia="Arial" w:hAnsi="Arial" w:cs="Arial"/>
        </w:rPr>
        <w:t xml:space="preserve">7 </w:t>
      </w:r>
      <w:r w:rsidR="00525408" w:rsidRPr="005A06B4">
        <w:rPr>
          <w:rFonts w:ascii="Arial" w:eastAsia="Arial" w:hAnsi="Arial" w:cs="Arial"/>
        </w:rPr>
        <w:t xml:space="preserve">of the Schedule </w:t>
      </w:r>
      <w:r w:rsidR="00160FBB" w:rsidRPr="005A06B4">
        <w:rPr>
          <w:rFonts w:ascii="Arial" w:eastAsia="Arial" w:hAnsi="Arial" w:cs="Arial"/>
          <w:spacing w:val="2"/>
        </w:rPr>
        <w:t>(</w:t>
      </w:r>
      <w:r w:rsidR="00160FBB" w:rsidRPr="005A06B4">
        <w:rPr>
          <w:rFonts w:ascii="Arial" w:eastAsia="Arial" w:hAnsi="Arial" w:cs="Arial"/>
          <w:b/>
          <w:spacing w:val="2"/>
        </w:rPr>
        <w:t>the Term</w:t>
      </w:r>
      <w:r w:rsidR="00160FBB" w:rsidRPr="005A06B4">
        <w:rPr>
          <w:rFonts w:ascii="Arial" w:eastAsia="Arial" w:hAnsi="Arial" w:cs="Arial"/>
          <w:spacing w:val="2"/>
        </w:rPr>
        <w:t>)</w:t>
      </w:r>
      <w:r w:rsidR="00525408" w:rsidRPr="005A06B4">
        <w:rPr>
          <w:rFonts w:ascii="Arial" w:eastAsia="Arial" w:hAnsi="Arial" w:cs="Arial"/>
          <w:spacing w:val="2"/>
        </w:rPr>
        <w:t xml:space="preserve"> </w:t>
      </w:r>
      <w:r w:rsidR="00525408" w:rsidRPr="005A06B4">
        <w:rPr>
          <w:rFonts w:ascii="Arial" w:eastAsia="Arial" w:hAnsi="Arial" w:cs="Arial"/>
        </w:rPr>
        <w:t>unless terminated earlier in accordance with this Agreement.</w:t>
      </w:r>
    </w:p>
    <w:p w14:paraId="6746AC1A" w14:textId="77777777" w:rsidR="000D31C2" w:rsidRPr="000D31C2" w:rsidRDefault="000D31C2" w:rsidP="000D31C2">
      <w:pPr>
        <w:pStyle w:val="ListParagraph"/>
        <w:ind w:left="792"/>
        <w:rPr>
          <w:rFonts w:ascii="Arial" w:eastAsia="Arial" w:hAnsi="Arial" w:cs="Arial"/>
          <w:b/>
          <w:sz w:val="22"/>
          <w:szCs w:val="22"/>
        </w:rPr>
      </w:pPr>
    </w:p>
    <w:p w14:paraId="1D4559C8" w14:textId="77777777" w:rsidR="00525408" w:rsidRPr="000D31C2" w:rsidRDefault="00525408" w:rsidP="00AB3262">
      <w:pPr>
        <w:pStyle w:val="ListParagraph"/>
        <w:numPr>
          <w:ilvl w:val="1"/>
          <w:numId w:val="8"/>
        </w:numPr>
        <w:ind w:left="993" w:hanging="633"/>
        <w:rPr>
          <w:rFonts w:ascii="Arial" w:eastAsia="Arial" w:hAnsi="Arial" w:cs="Arial"/>
          <w:b/>
          <w:sz w:val="22"/>
          <w:szCs w:val="22"/>
        </w:rPr>
      </w:pPr>
      <w:r w:rsidRPr="000D31C2">
        <w:rPr>
          <w:rFonts w:ascii="Arial" w:eastAsia="Arial" w:hAnsi="Arial" w:cs="Arial"/>
          <w:spacing w:val="-1"/>
        </w:rPr>
        <w:t>The parties may extend the Term by written agreement.</w:t>
      </w:r>
    </w:p>
    <w:p w14:paraId="08921C8F" w14:textId="77777777" w:rsidR="000D31C2" w:rsidRDefault="000D31C2" w:rsidP="000D31C2">
      <w:pPr>
        <w:pStyle w:val="ListParagraph"/>
        <w:rPr>
          <w:rFonts w:ascii="Arial" w:eastAsia="Arial" w:hAnsi="Arial" w:cs="Arial"/>
          <w:b/>
          <w:sz w:val="22"/>
          <w:szCs w:val="22"/>
        </w:rPr>
      </w:pPr>
    </w:p>
    <w:p w14:paraId="685E57B0" w14:textId="77777777" w:rsidR="005C5EFE" w:rsidRDefault="005C5EFE" w:rsidP="000D31C2">
      <w:pPr>
        <w:pStyle w:val="ListParagraph"/>
        <w:rPr>
          <w:rFonts w:ascii="Arial" w:eastAsia="Arial" w:hAnsi="Arial" w:cs="Arial"/>
          <w:b/>
          <w:sz w:val="22"/>
          <w:szCs w:val="22"/>
        </w:rPr>
      </w:pPr>
    </w:p>
    <w:p w14:paraId="0656EE8E" w14:textId="77777777" w:rsidR="000D31C2" w:rsidRPr="000D31C2" w:rsidRDefault="000D31C2" w:rsidP="000D31C2">
      <w:pPr>
        <w:pStyle w:val="ListParagraph"/>
        <w:rPr>
          <w:rFonts w:ascii="Arial" w:eastAsia="Arial" w:hAnsi="Arial" w:cs="Arial"/>
          <w:b/>
          <w:sz w:val="22"/>
          <w:szCs w:val="22"/>
        </w:rPr>
      </w:pPr>
    </w:p>
    <w:p w14:paraId="500A7B7A" w14:textId="77777777" w:rsidR="005C5EFE" w:rsidRDefault="005C5EFE" w:rsidP="005C5EFE">
      <w:pPr>
        <w:pStyle w:val="ListParagraph"/>
        <w:numPr>
          <w:ilvl w:val="0"/>
          <w:numId w:val="8"/>
        </w:numPr>
        <w:rPr>
          <w:rFonts w:ascii="Arial" w:eastAsia="Arial" w:hAnsi="Arial" w:cs="Arial"/>
          <w:b/>
          <w:sz w:val="22"/>
          <w:szCs w:val="22"/>
        </w:rPr>
      </w:pPr>
      <w:r>
        <w:rPr>
          <w:rFonts w:ascii="Arial" w:eastAsia="Arial" w:hAnsi="Arial" w:cs="Arial"/>
          <w:b/>
          <w:sz w:val="22"/>
          <w:szCs w:val="22"/>
        </w:rPr>
        <w:t>SPONSORSHIP FEES</w:t>
      </w:r>
    </w:p>
    <w:p w14:paraId="3D2FD282" w14:textId="77777777" w:rsidR="005C5EFE" w:rsidRDefault="005C5EFE" w:rsidP="005C5EFE">
      <w:pPr>
        <w:pStyle w:val="ListParagraph"/>
        <w:ind w:left="360"/>
        <w:rPr>
          <w:rFonts w:ascii="Arial" w:eastAsia="Arial" w:hAnsi="Arial" w:cs="Arial"/>
          <w:b/>
          <w:sz w:val="22"/>
          <w:szCs w:val="22"/>
        </w:rPr>
      </w:pPr>
    </w:p>
    <w:p w14:paraId="6EABA13C" w14:textId="77777777" w:rsidR="00810E05" w:rsidRPr="005C5EFE" w:rsidRDefault="000D66C9" w:rsidP="00AB3262">
      <w:pPr>
        <w:pStyle w:val="ListParagraph"/>
        <w:numPr>
          <w:ilvl w:val="1"/>
          <w:numId w:val="8"/>
        </w:numPr>
        <w:ind w:left="993" w:hanging="633"/>
        <w:rPr>
          <w:rFonts w:ascii="Arial" w:eastAsia="Arial" w:hAnsi="Arial" w:cs="Arial"/>
          <w:b/>
          <w:sz w:val="22"/>
          <w:szCs w:val="22"/>
        </w:rPr>
      </w:pPr>
      <w:r w:rsidRPr="005C5EFE">
        <w:rPr>
          <w:rFonts w:ascii="Arial" w:eastAsia="Arial" w:hAnsi="Arial" w:cs="Arial"/>
          <w:spacing w:val="-1"/>
        </w:rPr>
        <w:t>In consideration of the Sponsor Rights granted under this Agreement, the Sponsor:</w:t>
      </w:r>
    </w:p>
    <w:p w14:paraId="49557D19" w14:textId="77777777" w:rsidR="005C5EFE" w:rsidRPr="005C5EFE" w:rsidRDefault="005C5EFE" w:rsidP="005C5EFE">
      <w:pPr>
        <w:pStyle w:val="ListParagraph"/>
        <w:ind w:left="792"/>
        <w:rPr>
          <w:rFonts w:ascii="Arial" w:eastAsia="Arial" w:hAnsi="Arial" w:cs="Arial"/>
          <w:b/>
          <w:sz w:val="22"/>
          <w:szCs w:val="22"/>
        </w:rPr>
      </w:pPr>
    </w:p>
    <w:p w14:paraId="6FACFD20" w14:textId="77777777" w:rsidR="005C5EFE" w:rsidRPr="005C5EFE" w:rsidRDefault="000D66C9" w:rsidP="005C5EFE">
      <w:pPr>
        <w:pStyle w:val="ListParagraph"/>
        <w:numPr>
          <w:ilvl w:val="2"/>
          <w:numId w:val="8"/>
        </w:numPr>
        <w:ind w:left="1418" w:hanging="698"/>
        <w:rPr>
          <w:rFonts w:ascii="Arial" w:eastAsia="Arial" w:hAnsi="Arial" w:cs="Arial"/>
          <w:b/>
          <w:sz w:val="22"/>
          <w:szCs w:val="22"/>
        </w:rPr>
      </w:pPr>
      <w:r w:rsidRPr="005C5EFE">
        <w:rPr>
          <w:rFonts w:ascii="Arial" w:eastAsia="Arial" w:hAnsi="Arial" w:cs="Arial"/>
        </w:rPr>
        <w:t>w</w:t>
      </w:r>
      <w:r w:rsidRPr="005C5EFE">
        <w:rPr>
          <w:rFonts w:ascii="Arial" w:eastAsia="Arial" w:hAnsi="Arial" w:cs="Arial"/>
          <w:spacing w:val="-1"/>
        </w:rPr>
        <w:t>i</w:t>
      </w:r>
      <w:r w:rsidRPr="005C5EFE">
        <w:rPr>
          <w:rFonts w:ascii="Arial" w:eastAsia="Arial" w:hAnsi="Arial" w:cs="Arial"/>
          <w:spacing w:val="1"/>
        </w:rPr>
        <w:t>l</w:t>
      </w:r>
      <w:r w:rsidRPr="005C5EFE">
        <w:rPr>
          <w:rFonts w:ascii="Arial" w:eastAsia="Arial" w:hAnsi="Arial" w:cs="Arial"/>
        </w:rPr>
        <w:t>l</w:t>
      </w:r>
      <w:r w:rsidRPr="005C5EFE">
        <w:rPr>
          <w:rFonts w:ascii="Arial" w:eastAsia="Arial" w:hAnsi="Arial" w:cs="Arial"/>
          <w:spacing w:val="1"/>
        </w:rPr>
        <w:t xml:space="preserve"> </w:t>
      </w:r>
      <w:r w:rsidRPr="005C5EFE">
        <w:rPr>
          <w:rFonts w:ascii="Arial" w:eastAsia="Arial" w:hAnsi="Arial" w:cs="Arial"/>
          <w:spacing w:val="2"/>
        </w:rPr>
        <w:t>pa</w:t>
      </w:r>
      <w:r w:rsidRPr="005C5EFE">
        <w:rPr>
          <w:rFonts w:ascii="Arial" w:eastAsia="Arial" w:hAnsi="Arial" w:cs="Arial"/>
        </w:rPr>
        <w:t>y</w:t>
      </w:r>
      <w:r w:rsidRPr="005C5EFE">
        <w:rPr>
          <w:rFonts w:ascii="Arial" w:eastAsia="Arial" w:hAnsi="Arial" w:cs="Arial"/>
          <w:spacing w:val="-2"/>
        </w:rPr>
        <w:t xml:space="preserve"> </w:t>
      </w:r>
      <w:r w:rsidRPr="005C5EFE">
        <w:rPr>
          <w:rFonts w:ascii="Arial" w:eastAsia="Arial" w:hAnsi="Arial" w:cs="Arial"/>
          <w:spacing w:val="2"/>
        </w:rPr>
        <w:t>t</w:t>
      </w:r>
      <w:r w:rsidRPr="005C5EFE">
        <w:rPr>
          <w:rFonts w:ascii="Arial" w:eastAsia="Arial" w:hAnsi="Arial" w:cs="Arial"/>
        </w:rPr>
        <w:t>he</w:t>
      </w:r>
      <w:r w:rsidRPr="005C5EFE">
        <w:rPr>
          <w:rFonts w:ascii="Arial" w:eastAsia="Arial" w:hAnsi="Arial" w:cs="Arial"/>
          <w:spacing w:val="1"/>
        </w:rPr>
        <w:t xml:space="preserve"> </w:t>
      </w:r>
      <w:r w:rsidRPr="005C5EFE">
        <w:rPr>
          <w:rFonts w:ascii="Arial" w:eastAsia="Arial" w:hAnsi="Arial" w:cs="Arial"/>
          <w:spacing w:val="2"/>
        </w:rPr>
        <w:t>U</w:t>
      </w:r>
      <w:r w:rsidRPr="005C5EFE">
        <w:rPr>
          <w:rFonts w:ascii="Arial" w:eastAsia="Arial" w:hAnsi="Arial" w:cs="Arial"/>
        </w:rPr>
        <w:t>n</w:t>
      </w:r>
      <w:r w:rsidRPr="005C5EFE">
        <w:rPr>
          <w:rFonts w:ascii="Arial" w:eastAsia="Arial" w:hAnsi="Arial" w:cs="Arial"/>
          <w:spacing w:val="1"/>
        </w:rPr>
        <w:t>i</w:t>
      </w:r>
      <w:r w:rsidRPr="005C5EFE">
        <w:rPr>
          <w:rFonts w:ascii="Arial" w:eastAsia="Arial" w:hAnsi="Arial" w:cs="Arial"/>
          <w:spacing w:val="-1"/>
        </w:rPr>
        <w:t>v</w:t>
      </w:r>
      <w:r w:rsidRPr="005C5EFE">
        <w:rPr>
          <w:rFonts w:ascii="Arial" w:eastAsia="Arial" w:hAnsi="Arial" w:cs="Arial"/>
        </w:rPr>
        <w:t>er</w:t>
      </w:r>
      <w:r w:rsidRPr="005C5EFE">
        <w:rPr>
          <w:rFonts w:ascii="Arial" w:eastAsia="Arial" w:hAnsi="Arial" w:cs="Arial"/>
          <w:spacing w:val="2"/>
        </w:rPr>
        <w:t>s</w:t>
      </w:r>
      <w:r w:rsidRPr="005C5EFE">
        <w:rPr>
          <w:rFonts w:ascii="Arial" w:eastAsia="Arial" w:hAnsi="Arial" w:cs="Arial"/>
          <w:spacing w:val="-1"/>
        </w:rPr>
        <w:t>i</w:t>
      </w:r>
      <w:r w:rsidRPr="005C5EFE">
        <w:rPr>
          <w:rFonts w:ascii="Arial" w:eastAsia="Arial" w:hAnsi="Arial" w:cs="Arial"/>
          <w:spacing w:val="4"/>
        </w:rPr>
        <w:t>t</w:t>
      </w:r>
      <w:r w:rsidRPr="005C5EFE">
        <w:rPr>
          <w:rFonts w:ascii="Arial" w:eastAsia="Arial" w:hAnsi="Arial" w:cs="Arial"/>
        </w:rPr>
        <w:t>y</w:t>
      </w:r>
      <w:r w:rsidRPr="005C5EFE">
        <w:rPr>
          <w:rFonts w:ascii="Arial" w:eastAsia="Arial" w:hAnsi="Arial" w:cs="Arial"/>
          <w:spacing w:val="-8"/>
        </w:rPr>
        <w:t xml:space="preserve"> </w:t>
      </w:r>
      <w:r w:rsidRPr="005C5EFE">
        <w:rPr>
          <w:rFonts w:ascii="Arial" w:eastAsia="Arial" w:hAnsi="Arial" w:cs="Arial"/>
          <w:spacing w:val="2"/>
        </w:rPr>
        <w:t>t</w:t>
      </w:r>
      <w:r w:rsidRPr="005C5EFE">
        <w:rPr>
          <w:rFonts w:ascii="Arial" w:eastAsia="Arial" w:hAnsi="Arial" w:cs="Arial"/>
        </w:rPr>
        <w:t>he</w:t>
      </w:r>
      <w:r w:rsidRPr="005C5EFE">
        <w:rPr>
          <w:rFonts w:ascii="Arial" w:eastAsia="Arial" w:hAnsi="Arial" w:cs="Arial"/>
          <w:spacing w:val="3"/>
        </w:rPr>
        <w:t xml:space="preserve"> </w:t>
      </w:r>
      <w:r w:rsidRPr="005C5EFE">
        <w:rPr>
          <w:rFonts w:ascii="Arial" w:eastAsia="Arial" w:hAnsi="Arial" w:cs="Arial"/>
          <w:spacing w:val="-1"/>
        </w:rPr>
        <w:t>S</w:t>
      </w:r>
      <w:r w:rsidRPr="005C5EFE">
        <w:rPr>
          <w:rFonts w:ascii="Arial" w:eastAsia="Arial" w:hAnsi="Arial" w:cs="Arial"/>
        </w:rPr>
        <w:t>p</w:t>
      </w:r>
      <w:r w:rsidRPr="005C5EFE">
        <w:rPr>
          <w:rFonts w:ascii="Arial" w:eastAsia="Arial" w:hAnsi="Arial" w:cs="Arial"/>
          <w:spacing w:val="1"/>
        </w:rPr>
        <w:t>o</w:t>
      </w:r>
      <w:r w:rsidRPr="005C5EFE">
        <w:rPr>
          <w:rFonts w:ascii="Arial" w:eastAsia="Arial" w:hAnsi="Arial" w:cs="Arial"/>
        </w:rPr>
        <w:t>n</w:t>
      </w:r>
      <w:r w:rsidRPr="005C5EFE">
        <w:rPr>
          <w:rFonts w:ascii="Arial" w:eastAsia="Arial" w:hAnsi="Arial" w:cs="Arial"/>
          <w:spacing w:val="1"/>
        </w:rPr>
        <w:t>s</w:t>
      </w:r>
      <w:r w:rsidRPr="005C5EFE">
        <w:rPr>
          <w:rFonts w:ascii="Arial" w:eastAsia="Arial" w:hAnsi="Arial" w:cs="Arial"/>
        </w:rPr>
        <w:t>or</w:t>
      </w:r>
      <w:r w:rsidRPr="005C5EFE">
        <w:rPr>
          <w:rFonts w:ascii="Arial" w:eastAsia="Arial" w:hAnsi="Arial" w:cs="Arial"/>
          <w:spacing w:val="2"/>
        </w:rPr>
        <w:t>s</w:t>
      </w:r>
      <w:r w:rsidRPr="005C5EFE">
        <w:rPr>
          <w:rFonts w:ascii="Arial" w:eastAsia="Arial" w:hAnsi="Arial" w:cs="Arial"/>
        </w:rPr>
        <w:t>h</w:t>
      </w:r>
      <w:r w:rsidRPr="005C5EFE">
        <w:rPr>
          <w:rFonts w:ascii="Arial" w:eastAsia="Arial" w:hAnsi="Arial" w:cs="Arial"/>
          <w:spacing w:val="-1"/>
        </w:rPr>
        <w:t>i</w:t>
      </w:r>
      <w:r w:rsidRPr="005C5EFE">
        <w:rPr>
          <w:rFonts w:ascii="Arial" w:eastAsia="Arial" w:hAnsi="Arial" w:cs="Arial"/>
        </w:rPr>
        <w:t>p</w:t>
      </w:r>
      <w:r w:rsidRPr="005C5EFE">
        <w:rPr>
          <w:rFonts w:ascii="Arial" w:eastAsia="Arial" w:hAnsi="Arial" w:cs="Arial"/>
          <w:spacing w:val="-7"/>
        </w:rPr>
        <w:t xml:space="preserve"> </w:t>
      </w:r>
      <w:r w:rsidRPr="005C5EFE">
        <w:rPr>
          <w:rFonts w:ascii="Arial" w:eastAsia="Arial" w:hAnsi="Arial" w:cs="Arial"/>
          <w:spacing w:val="3"/>
        </w:rPr>
        <w:t>F</w:t>
      </w:r>
      <w:r w:rsidRPr="005C5EFE">
        <w:rPr>
          <w:rFonts w:ascii="Arial" w:eastAsia="Arial" w:hAnsi="Arial" w:cs="Arial"/>
        </w:rPr>
        <w:t>ee</w:t>
      </w:r>
      <w:r w:rsidRPr="005C5EFE">
        <w:rPr>
          <w:rFonts w:ascii="Arial" w:eastAsia="Arial" w:hAnsi="Arial" w:cs="Arial"/>
          <w:spacing w:val="1"/>
        </w:rPr>
        <w:t xml:space="preserve"> s</w:t>
      </w:r>
      <w:r w:rsidRPr="005C5EFE">
        <w:rPr>
          <w:rFonts w:ascii="Arial" w:eastAsia="Arial" w:hAnsi="Arial" w:cs="Arial"/>
        </w:rPr>
        <w:t>et</w:t>
      </w:r>
      <w:r w:rsidRPr="005C5EFE">
        <w:rPr>
          <w:rFonts w:ascii="Arial" w:eastAsia="Arial" w:hAnsi="Arial" w:cs="Arial"/>
          <w:spacing w:val="3"/>
        </w:rPr>
        <w:t xml:space="preserve"> </w:t>
      </w:r>
      <w:r w:rsidRPr="005C5EFE">
        <w:rPr>
          <w:rFonts w:ascii="Arial" w:eastAsia="Arial" w:hAnsi="Arial" w:cs="Arial"/>
        </w:rPr>
        <w:t>o</w:t>
      </w:r>
      <w:r w:rsidRPr="005C5EFE">
        <w:rPr>
          <w:rFonts w:ascii="Arial" w:eastAsia="Arial" w:hAnsi="Arial" w:cs="Arial"/>
          <w:spacing w:val="-1"/>
        </w:rPr>
        <w:t>u</w:t>
      </w:r>
      <w:r w:rsidRPr="005C5EFE">
        <w:rPr>
          <w:rFonts w:ascii="Arial" w:eastAsia="Arial" w:hAnsi="Arial" w:cs="Arial"/>
        </w:rPr>
        <w:t>t</w:t>
      </w:r>
      <w:r w:rsidRPr="005C5EFE">
        <w:rPr>
          <w:rFonts w:ascii="Arial" w:eastAsia="Arial" w:hAnsi="Arial" w:cs="Arial"/>
          <w:spacing w:val="4"/>
        </w:rPr>
        <w:t xml:space="preserve"> </w:t>
      </w:r>
      <w:r w:rsidRPr="005C5EFE">
        <w:rPr>
          <w:rFonts w:ascii="Arial" w:eastAsia="Arial" w:hAnsi="Arial" w:cs="Arial"/>
          <w:spacing w:val="-1"/>
        </w:rPr>
        <w:t>i</w:t>
      </w:r>
      <w:r w:rsidRPr="005C5EFE">
        <w:rPr>
          <w:rFonts w:ascii="Arial" w:eastAsia="Arial" w:hAnsi="Arial" w:cs="Arial"/>
        </w:rPr>
        <w:t>n</w:t>
      </w:r>
      <w:r w:rsidRPr="005C5EFE">
        <w:rPr>
          <w:rFonts w:ascii="Arial" w:eastAsia="Arial" w:hAnsi="Arial" w:cs="Arial"/>
          <w:spacing w:val="4"/>
        </w:rPr>
        <w:t xml:space="preserve"> </w:t>
      </w:r>
      <w:r w:rsidRPr="005C5EFE">
        <w:rPr>
          <w:rFonts w:ascii="Arial" w:eastAsia="Arial" w:hAnsi="Arial" w:cs="Arial"/>
        </w:rPr>
        <w:t>It</w:t>
      </w:r>
      <w:r w:rsidRPr="005C5EFE">
        <w:rPr>
          <w:rFonts w:ascii="Arial" w:eastAsia="Arial" w:hAnsi="Arial" w:cs="Arial"/>
          <w:spacing w:val="-1"/>
        </w:rPr>
        <w:t>e</w:t>
      </w:r>
      <w:r w:rsidRPr="005C5EFE">
        <w:rPr>
          <w:rFonts w:ascii="Arial" w:eastAsia="Arial" w:hAnsi="Arial" w:cs="Arial"/>
        </w:rPr>
        <w:t>m</w:t>
      </w:r>
      <w:r w:rsidRPr="005C5EFE">
        <w:rPr>
          <w:rFonts w:ascii="Arial" w:eastAsia="Arial" w:hAnsi="Arial" w:cs="Arial"/>
          <w:spacing w:val="11"/>
        </w:rPr>
        <w:t xml:space="preserve"> </w:t>
      </w:r>
      <w:r w:rsidRPr="005C5EFE">
        <w:rPr>
          <w:rFonts w:ascii="Arial" w:eastAsia="Arial" w:hAnsi="Arial" w:cs="Arial"/>
        </w:rPr>
        <w:t>3</w:t>
      </w:r>
      <w:r w:rsidRPr="005C5EFE">
        <w:rPr>
          <w:rFonts w:ascii="Arial" w:eastAsia="Arial" w:hAnsi="Arial" w:cs="Arial"/>
          <w:spacing w:val="3"/>
        </w:rPr>
        <w:t xml:space="preserve"> </w:t>
      </w:r>
      <w:r w:rsidRPr="005C5EFE">
        <w:rPr>
          <w:rFonts w:ascii="Arial" w:eastAsia="Arial" w:hAnsi="Arial" w:cs="Arial"/>
        </w:rPr>
        <w:t>of</w:t>
      </w:r>
      <w:r w:rsidRPr="005C5EFE">
        <w:rPr>
          <w:rFonts w:ascii="Arial" w:eastAsia="Arial" w:hAnsi="Arial" w:cs="Arial"/>
          <w:spacing w:val="4"/>
        </w:rPr>
        <w:t xml:space="preserve"> </w:t>
      </w:r>
      <w:r w:rsidRPr="005C5EFE">
        <w:rPr>
          <w:rFonts w:ascii="Arial" w:eastAsia="Arial" w:hAnsi="Arial" w:cs="Arial"/>
        </w:rPr>
        <w:t>the</w:t>
      </w:r>
      <w:r w:rsidRPr="005C5EFE">
        <w:rPr>
          <w:rFonts w:ascii="Arial" w:eastAsia="Arial" w:hAnsi="Arial" w:cs="Arial"/>
          <w:spacing w:val="1"/>
        </w:rPr>
        <w:t xml:space="preserve"> </w:t>
      </w:r>
      <w:r w:rsidRPr="005C5EFE">
        <w:rPr>
          <w:rFonts w:ascii="Arial" w:eastAsia="Arial" w:hAnsi="Arial" w:cs="Arial"/>
          <w:spacing w:val="-1"/>
        </w:rPr>
        <w:t>S</w:t>
      </w:r>
      <w:r w:rsidRPr="005C5EFE">
        <w:rPr>
          <w:rFonts w:ascii="Arial" w:eastAsia="Arial" w:hAnsi="Arial" w:cs="Arial"/>
          <w:spacing w:val="1"/>
        </w:rPr>
        <w:t>c</w:t>
      </w:r>
      <w:r w:rsidRPr="005C5EFE">
        <w:rPr>
          <w:rFonts w:ascii="Arial" w:eastAsia="Arial" w:hAnsi="Arial" w:cs="Arial"/>
        </w:rPr>
        <w:t>h</w:t>
      </w:r>
      <w:r w:rsidRPr="005C5EFE">
        <w:rPr>
          <w:rFonts w:ascii="Arial" w:eastAsia="Arial" w:hAnsi="Arial" w:cs="Arial"/>
          <w:spacing w:val="1"/>
        </w:rPr>
        <w:t>e</w:t>
      </w:r>
      <w:r w:rsidRPr="005C5EFE">
        <w:rPr>
          <w:rFonts w:ascii="Arial" w:eastAsia="Arial" w:hAnsi="Arial" w:cs="Arial"/>
        </w:rPr>
        <w:t>d</w:t>
      </w:r>
      <w:r w:rsidRPr="005C5EFE">
        <w:rPr>
          <w:rFonts w:ascii="Arial" w:eastAsia="Arial" w:hAnsi="Arial" w:cs="Arial"/>
          <w:spacing w:val="-1"/>
        </w:rPr>
        <w:t>u</w:t>
      </w:r>
      <w:r w:rsidRPr="005C5EFE">
        <w:rPr>
          <w:rFonts w:ascii="Arial" w:eastAsia="Arial" w:hAnsi="Arial" w:cs="Arial"/>
          <w:spacing w:val="1"/>
        </w:rPr>
        <w:t>l</w:t>
      </w:r>
      <w:r w:rsidRPr="005C5EFE">
        <w:rPr>
          <w:rFonts w:ascii="Arial" w:eastAsia="Arial" w:hAnsi="Arial" w:cs="Arial"/>
        </w:rPr>
        <w:t>e;</w:t>
      </w:r>
      <w:r w:rsidR="005C5EFE">
        <w:rPr>
          <w:rFonts w:ascii="Arial" w:eastAsia="Arial" w:hAnsi="Arial" w:cs="Arial"/>
        </w:rPr>
        <w:t xml:space="preserve"> and</w:t>
      </w:r>
    </w:p>
    <w:p w14:paraId="5A7794AF" w14:textId="77777777" w:rsidR="005C5EFE" w:rsidRPr="005C5EFE" w:rsidRDefault="005C5EFE" w:rsidP="005C5EFE">
      <w:pPr>
        <w:pStyle w:val="ListParagraph"/>
        <w:ind w:left="1560" w:hanging="840"/>
        <w:rPr>
          <w:rFonts w:ascii="Arial" w:eastAsia="Arial" w:hAnsi="Arial" w:cs="Arial"/>
          <w:b/>
          <w:sz w:val="22"/>
          <w:szCs w:val="22"/>
        </w:rPr>
      </w:pPr>
    </w:p>
    <w:p w14:paraId="388FD252" w14:textId="77777777" w:rsidR="005C5EFE" w:rsidRPr="005C5EFE" w:rsidRDefault="000D66C9" w:rsidP="005C5EFE">
      <w:pPr>
        <w:pStyle w:val="ListParagraph"/>
        <w:numPr>
          <w:ilvl w:val="2"/>
          <w:numId w:val="8"/>
        </w:numPr>
        <w:ind w:left="1418" w:hanging="698"/>
        <w:rPr>
          <w:rFonts w:ascii="Arial" w:eastAsia="Arial" w:hAnsi="Arial" w:cs="Arial"/>
          <w:b/>
          <w:sz w:val="22"/>
          <w:szCs w:val="22"/>
        </w:rPr>
      </w:pPr>
      <w:r w:rsidRPr="005C5EFE">
        <w:rPr>
          <w:rFonts w:ascii="Arial" w:eastAsia="Arial" w:hAnsi="Arial" w:cs="Arial"/>
        </w:rPr>
        <w:t>w</w:t>
      </w:r>
      <w:r w:rsidRPr="005C5EFE">
        <w:rPr>
          <w:rFonts w:ascii="Arial" w:eastAsia="Arial" w:hAnsi="Arial" w:cs="Arial"/>
          <w:spacing w:val="-1"/>
        </w:rPr>
        <w:t>i</w:t>
      </w:r>
      <w:r w:rsidRPr="005C5EFE">
        <w:rPr>
          <w:rFonts w:ascii="Arial" w:eastAsia="Arial" w:hAnsi="Arial" w:cs="Arial"/>
          <w:spacing w:val="1"/>
        </w:rPr>
        <w:t>l</w:t>
      </w:r>
      <w:r w:rsidRPr="005C5EFE">
        <w:rPr>
          <w:rFonts w:ascii="Arial" w:eastAsia="Arial" w:hAnsi="Arial" w:cs="Arial"/>
        </w:rPr>
        <w:t>l</w:t>
      </w:r>
      <w:r w:rsidRPr="005C5EFE">
        <w:rPr>
          <w:rFonts w:ascii="Arial" w:eastAsia="Arial" w:hAnsi="Arial" w:cs="Arial"/>
          <w:spacing w:val="5"/>
        </w:rPr>
        <w:t xml:space="preserve"> </w:t>
      </w:r>
      <w:r w:rsidRPr="005C5EFE">
        <w:rPr>
          <w:rFonts w:ascii="Arial" w:eastAsia="Arial" w:hAnsi="Arial" w:cs="Arial"/>
        </w:rPr>
        <w:t>pro</w:t>
      </w:r>
      <w:r w:rsidRPr="005C5EFE">
        <w:rPr>
          <w:rFonts w:ascii="Arial" w:eastAsia="Arial" w:hAnsi="Arial" w:cs="Arial"/>
          <w:spacing w:val="1"/>
        </w:rPr>
        <w:t>v</w:t>
      </w:r>
      <w:r w:rsidRPr="005C5EFE">
        <w:rPr>
          <w:rFonts w:ascii="Arial" w:eastAsia="Arial" w:hAnsi="Arial" w:cs="Arial"/>
          <w:spacing w:val="-1"/>
        </w:rPr>
        <w:t>i</w:t>
      </w:r>
      <w:r w:rsidRPr="005C5EFE">
        <w:rPr>
          <w:rFonts w:ascii="Arial" w:eastAsia="Arial" w:hAnsi="Arial" w:cs="Arial"/>
          <w:spacing w:val="2"/>
        </w:rPr>
        <w:t>d</w:t>
      </w:r>
      <w:r w:rsidRPr="005C5EFE">
        <w:rPr>
          <w:rFonts w:ascii="Arial" w:eastAsia="Arial" w:hAnsi="Arial" w:cs="Arial"/>
        </w:rPr>
        <w:t>e the</w:t>
      </w:r>
      <w:r w:rsidRPr="005C5EFE">
        <w:rPr>
          <w:rFonts w:ascii="Arial" w:eastAsia="Arial" w:hAnsi="Arial" w:cs="Arial"/>
          <w:spacing w:val="7"/>
        </w:rPr>
        <w:t xml:space="preserve"> </w:t>
      </w:r>
      <w:r w:rsidRPr="005C5EFE">
        <w:rPr>
          <w:rFonts w:ascii="Arial" w:eastAsia="Arial" w:hAnsi="Arial" w:cs="Arial"/>
          <w:spacing w:val="2"/>
        </w:rPr>
        <w:t>B</w:t>
      </w:r>
      <w:r w:rsidRPr="005C5EFE">
        <w:rPr>
          <w:rFonts w:ascii="Arial" w:eastAsia="Arial" w:hAnsi="Arial" w:cs="Arial"/>
        </w:rPr>
        <w:t>e</w:t>
      </w:r>
      <w:r w:rsidRPr="005C5EFE">
        <w:rPr>
          <w:rFonts w:ascii="Arial" w:eastAsia="Arial" w:hAnsi="Arial" w:cs="Arial"/>
          <w:spacing w:val="-1"/>
        </w:rPr>
        <w:t>n</w:t>
      </w:r>
      <w:r w:rsidRPr="005C5EFE">
        <w:rPr>
          <w:rFonts w:ascii="Arial" w:eastAsia="Arial" w:hAnsi="Arial" w:cs="Arial"/>
        </w:rPr>
        <w:t>e</w:t>
      </w:r>
      <w:r w:rsidRPr="005C5EFE">
        <w:rPr>
          <w:rFonts w:ascii="Arial" w:eastAsia="Arial" w:hAnsi="Arial" w:cs="Arial"/>
          <w:spacing w:val="2"/>
        </w:rPr>
        <w:t>f</w:t>
      </w:r>
      <w:r w:rsidRPr="005C5EFE">
        <w:rPr>
          <w:rFonts w:ascii="Arial" w:eastAsia="Arial" w:hAnsi="Arial" w:cs="Arial"/>
          <w:spacing w:val="-1"/>
        </w:rPr>
        <w:t>i</w:t>
      </w:r>
      <w:r w:rsidRPr="005C5EFE">
        <w:rPr>
          <w:rFonts w:ascii="Arial" w:eastAsia="Arial" w:hAnsi="Arial" w:cs="Arial"/>
        </w:rPr>
        <w:t xml:space="preserve">ts </w:t>
      </w:r>
      <w:r w:rsidRPr="005C5EFE">
        <w:rPr>
          <w:rFonts w:ascii="Arial" w:eastAsia="Arial" w:hAnsi="Arial" w:cs="Arial"/>
          <w:spacing w:val="1"/>
        </w:rPr>
        <w:t>(</w:t>
      </w:r>
      <w:r w:rsidRPr="005C5EFE">
        <w:rPr>
          <w:rFonts w:ascii="Arial" w:eastAsia="Arial" w:hAnsi="Arial" w:cs="Arial"/>
          <w:spacing w:val="-1"/>
        </w:rPr>
        <w:t>i</w:t>
      </w:r>
      <w:r w:rsidRPr="005C5EFE">
        <w:rPr>
          <w:rFonts w:ascii="Arial" w:eastAsia="Arial" w:hAnsi="Arial" w:cs="Arial"/>
        </w:rPr>
        <w:t>f</w:t>
      </w:r>
      <w:r w:rsidRPr="005C5EFE">
        <w:rPr>
          <w:rFonts w:ascii="Arial" w:eastAsia="Arial" w:hAnsi="Arial" w:cs="Arial"/>
          <w:spacing w:val="9"/>
        </w:rPr>
        <w:t xml:space="preserve"> </w:t>
      </w:r>
      <w:r w:rsidRPr="005C5EFE">
        <w:rPr>
          <w:rFonts w:ascii="Arial" w:eastAsia="Arial" w:hAnsi="Arial" w:cs="Arial"/>
        </w:rPr>
        <w:t>a</w:t>
      </w:r>
      <w:r w:rsidRPr="005C5EFE">
        <w:rPr>
          <w:rFonts w:ascii="Arial" w:eastAsia="Arial" w:hAnsi="Arial" w:cs="Arial"/>
          <w:spacing w:val="1"/>
        </w:rPr>
        <w:t>n</w:t>
      </w:r>
      <w:r w:rsidRPr="005C5EFE">
        <w:rPr>
          <w:rFonts w:ascii="Arial" w:eastAsia="Arial" w:hAnsi="Arial" w:cs="Arial"/>
          <w:spacing w:val="-6"/>
        </w:rPr>
        <w:t>y</w:t>
      </w:r>
      <w:r w:rsidRPr="005C5EFE">
        <w:rPr>
          <w:rFonts w:ascii="Arial" w:eastAsia="Arial" w:hAnsi="Arial" w:cs="Arial"/>
        </w:rPr>
        <w:t>)</w:t>
      </w:r>
      <w:r w:rsidR="00B767DC" w:rsidRPr="005C5EFE">
        <w:rPr>
          <w:rFonts w:ascii="Arial" w:eastAsia="Arial" w:hAnsi="Arial" w:cs="Arial"/>
          <w:spacing w:val="6"/>
        </w:rPr>
        <w:t xml:space="preserve"> </w:t>
      </w:r>
      <w:r w:rsidRPr="005C5EFE">
        <w:rPr>
          <w:rFonts w:ascii="Arial" w:eastAsia="Arial" w:hAnsi="Arial" w:cs="Arial"/>
          <w:spacing w:val="1"/>
        </w:rPr>
        <w:t>s</w:t>
      </w:r>
      <w:r w:rsidRPr="005C5EFE">
        <w:rPr>
          <w:rFonts w:ascii="Arial" w:eastAsia="Arial" w:hAnsi="Arial" w:cs="Arial"/>
        </w:rPr>
        <w:t>et</w:t>
      </w:r>
      <w:r w:rsidRPr="005C5EFE">
        <w:rPr>
          <w:rFonts w:ascii="Arial" w:eastAsia="Arial" w:hAnsi="Arial" w:cs="Arial"/>
          <w:spacing w:val="8"/>
        </w:rPr>
        <w:t xml:space="preserve"> </w:t>
      </w:r>
      <w:r w:rsidRPr="005C5EFE">
        <w:rPr>
          <w:rFonts w:ascii="Arial" w:eastAsia="Arial" w:hAnsi="Arial" w:cs="Arial"/>
        </w:rPr>
        <w:t>o</w:t>
      </w:r>
      <w:r w:rsidRPr="005C5EFE">
        <w:rPr>
          <w:rFonts w:ascii="Arial" w:eastAsia="Arial" w:hAnsi="Arial" w:cs="Arial"/>
          <w:spacing w:val="-1"/>
        </w:rPr>
        <w:t>u</w:t>
      </w:r>
      <w:r w:rsidRPr="005C5EFE">
        <w:rPr>
          <w:rFonts w:ascii="Arial" w:eastAsia="Arial" w:hAnsi="Arial" w:cs="Arial"/>
        </w:rPr>
        <w:t>t</w:t>
      </w:r>
      <w:r w:rsidRPr="005C5EFE">
        <w:rPr>
          <w:rFonts w:ascii="Arial" w:eastAsia="Arial" w:hAnsi="Arial" w:cs="Arial"/>
          <w:spacing w:val="6"/>
        </w:rPr>
        <w:t xml:space="preserve"> </w:t>
      </w:r>
      <w:r w:rsidRPr="005C5EFE">
        <w:rPr>
          <w:rFonts w:ascii="Arial" w:eastAsia="Arial" w:hAnsi="Arial" w:cs="Arial"/>
          <w:spacing w:val="-1"/>
        </w:rPr>
        <w:t>i</w:t>
      </w:r>
      <w:r w:rsidRPr="005C5EFE">
        <w:rPr>
          <w:rFonts w:ascii="Arial" w:eastAsia="Arial" w:hAnsi="Arial" w:cs="Arial"/>
        </w:rPr>
        <w:t>n</w:t>
      </w:r>
      <w:r w:rsidRPr="005C5EFE">
        <w:rPr>
          <w:rFonts w:ascii="Arial" w:eastAsia="Arial" w:hAnsi="Arial" w:cs="Arial"/>
          <w:spacing w:val="7"/>
        </w:rPr>
        <w:t xml:space="preserve"> </w:t>
      </w:r>
      <w:r w:rsidRPr="005C5EFE">
        <w:rPr>
          <w:rFonts w:ascii="Arial" w:eastAsia="Arial" w:hAnsi="Arial" w:cs="Arial"/>
        </w:rPr>
        <w:t>It</w:t>
      </w:r>
      <w:r w:rsidRPr="005C5EFE">
        <w:rPr>
          <w:rFonts w:ascii="Arial" w:eastAsia="Arial" w:hAnsi="Arial" w:cs="Arial"/>
          <w:spacing w:val="-1"/>
        </w:rPr>
        <w:t>e</w:t>
      </w:r>
      <w:r w:rsidRPr="005C5EFE">
        <w:rPr>
          <w:rFonts w:ascii="Arial" w:eastAsia="Arial" w:hAnsi="Arial" w:cs="Arial"/>
        </w:rPr>
        <w:t xml:space="preserve">m </w:t>
      </w:r>
      <w:r w:rsidR="00265281" w:rsidRPr="005C5EFE">
        <w:rPr>
          <w:rFonts w:ascii="Arial" w:eastAsia="Arial" w:hAnsi="Arial" w:cs="Arial"/>
        </w:rPr>
        <w:t xml:space="preserve">4 </w:t>
      </w:r>
      <w:r w:rsidRPr="005C5EFE">
        <w:rPr>
          <w:rFonts w:ascii="Arial" w:eastAsia="Arial" w:hAnsi="Arial" w:cs="Arial"/>
        </w:rPr>
        <w:t>of</w:t>
      </w:r>
      <w:r w:rsidRPr="005C5EFE">
        <w:rPr>
          <w:rFonts w:ascii="Arial" w:eastAsia="Arial" w:hAnsi="Arial" w:cs="Arial"/>
          <w:spacing w:val="7"/>
        </w:rPr>
        <w:t xml:space="preserve"> </w:t>
      </w:r>
      <w:r w:rsidRPr="005C5EFE">
        <w:rPr>
          <w:rFonts w:ascii="Arial" w:eastAsia="Arial" w:hAnsi="Arial" w:cs="Arial"/>
        </w:rPr>
        <w:t>the</w:t>
      </w:r>
      <w:r w:rsidR="00265281" w:rsidRPr="005C5EFE">
        <w:rPr>
          <w:rFonts w:ascii="Arial" w:eastAsia="Arial" w:hAnsi="Arial" w:cs="Arial"/>
          <w:spacing w:val="-1"/>
        </w:rPr>
        <w:t xml:space="preserve"> </w:t>
      </w:r>
      <w:r w:rsidRPr="005C5EFE">
        <w:rPr>
          <w:rFonts w:ascii="Arial" w:eastAsia="Arial" w:hAnsi="Arial" w:cs="Arial"/>
          <w:spacing w:val="-1"/>
        </w:rPr>
        <w:t>S</w:t>
      </w:r>
      <w:r w:rsidRPr="005C5EFE">
        <w:rPr>
          <w:rFonts w:ascii="Arial" w:eastAsia="Arial" w:hAnsi="Arial" w:cs="Arial"/>
          <w:spacing w:val="1"/>
        </w:rPr>
        <w:t>c</w:t>
      </w:r>
      <w:r w:rsidRPr="005C5EFE">
        <w:rPr>
          <w:rFonts w:ascii="Arial" w:eastAsia="Arial" w:hAnsi="Arial" w:cs="Arial"/>
        </w:rPr>
        <w:t>h</w:t>
      </w:r>
      <w:r w:rsidRPr="005C5EFE">
        <w:rPr>
          <w:rFonts w:ascii="Arial" w:eastAsia="Arial" w:hAnsi="Arial" w:cs="Arial"/>
          <w:spacing w:val="-1"/>
        </w:rPr>
        <w:t>e</w:t>
      </w:r>
      <w:r w:rsidRPr="005C5EFE">
        <w:rPr>
          <w:rFonts w:ascii="Arial" w:eastAsia="Arial" w:hAnsi="Arial" w:cs="Arial"/>
          <w:spacing w:val="2"/>
        </w:rPr>
        <w:t>d</w:t>
      </w:r>
      <w:r w:rsidRPr="005C5EFE">
        <w:rPr>
          <w:rFonts w:ascii="Arial" w:eastAsia="Arial" w:hAnsi="Arial" w:cs="Arial"/>
        </w:rPr>
        <w:t>u</w:t>
      </w:r>
      <w:r w:rsidRPr="005C5EFE">
        <w:rPr>
          <w:rFonts w:ascii="Arial" w:eastAsia="Arial" w:hAnsi="Arial" w:cs="Arial"/>
          <w:spacing w:val="1"/>
        </w:rPr>
        <w:t>le</w:t>
      </w:r>
      <w:r w:rsidRPr="005C5EFE">
        <w:rPr>
          <w:rFonts w:ascii="Arial" w:eastAsia="Arial" w:hAnsi="Arial" w:cs="Arial"/>
        </w:rPr>
        <w:t>.</w:t>
      </w:r>
      <w:r w:rsidR="00132DA3" w:rsidRPr="005C5EFE">
        <w:rPr>
          <w:rFonts w:ascii="Arial" w:eastAsia="Arial" w:hAnsi="Arial" w:cs="Arial"/>
        </w:rPr>
        <w:t xml:space="preserve"> </w:t>
      </w:r>
    </w:p>
    <w:p w14:paraId="008457FA" w14:textId="77777777" w:rsidR="005C5EFE" w:rsidRPr="005C5EFE" w:rsidRDefault="005C5EFE" w:rsidP="005C5EFE">
      <w:pPr>
        <w:pStyle w:val="ListParagraph"/>
        <w:ind w:left="1560" w:hanging="840"/>
        <w:rPr>
          <w:rFonts w:ascii="Arial" w:eastAsia="Arial" w:hAnsi="Arial" w:cs="Arial"/>
          <w:b/>
          <w:sz w:val="22"/>
          <w:szCs w:val="22"/>
        </w:rPr>
      </w:pPr>
    </w:p>
    <w:p w14:paraId="702FD088" w14:textId="77777777" w:rsidR="005C5EFE" w:rsidRPr="005C5EFE" w:rsidRDefault="00265281" w:rsidP="00AB3262">
      <w:pPr>
        <w:pStyle w:val="ListParagraph"/>
        <w:numPr>
          <w:ilvl w:val="1"/>
          <w:numId w:val="8"/>
        </w:numPr>
        <w:ind w:left="993" w:hanging="633"/>
        <w:rPr>
          <w:rFonts w:ascii="Arial" w:eastAsia="Arial" w:hAnsi="Arial" w:cs="Arial"/>
          <w:b/>
          <w:sz w:val="22"/>
          <w:szCs w:val="22"/>
        </w:rPr>
      </w:pPr>
      <w:r w:rsidRPr="005C5EFE">
        <w:rPr>
          <w:rFonts w:ascii="Arial" w:eastAsia="Arial" w:hAnsi="Arial" w:cs="Arial"/>
        </w:rPr>
        <w:t xml:space="preserve">If Item 3 specifies that the </w:t>
      </w:r>
      <w:r w:rsidR="00132DA3" w:rsidRPr="005C5EFE">
        <w:rPr>
          <w:rFonts w:ascii="Arial" w:eastAsia="Arial" w:hAnsi="Arial" w:cs="Arial"/>
        </w:rPr>
        <w:t>Sponsor must p</w:t>
      </w:r>
      <w:r w:rsidRPr="005C5EFE">
        <w:rPr>
          <w:rFonts w:ascii="Arial" w:eastAsia="Arial" w:hAnsi="Arial" w:cs="Arial"/>
        </w:rPr>
        <w:t>ay</w:t>
      </w:r>
      <w:r w:rsidR="00132DA3" w:rsidRPr="005C5EFE">
        <w:rPr>
          <w:rFonts w:ascii="Arial" w:eastAsia="Arial" w:hAnsi="Arial" w:cs="Arial"/>
        </w:rPr>
        <w:t xml:space="preserve"> </w:t>
      </w:r>
      <w:r w:rsidRPr="005C5EFE">
        <w:rPr>
          <w:rFonts w:ascii="Arial" w:eastAsia="Arial" w:hAnsi="Arial" w:cs="Arial"/>
        </w:rPr>
        <w:t>a</w:t>
      </w:r>
      <w:r w:rsidR="00132DA3" w:rsidRPr="005C5EFE">
        <w:rPr>
          <w:rFonts w:ascii="Arial" w:eastAsia="Arial" w:hAnsi="Arial" w:cs="Arial"/>
        </w:rPr>
        <w:t xml:space="preserve"> Sponsorship Fee</w:t>
      </w:r>
      <w:r w:rsidRPr="005C5EFE">
        <w:rPr>
          <w:rFonts w:ascii="Arial" w:eastAsia="Arial" w:hAnsi="Arial" w:cs="Arial"/>
        </w:rPr>
        <w:t xml:space="preserve">, then the Sponsor is to pay that Sponsorship Fee by the date or dates </w:t>
      </w:r>
      <w:r w:rsidR="00132DA3" w:rsidRPr="005C5EFE">
        <w:rPr>
          <w:rFonts w:ascii="Arial" w:eastAsia="Arial" w:hAnsi="Arial" w:cs="Arial"/>
        </w:rPr>
        <w:t xml:space="preserve">specified in Item </w:t>
      </w:r>
      <w:r w:rsidR="00327735" w:rsidRPr="005C5EFE">
        <w:rPr>
          <w:rFonts w:ascii="Arial" w:eastAsia="Arial" w:hAnsi="Arial" w:cs="Arial"/>
        </w:rPr>
        <w:t>3</w:t>
      </w:r>
      <w:r w:rsidR="00132DA3" w:rsidRPr="005C5EFE">
        <w:rPr>
          <w:rFonts w:ascii="Arial" w:eastAsia="Arial" w:hAnsi="Arial" w:cs="Arial"/>
        </w:rPr>
        <w:t xml:space="preserve">. </w:t>
      </w:r>
      <w:r w:rsidR="00327735" w:rsidRPr="005C5EFE">
        <w:rPr>
          <w:rFonts w:ascii="Arial" w:eastAsia="Arial" w:hAnsi="Arial" w:cs="Arial"/>
        </w:rPr>
        <w:t xml:space="preserve"> If no date is specified in Item 3, the Sponsor </w:t>
      </w:r>
      <w:r w:rsidR="00427CC0" w:rsidRPr="005C5EFE">
        <w:rPr>
          <w:rFonts w:ascii="Arial" w:eastAsia="Arial" w:hAnsi="Arial" w:cs="Arial"/>
        </w:rPr>
        <w:t xml:space="preserve">is to provide the Sponsorship Fee by the date specified on the invoice rendered by the University </w:t>
      </w:r>
      <w:r w:rsidRPr="005C5EFE">
        <w:rPr>
          <w:rFonts w:ascii="Arial" w:eastAsia="Arial" w:hAnsi="Arial" w:cs="Arial"/>
        </w:rPr>
        <w:t xml:space="preserve">in accordance with this Agreement. </w:t>
      </w:r>
    </w:p>
    <w:p w14:paraId="755FF2E1" w14:textId="77777777" w:rsidR="005C5EFE" w:rsidRPr="005C5EFE" w:rsidRDefault="005C5EFE" w:rsidP="005C5EFE">
      <w:pPr>
        <w:pStyle w:val="ListParagraph"/>
        <w:ind w:left="792"/>
        <w:rPr>
          <w:rFonts w:ascii="Arial" w:eastAsia="Arial" w:hAnsi="Arial" w:cs="Arial"/>
          <w:b/>
          <w:sz w:val="22"/>
          <w:szCs w:val="22"/>
        </w:rPr>
      </w:pPr>
    </w:p>
    <w:p w14:paraId="7CF5A8AE" w14:textId="77777777" w:rsidR="00265281" w:rsidRPr="005C5EFE" w:rsidRDefault="00265281" w:rsidP="00AB3262">
      <w:pPr>
        <w:pStyle w:val="ListParagraph"/>
        <w:numPr>
          <w:ilvl w:val="1"/>
          <w:numId w:val="8"/>
        </w:numPr>
        <w:ind w:left="993" w:hanging="633"/>
        <w:rPr>
          <w:rFonts w:ascii="Arial" w:eastAsia="Arial" w:hAnsi="Arial" w:cs="Arial"/>
          <w:b/>
          <w:sz w:val="22"/>
          <w:szCs w:val="22"/>
        </w:rPr>
      </w:pPr>
      <w:r w:rsidRPr="005C5EFE">
        <w:rPr>
          <w:rFonts w:ascii="Arial" w:eastAsia="Arial" w:hAnsi="Arial" w:cs="Arial"/>
        </w:rPr>
        <w:t xml:space="preserve">If Item 4 specifies that the Sponsor must provide Benefits, then the Sponsor is to provide those Benefits to the Club by the date or dates specified in Item 4.  If no date is specified in Item 4, the Sponsor is to provide the Benefits by the earlier of the date of the Event or Sponsored Item or 30 days from the date of this Agreement. </w:t>
      </w:r>
    </w:p>
    <w:p w14:paraId="775520A8" w14:textId="77777777" w:rsidR="005C5EFE" w:rsidRDefault="005C5EFE" w:rsidP="005C5EFE">
      <w:pPr>
        <w:pStyle w:val="ListParagraph"/>
        <w:rPr>
          <w:rFonts w:ascii="Arial" w:eastAsia="Arial" w:hAnsi="Arial" w:cs="Arial"/>
          <w:b/>
          <w:sz w:val="22"/>
          <w:szCs w:val="22"/>
        </w:rPr>
      </w:pPr>
    </w:p>
    <w:p w14:paraId="17D2BA34" w14:textId="77777777" w:rsidR="005C5EFE" w:rsidRDefault="005C5EFE" w:rsidP="005C5EFE">
      <w:pPr>
        <w:pStyle w:val="ListParagraph"/>
        <w:rPr>
          <w:rFonts w:ascii="Arial" w:eastAsia="Arial" w:hAnsi="Arial" w:cs="Arial"/>
          <w:b/>
          <w:sz w:val="22"/>
          <w:szCs w:val="22"/>
        </w:rPr>
      </w:pPr>
    </w:p>
    <w:p w14:paraId="0A3E2965" w14:textId="77777777" w:rsidR="005C5EFE" w:rsidRPr="005C5EFE" w:rsidRDefault="005C5EFE" w:rsidP="005C5EFE">
      <w:pPr>
        <w:pStyle w:val="ListParagraph"/>
        <w:rPr>
          <w:rFonts w:ascii="Arial" w:eastAsia="Arial" w:hAnsi="Arial" w:cs="Arial"/>
          <w:b/>
          <w:sz w:val="22"/>
          <w:szCs w:val="22"/>
        </w:rPr>
      </w:pPr>
    </w:p>
    <w:p w14:paraId="0DC6CCA1" w14:textId="77777777" w:rsidR="00810E05" w:rsidRDefault="005C5EFE" w:rsidP="005C5EFE">
      <w:pPr>
        <w:pStyle w:val="ListParagraph"/>
        <w:numPr>
          <w:ilvl w:val="0"/>
          <w:numId w:val="8"/>
        </w:numPr>
        <w:rPr>
          <w:rFonts w:ascii="Arial" w:eastAsia="Arial" w:hAnsi="Arial" w:cs="Arial"/>
          <w:b/>
          <w:sz w:val="22"/>
          <w:szCs w:val="22"/>
        </w:rPr>
      </w:pPr>
      <w:r w:rsidRPr="005C5EFE">
        <w:rPr>
          <w:rFonts w:ascii="Arial" w:eastAsia="Arial" w:hAnsi="Arial" w:cs="Arial"/>
          <w:b/>
          <w:sz w:val="22"/>
          <w:szCs w:val="22"/>
        </w:rPr>
        <w:t>S</w:t>
      </w:r>
      <w:r w:rsidR="000D66C9" w:rsidRPr="005C5EFE">
        <w:rPr>
          <w:rFonts w:ascii="Arial" w:eastAsia="Arial" w:hAnsi="Arial" w:cs="Arial"/>
          <w:b/>
          <w:spacing w:val="-1"/>
          <w:sz w:val="22"/>
          <w:szCs w:val="22"/>
        </w:rPr>
        <w:t>P</w:t>
      </w:r>
      <w:r w:rsidR="000D66C9" w:rsidRPr="005C5EFE">
        <w:rPr>
          <w:rFonts w:ascii="Arial" w:eastAsia="Arial" w:hAnsi="Arial" w:cs="Arial"/>
          <w:b/>
          <w:spacing w:val="1"/>
          <w:sz w:val="22"/>
          <w:szCs w:val="22"/>
        </w:rPr>
        <w:t>O</w:t>
      </w:r>
      <w:r w:rsidR="000D66C9" w:rsidRPr="005C5EFE">
        <w:rPr>
          <w:rFonts w:ascii="Arial" w:eastAsia="Arial" w:hAnsi="Arial" w:cs="Arial"/>
          <w:b/>
          <w:spacing w:val="-1"/>
          <w:sz w:val="22"/>
          <w:szCs w:val="22"/>
        </w:rPr>
        <w:t>NS</w:t>
      </w:r>
      <w:r w:rsidR="000D66C9" w:rsidRPr="005C5EFE">
        <w:rPr>
          <w:rFonts w:ascii="Arial" w:eastAsia="Arial" w:hAnsi="Arial" w:cs="Arial"/>
          <w:b/>
          <w:spacing w:val="1"/>
          <w:sz w:val="22"/>
          <w:szCs w:val="22"/>
        </w:rPr>
        <w:t>O</w:t>
      </w:r>
      <w:r w:rsidR="000D66C9" w:rsidRPr="005C5EFE">
        <w:rPr>
          <w:rFonts w:ascii="Arial" w:eastAsia="Arial" w:hAnsi="Arial" w:cs="Arial"/>
          <w:b/>
          <w:spacing w:val="-1"/>
          <w:sz w:val="22"/>
          <w:szCs w:val="22"/>
        </w:rPr>
        <w:t>R</w:t>
      </w:r>
      <w:r w:rsidR="000D66C9" w:rsidRPr="005C5EFE">
        <w:rPr>
          <w:rFonts w:ascii="Arial" w:eastAsia="Arial" w:hAnsi="Arial" w:cs="Arial"/>
          <w:b/>
          <w:spacing w:val="1"/>
          <w:sz w:val="22"/>
          <w:szCs w:val="22"/>
        </w:rPr>
        <w:t>’</w:t>
      </w:r>
      <w:r w:rsidR="000D66C9" w:rsidRPr="005C5EFE">
        <w:rPr>
          <w:rFonts w:ascii="Arial" w:eastAsia="Arial" w:hAnsi="Arial" w:cs="Arial"/>
          <w:b/>
          <w:sz w:val="22"/>
          <w:szCs w:val="22"/>
        </w:rPr>
        <w:t>S</w:t>
      </w:r>
      <w:r w:rsidR="000D66C9" w:rsidRPr="005C5EFE">
        <w:rPr>
          <w:rFonts w:ascii="Arial" w:eastAsia="Arial" w:hAnsi="Arial" w:cs="Arial"/>
          <w:b/>
          <w:spacing w:val="-2"/>
          <w:sz w:val="22"/>
          <w:szCs w:val="22"/>
        </w:rPr>
        <w:t xml:space="preserve"> </w:t>
      </w:r>
      <w:r w:rsidR="000D66C9" w:rsidRPr="005C5EFE">
        <w:rPr>
          <w:rFonts w:ascii="Arial" w:eastAsia="Arial" w:hAnsi="Arial" w:cs="Arial"/>
          <w:b/>
          <w:spacing w:val="1"/>
          <w:sz w:val="22"/>
          <w:szCs w:val="22"/>
        </w:rPr>
        <w:t>G</w:t>
      </w:r>
      <w:r w:rsidR="000D66C9" w:rsidRPr="005C5EFE">
        <w:rPr>
          <w:rFonts w:ascii="Arial" w:eastAsia="Arial" w:hAnsi="Arial" w:cs="Arial"/>
          <w:b/>
          <w:spacing w:val="-1"/>
          <w:sz w:val="22"/>
          <w:szCs w:val="22"/>
        </w:rPr>
        <w:t>ENE</w:t>
      </w:r>
      <w:r w:rsidR="000D66C9" w:rsidRPr="005C5EFE">
        <w:rPr>
          <w:rFonts w:ascii="Arial" w:eastAsia="Arial" w:hAnsi="Arial" w:cs="Arial"/>
          <w:b/>
          <w:spacing w:val="1"/>
          <w:sz w:val="22"/>
          <w:szCs w:val="22"/>
        </w:rPr>
        <w:t>R</w:t>
      </w:r>
      <w:r w:rsidR="000D66C9" w:rsidRPr="005C5EFE">
        <w:rPr>
          <w:rFonts w:ascii="Arial" w:eastAsia="Arial" w:hAnsi="Arial" w:cs="Arial"/>
          <w:b/>
          <w:spacing w:val="-6"/>
          <w:sz w:val="22"/>
          <w:szCs w:val="22"/>
        </w:rPr>
        <w:t>A</w:t>
      </w:r>
      <w:r w:rsidR="000D66C9" w:rsidRPr="005C5EFE">
        <w:rPr>
          <w:rFonts w:ascii="Arial" w:eastAsia="Arial" w:hAnsi="Arial" w:cs="Arial"/>
          <w:b/>
          <w:sz w:val="22"/>
          <w:szCs w:val="22"/>
        </w:rPr>
        <w:t>L</w:t>
      </w:r>
      <w:r w:rsidR="000D66C9" w:rsidRPr="005C5EFE">
        <w:rPr>
          <w:rFonts w:ascii="Arial" w:eastAsia="Arial" w:hAnsi="Arial" w:cs="Arial"/>
          <w:b/>
          <w:spacing w:val="5"/>
          <w:sz w:val="22"/>
          <w:szCs w:val="22"/>
        </w:rPr>
        <w:t xml:space="preserve"> </w:t>
      </w:r>
      <w:r w:rsidR="000D66C9" w:rsidRPr="005C5EFE">
        <w:rPr>
          <w:rFonts w:ascii="Arial" w:eastAsia="Arial" w:hAnsi="Arial" w:cs="Arial"/>
          <w:b/>
          <w:spacing w:val="1"/>
          <w:sz w:val="22"/>
          <w:szCs w:val="22"/>
        </w:rPr>
        <w:t>O</w:t>
      </w:r>
      <w:r w:rsidR="000D66C9" w:rsidRPr="005C5EFE">
        <w:rPr>
          <w:rFonts w:ascii="Arial" w:eastAsia="Arial" w:hAnsi="Arial" w:cs="Arial"/>
          <w:b/>
          <w:spacing w:val="-1"/>
          <w:sz w:val="22"/>
          <w:szCs w:val="22"/>
        </w:rPr>
        <w:t>B</w:t>
      </w:r>
      <w:r w:rsidR="000D66C9" w:rsidRPr="005C5EFE">
        <w:rPr>
          <w:rFonts w:ascii="Arial" w:eastAsia="Arial" w:hAnsi="Arial" w:cs="Arial"/>
          <w:b/>
          <w:spacing w:val="-3"/>
          <w:sz w:val="22"/>
          <w:szCs w:val="22"/>
        </w:rPr>
        <w:t>L</w:t>
      </w:r>
      <w:r w:rsidR="000D66C9" w:rsidRPr="005C5EFE">
        <w:rPr>
          <w:rFonts w:ascii="Arial" w:eastAsia="Arial" w:hAnsi="Arial" w:cs="Arial"/>
          <w:b/>
          <w:spacing w:val="1"/>
          <w:sz w:val="22"/>
          <w:szCs w:val="22"/>
        </w:rPr>
        <w:t>I</w:t>
      </w:r>
      <w:r w:rsidR="000D66C9" w:rsidRPr="005C5EFE">
        <w:rPr>
          <w:rFonts w:ascii="Arial" w:eastAsia="Arial" w:hAnsi="Arial" w:cs="Arial"/>
          <w:b/>
          <w:spacing w:val="3"/>
          <w:sz w:val="22"/>
          <w:szCs w:val="22"/>
        </w:rPr>
        <w:t>G</w:t>
      </w:r>
      <w:r w:rsidR="000D66C9" w:rsidRPr="005C5EFE">
        <w:rPr>
          <w:rFonts w:ascii="Arial" w:eastAsia="Arial" w:hAnsi="Arial" w:cs="Arial"/>
          <w:b/>
          <w:spacing w:val="-6"/>
          <w:sz w:val="22"/>
          <w:szCs w:val="22"/>
        </w:rPr>
        <w:t>A</w:t>
      </w:r>
      <w:r w:rsidR="000D66C9" w:rsidRPr="005C5EFE">
        <w:rPr>
          <w:rFonts w:ascii="Arial" w:eastAsia="Arial" w:hAnsi="Arial" w:cs="Arial"/>
          <w:b/>
          <w:spacing w:val="-3"/>
          <w:sz w:val="22"/>
          <w:szCs w:val="22"/>
        </w:rPr>
        <w:t>T</w:t>
      </w:r>
      <w:r w:rsidR="000D66C9" w:rsidRPr="005C5EFE">
        <w:rPr>
          <w:rFonts w:ascii="Arial" w:eastAsia="Arial" w:hAnsi="Arial" w:cs="Arial"/>
          <w:b/>
          <w:spacing w:val="1"/>
          <w:sz w:val="22"/>
          <w:szCs w:val="22"/>
        </w:rPr>
        <w:t>IO</w:t>
      </w:r>
      <w:r w:rsidR="000D66C9" w:rsidRPr="005C5EFE">
        <w:rPr>
          <w:rFonts w:ascii="Arial" w:eastAsia="Arial" w:hAnsi="Arial" w:cs="Arial"/>
          <w:b/>
          <w:spacing w:val="-1"/>
          <w:sz w:val="22"/>
          <w:szCs w:val="22"/>
        </w:rPr>
        <w:t>N</w:t>
      </w:r>
      <w:r w:rsidR="000D66C9" w:rsidRPr="005C5EFE">
        <w:rPr>
          <w:rFonts w:ascii="Arial" w:eastAsia="Arial" w:hAnsi="Arial" w:cs="Arial"/>
          <w:b/>
          <w:sz w:val="22"/>
          <w:szCs w:val="22"/>
        </w:rPr>
        <w:t>S</w:t>
      </w:r>
    </w:p>
    <w:p w14:paraId="1EA4F42A" w14:textId="77777777" w:rsidR="005C5EFE" w:rsidRDefault="005C5EFE" w:rsidP="005C5EFE">
      <w:pPr>
        <w:pStyle w:val="ListParagraph"/>
        <w:ind w:left="360"/>
        <w:rPr>
          <w:rFonts w:ascii="Arial" w:eastAsia="Arial" w:hAnsi="Arial" w:cs="Arial"/>
          <w:b/>
          <w:sz w:val="22"/>
          <w:szCs w:val="22"/>
        </w:rPr>
      </w:pPr>
    </w:p>
    <w:p w14:paraId="3937A129" w14:textId="77777777" w:rsidR="00810E05" w:rsidRPr="005C5EFE" w:rsidRDefault="005C5EFE" w:rsidP="00AB3262">
      <w:pPr>
        <w:pStyle w:val="ListParagraph"/>
        <w:numPr>
          <w:ilvl w:val="1"/>
          <w:numId w:val="8"/>
        </w:numPr>
        <w:ind w:left="993" w:hanging="633"/>
        <w:rPr>
          <w:rFonts w:ascii="Arial" w:eastAsia="Arial" w:hAnsi="Arial" w:cs="Arial"/>
          <w:b/>
          <w:szCs w:val="22"/>
        </w:rPr>
      </w:pPr>
      <w:r w:rsidRPr="005C5EFE">
        <w:rPr>
          <w:rFonts w:ascii="Arial" w:eastAsia="Arial" w:hAnsi="Arial" w:cs="Arial"/>
          <w:szCs w:val="22"/>
        </w:rPr>
        <w:t>The Sponsor must:</w:t>
      </w:r>
    </w:p>
    <w:p w14:paraId="262E7AB0" w14:textId="77777777" w:rsidR="005C5EFE" w:rsidRPr="005C5EFE" w:rsidRDefault="005C5EFE" w:rsidP="005C5EFE">
      <w:pPr>
        <w:pStyle w:val="ListParagraph"/>
        <w:ind w:left="792"/>
        <w:rPr>
          <w:rFonts w:ascii="Arial" w:eastAsia="Arial" w:hAnsi="Arial" w:cs="Arial"/>
          <w:b/>
          <w:szCs w:val="22"/>
        </w:rPr>
      </w:pPr>
    </w:p>
    <w:p w14:paraId="60256EC7" w14:textId="77777777" w:rsidR="00810E05" w:rsidRPr="009741C3" w:rsidRDefault="000D66C9" w:rsidP="005C5EFE">
      <w:pPr>
        <w:pStyle w:val="ListParagraph"/>
        <w:numPr>
          <w:ilvl w:val="2"/>
          <w:numId w:val="8"/>
        </w:numPr>
        <w:ind w:left="1418" w:hanging="698"/>
        <w:rPr>
          <w:rFonts w:ascii="Arial" w:eastAsia="Arial" w:hAnsi="Arial" w:cs="Arial"/>
          <w:b/>
          <w:szCs w:val="22"/>
        </w:rPr>
      </w:pPr>
      <w:r w:rsidRPr="005C5EFE">
        <w:rPr>
          <w:rFonts w:ascii="Arial" w:eastAsia="Arial" w:hAnsi="Arial" w:cs="Arial"/>
        </w:rPr>
        <w:t>n</w:t>
      </w:r>
      <w:r w:rsidRPr="005C5EFE">
        <w:rPr>
          <w:rFonts w:ascii="Arial" w:eastAsia="Arial" w:hAnsi="Arial" w:cs="Arial"/>
          <w:spacing w:val="-1"/>
        </w:rPr>
        <w:t>o</w:t>
      </w:r>
      <w:r w:rsidRPr="005C5EFE">
        <w:rPr>
          <w:rFonts w:ascii="Arial" w:eastAsia="Arial" w:hAnsi="Arial" w:cs="Arial"/>
        </w:rPr>
        <w:t>t</w:t>
      </w:r>
      <w:r w:rsidRPr="005C5EFE">
        <w:rPr>
          <w:rFonts w:ascii="Arial" w:eastAsia="Arial" w:hAnsi="Arial" w:cs="Arial"/>
          <w:spacing w:val="8"/>
        </w:rPr>
        <w:t xml:space="preserve"> </w:t>
      </w:r>
      <w:r w:rsidRPr="005C5EFE">
        <w:rPr>
          <w:rFonts w:ascii="Arial" w:eastAsia="Arial" w:hAnsi="Arial" w:cs="Arial"/>
        </w:rPr>
        <w:t>e</w:t>
      </w:r>
      <w:r w:rsidRPr="005C5EFE">
        <w:rPr>
          <w:rFonts w:ascii="Arial" w:eastAsia="Arial" w:hAnsi="Arial" w:cs="Arial"/>
          <w:spacing w:val="1"/>
        </w:rPr>
        <w:t>x</w:t>
      </w:r>
      <w:r w:rsidRPr="005C5EFE">
        <w:rPr>
          <w:rFonts w:ascii="Arial" w:eastAsia="Arial" w:hAnsi="Arial" w:cs="Arial"/>
        </w:rPr>
        <w:t>er</w:t>
      </w:r>
      <w:r w:rsidRPr="005C5EFE">
        <w:rPr>
          <w:rFonts w:ascii="Arial" w:eastAsia="Arial" w:hAnsi="Arial" w:cs="Arial"/>
          <w:spacing w:val="2"/>
        </w:rPr>
        <w:t>c</w:t>
      </w:r>
      <w:r w:rsidRPr="005C5EFE">
        <w:rPr>
          <w:rFonts w:ascii="Arial" w:eastAsia="Arial" w:hAnsi="Arial" w:cs="Arial"/>
          <w:spacing w:val="-1"/>
        </w:rPr>
        <w:t>i</w:t>
      </w:r>
      <w:r w:rsidRPr="005C5EFE">
        <w:rPr>
          <w:rFonts w:ascii="Arial" w:eastAsia="Arial" w:hAnsi="Arial" w:cs="Arial"/>
          <w:spacing w:val="1"/>
        </w:rPr>
        <w:t>s</w:t>
      </w:r>
      <w:r w:rsidRPr="005C5EFE">
        <w:rPr>
          <w:rFonts w:ascii="Arial" w:eastAsia="Arial" w:hAnsi="Arial" w:cs="Arial"/>
        </w:rPr>
        <w:t>e</w:t>
      </w:r>
      <w:r w:rsidRPr="005C5EFE">
        <w:rPr>
          <w:rFonts w:ascii="Arial" w:eastAsia="Arial" w:hAnsi="Arial" w:cs="Arial"/>
          <w:spacing w:val="2"/>
        </w:rPr>
        <w:t xml:space="preserve"> </w:t>
      </w:r>
      <w:r w:rsidRPr="005C5EFE">
        <w:rPr>
          <w:rFonts w:ascii="Arial" w:eastAsia="Arial" w:hAnsi="Arial" w:cs="Arial"/>
        </w:rPr>
        <w:t>t</w:t>
      </w:r>
      <w:r w:rsidRPr="005C5EFE">
        <w:rPr>
          <w:rFonts w:ascii="Arial" w:eastAsia="Arial" w:hAnsi="Arial" w:cs="Arial"/>
          <w:spacing w:val="2"/>
        </w:rPr>
        <w:t>h</w:t>
      </w:r>
      <w:r w:rsidRPr="005C5EFE">
        <w:rPr>
          <w:rFonts w:ascii="Arial" w:eastAsia="Arial" w:hAnsi="Arial" w:cs="Arial"/>
        </w:rPr>
        <w:t>e</w:t>
      </w:r>
      <w:r w:rsidRPr="005C5EFE">
        <w:rPr>
          <w:rFonts w:ascii="Arial" w:eastAsia="Arial" w:hAnsi="Arial" w:cs="Arial"/>
          <w:spacing w:val="8"/>
        </w:rPr>
        <w:t xml:space="preserve"> </w:t>
      </w:r>
      <w:r w:rsidRPr="005C5EFE">
        <w:rPr>
          <w:rFonts w:ascii="Arial" w:eastAsia="Arial" w:hAnsi="Arial" w:cs="Arial"/>
          <w:spacing w:val="-1"/>
        </w:rPr>
        <w:t>S</w:t>
      </w:r>
      <w:r w:rsidRPr="005C5EFE">
        <w:rPr>
          <w:rFonts w:ascii="Arial" w:eastAsia="Arial" w:hAnsi="Arial" w:cs="Arial"/>
        </w:rPr>
        <w:t>p</w:t>
      </w:r>
      <w:r w:rsidRPr="005C5EFE">
        <w:rPr>
          <w:rFonts w:ascii="Arial" w:eastAsia="Arial" w:hAnsi="Arial" w:cs="Arial"/>
          <w:spacing w:val="1"/>
        </w:rPr>
        <w:t>o</w:t>
      </w:r>
      <w:r w:rsidRPr="005C5EFE">
        <w:rPr>
          <w:rFonts w:ascii="Arial" w:eastAsia="Arial" w:hAnsi="Arial" w:cs="Arial"/>
        </w:rPr>
        <w:t>n</w:t>
      </w:r>
      <w:r w:rsidRPr="005C5EFE">
        <w:rPr>
          <w:rFonts w:ascii="Arial" w:eastAsia="Arial" w:hAnsi="Arial" w:cs="Arial"/>
          <w:spacing w:val="1"/>
        </w:rPr>
        <w:t>s</w:t>
      </w:r>
      <w:r w:rsidRPr="005C5EFE">
        <w:rPr>
          <w:rFonts w:ascii="Arial" w:eastAsia="Arial" w:hAnsi="Arial" w:cs="Arial"/>
        </w:rPr>
        <w:t>or</w:t>
      </w:r>
      <w:r w:rsidRPr="005C5EFE">
        <w:rPr>
          <w:rFonts w:ascii="Arial" w:eastAsia="Arial" w:hAnsi="Arial" w:cs="Arial"/>
          <w:spacing w:val="3"/>
        </w:rPr>
        <w:t xml:space="preserve"> </w:t>
      </w:r>
      <w:r w:rsidRPr="005C5EFE">
        <w:rPr>
          <w:rFonts w:ascii="Arial" w:eastAsia="Arial" w:hAnsi="Arial" w:cs="Arial"/>
          <w:spacing w:val="2"/>
        </w:rPr>
        <w:t>R</w:t>
      </w:r>
      <w:r w:rsidRPr="005C5EFE">
        <w:rPr>
          <w:rFonts w:ascii="Arial" w:eastAsia="Arial" w:hAnsi="Arial" w:cs="Arial"/>
          <w:spacing w:val="-1"/>
        </w:rPr>
        <w:t>i</w:t>
      </w:r>
      <w:r w:rsidRPr="005C5EFE">
        <w:rPr>
          <w:rFonts w:ascii="Arial" w:eastAsia="Arial" w:hAnsi="Arial" w:cs="Arial"/>
        </w:rPr>
        <w:t>g</w:t>
      </w:r>
      <w:r w:rsidRPr="005C5EFE">
        <w:rPr>
          <w:rFonts w:ascii="Arial" w:eastAsia="Arial" w:hAnsi="Arial" w:cs="Arial"/>
          <w:spacing w:val="-1"/>
        </w:rPr>
        <w:t>h</w:t>
      </w:r>
      <w:r w:rsidRPr="005C5EFE">
        <w:rPr>
          <w:rFonts w:ascii="Arial" w:eastAsia="Arial" w:hAnsi="Arial" w:cs="Arial"/>
        </w:rPr>
        <w:t>ts</w:t>
      </w:r>
      <w:r w:rsidRPr="005C5EFE">
        <w:rPr>
          <w:rFonts w:ascii="Arial" w:eastAsia="Arial" w:hAnsi="Arial" w:cs="Arial"/>
          <w:spacing w:val="6"/>
        </w:rPr>
        <w:t xml:space="preserve"> </w:t>
      </w:r>
      <w:r w:rsidRPr="005C5EFE">
        <w:rPr>
          <w:rFonts w:ascii="Arial" w:eastAsia="Arial" w:hAnsi="Arial" w:cs="Arial"/>
          <w:spacing w:val="-1"/>
        </w:rPr>
        <w:t>i</w:t>
      </w:r>
      <w:r w:rsidRPr="005C5EFE">
        <w:rPr>
          <w:rFonts w:ascii="Arial" w:eastAsia="Arial" w:hAnsi="Arial" w:cs="Arial"/>
        </w:rPr>
        <w:t>n</w:t>
      </w:r>
      <w:r w:rsidRPr="005C5EFE">
        <w:rPr>
          <w:rFonts w:ascii="Arial" w:eastAsia="Arial" w:hAnsi="Arial" w:cs="Arial"/>
          <w:spacing w:val="9"/>
        </w:rPr>
        <w:t xml:space="preserve"> </w:t>
      </w:r>
      <w:r w:rsidRPr="005C5EFE">
        <w:rPr>
          <w:rFonts w:ascii="Arial" w:eastAsia="Arial" w:hAnsi="Arial" w:cs="Arial"/>
        </w:rPr>
        <w:t>a</w:t>
      </w:r>
      <w:r w:rsidRPr="005C5EFE">
        <w:rPr>
          <w:rFonts w:ascii="Arial" w:eastAsia="Arial" w:hAnsi="Arial" w:cs="Arial"/>
          <w:spacing w:val="4"/>
        </w:rPr>
        <w:t>n</w:t>
      </w:r>
      <w:r w:rsidRPr="005C5EFE">
        <w:rPr>
          <w:rFonts w:ascii="Arial" w:eastAsia="Arial" w:hAnsi="Arial" w:cs="Arial"/>
        </w:rPr>
        <w:t>y</w:t>
      </w:r>
      <w:r w:rsidRPr="005C5EFE">
        <w:rPr>
          <w:rFonts w:ascii="Arial" w:eastAsia="Arial" w:hAnsi="Arial" w:cs="Arial"/>
          <w:spacing w:val="5"/>
        </w:rPr>
        <w:t xml:space="preserve"> </w:t>
      </w:r>
      <w:r w:rsidRPr="005C5EFE">
        <w:rPr>
          <w:rFonts w:ascii="Arial" w:eastAsia="Arial" w:hAnsi="Arial" w:cs="Arial"/>
        </w:rPr>
        <w:t>w</w:t>
      </w:r>
      <w:r w:rsidRPr="005C5EFE">
        <w:rPr>
          <w:rFonts w:ascii="Arial" w:eastAsia="Arial" w:hAnsi="Arial" w:cs="Arial"/>
          <w:spacing w:val="4"/>
        </w:rPr>
        <w:t>a</w:t>
      </w:r>
      <w:r w:rsidRPr="005C5EFE">
        <w:rPr>
          <w:rFonts w:ascii="Arial" w:eastAsia="Arial" w:hAnsi="Arial" w:cs="Arial"/>
        </w:rPr>
        <w:t>y</w:t>
      </w:r>
      <w:r w:rsidRPr="005C5EFE">
        <w:rPr>
          <w:rFonts w:ascii="Arial" w:eastAsia="Arial" w:hAnsi="Arial" w:cs="Arial"/>
          <w:spacing w:val="4"/>
        </w:rPr>
        <w:t xml:space="preserve"> </w:t>
      </w:r>
      <w:r w:rsidRPr="005C5EFE">
        <w:rPr>
          <w:rFonts w:ascii="Arial" w:eastAsia="Arial" w:hAnsi="Arial" w:cs="Arial"/>
          <w:spacing w:val="-2"/>
        </w:rPr>
        <w:t>w</w:t>
      </w:r>
      <w:r w:rsidRPr="005C5EFE">
        <w:rPr>
          <w:rFonts w:ascii="Arial" w:eastAsia="Arial" w:hAnsi="Arial" w:cs="Arial"/>
          <w:spacing w:val="2"/>
        </w:rPr>
        <w:t>h</w:t>
      </w:r>
      <w:r w:rsidRPr="005C5EFE">
        <w:rPr>
          <w:rFonts w:ascii="Arial" w:eastAsia="Arial" w:hAnsi="Arial" w:cs="Arial"/>
          <w:spacing w:val="-1"/>
        </w:rPr>
        <w:t>i</w:t>
      </w:r>
      <w:r w:rsidRPr="005C5EFE">
        <w:rPr>
          <w:rFonts w:ascii="Arial" w:eastAsia="Arial" w:hAnsi="Arial" w:cs="Arial"/>
          <w:spacing w:val="1"/>
        </w:rPr>
        <w:t>c</w:t>
      </w:r>
      <w:r w:rsidRPr="005C5EFE">
        <w:rPr>
          <w:rFonts w:ascii="Arial" w:eastAsia="Arial" w:hAnsi="Arial" w:cs="Arial"/>
        </w:rPr>
        <w:t>h,</w:t>
      </w:r>
      <w:r w:rsidRPr="005C5EFE">
        <w:rPr>
          <w:rFonts w:ascii="Arial" w:eastAsia="Arial" w:hAnsi="Arial" w:cs="Arial"/>
          <w:spacing w:val="5"/>
        </w:rPr>
        <w:t xml:space="preserve"> </w:t>
      </w:r>
      <w:r w:rsidRPr="005C5EFE">
        <w:rPr>
          <w:rFonts w:ascii="Arial" w:eastAsia="Arial" w:hAnsi="Arial" w:cs="Arial"/>
          <w:spacing w:val="-1"/>
        </w:rPr>
        <w:t>i</w:t>
      </w:r>
      <w:r w:rsidRPr="005C5EFE">
        <w:rPr>
          <w:rFonts w:ascii="Arial" w:eastAsia="Arial" w:hAnsi="Arial" w:cs="Arial"/>
        </w:rPr>
        <w:t>n</w:t>
      </w:r>
      <w:r w:rsidRPr="005C5EFE">
        <w:rPr>
          <w:rFonts w:ascii="Arial" w:eastAsia="Arial" w:hAnsi="Arial" w:cs="Arial"/>
          <w:spacing w:val="9"/>
        </w:rPr>
        <w:t xml:space="preserve"> </w:t>
      </w:r>
      <w:r w:rsidRPr="005C5EFE">
        <w:rPr>
          <w:rFonts w:ascii="Arial" w:eastAsia="Arial" w:hAnsi="Arial" w:cs="Arial"/>
          <w:spacing w:val="2"/>
        </w:rPr>
        <w:t>t</w:t>
      </w:r>
      <w:r w:rsidRPr="005C5EFE">
        <w:rPr>
          <w:rFonts w:ascii="Arial" w:eastAsia="Arial" w:hAnsi="Arial" w:cs="Arial"/>
        </w:rPr>
        <w:t>he</w:t>
      </w:r>
      <w:r w:rsidRPr="005C5EFE">
        <w:rPr>
          <w:rFonts w:ascii="Arial" w:eastAsia="Arial" w:hAnsi="Arial" w:cs="Arial"/>
          <w:spacing w:val="5"/>
        </w:rPr>
        <w:t xml:space="preserve"> </w:t>
      </w:r>
      <w:r w:rsidRPr="005C5EFE">
        <w:rPr>
          <w:rFonts w:ascii="Arial" w:eastAsia="Arial" w:hAnsi="Arial" w:cs="Arial"/>
          <w:spacing w:val="1"/>
        </w:rPr>
        <w:t>r</w:t>
      </w:r>
      <w:r w:rsidRPr="005C5EFE">
        <w:rPr>
          <w:rFonts w:ascii="Arial" w:eastAsia="Arial" w:hAnsi="Arial" w:cs="Arial"/>
        </w:rPr>
        <w:t>e</w:t>
      </w:r>
      <w:r w:rsidRPr="005C5EFE">
        <w:rPr>
          <w:rFonts w:ascii="Arial" w:eastAsia="Arial" w:hAnsi="Arial" w:cs="Arial"/>
          <w:spacing w:val="-1"/>
        </w:rPr>
        <w:t>a</w:t>
      </w:r>
      <w:r w:rsidRPr="005C5EFE">
        <w:rPr>
          <w:rFonts w:ascii="Arial" w:eastAsia="Arial" w:hAnsi="Arial" w:cs="Arial"/>
          <w:spacing w:val="3"/>
        </w:rPr>
        <w:t>s</w:t>
      </w:r>
      <w:r w:rsidRPr="005C5EFE">
        <w:rPr>
          <w:rFonts w:ascii="Arial" w:eastAsia="Arial" w:hAnsi="Arial" w:cs="Arial"/>
        </w:rPr>
        <w:t>o</w:t>
      </w:r>
      <w:r w:rsidRPr="005C5EFE">
        <w:rPr>
          <w:rFonts w:ascii="Arial" w:eastAsia="Arial" w:hAnsi="Arial" w:cs="Arial"/>
          <w:spacing w:val="-1"/>
        </w:rPr>
        <w:t>n</w:t>
      </w:r>
      <w:r w:rsidRPr="005C5EFE">
        <w:rPr>
          <w:rFonts w:ascii="Arial" w:eastAsia="Arial" w:hAnsi="Arial" w:cs="Arial"/>
          <w:spacing w:val="2"/>
        </w:rPr>
        <w:t>a</w:t>
      </w:r>
      <w:r w:rsidRPr="005C5EFE">
        <w:rPr>
          <w:rFonts w:ascii="Arial" w:eastAsia="Arial" w:hAnsi="Arial" w:cs="Arial"/>
        </w:rPr>
        <w:t>b</w:t>
      </w:r>
      <w:r w:rsidRPr="005C5EFE">
        <w:rPr>
          <w:rFonts w:ascii="Arial" w:eastAsia="Arial" w:hAnsi="Arial" w:cs="Arial"/>
          <w:spacing w:val="-1"/>
        </w:rPr>
        <w:t>l</w:t>
      </w:r>
      <w:r w:rsidRPr="005C5EFE">
        <w:rPr>
          <w:rFonts w:ascii="Arial" w:eastAsia="Arial" w:hAnsi="Arial" w:cs="Arial"/>
        </w:rPr>
        <w:t>e</w:t>
      </w:r>
      <w:r w:rsidRPr="005C5EFE">
        <w:rPr>
          <w:rFonts w:ascii="Arial" w:eastAsia="Arial" w:hAnsi="Arial" w:cs="Arial"/>
          <w:spacing w:val="1"/>
        </w:rPr>
        <w:t xml:space="preserve"> </w:t>
      </w:r>
      <w:r w:rsidRPr="005C5EFE">
        <w:rPr>
          <w:rFonts w:ascii="Arial" w:eastAsia="Arial" w:hAnsi="Arial" w:cs="Arial"/>
        </w:rPr>
        <w:t>o</w:t>
      </w:r>
      <w:r w:rsidRPr="005C5EFE">
        <w:rPr>
          <w:rFonts w:ascii="Arial" w:eastAsia="Arial" w:hAnsi="Arial" w:cs="Arial"/>
          <w:spacing w:val="1"/>
        </w:rPr>
        <w:t>p</w:t>
      </w:r>
      <w:r w:rsidRPr="005C5EFE">
        <w:rPr>
          <w:rFonts w:ascii="Arial" w:eastAsia="Arial" w:hAnsi="Arial" w:cs="Arial"/>
          <w:spacing w:val="-1"/>
        </w:rPr>
        <w:t>i</w:t>
      </w:r>
      <w:r w:rsidRPr="005C5EFE">
        <w:rPr>
          <w:rFonts w:ascii="Arial" w:eastAsia="Arial" w:hAnsi="Arial" w:cs="Arial"/>
          <w:spacing w:val="2"/>
        </w:rPr>
        <w:t>n</w:t>
      </w:r>
      <w:r w:rsidRPr="005C5EFE">
        <w:rPr>
          <w:rFonts w:ascii="Arial" w:eastAsia="Arial" w:hAnsi="Arial" w:cs="Arial"/>
          <w:spacing w:val="-1"/>
        </w:rPr>
        <w:t>i</w:t>
      </w:r>
      <w:r w:rsidRPr="005C5EFE">
        <w:rPr>
          <w:rFonts w:ascii="Arial" w:eastAsia="Arial" w:hAnsi="Arial" w:cs="Arial"/>
          <w:spacing w:val="2"/>
        </w:rPr>
        <w:t>o</w:t>
      </w:r>
      <w:r w:rsidRPr="005C5EFE">
        <w:rPr>
          <w:rFonts w:ascii="Arial" w:eastAsia="Arial" w:hAnsi="Arial" w:cs="Arial"/>
        </w:rPr>
        <w:t>n of</w:t>
      </w:r>
      <w:r w:rsidRPr="005C5EFE">
        <w:rPr>
          <w:rFonts w:ascii="Arial" w:eastAsia="Arial" w:hAnsi="Arial" w:cs="Arial"/>
          <w:spacing w:val="6"/>
        </w:rPr>
        <w:t xml:space="preserve"> </w:t>
      </w:r>
      <w:r w:rsidRPr="005C5EFE">
        <w:rPr>
          <w:rFonts w:ascii="Arial" w:eastAsia="Arial" w:hAnsi="Arial" w:cs="Arial"/>
        </w:rPr>
        <w:t>the</w:t>
      </w:r>
      <w:r w:rsidRPr="005C5EFE">
        <w:rPr>
          <w:rFonts w:ascii="Arial" w:eastAsia="Arial" w:hAnsi="Arial" w:cs="Arial"/>
          <w:spacing w:val="3"/>
        </w:rPr>
        <w:t xml:space="preserve"> </w:t>
      </w:r>
      <w:r w:rsidRPr="005C5EFE">
        <w:rPr>
          <w:rFonts w:ascii="Arial" w:eastAsia="Arial" w:hAnsi="Arial" w:cs="Arial"/>
        </w:rPr>
        <w:t>Un</w:t>
      </w:r>
      <w:r w:rsidRPr="005C5EFE">
        <w:rPr>
          <w:rFonts w:ascii="Arial" w:eastAsia="Arial" w:hAnsi="Arial" w:cs="Arial"/>
          <w:spacing w:val="1"/>
        </w:rPr>
        <w:t>i</w:t>
      </w:r>
      <w:r w:rsidRPr="005C5EFE">
        <w:rPr>
          <w:rFonts w:ascii="Arial" w:eastAsia="Arial" w:hAnsi="Arial" w:cs="Arial"/>
          <w:spacing w:val="-1"/>
        </w:rPr>
        <w:t>v</w:t>
      </w:r>
      <w:r w:rsidRPr="005C5EFE">
        <w:rPr>
          <w:rFonts w:ascii="Arial" w:eastAsia="Arial" w:hAnsi="Arial" w:cs="Arial"/>
        </w:rPr>
        <w:t>er</w:t>
      </w:r>
      <w:r w:rsidRPr="005C5EFE">
        <w:rPr>
          <w:rFonts w:ascii="Arial" w:eastAsia="Arial" w:hAnsi="Arial" w:cs="Arial"/>
          <w:spacing w:val="2"/>
        </w:rPr>
        <w:t>s</w:t>
      </w:r>
      <w:r w:rsidRPr="005C5EFE">
        <w:rPr>
          <w:rFonts w:ascii="Arial" w:eastAsia="Arial" w:hAnsi="Arial" w:cs="Arial"/>
          <w:spacing w:val="-1"/>
        </w:rPr>
        <w:t>i</w:t>
      </w:r>
      <w:r w:rsidRPr="005C5EFE">
        <w:rPr>
          <w:rFonts w:ascii="Arial" w:eastAsia="Arial" w:hAnsi="Arial" w:cs="Arial"/>
          <w:spacing w:val="4"/>
        </w:rPr>
        <w:t>t</w:t>
      </w:r>
      <w:r w:rsidRPr="005C5EFE">
        <w:rPr>
          <w:rFonts w:ascii="Arial" w:eastAsia="Arial" w:hAnsi="Arial" w:cs="Arial"/>
          <w:spacing w:val="-4"/>
        </w:rPr>
        <w:t>y</w:t>
      </w:r>
      <w:r w:rsidRPr="005C5EFE">
        <w:rPr>
          <w:rFonts w:ascii="Arial" w:eastAsia="Arial" w:hAnsi="Arial" w:cs="Arial"/>
        </w:rPr>
        <w:t>,</w:t>
      </w:r>
      <w:r w:rsidR="009741C3">
        <w:rPr>
          <w:rFonts w:ascii="Arial" w:eastAsia="Arial" w:hAnsi="Arial" w:cs="Arial"/>
          <w:spacing w:val="52"/>
        </w:rPr>
        <w:t xml:space="preserve"> </w:t>
      </w:r>
      <w:r w:rsidRPr="005C5EFE">
        <w:rPr>
          <w:rFonts w:ascii="Arial" w:eastAsia="Arial" w:hAnsi="Arial" w:cs="Arial"/>
          <w:spacing w:val="-1"/>
        </w:rPr>
        <w:t>i</w:t>
      </w:r>
      <w:r w:rsidRPr="005C5EFE">
        <w:rPr>
          <w:rFonts w:ascii="Arial" w:eastAsia="Arial" w:hAnsi="Arial" w:cs="Arial"/>
        </w:rPr>
        <w:t>s pre</w:t>
      </w:r>
      <w:r w:rsidRPr="005C5EFE">
        <w:rPr>
          <w:rFonts w:ascii="Arial" w:eastAsia="Arial" w:hAnsi="Arial" w:cs="Arial"/>
          <w:spacing w:val="1"/>
        </w:rPr>
        <w:t>j</w:t>
      </w:r>
      <w:r w:rsidRPr="005C5EFE">
        <w:rPr>
          <w:rFonts w:ascii="Arial" w:eastAsia="Arial" w:hAnsi="Arial" w:cs="Arial"/>
          <w:spacing w:val="2"/>
        </w:rPr>
        <w:t>u</w:t>
      </w:r>
      <w:r w:rsidRPr="005C5EFE">
        <w:rPr>
          <w:rFonts w:ascii="Arial" w:eastAsia="Arial" w:hAnsi="Arial" w:cs="Arial"/>
        </w:rPr>
        <w:t>d</w:t>
      </w:r>
      <w:r w:rsidRPr="005C5EFE">
        <w:rPr>
          <w:rFonts w:ascii="Arial" w:eastAsia="Arial" w:hAnsi="Arial" w:cs="Arial"/>
          <w:spacing w:val="-1"/>
        </w:rPr>
        <w:t>i</w:t>
      </w:r>
      <w:r w:rsidRPr="005C5EFE">
        <w:rPr>
          <w:rFonts w:ascii="Arial" w:eastAsia="Arial" w:hAnsi="Arial" w:cs="Arial"/>
          <w:spacing w:val="1"/>
        </w:rPr>
        <w:t>c</w:t>
      </w:r>
      <w:r w:rsidRPr="005C5EFE">
        <w:rPr>
          <w:rFonts w:ascii="Arial" w:eastAsia="Arial" w:hAnsi="Arial" w:cs="Arial"/>
          <w:spacing w:val="-1"/>
        </w:rPr>
        <w:t>i</w:t>
      </w:r>
      <w:r w:rsidRPr="005C5EFE">
        <w:rPr>
          <w:rFonts w:ascii="Arial" w:eastAsia="Arial" w:hAnsi="Arial" w:cs="Arial"/>
          <w:spacing w:val="2"/>
        </w:rPr>
        <w:t>a</w:t>
      </w:r>
      <w:r w:rsidRPr="005C5EFE">
        <w:rPr>
          <w:rFonts w:ascii="Arial" w:eastAsia="Arial" w:hAnsi="Arial" w:cs="Arial"/>
        </w:rPr>
        <w:t>l</w:t>
      </w:r>
      <w:r w:rsidRPr="005C5EFE">
        <w:rPr>
          <w:rFonts w:ascii="Arial" w:eastAsia="Arial" w:hAnsi="Arial" w:cs="Arial"/>
          <w:spacing w:val="52"/>
        </w:rPr>
        <w:t xml:space="preserve"> </w:t>
      </w:r>
      <w:r w:rsidRPr="005C5EFE">
        <w:rPr>
          <w:rFonts w:ascii="Arial" w:eastAsia="Arial" w:hAnsi="Arial" w:cs="Arial"/>
        </w:rPr>
        <w:t>to</w:t>
      </w:r>
      <w:r w:rsidRPr="005C5EFE">
        <w:rPr>
          <w:rFonts w:ascii="Arial" w:eastAsia="Arial" w:hAnsi="Arial" w:cs="Arial"/>
          <w:spacing w:val="4"/>
        </w:rPr>
        <w:t xml:space="preserve"> </w:t>
      </w:r>
      <w:r w:rsidRPr="005C5EFE">
        <w:rPr>
          <w:rFonts w:ascii="Arial" w:eastAsia="Arial" w:hAnsi="Arial" w:cs="Arial"/>
          <w:spacing w:val="2"/>
        </w:rPr>
        <w:t>t</w:t>
      </w:r>
      <w:r w:rsidRPr="005C5EFE">
        <w:rPr>
          <w:rFonts w:ascii="Arial" w:eastAsia="Arial" w:hAnsi="Arial" w:cs="Arial"/>
        </w:rPr>
        <w:t>he</w:t>
      </w:r>
      <w:r w:rsidRPr="005C5EFE">
        <w:rPr>
          <w:rFonts w:ascii="Arial" w:eastAsia="Arial" w:hAnsi="Arial" w:cs="Arial"/>
          <w:spacing w:val="3"/>
        </w:rPr>
        <w:t xml:space="preserve"> </w:t>
      </w:r>
      <w:r w:rsidRPr="005C5EFE">
        <w:rPr>
          <w:rFonts w:ascii="Arial" w:eastAsia="Arial" w:hAnsi="Arial" w:cs="Arial"/>
          <w:spacing w:val="-1"/>
        </w:rPr>
        <w:t>i</w:t>
      </w:r>
      <w:r w:rsidRPr="005C5EFE">
        <w:rPr>
          <w:rFonts w:ascii="Arial" w:eastAsia="Arial" w:hAnsi="Arial" w:cs="Arial"/>
          <w:spacing w:val="4"/>
        </w:rPr>
        <w:t>m</w:t>
      </w:r>
      <w:r w:rsidRPr="005C5EFE">
        <w:rPr>
          <w:rFonts w:ascii="Arial" w:eastAsia="Arial" w:hAnsi="Arial" w:cs="Arial"/>
        </w:rPr>
        <w:t>a</w:t>
      </w:r>
      <w:r w:rsidRPr="005C5EFE">
        <w:rPr>
          <w:rFonts w:ascii="Arial" w:eastAsia="Arial" w:hAnsi="Arial" w:cs="Arial"/>
          <w:spacing w:val="-1"/>
        </w:rPr>
        <w:t>g</w:t>
      </w:r>
      <w:r w:rsidRPr="005C5EFE">
        <w:rPr>
          <w:rFonts w:ascii="Arial" w:eastAsia="Arial" w:hAnsi="Arial" w:cs="Arial"/>
        </w:rPr>
        <w:t>e or</w:t>
      </w:r>
      <w:r w:rsidRPr="005C5EFE">
        <w:rPr>
          <w:rFonts w:ascii="Arial" w:eastAsia="Arial" w:hAnsi="Arial" w:cs="Arial"/>
          <w:spacing w:val="5"/>
        </w:rPr>
        <w:t xml:space="preserve"> </w:t>
      </w:r>
      <w:r w:rsidRPr="005C5EFE">
        <w:rPr>
          <w:rFonts w:ascii="Arial" w:eastAsia="Arial" w:hAnsi="Arial" w:cs="Arial"/>
          <w:spacing w:val="1"/>
        </w:rPr>
        <w:t>r</w:t>
      </w:r>
      <w:r w:rsidRPr="005C5EFE">
        <w:rPr>
          <w:rFonts w:ascii="Arial" w:eastAsia="Arial" w:hAnsi="Arial" w:cs="Arial"/>
        </w:rPr>
        <w:t>e</w:t>
      </w:r>
      <w:r w:rsidRPr="005C5EFE">
        <w:rPr>
          <w:rFonts w:ascii="Arial" w:eastAsia="Arial" w:hAnsi="Arial" w:cs="Arial"/>
          <w:spacing w:val="-1"/>
        </w:rPr>
        <w:t>p</w:t>
      </w:r>
      <w:r w:rsidRPr="005C5EFE">
        <w:rPr>
          <w:rFonts w:ascii="Arial" w:eastAsia="Arial" w:hAnsi="Arial" w:cs="Arial"/>
        </w:rPr>
        <w:t>ut</w:t>
      </w:r>
      <w:r w:rsidRPr="005C5EFE">
        <w:rPr>
          <w:rFonts w:ascii="Arial" w:eastAsia="Arial" w:hAnsi="Arial" w:cs="Arial"/>
          <w:spacing w:val="-1"/>
        </w:rPr>
        <w:t>a</w:t>
      </w:r>
      <w:r w:rsidRPr="005C5EFE">
        <w:rPr>
          <w:rFonts w:ascii="Arial" w:eastAsia="Arial" w:hAnsi="Arial" w:cs="Arial"/>
          <w:spacing w:val="2"/>
        </w:rPr>
        <w:t>t</w:t>
      </w:r>
      <w:r w:rsidRPr="005C5EFE">
        <w:rPr>
          <w:rFonts w:ascii="Arial" w:eastAsia="Arial" w:hAnsi="Arial" w:cs="Arial"/>
          <w:spacing w:val="-1"/>
        </w:rPr>
        <w:t>i</w:t>
      </w:r>
      <w:r w:rsidRPr="005C5EFE">
        <w:rPr>
          <w:rFonts w:ascii="Arial" w:eastAsia="Arial" w:hAnsi="Arial" w:cs="Arial"/>
          <w:spacing w:val="2"/>
        </w:rPr>
        <w:t>o</w:t>
      </w:r>
      <w:r w:rsidRPr="005C5EFE">
        <w:rPr>
          <w:rFonts w:ascii="Arial" w:eastAsia="Arial" w:hAnsi="Arial" w:cs="Arial"/>
        </w:rPr>
        <w:t>n</w:t>
      </w:r>
      <w:r w:rsidR="00B767DC" w:rsidRPr="005C5EFE">
        <w:rPr>
          <w:rFonts w:ascii="Arial" w:eastAsia="Arial" w:hAnsi="Arial" w:cs="Arial"/>
          <w:spacing w:val="52"/>
        </w:rPr>
        <w:t xml:space="preserve"> </w:t>
      </w:r>
      <w:r w:rsidRPr="005C5EFE">
        <w:rPr>
          <w:rFonts w:ascii="Arial" w:eastAsia="Arial" w:hAnsi="Arial" w:cs="Arial"/>
        </w:rPr>
        <w:t>of</w:t>
      </w:r>
      <w:r w:rsidRPr="005C5EFE">
        <w:rPr>
          <w:rFonts w:ascii="Arial" w:eastAsia="Arial" w:hAnsi="Arial" w:cs="Arial"/>
          <w:spacing w:val="6"/>
        </w:rPr>
        <w:t xml:space="preserve"> </w:t>
      </w:r>
      <w:r w:rsidR="0024587C" w:rsidRPr="005C5EFE">
        <w:rPr>
          <w:rFonts w:ascii="Arial" w:eastAsia="Arial" w:hAnsi="Arial" w:cs="Arial"/>
        </w:rPr>
        <w:t xml:space="preserve">the </w:t>
      </w:r>
      <w:r w:rsidRPr="005C5EFE">
        <w:rPr>
          <w:rFonts w:ascii="Arial" w:eastAsia="Arial" w:hAnsi="Arial" w:cs="Arial"/>
        </w:rPr>
        <w:t>Un</w:t>
      </w:r>
      <w:r w:rsidRPr="005C5EFE">
        <w:rPr>
          <w:rFonts w:ascii="Arial" w:eastAsia="Arial" w:hAnsi="Arial" w:cs="Arial"/>
          <w:spacing w:val="1"/>
        </w:rPr>
        <w:t>i</w:t>
      </w:r>
      <w:r w:rsidRPr="005C5EFE">
        <w:rPr>
          <w:rFonts w:ascii="Arial" w:eastAsia="Arial" w:hAnsi="Arial" w:cs="Arial"/>
          <w:spacing w:val="-1"/>
        </w:rPr>
        <w:t>v</w:t>
      </w:r>
      <w:r w:rsidRPr="005C5EFE">
        <w:rPr>
          <w:rFonts w:ascii="Arial" w:eastAsia="Arial" w:hAnsi="Arial" w:cs="Arial"/>
        </w:rPr>
        <w:t>er</w:t>
      </w:r>
      <w:r w:rsidRPr="005C5EFE">
        <w:rPr>
          <w:rFonts w:ascii="Arial" w:eastAsia="Arial" w:hAnsi="Arial" w:cs="Arial"/>
          <w:spacing w:val="2"/>
        </w:rPr>
        <w:t>s</w:t>
      </w:r>
      <w:r w:rsidRPr="005C5EFE">
        <w:rPr>
          <w:rFonts w:ascii="Arial" w:eastAsia="Arial" w:hAnsi="Arial" w:cs="Arial"/>
          <w:spacing w:val="-1"/>
        </w:rPr>
        <w:t>i</w:t>
      </w:r>
      <w:r w:rsidRPr="005C5EFE">
        <w:rPr>
          <w:rFonts w:ascii="Arial" w:eastAsia="Arial" w:hAnsi="Arial" w:cs="Arial"/>
          <w:spacing w:val="4"/>
        </w:rPr>
        <w:t>t</w:t>
      </w:r>
      <w:r w:rsidRPr="005C5EFE">
        <w:rPr>
          <w:rFonts w:ascii="Arial" w:eastAsia="Arial" w:hAnsi="Arial" w:cs="Arial"/>
          <w:spacing w:val="-4"/>
        </w:rPr>
        <w:t>y</w:t>
      </w:r>
      <w:r w:rsidR="00327735" w:rsidRPr="005C5EFE">
        <w:rPr>
          <w:rFonts w:ascii="Arial" w:eastAsia="Arial" w:hAnsi="Arial" w:cs="Arial"/>
          <w:spacing w:val="-4"/>
        </w:rPr>
        <w:t>, the Sponsored Item</w:t>
      </w:r>
      <w:r w:rsidR="00160FBB" w:rsidRPr="005C5EFE">
        <w:rPr>
          <w:rFonts w:ascii="Arial" w:eastAsia="Arial" w:hAnsi="Arial" w:cs="Arial"/>
        </w:rPr>
        <w:t xml:space="preserve"> </w:t>
      </w:r>
      <w:r w:rsidRPr="005C5EFE">
        <w:rPr>
          <w:rFonts w:ascii="Arial" w:eastAsia="Arial" w:hAnsi="Arial" w:cs="Arial"/>
          <w:spacing w:val="-1"/>
        </w:rPr>
        <w:t>o</w:t>
      </w:r>
      <w:r w:rsidRPr="005C5EFE">
        <w:rPr>
          <w:rFonts w:ascii="Arial" w:eastAsia="Arial" w:hAnsi="Arial" w:cs="Arial"/>
        </w:rPr>
        <w:t>r</w:t>
      </w:r>
      <w:r w:rsidRPr="005C5EFE">
        <w:rPr>
          <w:rFonts w:ascii="Arial" w:eastAsia="Arial" w:hAnsi="Arial" w:cs="Arial"/>
          <w:spacing w:val="1"/>
        </w:rPr>
        <w:t xml:space="preserve"> </w:t>
      </w:r>
      <w:r w:rsidRPr="005C5EFE">
        <w:rPr>
          <w:rFonts w:ascii="Arial" w:eastAsia="Arial" w:hAnsi="Arial" w:cs="Arial"/>
        </w:rPr>
        <w:t>the</w:t>
      </w:r>
      <w:r w:rsidRPr="005C5EFE">
        <w:rPr>
          <w:rFonts w:ascii="Arial" w:eastAsia="Arial" w:hAnsi="Arial" w:cs="Arial"/>
          <w:spacing w:val="-2"/>
        </w:rPr>
        <w:t xml:space="preserve"> </w:t>
      </w:r>
      <w:r w:rsidRPr="005C5EFE">
        <w:rPr>
          <w:rFonts w:ascii="Arial" w:eastAsia="Arial" w:hAnsi="Arial" w:cs="Arial"/>
          <w:spacing w:val="1"/>
        </w:rPr>
        <w:t>E</w:t>
      </w:r>
      <w:r w:rsidRPr="005C5EFE">
        <w:rPr>
          <w:rFonts w:ascii="Arial" w:eastAsia="Arial" w:hAnsi="Arial" w:cs="Arial"/>
          <w:spacing w:val="-1"/>
        </w:rPr>
        <w:t>v</w:t>
      </w:r>
      <w:r w:rsidRPr="005C5EFE">
        <w:rPr>
          <w:rFonts w:ascii="Arial" w:eastAsia="Arial" w:hAnsi="Arial" w:cs="Arial"/>
        </w:rPr>
        <w:t>e</w:t>
      </w:r>
      <w:r w:rsidRPr="005C5EFE">
        <w:rPr>
          <w:rFonts w:ascii="Arial" w:eastAsia="Arial" w:hAnsi="Arial" w:cs="Arial"/>
          <w:spacing w:val="1"/>
        </w:rPr>
        <w:t>n</w:t>
      </w:r>
      <w:r w:rsidRPr="005C5EFE">
        <w:rPr>
          <w:rFonts w:ascii="Arial" w:eastAsia="Arial" w:hAnsi="Arial" w:cs="Arial"/>
        </w:rPr>
        <w:t>t</w:t>
      </w:r>
      <w:r w:rsidRPr="005C5EFE">
        <w:rPr>
          <w:rFonts w:ascii="Arial" w:eastAsia="Arial" w:hAnsi="Arial" w:cs="Arial"/>
          <w:spacing w:val="-5"/>
        </w:rPr>
        <w:t xml:space="preserve"> </w:t>
      </w:r>
      <w:r w:rsidRPr="005C5EFE">
        <w:rPr>
          <w:rFonts w:ascii="Arial" w:eastAsia="Arial" w:hAnsi="Arial" w:cs="Arial"/>
        </w:rPr>
        <w:t>re</w:t>
      </w:r>
      <w:r w:rsidRPr="005C5EFE">
        <w:rPr>
          <w:rFonts w:ascii="Arial" w:eastAsia="Arial" w:hAnsi="Arial" w:cs="Arial"/>
          <w:spacing w:val="2"/>
        </w:rPr>
        <w:t>f</w:t>
      </w:r>
      <w:r w:rsidRPr="005C5EFE">
        <w:rPr>
          <w:rFonts w:ascii="Arial" w:eastAsia="Arial" w:hAnsi="Arial" w:cs="Arial"/>
        </w:rPr>
        <w:t>er</w:t>
      </w:r>
      <w:r w:rsidRPr="005C5EFE">
        <w:rPr>
          <w:rFonts w:ascii="Arial" w:eastAsia="Arial" w:hAnsi="Arial" w:cs="Arial"/>
          <w:spacing w:val="1"/>
        </w:rPr>
        <w:t>r</w:t>
      </w:r>
      <w:r w:rsidRPr="005C5EFE">
        <w:rPr>
          <w:rFonts w:ascii="Arial" w:eastAsia="Arial" w:hAnsi="Arial" w:cs="Arial"/>
        </w:rPr>
        <w:t>ed</w:t>
      </w:r>
      <w:r w:rsidRPr="005C5EFE">
        <w:rPr>
          <w:rFonts w:ascii="Arial" w:eastAsia="Arial" w:hAnsi="Arial" w:cs="Arial"/>
          <w:spacing w:val="-8"/>
        </w:rPr>
        <w:t xml:space="preserve"> </w:t>
      </w:r>
      <w:r w:rsidRPr="005C5EFE">
        <w:rPr>
          <w:rFonts w:ascii="Arial" w:eastAsia="Arial" w:hAnsi="Arial" w:cs="Arial"/>
        </w:rPr>
        <w:t>to</w:t>
      </w:r>
      <w:r w:rsidRPr="005C5EFE">
        <w:rPr>
          <w:rFonts w:ascii="Arial" w:eastAsia="Arial" w:hAnsi="Arial" w:cs="Arial"/>
          <w:spacing w:val="-1"/>
        </w:rPr>
        <w:t xml:space="preserve"> i</w:t>
      </w:r>
      <w:r w:rsidRPr="005C5EFE">
        <w:rPr>
          <w:rFonts w:ascii="Arial" w:eastAsia="Arial" w:hAnsi="Arial" w:cs="Arial"/>
        </w:rPr>
        <w:t>n It</w:t>
      </w:r>
      <w:r w:rsidRPr="005C5EFE">
        <w:rPr>
          <w:rFonts w:ascii="Arial" w:eastAsia="Arial" w:hAnsi="Arial" w:cs="Arial"/>
          <w:spacing w:val="-1"/>
        </w:rPr>
        <w:t>e</w:t>
      </w:r>
      <w:r w:rsidRPr="005C5EFE">
        <w:rPr>
          <w:rFonts w:ascii="Arial" w:eastAsia="Arial" w:hAnsi="Arial" w:cs="Arial"/>
        </w:rPr>
        <w:t>m 2</w:t>
      </w:r>
      <w:r w:rsidRPr="005C5EFE">
        <w:rPr>
          <w:rFonts w:ascii="Arial" w:eastAsia="Arial" w:hAnsi="Arial" w:cs="Arial"/>
          <w:spacing w:val="-2"/>
        </w:rPr>
        <w:t xml:space="preserve"> </w:t>
      </w:r>
      <w:r w:rsidRPr="005C5EFE">
        <w:rPr>
          <w:rFonts w:ascii="Arial" w:eastAsia="Arial" w:hAnsi="Arial" w:cs="Arial"/>
        </w:rPr>
        <w:t>of t</w:t>
      </w:r>
      <w:r w:rsidRPr="005C5EFE">
        <w:rPr>
          <w:rFonts w:ascii="Arial" w:eastAsia="Arial" w:hAnsi="Arial" w:cs="Arial"/>
          <w:spacing w:val="-1"/>
        </w:rPr>
        <w:t>h</w:t>
      </w:r>
      <w:r w:rsidRPr="005C5EFE">
        <w:rPr>
          <w:rFonts w:ascii="Arial" w:eastAsia="Arial" w:hAnsi="Arial" w:cs="Arial"/>
        </w:rPr>
        <w:t>e</w:t>
      </w:r>
      <w:r w:rsidRPr="005C5EFE">
        <w:rPr>
          <w:rFonts w:ascii="Arial" w:eastAsia="Arial" w:hAnsi="Arial" w:cs="Arial"/>
          <w:spacing w:val="-3"/>
        </w:rPr>
        <w:t xml:space="preserve"> </w:t>
      </w:r>
      <w:proofErr w:type="gramStart"/>
      <w:r w:rsidRPr="005C5EFE">
        <w:rPr>
          <w:rFonts w:ascii="Arial" w:eastAsia="Arial" w:hAnsi="Arial" w:cs="Arial"/>
          <w:spacing w:val="-1"/>
        </w:rPr>
        <w:t>S</w:t>
      </w:r>
      <w:r w:rsidRPr="005C5EFE">
        <w:rPr>
          <w:rFonts w:ascii="Arial" w:eastAsia="Arial" w:hAnsi="Arial" w:cs="Arial"/>
          <w:spacing w:val="3"/>
        </w:rPr>
        <w:t>c</w:t>
      </w:r>
      <w:r w:rsidRPr="005C5EFE">
        <w:rPr>
          <w:rFonts w:ascii="Arial" w:eastAsia="Arial" w:hAnsi="Arial" w:cs="Arial"/>
        </w:rPr>
        <w:t>h</w:t>
      </w:r>
      <w:r w:rsidRPr="005C5EFE">
        <w:rPr>
          <w:rFonts w:ascii="Arial" w:eastAsia="Arial" w:hAnsi="Arial" w:cs="Arial"/>
          <w:spacing w:val="4"/>
        </w:rPr>
        <w:t>e</w:t>
      </w:r>
      <w:r w:rsidRPr="005C5EFE">
        <w:rPr>
          <w:rFonts w:ascii="Arial" w:eastAsia="Arial" w:hAnsi="Arial" w:cs="Arial"/>
        </w:rPr>
        <w:t>d</w:t>
      </w:r>
      <w:r w:rsidRPr="005C5EFE">
        <w:rPr>
          <w:rFonts w:ascii="Arial" w:eastAsia="Arial" w:hAnsi="Arial" w:cs="Arial"/>
          <w:spacing w:val="1"/>
        </w:rPr>
        <w:t>u</w:t>
      </w:r>
      <w:r w:rsidRPr="005C5EFE">
        <w:rPr>
          <w:rFonts w:ascii="Arial" w:eastAsia="Arial" w:hAnsi="Arial" w:cs="Arial"/>
          <w:spacing w:val="-1"/>
        </w:rPr>
        <w:t>l</w:t>
      </w:r>
      <w:r w:rsidRPr="005C5EFE">
        <w:rPr>
          <w:rFonts w:ascii="Arial" w:eastAsia="Arial" w:hAnsi="Arial" w:cs="Arial"/>
        </w:rPr>
        <w:t>e;</w:t>
      </w:r>
      <w:proofErr w:type="gramEnd"/>
    </w:p>
    <w:p w14:paraId="1717B504" w14:textId="77777777" w:rsidR="009741C3" w:rsidRPr="009741C3" w:rsidRDefault="009741C3" w:rsidP="009741C3">
      <w:pPr>
        <w:pStyle w:val="ListParagraph"/>
        <w:ind w:left="1418"/>
        <w:rPr>
          <w:rFonts w:ascii="Arial" w:eastAsia="Arial" w:hAnsi="Arial" w:cs="Arial"/>
          <w:b/>
          <w:szCs w:val="22"/>
        </w:rPr>
      </w:pPr>
    </w:p>
    <w:p w14:paraId="03882370" w14:textId="77777777" w:rsidR="00160FBB" w:rsidRPr="009741C3" w:rsidRDefault="000D66C9" w:rsidP="009741C3">
      <w:pPr>
        <w:pStyle w:val="ListParagraph"/>
        <w:numPr>
          <w:ilvl w:val="2"/>
          <w:numId w:val="8"/>
        </w:numPr>
        <w:ind w:left="1418" w:hanging="698"/>
        <w:rPr>
          <w:rFonts w:ascii="Arial" w:eastAsia="Arial" w:hAnsi="Arial" w:cs="Arial"/>
          <w:b/>
          <w:szCs w:val="22"/>
        </w:rPr>
      </w:pPr>
      <w:r w:rsidRPr="009741C3">
        <w:rPr>
          <w:rFonts w:ascii="Arial" w:eastAsia="Arial" w:hAnsi="Arial" w:cs="Arial"/>
        </w:rPr>
        <w:t>n</w:t>
      </w:r>
      <w:r w:rsidRPr="009741C3">
        <w:rPr>
          <w:rFonts w:ascii="Arial" w:eastAsia="Arial" w:hAnsi="Arial" w:cs="Arial"/>
          <w:spacing w:val="-1"/>
        </w:rPr>
        <w:t>o</w:t>
      </w:r>
      <w:r w:rsidRPr="009741C3">
        <w:rPr>
          <w:rFonts w:ascii="Arial" w:eastAsia="Arial" w:hAnsi="Arial" w:cs="Arial"/>
        </w:rPr>
        <w:t>t</w:t>
      </w:r>
      <w:r w:rsidRPr="009741C3">
        <w:rPr>
          <w:rFonts w:ascii="Arial" w:eastAsia="Arial" w:hAnsi="Arial" w:cs="Arial"/>
          <w:spacing w:val="40"/>
        </w:rPr>
        <w:t xml:space="preserve"> </w:t>
      </w:r>
      <w:r w:rsidRPr="009741C3">
        <w:rPr>
          <w:rFonts w:ascii="Arial" w:eastAsia="Arial" w:hAnsi="Arial" w:cs="Arial"/>
        </w:rPr>
        <w:t>w</w:t>
      </w:r>
      <w:r w:rsidRPr="009741C3">
        <w:rPr>
          <w:rFonts w:ascii="Arial" w:eastAsia="Arial" w:hAnsi="Arial" w:cs="Arial"/>
          <w:spacing w:val="-1"/>
        </w:rPr>
        <w:t>i</w:t>
      </w:r>
      <w:r w:rsidRPr="009741C3">
        <w:rPr>
          <w:rFonts w:ascii="Arial" w:eastAsia="Arial" w:hAnsi="Arial" w:cs="Arial"/>
        </w:rPr>
        <w:t>th</w:t>
      </w:r>
      <w:r w:rsidRPr="009741C3">
        <w:rPr>
          <w:rFonts w:ascii="Arial" w:eastAsia="Arial" w:hAnsi="Arial" w:cs="Arial"/>
          <w:spacing w:val="1"/>
        </w:rPr>
        <w:t>o</w:t>
      </w:r>
      <w:r w:rsidRPr="009741C3">
        <w:rPr>
          <w:rFonts w:ascii="Arial" w:eastAsia="Arial" w:hAnsi="Arial" w:cs="Arial"/>
        </w:rPr>
        <w:t>ut</w:t>
      </w:r>
      <w:r w:rsidRPr="009741C3">
        <w:rPr>
          <w:rFonts w:ascii="Arial" w:eastAsia="Arial" w:hAnsi="Arial" w:cs="Arial"/>
          <w:spacing w:val="33"/>
        </w:rPr>
        <w:t xml:space="preserve"> </w:t>
      </w:r>
      <w:r w:rsidRPr="009741C3">
        <w:rPr>
          <w:rFonts w:ascii="Arial" w:eastAsia="Arial" w:hAnsi="Arial" w:cs="Arial"/>
          <w:spacing w:val="2"/>
        </w:rPr>
        <w:t>t</w:t>
      </w:r>
      <w:r w:rsidRPr="009741C3">
        <w:rPr>
          <w:rFonts w:ascii="Arial" w:eastAsia="Arial" w:hAnsi="Arial" w:cs="Arial"/>
        </w:rPr>
        <w:t>he</w:t>
      </w:r>
      <w:r w:rsidRPr="009741C3">
        <w:rPr>
          <w:rFonts w:ascii="Arial" w:eastAsia="Arial" w:hAnsi="Arial" w:cs="Arial"/>
          <w:spacing w:val="37"/>
        </w:rPr>
        <w:t xml:space="preserve"> </w:t>
      </w:r>
      <w:r w:rsidRPr="009741C3">
        <w:rPr>
          <w:rFonts w:ascii="Arial" w:eastAsia="Arial" w:hAnsi="Arial" w:cs="Arial"/>
        </w:rPr>
        <w:t>p</w:t>
      </w:r>
      <w:r w:rsidRPr="009741C3">
        <w:rPr>
          <w:rFonts w:ascii="Arial" w:eastAsia="Arial" w:hAnsi="Arial" w:cs="Arial"/>
          <w:spacing w:val="3"/>
        </w:rPr>
        <w:t>r</w:t>
      </w:r>
      <w:r w:rsidRPr="009741C3">
        <w:rPr>
          <w:rFonts w:ascii="Arial" w:eastAsia="Arial" w:hAnsi="Arial" w:cs="Arial"/>
          <w:spacing w:val="-1"/>
        </w:rPr>
        <w:t>i</w:t>
      </w:r>
      <w:r w:rsidRPr="009741C3">
        <w:rPr>
          <w:rFonts w:ascii="Arial" w:eastAsia="Arial" w:hAnsi="Arial" w:cs="Arial"/>
        </w:rPr>
        <w:t>or</w:t>
      </w:r>
      <w:r w:rsidRPr="009741C3">
        <w:rPr>
          <w:rFonts w:ascii="Arial" w:eastAsia="Arial" w:hAnsi="Arial" w:cs="Arial"/>
          <w:spacing w:val="39"/>
        </w:rPr>
        <w:t xml:space="preserve"> </w:t>
      </w:r>
      <w:r w:rsidRPr="009741C3">
        <w:rPr>
          <w:rFonts w:ascii="Arial" w:eastAsia="Arial" w:hAnsi="Arial" w:cs="Arial"/>
          <w:spacing w:val="-2"/>
        </w:rPr>
        <w:t>w</w:t>
      </w:r>
      <w:r w:rsidRPr="009741C3">
        <w:rPr>
          <w:rFonts w:ascii="Arial" w:eastAsia="Arial" w:hAnsi="Arial" w:cs="Arial"/>
          <w:spacing w:val="1"/>
        </w:rPr>
        <w:t>r</w:t>
      </w:r>
      <w:r w:rsidRPr="009741C3">
        <w:rPr>
          <w:rFonts w:ascii="Arial" w:eastAsia="Arial" w:hAnsi="Arial" w:cs="Arial"/>
          <w:spacing w:val="-1"/>
        </w:rPr>
        <w:t>i</w:t>
      </w:r>
      <w:r w:rsidRPr="009741C3">
        <w:rPr>
          <w:rFonts w:ascii="Arial" w:eastAsia="Arial" w:hAnsi="Arial" w:cs="Arial"/>
          <w:spacing w:val="2"/>
        </w:rPr>
        <w:t>t</w:t>
      </w:r>
      <w:r w:rsidRPr="009741C3">
        <w:rPr>
          <w:rFonts w:ascii="Arial" w:eastAsia="Arial" w:hAnsi="Arial" w:cs="Arial"/>
        </w:rPr>
        <w:t>t</w:t>
      </w:r>
      <w:r w:rsidRPr="009741C3">
        <w:rPr>
          <w:rFonts w:ascii="Arial" w:eastAsia="Arial" w:hAnsi="Arial" w:cs="Arial"/>
          <w:spacing w:val="2"/>
        </w:rPr>
        <w:t>e</w:t>
      </w:r>
      <w:r w:rsidRPr="009741C3">
        <w:rPr>
          <w:rFonts w:ascii="Arial" w:eastAsia="Arial" w:hAnsi="Arial" w:cs="Arial"/>
        </w:rPr>
        <w:t>n</w:t>
      </w:r>
      <w:r w:rsidRPr="009741C3">
        <w:rPr>
          <w:rFonts w:ascii="Arial" w:eastAsia="Arial" w:hAnsi="Arial" w:cs="Arial"/>
          <w:spacing w:val="35"/>
        </w:rPr>
        <w:t xml:space="preserve"> </w:t>
      </w:r>
      <w:r w:rsidRPr="009741C3">
        <w:rPr>
          <w:rFonts w:ascii="Arial" w:eastAsia="Arial" w:hAnsi="Arial" w:cs="Arial"/>
          <w:spacing w:val="1"/>
        </w:rPr>
        <w:t>c</w:t>
      </w:r>
      <w:r w:rsidRPr="009741C3">
        <w:rPr>
          <w:rFonts w:ascii="Arial" w:eastAsia="Arial" w:hAnsi="Arial" w:cs="Arial"/>
        </w:rPr>
        <w:t>o</w:t>
      </w:r>
      <w:r w:rsidRPr="009741C3">
        <w:rPr>
          <w:rFonts w:ascii="Arial" w:eastAsia="Arial" w:hAnsi="Arial" w:cs="Arial"/>
          <w:spacing w:val="-1"/>
        </w:rPr>
        <w:t>n</w:t>
      </w:r>
      <w:r w:rsidRPr="009741C3">
        <w:rPr>
          <w:rFonts w:ascii="Arial" w:eastAsia="Arial" w:hAnsi="Arial" w:cs="Arial"/>
          <w:spacing w:val="1"/>
        </w:rPr>
        <w:t>s</w:t>
      </w:r>
      <w:r w:rsidRPr="009741C3">
        <w:rPr>
          <w:rFonts w:ascii="Arial" w:eastAsia="Arial" w:hAnsi="Arial" w:cs="Arial"/>
        </w:rPr>
        <w:t>e</w:t>
      </w:r>
      <w:r w:rsidRPr="009741C3">
        <w:rPr>
          <w:rFonts w:ascii="Arial" w:eastAsia="Arial" w:hAnsi="Arial" w:cs="Arial"/>
          <w:spacing w:val="-1"/>
        </w:rPr>
        <w:t>n</w:t>
      </w:r>
      <w:r w:rsidRPr="009741C3">
        <w:rPr>
          <w:rFonts w:ascii="Arial" w:eastAsia="Arial" w:hAnsi="Arial" w:cs="Arial"/>
        </w:rPr>
        <w:t>t</w:t>
      </w:r>
      <w:r w:rsidRPr="009741C3">
        <w:rPr>
          <w:rFonts w:ascii="Arial" w:eastAsia="Arial" w:hAnsi="Arial" w:cs="Arial"/>
          <w:spacing w:val="35"/>
        </w:rPr>
        <w:t xml:space="preserve"> </w:t>
      </w:r>
      <w:r w:rsidRPr="009741C3">
        <w:rPr>
          <w:rFonts w:ascii="Arial" w:eastAsia="Arial" w:hAnsi="Arial" w:cs="Arial"/>
        </w:rPr>
        <w:t>of</w:t>
      </w:r>
      <w:r w:rsidRPr="009741C3">
        <w:rPr>
          <w:rFonts w:ascii="Arial" w:eastAsia="Arial" w:hAnsi="Arial" w:cs="Arial"/>
          <w:spacing w:val="41"/>
        </w:rPr>
        <w:t xml:space="preserve"> </w:t>
      </w:r>
      <w:r w:rsidRPr="009741C3">
        <w:rPr>
          <w:rFonts w:ascii="Arial" w:eastAsia="Arial" w:hAnsi="Arial" w:cs="Arial"/>
        </w:rPr>
        <w:t>the</w:t>
      </w:r>
      <w:r w:rsidRPr="009741C3">
        <w:rPr>
          <w:rFonts w:ascii="Arial" w:eastAsia="Arial" w:hAnsi="Arial" w:cs="Arial"/>
          <w:spacing w:val="37"/>
        </w:rPr>
        <w:t xml:space="preserve"> </w:t>
      </w:r>
      <w:r w:rsidRPr="009741C3">
        <w:rPr>
          <w:rFonts w:ascii="Arial" w:eastAsia="Arial" w:hAnsi="Arial" w:cs="Arial"/>
        </w:rPr>
        <w:t>U</w:t>
      </w:r>
      <w:r w:rsidRPr="009741C3">
        <w:rPr>
          <w:rFonts w:ascii="Arial" w:eastAsia="Arial" w:hAnsi="Arial" w:cs="Arial"/>
          <w:spacing w:val="2"/>
        </w:rPr>
        <w:t>n</w:t>
      </w:r>
      <w:r w:rsidRPr="009741C3">
        <w:rPr>
          <w:rFonts w:ascii="Arial" w:eastAsia="Arial" w:hAnsi="Arial" w:cs="Arial"/>
          <w:spacing w:val="1"/>
        </w:rPr>
        <w:t>i</w:t>
      </w:r>
      <w:r w:rsidRPr="009741C3">
        <w:rPr>
          <w:rFonts w:ascii="Arial" w:eastAsia="Arial" w:hAnsi="Arial" w:cs="Arial"/>
          <w:spacing w:val="-1"/>
        </w:rPr>
        <w:t>v</w:t>
      </w:r>
      <w:r w:rsidRPr="009741C3">
        <w:rPr>
          <w:rFonts w:ascii="Arial" w:eastAsia="Arial" w:hAnsi="Arial" w:cs="Arial"/>
        </w:rPr>
        <w:t>er</w:t>
      </w:r>
      <w:r w:rsidRPr="009741C3">
        <w:rPr>
          <w:rFonts w:ascii="Arial" w:eastAsia="Arial" w:hAnsi="Arial" w:cs="Arial"/>
          <w:spacing w:val="2"/>
        </w:rPr>
        <w:t>s</w:t>
      </w:r>
      <w:r w:rsidRPr="009741C3">
        <w:rPr>
          <w:rFonts w:ascii="Arial" w:eastAsia="Arial" w:hAnsi="Arial" w:cs="Arial"/>
          <w:spacing w:val="-1"/>
        </w:rPr>
        <w:t>i</w:t>
      </w:r>
      <w:r w:rsidRPr="009741C3">
        <w:rPr>
          <w:rFonts w:ascii="Arial" w:eastAsia="Arial" w:hAnsi="Arial" w:cs="Arial"/>
          <w:spacing w:val="2"/>
        </w:rPr>
        <w:t>t</w:t>
      </w:r>
      <w:r w:rsidRPr="009741C3">
        <w:rPr>
          <w:rFonts w:ascii="Arial" w:eastAsia="Arial" w:hAnsi="Arial" w:cs="Arial"/>
        </w:rPr>
        <w:t>y</w:t>
      </w:r>
      <w:r w:rsidRPr="009741C3">
        <w:rPr>
          <w:rFonts w:ascii="Arial" w:eastAsia="Arial" w:hAnsi="Arial" w:cs="Arial"/>
          <w:spacing w:val="31"/>
        </w:rPr>
        <w:t xml:space="preserve"> </w:t>
      </w:r>
      <w:r w:rsidRPr="009741C3">
        <w:rPr>
          <w:rFonts w:ascii="Arial" w:eastAsia="Arial" w:hAnsi="Arial" w:cs="Arial"/>
        </w:rPr>
        <w:t>e</w:t>
      </w:r>
      <w:r w:rsidRPr="009741C3">
        <w:rPr>
          <w:rFonts w:ascii="Arial" w:eastAsia="Arial" w:hAnsi="Arial" w:cs="Arial"/>
          <w:spacing w:val="1"/>
        </w:rPr>
        <w:t>n</w:t>
      </w:r>
      <w:r w:rsidRPr="009741C3">
        <w:rPr>
          <w:rFonts w:ascii="Arial" w:eastAsia="Arial" w:hAnsi="Arial" w:cs="Arial"/>
        </w:rPr>
        <w:t>g</w:t>
      </w:r>
      <w:r w:rsidRPr="009741C3">
        <w:rPr>
          <w:rFonts w:ascii="Arial" w:eastAsia="Arial" w:hAnsi="Arial" w:cs="Arial"/>
          <w:spacing w:val="1"/>
        </w:rPr>
        <w:t>a</w:t>
      </w:r>
      <w:r w:rsidRPr="009741C3">
        <w:rPr>
          <w:rFonts w:ascii="Arial" w:eastAsia="Arial" w:hAnsi="Arial" w:cs="Arial"/>
        </w:rPr>
        <w:t>ge</w:t>
      </w:r>
      <w:r w:rsidRPr="009741C3">
        <w:rPr>
          <w:rFonts w:ascii="Arial" w:eastAsia="Arial" w:hAnsi="Arial" w:cs="Arial"/>
          <w:spacing w:val="33"/>
        </w:rPr>
        <w:t xml:space="preserve"> </w:t>
      </w:r>
      <w:r w:rsidRPr="009741C3">
        <w:rPr>
          <w:rFonts w:ascii="Arial" w:eastAsia="Arial" w:hAnsi="Arial" w:cs="Arial"/>
          <w:spacing w:val="1"/>
        </w:rPr>
        <w:t>i</w:t>
      </w:r>
      <w:r w:rsidRPr="009741C3">
        <w:rPr>
          <w:rFonts w:ascii="Arial" w:eastAsia="Arial" w:hAnsi="Arial" w:cs="Arial"/>
        </w:rPr>
        <w:t>n</w:t>
      </w:r>
      <w:r w:rsidRPr="009741C3">
        <w:rPr>
          <w:rFonts w:ascii="Arial" w:eastAsia="Arial" w:hAnsi="Arial" w:cs="Arial"/>
          <w:spacing w:val="39"/>
        </w:rPr>
        <w:t xml:space="preserve"> </w:t>
      </w:r>
      <w:r w:rsidRPr="009741C3">
        <w:rPr>
          <w:rFonts w:ascii="Arial" w:eastAsia="Arial" w:hAnsi="Arial" w:cs="Arial"/>
          <w:spacing w:val="2"/>
        </w:rPr>
        <w:t>an</w:t>
      </w:r>
      <w:r w:rsidRPr="009741C3">
        <w:rPr>
          <w:rFonts w:ascii="Arial" w:eastAsia="Arial" w:hAnsi="Arial" w:cs="Arial"/>
        </w:rPr>
        <w:t>y</w:t>
      </w:r>
      <w:r w:rsidRPr="009741C3">
        <w:rPr>
          <w:rFonts w:ascii="Arial" w:eastAsia="Arial" w:hAnsi="Arial" w:cs="Arial"/>
          <w:spacing w:val="33"/>
        </w:rPr>
        <w:t xml:space="preserve"> </w:t>
      </w:r>
      <w:r w:rsidRPr="009741C3">
        <w:rPr>
          <w:rFonts w:ascii="Arial" w:eastAsia="Arial" w:hAnsi="Arial" w:cs="Arial"/>
          <w:spacing w:val="1"/>
        </w:rPr>
        <w:t>j</w:t>
      </w:r>
      <w:r w:rsidRPr="009741C3">
        <w:rPr>
          <w:rFonts w:ascii="Arial" w:eastAsia="Arial" w:hAnsi="Arial" w:cs="Arial"/>
          <w:spacing w:val="2"/>
        </w:rPr>
        <w:t>o</w:t>
      </w:r>
      <w:r w:rsidRPr="009741C3">
        <w:rPr>
          <w:rFonts w:ascii="Arial" w:eastAsia="Arial" w:hAnsi="Arial" w:cs="Arial"/>
          <w:spacing w:val="-1"/>
        </w:rPr>
        <w:t>i</w:t>
      </w:r>
      <w:r w:rsidRPr="009741C3">
        <w:rPr>
          <w:rFonts w:ascii="Arial" w:eastAsia="Arial" w:hAnsi="Arial" w:cs="Arial"/>
        </w:rPr>
        <w:t>nt e</w:t>
      </w:r>
      <w:r w:rsidRPr="009741C3">
        <w:rPr>
          <w:rFonts w:ascii="Arial" w:eastAsia="Arial" w:hAnsi="Arial" w:cs="Arial"/>
          <w:spacing w:val="1"/>
        </w:rPr>
        <w:t>x</w:t>
      </w:r>
      <w:r w:rsidRPr="009741C3">
        <w:rPr>
          <w:rFonts w:ascii="Arial" w:eastAsia="Arial" w:hAnsi="Arial" w:cs="Arial"/>
        </w:rPr>
        <w:t>p</w:t>
      </w:r>
      <w:r w:rsidRPr="009741C3">
        <w:rPr>
          <w:rFonts w:ascii="Arial" w:eastAsia="Arial" w:hAnsi="Arial" w:cs="Arial"/>
          <w:spacing w:val="-1"/>
        </w:rPr>
        <w:t>l</w:t>
      </w:r>
      <w:r w:rsidRPr="009741C3">
        <w:rPr>
          <w:rFonts w:ascii="Arial" w:eastAsia="Arial" w:hAnsi="Arial" w:cs="Arial"/>
          <w:spacing w:val="2"/>
        </w:rPr>
        <w:t>o</w:t>
      </w:r>
      <w:r w:rsidRPr="009741C3">
        <w:rPr>
          <w:rFonts w:ascii="Arial" w:eastAsia="Arial" w:hAnsi="Arial" w:cs="Arial"/>
          <w:spacing w:val="-1"/>
        </w:rPr>
        <w:t>i</w:t>
      </w:r>
      <w:r w:rsidRPr="009741C3">
        <w:rPr>
          <w:rFonts w:ascii="Arial" w:eastAsia="Arial" w:hAnsi="Arial" w:cs="Arial"/>
        </w:rPr>
        <w:t>ta</w:t>
      </w:r>
      <w:r w:rsidRPr="009741C3">
        <w:rPr>
          <w:rFonts w:ascii="Arial" w:eastAsia="Arial" w:hAnsi="Arial" w:cs="Arial"/>
          <w:spacing w:val="1"/>
        </w:rPr>
        <w:t>t</w:t>
      </w:r>
      <w:r w:rsidRPr="009741C3">
        <w:rPr>
          <w:rFonts w:ascii="Arial" w:eastAsia="Arial" w:hAnsi="Arial" w:cs="Arial"/>
          <w:spacing w:val="-1"/>
        </w:rPr>
        <w:t>i</w:t>
      </w:r>
      <w:r w:rsidRPr="009741C3">
        <w:rPr>
          <w:rFonts w:ascii="Arial" w:eastAsia="Arial" w:hAnsi="Arial" w:cs="Arial"/>
          <w:spacing w:val="2"/>
        </w:rPr>
        <w:t>o</w:t>
      </w:r>
      <w:r w:rsidRPr="009741C3">
        <w:rPr>
          <w:rFonts w:ascii="Arial" w:eastAsia="Arial" w:hAnsi="Arial" w:cs="Arial"/>
        </w:rPr>
        <w:t>n</w:t>
      </w:r>
      <w:r w:rsidR="00B767DC" w:rsidRPr="009741C3">
        <w:rPr>
          <w:rFonts w:ascii="Arial" w:eastAsia="Arial" w:hAnsi="Arial" w:cs="Arial"/>
          <w:spacing w:val="53"/>
        </w:rPr>
        <w:t xml:space="preserve"> </w:t>
      </w:r>
      <w:r w:rsidRPr="009741C3">
        <w:rPr>
          <w:rFonts w:ascii="Arial" w:eastAsia="Arial" w:hAnsi="Arial" w:cs="Arial"/>
        </w:rPr>
        <w:t>or u</w:t>
      </w:r>
      <w:r w:rsidRPr="009741C3">
        <w:rPr>
          <w:rFonts w:ascii="Arial" w:eastAsia="Arial" w:hAnsi="Arial" w:cs="Arial"/>
          <w:spacing w:val="1"/>
        </w:rPr>
        <w:t>s</w:t>
      </w:r>
      <w:r w:rsidRPr="009741C3">
        <w:rPr>
          <w:rFonts w:ascii="Arial" w:eastAsia="Arial" w:hAnsi="Arial" w:cs="Arial"/>
        </w:rPr>
        <w:t>e</w:t>
      </w:r>
      <w:r w:rsidRPr="009741C3">
        <w:rPr>
          <w:rFonts w:ascii="Arial" w:eastAsia="Arial" w:hAnsi="Arial" w:cs="Arial"/>
          <w:spacing w:val="4"/>
        </w:rPr>
        <w:t xml:space="preserve"> </w:t>
      </w:r>
      <w:r w:rsidRPr="009741C3">
        <w:rPr>
          <w:rFonts w:ascii="Arial" w:eastAsia="Arial" w:hAnsi="Arial" w:cs="Arial"/>
        </w:rPr>
        <w:t>of</w:t>
      </w:r>
      <w:r w:rsidRPr="009741C3">
        <w:rPr>
          <w:rFonts w:ascii="Arial" w:eastAsia="Arial" w:hAnsi="Arial" w:cs="Arial"/>
          <w:spacing w:val="8"/>
        </w:rPr>
        <w:t xml:space="preserve"> </w:t>
      </w:r>
      <w:r w:rsidRPr="009741C3">
        <w:rPr>
          <w:rFonts w:ascii="Arial" w:eastAsia="Arial" w:hAnsi="Arial" w:cs="Arial"/>
        </w:rPr>
        <w:t>a</w:t>
      </w:r>
      <w:r w:rsidRPr="009741C3">
        <w:rPr>
          <w:rFonts w:ascii="Arial" w:eastAsia="Arial" w:hAnsi="Arial" w:cs="Arial"/>
          <w:spacing w:val="6"/>
        </w:rPr>
        <w:t xml:space="preserve"> </w:t>
      </w:r>
      <w:r w:rsidRPr="009741C3">
        <w:rPr>
          <w:rFonts w:ascii="Arial" w:eastAsia="Arial" w:hAnsi="Arial" w:cs="Arial"/>
          <w:spacing w:val="-1"/>
        </w:rPr>
        <w:t>S</w:t>
      </w:r>
      <w:r w:rsidRPr="009741C3">
        <w:rPr>
          <w:rFonts w:ascii="Arial" w:eastAsia="Arial" w:hAnsi="Arial" w:cs="Arial"/>
        </w:rPr>
        <w:t>p</w:t>
      </w:r>
      <w:r w:rsidRPr="009741C3">
        <w:rPr>
          <w:rFonts w:ascii="Arial" w:eastAsia="Arial" w:hAnsi="Arial" w:cs="Arial"/>
          <w:spacing w:val="1"/>
        </w:rPr>
        <w:t>o</w:t>
      </w:r>
      <w:r w:rsidRPr="009741C3">
        <w:rPr>
          <w:rFonts w:ascii="Arial" w:eastAsia="Arial" w:hAnsi="Arial" w:cs="Arial"/>
        </w:rPr>
        <w:t>n</w:t>
      </w:r>
      <w:r w:rsidRPr="009741C3">
        <w:rPr>
          <w:rFonts w:ascii="Arial" w:eastAsia="Arial" w:hAnsi="Arial" w:cs="Arial"/>
          <w:spacing w:val="1"/>
        </w:rPr>
        <w:t>s</w:t>
      </w:r>
      <w:r w:rsidRPr="009741C3">
        <w:rPr>
          <w:rFonts w:ascii="Arial" w:eastAsia="Arial" w:hAnsi="Arial" w:cs="Arial"/>
        </w:rPr>
        <w:t>or</w:t>
      </w:r>
      <w:r w:rsidRPr="009741C3">
        <w:rPr>
          <w:rFonts w:ascii="Arial" w:eastAsia="Arial" w:hAnsi="Arial" w:cs="Arial"/>
          <w:spacing w:val="1"/>
        </w:rPr>
        <w:t xml:space="preserve"> </w:t>
      </w:r>
      <w:r w:rsidRPr="009741C3">
        <w:rPr>
          <w:rFonts w:ascii="Arial" w:eastAsia="Arial" w:hAnsi="Arial" w:cs="Arial"/>
        </w:rPr>
        <w:t>R</w:t>
      </w:r>
      <w:r w:rsidRPr="009741C3">
        <w:rPr>
          <w:rFonts w:ascii="Arial" w:eastAsia="Arial" w:hAnsi="Arial" w:cs="Arial"/>
          <w:spacing w:val="-1"/>
        </w:rPr>
        <w:t>i</w:t>
      </w:r>
      <w:r w:rsidRPr="009741C3">
        <w:rPr>
          <w:rFonts w:ascii="Arial" w:eastAsia="Arial" w:hAnsi="Arial" w:cs="Arial"/>
          <w:spacing w:val="2"/>
        </w:rPr>
        <w:t>g</w:t>
      </w:r>
      <w:r w:rsidRPr="009741C3">
        <w:rPr>
          <w:rFonts w:ascii="Arial" w:eastAsia="Arial" w:hAnsi="Arial" w:cs="Arial"/>
        </w:rPr>
        <w:t>ht</w:t>
      </w:r>
      <w:r w:rsidRPr="009741C3">
        <w:rPr>
          <w:rFonts w:ascii="Arial" w:eastAsia="Arial" w:hAnsi="Arial" w:cs="Arial"/>
          <w:spacing w:val="5"/>
        </w:rPr>
        <w:t xml:space="preserve"> </w:t>
      </w:r>
      <w:r w:rsidRPr="009741C3">
        <w:rPr>
          <w:rFonts w:ascii="Arial" w:eastAsia="Arial" w:hAnsi="Arial" w:cs="Arial"/>
          <w:spacing w:val="-2"/>
        </w:rPr>
        <w:t>w</w:t>
      </w:r>
      <w:r w:rsidRPr="009741C3">
        <w:rPr>
          <w:rFonts w:ascii="Arial" w:eastAsia="Arial" w:hAnsi="Arial" w:cs="Arial"/>
          <w:spacing w:val="-1"/>
        </w:rPr>
        <w:t>i</w:t>
      </w:r>
      <w:r w:rsidRPr="009741C3">
        <w:rPr>
          <w:rFonts w:ascii="Arial" w:eastAsia="Arial" w:hAnsi="Arial" w:cs="Arial"/>
          <w:spacing w:val="2"/>
        </w:rPr>
        <w:t>t</w:t>
      </w:r>
      <w:r w:rsidRPr="009741C3">
        <w:rPr>
          <w:rFonts w:ascii="Arial" w:eastAsia="Arial" w:hAnsi="Arial" w:cs="Arial"/>
        </w:rPr>
        <w:t>h</w:t>
      </w:r>
      <w:r w:rsidRPr="009741C3">
        <w:rPr>
          <w:rFonts w:ascii="Arial" w:eastAsia="Arial" w:hAnsi="Arial" w:cs="Arial"/>
          <w:spacing w:val="4"/>
        </w:rPr>
        <w:t xml:space="preserve"> </w:t>
      </w:r>
      <w:r w:rsidRPr="009741C3">
        <w:rPr>
          <w:rFonts w:ascii="Arial" w:eastAsia="Arial" w:hAnsi="Arial" w:cs="Arial"/>
        </w:rPr>
        <w:t>a</w:t>
      </w:r>
      <w:r w:rsidRPr="009741C3">
        <w:rPr>
          <w:rFonts w:ascii="Arial" w:eastAsia="Arial" w:hAnsi="Arial" w:cs="Arial"/>
          <w:spacing w:val="4"/>
        </w:rPr>
        <w:t>n</w:t>
      </w:r>
      <w:r w:rsidRPr="009741C3">
        <w:rPr>
          <w:rFonts w:ascii="Arial" w:eastAsia="Arial" w:hAnsi="Arial" w:cs="Arial"/>
        </w:rPr>
        <w:t xml:space="preserve">y </w:t>
      </w:r>
      <w:r w:rsidRPr="009741C3">
        <w:rPr>
          <w:rFonts w:ascii="Arial" w:eastAsia="Arial" w:hAnsi="Arial" w:cs="Arial"/>
          <w:spacing w:val="2"/>
        </w:rPr>
        <w:t>t</w:t>
      </w:r>
      <w:r w:rsidRPr="009741C3">
        <w:rPr>
          <w:rFonts w:ascii="Arial" w:eastAsia="Arial" w:hAnsi="Arial" w:cs="Arial"/>
        </w:rPr>
        <w:t>h</w:t>
      </w:r>
      <w:r w:rsidRPr="009741C3">
        <w:rPr>
          <w:rFonts w:ascii="Arial" w:eastAsia="Arial" w:hAnsi="Arial" w:cs="Arial"/>
          <w:spacing w:val="-1"/>
        </w:rPr>
        <w:t>i</w:t>
      </w:r>
      <w:r w:rsidRPr="009741C3">
        <w:rPr>
          <w:rFonts w:ascii="Arial" w:eastAsia="Arial" w:hAnsi="Arial" w:cs="Arial"/>
          <w:spacing w:val="1"/>
        </w:rPr>
        <w:t>r</w:t>
      </w:r>
      <w:r w:rsidRPr="009741C3">
        <w:rPr>
          <w:rFonts w:ascii="Arial" w:eastAsia="Arial" w:hAnsi="Arial" w:cs="Arial"/>
        </w:rPr>
        <w:t>d p</w:t>
      </w:r>
      <w:r w:rsidRPr="009741C3">
        <w:rPr>
          <w:rFonts w:ascii="Arial" w:eastAsia="Arial" w:hAnsi="Arial" w:cs="Arial"/>
          <w:spacing w:val="-1"/>
        </w:rPr>
        <w:t>a</w:t>
      </w:r>
      <w:r w:rsidRPr="009741C3">
        <w:rPr>
          <w:rFonts w:ascii="Arial" w:eastAsia="Arial" w:hAnsi="Arial" w:cs="Arial"/>
          <w:spacing w:val="1"/>
        </w:rPr>
        <w:t>r</w:t>
      </w:r>
      <w:r w:rsidRPr="009741C3">
        <w:rPr>
          <w:rFonts w:ascii="Arial" w:eastAsia="Arial" w:hAnsi="Arial" w:cs="Arial"/>
          <w:spacing w:val="4"/>
        </w:rPr>
        <w:t>t</w:t>
      </w:r>
      <w:r w:rsidRPr="009741C3">
        <w:rPr>
          <w:rFonts w:ascii="Arial" w:eastAsia="Arial" w:hAnsi="Arial" w:cs="Arial"/>
        </w:rPr>
        <w:t>y o</w:t>
      </w:r>
      <w:r w:rsidRPr="009741C3">
        <w:rPr>
          <w:rFonts w:ascii="Arial" w:eastAsia="Arial" w:hAnsi="Arial" w:cs="Arial"/>
          <w:spacing w:val="1"/>
        </w:rPr>
        <w:t>u</w:t>
      </w:r>
      <w:r w:rsidRPr="009741C3">
        <w:rPr>
          <w:rFonts w:ascii="Arial" w:eastAsia="Arial" w:hAnsi="Arial" w:cs="Arial"/>
        </w:rPr>
        <w:t>t</w:t>
      </w:r>
      <w:r w:rsidRPr="009741C3">
        <w:rPr>
          <w:rFonts w:ascii="Arial" w:eastAsia="Arial" w:hAnsi="Arial" w:cs="Arial"/>
          <w:spacing w:val="1"/>
        </w:rPr>
        <w:t>s</w:t>
      </w:r>
      <w:r w:rsidRPr="009741C3">
        <w:rPr>
          <w:rFonts w:ascii="Arial" w:eastAsia="Arial" w:hAnsi="Arial" w:cs="Arial"/>
          <w:spacing w:val="-1"/>
        </w:rPr>
        <w:t>i</w:t>
      </w:r>
      <w:r w:rsidRPr="009741C3">
        <w:rPr>
          <w:rFonts w:ascii="Arial" w:eastAsia="Arial" w:hAnsi="Arial" w:cs="Arial"/>
        </w:rPr>
        <w:t xml:space="preserve">de </w:t>
      </w:r>
      <w:r w:rsidRPr="009741C3">
        <w:rPr>
          <w:rFonts w:ascii="Arial" w:eastAsia="Arial" w:hAnsi="Arial" w:cs="Arial"/>
          <w:spacing w:val="2"/>
        </w:rPr>
        <w:t>t</w:t>
      </w:r>
      <w:r w:rsidRPr="009741C3">
        <w:rPr>
          <w:rFonts w:ascii="Arial" w:eastAsia="Arial" w:hAnsi="Arial" w:cs="Arial"/>
        </w:rPr>
        <w:t xml:space="preserve">he </w:t>
      </w:r>
      <w:r w:rsidRPr="009741C3">
        <w:rPr>
          <w:rFonts w:ascii="Arial" w:eastAsia="Arial" w:hAnsi="Arial" w:cs="Arial"/>
          <w:spacing w:val="1"/>
        </w:rPr>
        <w:t>s</w:t>
      </w:r>
      <w:r w:rsidRPr="009741C3">
        <w:rPr>
          <w:rFonts w:ascii="Arial" w:eastAsia="Arial" w:hAnsi="Arial" w:cs="Arial"/>
        </w:rPr>
        <w:t>p</w:t>
      </w:r>
      <w:r w:rsidRPr="009741C3">
        <w:rPr>
          <w:rFonts w:ascii="Arial" w:eastAsia="Arial" w:hAnsi="Arial" w:cs="Arial"/>
          <w:spacing w:val="-1"/>
        </w:rPr>
        <w:t>o</w:t>
      </w:r>
      <w:r w:rsidRPr="009741C3">
        <w:rPr>
          <w:rFonts w:ascii="Arial" w:eastAsia="Arial" w:hAnsi="Arial" w:cs="Arial"/>
        </w:rPr>
        <w:t>n</w:t>
      </w:r>
      <w:r w:rsidRPr="009741C3">
        <w:rPr>
          <w:rFonts w:ascii="Arial" w:eastAsia="Arial" w:hAnsi="Arial" w:cs="Arial"/>
          <w:spacing w:val="1"/>
        </w:rPr>
        <w:t>s</w:t>
      </w:r>
      <w:r w:rsidRPr="009741C3">
        <w:rPr>
          <w:rFonts w:ascii="Arial" w:eastAsia="Arial" w:hAnsi="Arial" w:cs="Arial"/>
        </w:rPr>
        <w:t xml:space="preserve">or’s </w:t>
      </w:r>
      <w:r w:rsidRPr="009741C3">
        <w:rPr>
          <w:rFonts w:ascii="Arial" w:eastAsia="Arial" w:hAnsi="Arial" w:cs="Arial"/>
          <w:spacing w:val="1"/>
        </w:rPr>
        <w:t>r</w:t>
      </w:r>
      <w:r w:rsidRPr="009741C3">
        <w:rPr>
          <w:rFonts w:ascii="Arial" w:eastAsia="Arial" w:hAnsi="Arial" w:cs="Arial"/>
        </w:rPr>
        <w:t>e</w:t>
      </w:r>
      <w:r w:rsidRPr="009741C3">
        <w:rPr>
          <w:rFonts w:ascii="Arial" w:eastAsia="Arial" w:hAnsi="Arial" w:cs="Arial"/>
          <w:spacing w:val="1"/>
        </w:rPr>
        <w:t>l</w:t>
      </w:r>
      <w:r w:rsidRPr="009741C3">
        <w:rPr>
          <w:rFonts w:ascii="Arial" w:eastAsia="Arial" w:hAnsi="Arial" w:cs="Arial"/>
        </w:rPr>
        <w:t>at</w:t>
      </w:r>
      <w:r w:rsidRPr="009741C3">
        <w:rPr>
          <w:rFonts w:ascii="Arial" w:eastAsia="Arial" w:hAnsi="Arial" w:cs="Arial"/>
          <w:spacing w:val="1"/>
        </w:rPr>
        <w:t>e</w:t>
      </w:r>
      <w:r w:rsidRPr="009741C3">
        <w:rPr>
          <w:rFonts w:ascii="Arial" w:eastAsia="Arial" w:hAnsi="Arial" w:cs="Arial"/>
        </w:rPr>
        <w:t>d</w:t>
      </w:r>
      <w:r w:rsidRPr="009741C3">
        <w:rPr>
          <w:rFonts w:ascii="Arial" w:eastAsia="Arial" w:hAnsi="Arial" w:cs="Arial"/>
          <w:spacing w:val="2"/>
        </w:rPr>
        <w:t xml:space="preserve"> </w:t>
      </w:r>
      <w:r w:rsidRPr="009741C3">
        <w:rPr>
          <w:rFonts w:ascii="Arial" w:eastAsia="Arial" w:hAnsi="Arial" w:cs="Arial"/>
        </w:rPr>
        <w:t>b</w:t>
      </w:r>
      <w:r w:rsidRPr="009741C3">
        <w:rPr>
          <w:rFonts w:ascii="Arial" w:eastAsia="Arial" w:hAnsi="Arial" w:cs="Arial"/>
          <w:spacing w:val="1"/>
        </w:rPr>
        <w:t>o</w:t>
      </w:r>
      <w:r w:rsidRPr="009741C3">
        <w:rPr>
          <w:rFonts w:ascii="Arial" w:eastAsia="Arial" w:hAnsi="Arial" w:cs="Arial"/>
        </w:rPr>
        <w:t>d</w:t>
      </w:r>
      <w:r w:rsidRPr="009741C3">
        <w:rPr>
          <w:rFonts w:ascii="Arial" w:eastAsia="Arial" w:hAnsi="Arial" w:cs="Arial"/>
          <w:spacing w:val="1"/>
        </w:rPr>
        <w:t>i</w:t>
      </w:r>
      <w:r w:rsidRPr="009741C3">
        <w:rPr>
          <w:rFonts w:ascii="Arial" w:eastAsia="Arial" w:hAnsi="Arial" w:cs="Arial"/>
        </w:rPr>
        <w:t>es</w:t>
      </w:r>
      <w:r w:rsidRPr="009741C3">
        <w:rPr>
          <w:rFonts w:ascii="Arial" w:eastAsia="Arial" w:hAnsi="Arial" w:cs="Arial"/>
          <w:spacing w:val="4"/>
        </w:rPr>
        <w:t xml:space="preserve"> </w:t>
      </w:r>
      <w:proofErr w:type="gramStart"/>
      <w:r w:rsidRPr="009741C3">
        <w:rPr>
          <w:rFonts w:ascii="Arial" w:eastAsia="Arial" w:hAnsi="Arial" w:cs="Arial"/>
          <w:spacing w:val="1"/>
        </w:rPr>
        <w:t>c</w:t>
      </w:r>
      <w:r w:rsidRPr="009741C3">
        <w:rPr>
          <w:rFonts w:ascii="Arial" w:eastAsia="Arial" w:hAnsi="Arial" w:cs="Arial"/>
        </w:rPr>
        <w:t>orporat</w:t>
      </w:r>
      <w:r w:rsidRPr="009741C3">
        <w:rPr>
          <w:rFonts w:ascii="Arial" w:eastAsia="Arial" w:hAnsi="Arial" w:cs="Arial"/>
          <w:spacing w:val="6"/>
        </w:rPr>
        <w:t>e</w:t>
      </w:r>
      <w:r w:rsidR="00160FBB" w:rsidRPr="009741C3">
        <w:rPr>
          <w:rFonts w:ascii="Arial" w:eastAsia="Arial" w:hAnsi="Arial" w:cs="Arial"/>
        </w:rPr>
        <w:t>;</w:t>
      </w:r>
      <w:proofErr w:type="gramEnd"/>
      <w:r w:rsidR="00160FBB" w:rsidRPr="009741C3">
        <w:rPr>
          <w:rFonts w:ascii="Arial" w:eastAsia="Arial" w:hAnsi="Arial" w:cs="Arial"/>
        </w:rPr>
        <w:t xml:space="preserve"> </w:t>
      </w:r>
    </w:p>
    <w:p w14:paraId="18C43005" w14:textId="77777777" w:rsidR="009741C3" w:rsidRPr="009741C3" w:rsidRDefault="009741C3" w:rsidP="009741C3">
      <w:pPr>
        <w:pStyle w:val="ListParagraph"/>
        <w:rPr>
          <w:rFonts w:ascii="Arial" w:eastAsia="Arial" w:hAnsi="Arial" w:cs="Arial"/>
          <w:b/>
          <w:szCs w:val="22"/>
        </w:rPr>
      </w:pPr>
    </w:p>
    <w:p w14:paraId="3972E95D" w14:textId="77777777" w:rsidR="00810E05" w:rsidRPr="009741C3" w:rsidRDefault="000D66C9" w:rsidP="009741C3">
      <w:pPr>
        <w:pStyle w:val="ListParagraph"/>
        <w:numPr>
          <w:ilvl w:val="2"/>
          <w:numId w:val="8"/>
        </w:numPr>
        <w:ind w:left="1418" w:hanging="698"/>
        <w:rPr>
          <w:rFonts w:ascii="Arial" w:eastAsia="Arial" w:hAnsi="Arial" w:cs="Arial"/>
          <w:b/>
          <w:szCs w:val="22"/>
        </w:rPr>
      </w:pPr>
      <w:r w:rsidRPr="009741C3">
        <w:rPr>
          <w:rFonts w:ascii="Arial" w:eastAsia="Arial" w:hAnsi="Arial" w:cs="Arial"/>
          <w:spacing w:val="2"/>
        </w:rPr>
        <w:t>n</w:t>
      </w:r>
      <w:r w:rsidRPr="009741C3">
        <w:rPr>
          <w:rFonts w:ascii="Arial" w:eastAsia="Arial" w:hAnsi="Arial" w:cs="Arial"/>
        </w:rPr>
        <w:t>ot</w:t>
      </w:r>
      <w:r w:rsidRPr="009741C3">
        <w:rPr>
          <w:rFonts w:ascii="Arial" w:eastAsia="Arial" w:hAnsi="Arial" w:cs="Arial"/>
          <w:spacing w:val="5"/>
        </w:rPr>
        <w:t xml:space="preserve"> </w:t>
      </w:r>
      <w:r w:rsidRPr="009741C3">
        <w:rPr>
          <w:rFonts w:ascii="Arial" w:eastAsia="Arial" w:hAnsi="Arial" w:cs="Arial"/>
        </w:rPr>
        <w:t>a</w:t>
      </w:r>
      <w:r w:rsidRPr="009741C3">
        <w:rPr>
          <w:rFonts w:ascii="Arial" w:eastAsia="Arial" w:hAnsi="Arial" w:cs="Arial"/>
          <w:spacing w:val="1"/>
        </w:rPr>
        <w:t>ssi</w:t>
      </w:r>
      <w:r w:rsidRPr="009741C3">
        <w:rPr>
          <w:rFonts w:ascii="Arial" w:eastAsia="Arial" w:hAnsi="Arial" w:cs="Arial"/>
        </w:rPr>
        <w:t>gn</w:t>
      </w:r>
      <w:r w:rsidRPr="009741C3">
        <w:rPr>
          <w:rFonts w:ascii="Arial" w:eastAsia="Arial" w:hAnsi="Arial" w:cs="Arial"/>
          <w:spacing w:val="2"/>
        </w:rPr>
        <w:t xml:space="preserve"> </w:t>
      </w:r>
      <w:r w:rsidRPr="009741C3">
        <w:rPr>
          <w:rFonts w:ascii="Arial" w:eastAsia="Arial" w:hAnsi="Arial" w:cs="Arial"/>
          <w:spacing w:val="1"/>
        </w:rPr>
        <w:t>i</w:t>
      </w:r>
      <w:r w:rsidRPr="009741C3">
        <w:rPr>
          <w:rFonts w:ascii="Arial" w:eastAsia="Arial" w:hAnsi="Arial" w:cs="Arial"/>
        </w:rPr>
        <w:t>ts</w:t>
      </w:r>
      <w:r w:rsidRPr="009741C3">
        <w:rPr>
          <w:rFonts w:ascii="Arial" w:eastAsia="Arial" w:hAnsi="Arial" w:cs="Arial"/>
          <w:spacing w:val="8"/>
        </w:rPr>
        <w:t xml:space="preserve"> </w:t>
      </w:r>
      <w:r w:rsidRPr="009741C3">
        <w:rPr>
          <w:rFonts w:ascii="Arial" w:eastAsia="Arial" w:hAnsi="Arial" w:cs="Arial"/>
          <w:spacing w:val="1"/>
        </w:rPr>
        <w:t>r</w:t>
      </w:r>
      <w:r w:rsidRPr="009741C3">
        <w:rPr>
          <w:rFonts w:ascii="Arial" w:eastAsia="Arial" w:hAnsi="Arial" w:cs="Arial"/>
          <w:spacing w:val="-1"/>
        </w:rPr>
        <w:t>i</w:t>
      </w:r>
      <w:r w:rsidRPr="009741C3">
        <w:rPr>
          <w:rFonts w:ascii="Arial" w:eastAsia="Arial" w:hAnsi="Arial" w:cs="Arial"/>
        </w:rPr>
        <w:t>g</w:t>
      </w:r>
      <w:r w:rsidRPr="009741C3">
        <w:rPr>
          <w:rFonts w:ascii="Arial" w:eastAsia="Arial" w:hAnsi="Arial" w:cs="Arial"/>
          <w:spacing w:val="-1"/>
        </w:rPr>
        <w:t>h</w:t>
      </w:r>
      <w:r w:rsidRPr="009741C3">
        <w:rPr>
          <w:rFonts w:ascii="Arial" w:eastAsia="Arial" w:hAnsi="Arial" w:cs="Arial"/>
        </w:rPr>
        <w:t>ts u</w:t>
      </w:r>
      <w:r w:rsidRPr="009741C3">
        <w:rPr>
          <w:rFonts w:ascii="Arial" w:eastAsia="Arial" w:hAnsi="Arial" w:cs="Arial"/>
          <w:spacing w:val="-1"/>
        </w:rPr>
        <w:t>n</w:t>
      </w:r>
      <w:r w:rsidRPr="009741C3">
        <w:rPr>
          <w:rFonts w:ascii="Arial" w:eastAsia="Arial" w:hAnsi="Arial" w:cs="Arial"/>
        </w:rPr>
        <w:t>d</w:t>
      </w:r>
      <w:r w:rsidRPr="009741C3">
        <w:rPr>
          <w:rFonts w:ascii="Arial" w:eastAsia="Arial" w:hAnsi="Arial" w:cs="Arial"/>
          <w:spacing w:val="-1"/>
        </w:rPr>
        <w:t>e</w:t>
      </w:r>
      <w:r w:rsidRPr="009741C3">
        <w:rPr>
          <w:rFonts w:ascii="Arial" w:eastAsia="Arial" w:hAnsi="Arial" w:cs="Arial"/>
        </w:rPr>
        <w:t>r</w:t>
      </w:r>
      <w:r w:rsidRPr="009741C3">
        <w:rPr>
          <w:rFonts w:ascii="Arial" w:eastAsia="Arial" w:hAnsi="Arial" w:cs="Arial"/>
          <w:spacing w:val="-4"/>
        </w:rPr>
        <w:t xml:space="preserve"> </w:t>
      </w:r>
      <w:r w:rsidRPr="009741C3">
        <w:rPr>
          <w:rFonts w:ascii="Arial" w:eastAsia="Arial" w:hAnsi="Arial" w:cs="Arial"/>
          <w:spacing w:val="2"/>
        </w:rPr>
        <w:t>t</w:t>
      </w:r>
      <w:r w:rsidRPr="009741C3">
        <w:rPr>
          <w:rFonts w:ascii="Arial" w:eastAsia="Arial" w:hAnsi="Arial" w:cs="Arial"/>
        </w:rPr>
        <w:t>h</w:t>
      </w:r>
      <w:r w:rsidRPr="009741C3">
        <w:rPr>
          <w:rFonts w:ascii="Arial" w:eastAsia="Arial" w:hAnsi="Arial" w:cs="Arial"/>
          <w:spacing w:val="-1"/>
        </w:rPr>
        <w:t>i</w:t>
      </w:r>
      <w:r w:rsidRPr="009741C3">
        <w:rPr>
          <w:rFonts w:ascii="Arial" w:eastAsia="Arial" w:hAnsi="Arial" w:cs="Arial"/>
        </w:rPr>
        <w:t xml:space="preserve">s </w:t>
      </w:r>
      <w:r w:rsidRPr="009741C3">
        <w:rPr>
          <w:rFonts w:ascii="Arial" w:eastAsia="Arial" w:hAnsi="Arial" w:cs="Arial"/>
          <w:spacing w:val="-1"/>
        </w:rPr>
        <w:t>A</w:t>
      </w:r>
      <w:r w:rsidRPr="009741C3">
        <w:rPr>
          <w:rFonts w:ascii="Arial" w:eastAsia="Arial" w:hAnsi="Arial" w:cs="Arial"/>
        </w:rPr>
        <w:t>gr</w:t>
      </w:r>
      <w:r w:rsidRPr="009741C3">
        <w:rPr>
          <w:rFonts w:ascii="Arial" w:eastAsia="Arial" w:hAnsi="Arial" w:cs="Arial"/>
          <w:spacing w:val="2"/>
        </w:rPr>
        <w:t>e</w:t>
      </w:r>
      <w:r w:rsidRPr="009741C3">
        <w:rPr>
          <w:rFonts w:ascii="Arial" w:eastAsia="Arial" w:hAnsi="Arial" w:cs="Arial"/>
        </w:rPr>
        <w:t>e</w:t>
      </w:r>
      <w:r w:rsidRPr="009741C3">
        <w:rPr>
          <w:rFonts w:ascii="Arial" w:eastAsia="Arial" w:hAnsi="Arial" w:cs="Arial"/>
          <w:spacing w:val="4"/>
        </w:rPr>
        <w:t>m</w:t>
      </w:r>
      <w:r w:rsidRPr="009741C3">
        <w:rPr>
          <w:rFonts w:ascii="Arial" w:eastAsia="Arial" w:hAnsi="Arial" w:cs="Arial"/>
        </w:rPr>
        <w:t>e</w:t>
      </w:r>
      <w:r w:rsidRPr="009741C3">
        <w:rPr>
          <w:rFonts w:ascii="Arial" w:eastAsia="Arial" w:hAnsi="Arial" w:cs="Arial"/>
          <w:spacing w:val="-1"/>
        </w:rPr>
        <w:t>n</w:t>
      </w:r>
      <w:r w:rsidRPr="009741C3">
        <w:rPr>
          <w:rFonts w:ascii="Arial" w:eastAsia="Arial" w:hAnsi="Arial" w:cs="Arial"/>
        </w:rPr>
        <w:t>t</w:t>
      </w:r>
      <w:r w:rsidRPr="009741C3">
        <w:rPr>
          <w:rFonts w:ascii="Arial" w:eastAsia="Arial" w:hAnsi="Arial" w:cs="Arial"/>
          <w:spacing w:val="-10"/>
        </w:rPr>
        <w:t xml:space="preserve"> </w:t>
      </w:r>
      <w:r w:rsidRPr="009741C3">
        <w:rPr>
          <w:rFonts w:ascii="Arial" w:eastAsia="Arial" w:hAnsi="Arial" w:cs="Arial"/>
        </w:rPr>
        <w:t>w</w:t>
      </w:r>
      <w:r w:rsidRPr="009741C3">
        <w:rPr>
          <w:rFonts w:ascii="Arial" w:eastAsia="Arial" w:hAnsi="Arial" w:cs="Arial"/>
          <w:spacing w:val="-1"/>
        </w:rPr>
        <w:t>i</w:t>
      </w:r>
      <w:r w:rsidRPr="009741C3">
        <w:rPr>
          <w:rFonts w:ascii="Arial" w:eastAsia="Arial" w:hAnsi="Arial" w:cs="Arial"/>
        </w:rPr>
        <w:t>t</w:t>
      </w:r>
      <w:r w:rsidRPr="009741C3">
        <w:rPr>
          <w:rFonts w:ascii="Arial" w:eastAsia="Arial" w:hAnsi="Arial" w:cs="Arial"/>
          <w:spacing w:val="2"/>
        </w:rPr>
        <w:t>h</w:t>
      </w:r>
      <w:r w:rsidRPr="009741C3">
        <w:rPr>
          <w:rFonts w:ascii="Arial" w:eastAsia="Arial" w:hAnsi="Arial" w:cs="Arial"/>
          <w:spacing w:val="4"/>
        </w:rPr>
        <w:t>o</w:t>
      </w:r>
      <w:r w:rsidRPr="009741C3">
        <w:rPr>
          <w:rFonts w:ascii="Arial" w:eastAsia="Arial" w:hAnsi="Arial" w:cs="Arial"/>
        </w:rPr>
        <w:t>ut</w:t>
      </w:r>
      <w:r w:rsidRPr="009741C3">
        <w:rPr>
          <w:rFonts w:ascii="Arial" w:eastAsia="Arial" w:hAnsi="Arial" w:cs="Arial"/>
          <w:spacing w:val="-7"/>
        </w:rPr>
        <w:t xml:space="preserve"> </w:t>
      </w:r>
      <w:r w:rsidRPr="009741C3">
        <w:rPr>
          <w:rFonts w:ascii="Arial" w:eastAsia="Arial" w:hAnsi="Arial" w:cs="Arial"/>
        </w:rPr>
        <w:t>t</w:t>
      </w:r>
      <w:r w:rsidRPr="009741C3">
        <w:rPr>
          <w:rFonts w:ascii="Arial" w:eastAsia="Arial" w:hAnsi="Arial" w:cs="Arial"/>
          <w:spacing w:val="2"/>
        </w:rPr>
        <w:t>h</w:t>
      </w:r>
      <w:r w:rsidRPr="009741C3">
        <w:rPr>
          <w:rFonts w:ascii="Arial" w:eastAsia="Arial" w:hAnsi="Arial" w:cs="Arial"/>
        </w:rPr>
        <w:t>e</w:t>
      </w:r>
      <w:r w:rsidRPr="009741C3">
        <w:rPr>
          <w:rFonts w:ascii="Arial" w:eastAsia="Arial" w:hAnsi="Arial" w:cs="Arial"/>
          <w:spacing w:val="-3"/>
        </w:rPr>
        <w:t xml:space="preserve"> </w:t>
      </w:r>
      <w:r w:rsidRPr="009741C3">
        <w:rPr>
          <w:rFonts w:ascii="Arial" w:eastAsia="Arial" w:hAnsi="Arial" w:cs="Arial"/>
          <w:spacing w:val="-1"/>
        </w:rPr>
        <w:t>p</w:t>
      </w:r>
      <w:r w:rsidRPr="009741C3">
        <w:rPr>
          <w:rFonts w:ascii="Arial" w:eastAsia="Arial" w:hAnsi="Arial" w:cs="Arial"/>
          <w:spacing w:val="1"/>
        </w:rPr>
        <w:t>ri</w:t>
      </w:r>
      <w:r w:rsidRPr="009741C3">
        <w:rPr>
          <w:rFonts w:ascii="Arial" w:eastAsia="Arial" w:hAnsi="Arial" w:cs="Arial"/>
        </w:rPr>
        <w:t>or</w:t>
      </w:r>
      <w:r w:rsidRPr="009741C3">
        <w:rPr>
          <w:rFonts w:ascii="Arial" w:eastAsia="Arial" w:hAnsi="Arial" w:cs="Arial"/>
          <w:spacing w:val="-1"/>
        </w:rPr>
        <w:t xml:space="preserve"> </w:t>
      </w:r>
      <w:r w:rsidRPr="009741C3">
        <w:rPr>
          <w:rFonts w:ascii="Arial" w:eastAsia="Arial" w:hAnsi="Arial" w:cs="Arial"/>
          <w:spacing w:val="-2"/>
        </w:rPr>
        <w:t>w</w:t>
      </w:r>
      <w:r w:rsidRPr="009741C3">
        <w:rPr>
          <w:rFonts w:ascii="Arial" w:eastAsia="Arial" w:hAnsi="Arial" w:cs="Arial"/>
          <w:spacing w:val="1"/>
        </w:rPr>
        <w:t>r</w:t>
      </w:r>
      <w:r w:rsidRPr="009741C3">
        <w:rPr>
          <w:rFonts w:ascii="Arial" w:eastAsia="Arial" w:hAnsi="Arial" w:cs="Arial"/>
          <w:spacing w:val="-1"/>
        </w:rPr>
        <w:t>i</w:t>
      </w:r>
      <w:r w:rsidRPr="009741C3">
        <w:rPr>
          <w:rFonts w:ascii="Arial" w:eastAsia="Arial" w:hAnsi="Arial" w:cs="Arial"/>
        </w:rPr>
        <w:t>t</w:t>
      </w:r>
      <w:r w:rsidRPr="009741C3">
        <w:rPr>
          <w:rFonts w:ascii="Arial" w:eastAsia="Arial" w:hAnsi="Arial" w:cs="Arial"/>
          <w:spacing w:val="2"/>
        </w:rPr>
        <w:t>t</w:t>
      </w:r>
      <w:r w:rsidRPr="009741C3">
        <w:rPr>
          <w:rFonts w:ascii="Arial" w:eastAsia="Arial" w:hAnsi="Arial" w:cs="Arial"/>
        </w:rPr>
        <w:t>en</w:t>
      </w:r>
      <w:r w:rsidRPr="009741C3">
        <w:rPr>
          <w:rFonts w:ascii="Arial" w:eastAsia="Arial" w:hAnsi="Arial" w:cs="Arial"/>
          <w:spacing w:val="-7"/>
        </w:rPr>
        <w:t xml:space="preserve"> </w:t>
      </w:r>
      <w:r w:rsidRPr="009741C3">
        <w:rPr>
          <w:rFonts w:ascii="Arial" w:eastAsia="Arial" w:hAnsi="Arial" w:cs="Arial"/>
          <w:spacing w:val="1"/>
        </w:rPr>
        <w:t>c</w:t>
      </w:r>
      <w:r w:rsidRPr="009741C3">
        <w:rPr>
          <w:rFonts w:ascii="Arial" w:eastAsia="Arial" w:hAnsi="Arial" w:cs="Arial"/>
          <w:spacing w:val="2"/>
        </w:rPr>
        <w:t>o</w:t>
      </w:r>
      <w:r w:rsidRPr="009741C3">
        <w:rPr>
          <w:rFonts w:ascii="Arial" w:eastAsia="Arial" w:hAnsi="Arial" w:cs="Arial"/>
        </w:rPr>
        <w:t>n</w:t>
      </w:r>
      <w:r w:rsidRPr="009741C3">
        <w:rPr>
          <w:rFonts w:ascii="Arial" w:eastAsia="Arial" w:hAnsi="Arial" w:cs="Arial"/>
          <w:spacing w:val="1"/>
        </w:rPr>
        <w:t>s</w:t>
      </w:r>
      <w:r w:rsidRPr="009741C3">
        <w:rPr>
          <w:rFonts w:ascii="Arial" w:eastAsia="Arial" w:hAnsi="Arial" w:cs="Arial"/>
        </w:rPr>
        <w:t>e</w:t>
      </w:r>
      <w:r w:rsidRPr="009741C3">
        <w:rPr>
          <w:rFonts w:ascii="Arial" w:eastAsia="Arial" w:hAnsi="Arial" w:cs="Arial"/>
          <w:spacing w:val="-1"/>
        </w:rPr>
        <w:t>n</w:t>
      </w:r>
      <w:r w:rsidRPr="009741C3">
        <w:rPr>
          <w:rFonts w:ascii="Arial" w:eastAsia="Arial" w:hAnsi="Arial" w:cs="Arial"/>
        </w:rPr>
        <w:t>t</w:t>
      </w:r>
      <w:r w:rsidRPr="009741C3">
        <w:rPr>
          <w:rFonts w:ascii="Arial" w:eastAsia="Arial" w:hAnsi="Arial" w:cs="Arial"/>
          <w:spacing w:val="-5"/>
        </w:rPr>
        <w:t xml:space="preserve"> </w:t>
      </w:r>
      <w:r w:rsidRPr="009741C3">
        <w:rPr>
          <w:rFonts w:ascii="Arial" w:eastAsia="Arial" w:hAnsi="Arial" w:cs="Arial"/>
        </w:rPr>
        <w:t>of t</w:t>
      </w:r>
      <w:r w:rsidRPr="009741C3">
        <w:rPr>
          <w:rFonts w:ascii="Arial" w:eastAsia="Arial" w:hAnsi="Arial" w:cs="Arial"/>
          <w:spacing w:val="-1"/>
        </w:rPr>
        <w:t>h</w:t>
      </w:r>
      <w:r w:rsidRPr="009741C3">
        <w:rPr>
          <w:rFonts w:ascii="Arial" w:eastAsia="Arial" w:hAnsi="Arial" w:cs="Arial"/>
        </w:rPr>
        <w:t>e</w:t>
      </w:r>
      <w:r w:rsidRPr="009741C3">
        <w:rPr>
          <w:rFonts w:ascii="Arial" w:eastAsia="Arial" w:hAnsi="Arial" w:cs="Arial"/>
          <w:spacing w:val="-3"/>
        </w:rPr>
        <w:t xml:space="preserve"> </w:t>
      </w:r>
      <w:proofErr w:type="gramStart"/>
      <w:r w:rsidRPr="009741C3">
        <w:rPr>
          <w:rFonts w:ascii="Arial" w:eastAsia="Arial" w:hAnsi="Arial" w:cs="Arial"/>
        </w:rPr>
        <w:t>U</w:t>
      </w:r>
      <w:r w:rsidRPr="009741C3">
        <w:rPr>
          <w:rFonts w:ascii="Arial" w:eastAsia="Arial" w:hAnsi="Arial" w:cs="Arial"/>
          <w:spacing w:val="1"/>
        </w:rPr>
        <w:t>n</w:t>
      </w:r>
      <w:r w:rsidRPr="009741C3">
        <w:rPr>
          <w:rFonts w:ascii="Arial" w:eastAsia="Arial" w:hAnsi="Arial" w:cs="Arial"/>
          <w:spacing w:val="-1"/>
        </w:rPr>
        <w:t>i</w:t>
      </w:r>
      <w:r w:rsidRPr="009741C3">
        <w:rPr>
          <w:rFonts w:ascii="Arial" w:eastAsia="Arial" w:hAnsi="Arial" w:cs="Arial"/>
          <w:spacing w:val="1"/>
        </w:rPr>
        <w:t>v</w:t>
      </w:r>
      <w:r w:rsidRPr="009741C3">
        <w:rPr>
          <w:rFonts w:ascii="Arial" w:eastAsia="Arial" w:hAnsi="Arial" w:cs="Arial"/>
        </w:rPr>
        <w:t>er</w:t>
      </w:r>
      <w:r w:rsidRPr="009741C3">
        <w:rPr>
          <w:rFonts w:ascii="Arial" w:eastAsia="Arial" w:hAnsi="Arial" w:cs="Arial"/>
          <w:spacing w:val="2"/>
        </w:rPr>
        <w:t>s</w:t>
      </w:r>
      <w:r w:rsidRPr="009741C3">
        <w:rPr>
          <w:rFonts w:ascii="Arial" w:eastAsia="Arial" w:hAnsi="Arial" w:cs="Arial"/>
          <w:spacing w:val="-1"/>
        </w:rPr>
        <w:t>i</w:t>
      </w:r>
      <w:r w:rsidRPr="009741C3">
        <w:rPr>
          <w:rFonts w:ascii="Arial" w:eastAsia="Arial" w:hAnsi="Arial" w:cs="Arial"/>
          <w:spacing w:val="2"/>
        </w:rPr>
        <w:t>t</w:t>
      </w:r>
      <w:r w:rsidRPr="009741C3">
        <w:rPr>
          <w:rFonts w:ascii="Arial" w:eastAsia="Arial" w:hAnsi="Arial" w:cs="Arial"/>
          <w:spacing w:val="-4"/>
        </w:rPr>
        <w:t>y</w:t>
      </w:r>
      <w:r w:rsidRPr="009741C3">
        <w:rPr>
          <w:rFonts w:ascii="Arial" w:eastAsia="Arial" w:hAnsi="Arial" w:cs="Arial"/>
        </w:rPr>
        <w:t>;</w:t>
      </w:r>
      <w:proofErr w:type="gramEnd"/>
    </w:p>
    <w:p w14:paraId="086F5B72" w14:textId="77777777" w:rsidR="009741C3" w:rsidRPr="009741C3" w:rsidRDefault="009741C3" w:rsidP="009741C3">
      <w:pPr>
        <w:pStyle w:val="ListParagraph"/>
        <w:rPr>
          <w:rFonts w:ascii="Arial" w:eastAsia="Arial" w:hAnsi="Arial" w:cs="Arial"/>
          <w:b/>
          <w:szCs w:val="22"/>
        </w:rPr>
      </w:pPr>
    </w:p>
    <w:p w14:paraId="3313E2E8" w14:textId="77777777" w:rsidR="00950B69" w:rsidRPr="00950B69" w:rsidRDefault="00160FBB" w:rsidP="009741C3">
      <w:pPr>
        <w:pStyle w:val="ListParagraph"/>
        <w:numPr>
          <w:ilvl w:val="2"/>
          <w:numId w:val="8"/>
        </w:numPr>
        <w:ind w:left="1418" w:hanging="698"/>
        <w:rPr>
          <w:rFonts w:ascii="Arial" w:eastAsia="Arial" w:hAnsi="Arial" w:cs="Arial"/>
          <w:b/>
          <w:szCs w:val="22"/>
        </w:rPr>
      </w:pPr>
      <w:r w:rsidRPr="009741C3">
        <w:rPr>
          <w:rFonts w:ascii="Arial" w:eastAsia="Arial" w:hAnsi="Arial" w:cs="Arial"/>
          <w:spacing w:val="-1"/>
        </w:rPr>
        <w:t xml:space="preserve">perform any obligation under this Agreement or provide any Benefits in good faith and in the best interests of the Club and University. </w:t>
      </w:r>
    </w:p>
    <w:p w14:paraId="1CF4A47E" w14:textId="77777777" w:rsidR="00950B69" w:rsidRDefault="00950B69" w:rsidP="00950B69">
      <w:pPr>
        <w:pStyle w:val="ListParagraph"/>
        <w:rPr>
          <w:rFonts w:ascii="Arial" w:eastAsia="Arial" w:hAnsi="Arial" w:cs="Arial"/>
          <w:spacing w:val="-1"/>
        </w:rPr>
      </w:pPr>
    </w:p>
    <w:p w14:paraId="705730D0" w14:textId="77777777" w:rsidR="00950B69" w:rsidRDefault="00950B69" w:rsidP="00950B69">
      <w:pPr>
        <w:pStyle w:val="ListParagraph"/>
        <w:rPr>
          <w:rFonts w:ascii="Arial" w:eastAsia="Arial" w:hAnsi="Arial" w:cs="Arial"/>
          <w:spacing w:val="-1"/>
        </w:rPr>
      </w:pPr>
    </w:p>
    <w:p w14:paraId="5BF8A0DC" w14:textId="77777777" w:rsidR="00950B69" w:rsidRPr="00950B69" w:rsidRDefault="00950B69" w:rsidP="00950B69">
      <w:pPr>
        <w:pStyle w:val="ListParagraph"/>
        <w:rPr>
          <w:rFonts w:ascii="Arial" w:eastAsia="Arial" w:hAnsi="Arial" w:cs="Arial"/>
          <w:spacing w:val="-1"/>
        </w:rPr>
      </w:pPr>
    </w:p>
    <w:p w14:paraId="6C3FF727" w14:textId="77777777" w:rsidR="00810E05" w:rsidRPr="00950B69" w:rsidRDefault="00160FBB" w:rsidP="00950B69">
      <w:pPr>
        <w:pStyle w:val="ListParagraph"/>
        <w:numPr>
          <w:ilvl w:val="0"/>
          <w:numId w:val="8"/>
        </w:numPr>
        <w:rPr>
          <w:rFonts w:ascii="Arial" w:eastAsia="Arial" w:hAnsi="Arial" w:cs="Arial"/>
          <w:b/>
          <w:szCs w:val="22"/>
        </w:rPr>
      </w:pPr>
      <w:r w:rsidRPr="009741C3">
        <w:rPr>
          <w:rFonts w:ascii="Arial" w:eastAsia="Arial" w:hAnsi="Arial" w:cs="Arial"/>
          <w:spacing w:val="-1"/>
        </w:rPr>
        <w:t xml:space="preserve"> </w:t>
      </w:r>
      <w:r w:rsidR="000D66C9" w:rsidRPr="00950B69">
        <w:rPr>
          <w:rFonts w:ascii="Arial" w:eastAsia="Arial" w:hAnsi="Arial" w:cs="Arial"/>
          <w:b/>
          <w:spacing w:val="-1"/>
          <w:sz w:val="22"/>
          <w:szCs w:val="22"/>
        </w:rPr>
        <w:t>UN</w:t>
      </w:r>
      <w:r w:rsidR="000D66C9" w:rsidRPr="00950B69">
        <w:rPr>
          <w:rFonts w:ascii="Arial" w:eastAsia="Arial" w:hAnsi="Arial" w:cs="Arial"/>
          <w:b/>
          <w:spacing w:val="1"/>
          <w:sz w:val="22"/>
          <w:szCs w:val="22"/>
        </w:rPr>
        <w:t>I</w:t>
      </w:r>
      <w:r w:rsidR="000D66C9" w:rsidRPr="00950B69">
        <w:rPr>
          <w:rFonts w:ascii="Arial" w:eastAsia="Arial" w:hAnsi="Arial" w:cs="Arial"/>
          <w:b/>
          <w:spacing w:val="-1"/>
          <w:sz w:val="22"/>
          <w:szCs w:val="22"/>
        </w:rPr>
        <w:t>VERS</w:t>
      </w:r>
      <w:r w:rsidR="000D66C9" w:rsidRPr="00950B69">
        <w:rPr>
          <w:rFonts w:ascii="Arial" w:eastAsia="Arial" w:hAnsi="Arial" w:cs="Arial"/>
          <w:b/>
          <w:spacing w:val="1"/>
          <w:sz w:val="22"/>
          <w:szCs w:val="22"/>
        </w:rPr>
        <w:t>I</w:t>
      </w:r>
      <w:r w:rsidR="000D66C9" w:rsidRPr="00950B69">
        <w:rPr>
          <w:rFonts w:ascii="Arial" w:eastAsia="Arial" w:hAnsi="Arial" w:cs="Arial"/>
          <w:b/>
          <w:spacing w:val="-3"/>
          <w:sz w:val="22"/>
          <w:szCs w:val="22"/>
        </w:rPr>
        <w:t>T</w:t>
      </w:r>
      <w:r w:rsidR="000D66C9" w:rsidRPr="00950B69">
        <w:rPr>
          <w:rFonts w:ascii="Arial" w:eastAsia="Arial" w:hAnsi="Arial" w:cs="Arial"/>
          <w:b/>
          <w:spacing w:val="-1"/>
          <w:sz w:val="22"/>
          <w:szCs w:val="22"/>
        </w:rPr>
        <w:t>Y</w:t>
      </w:r>
      <w:r w:rsidR="000D66C9" w:rsidRPr="00950B69">
        <w:rPr>
          <w:rFonts w:ascii="Arial" w:eastAsia="Arial" w:hAnsi="Arial" w:cs="Arial"/>
          <w:b/>
          <w:spacing w:val="1"/>
          <w:sz w:val="22"/>
          <w:szCs w:val="22"/>
        </w:rPr>
        <w:t>’</w:t>
      </w:r>
      <w:r w:rsidR="000D66C9" w:rsidRPr="00950B69">
        <w:rPr>
          <w:rFonts w:ascii="Arial" w:eastAsia="Arial" w:hAnsi="Arial" w:cs="Arial"/>
          <w:b/>
          <w:sz w:val="22"/>
          <w:szCs w:val="22"/>
        </w:rPr>
        <w:t>S</w:t>
      </w:r>
      <w:r w:rsidR="000D66C9" w:rsidRPr="00950B69">
        <w:rPr>
          <w:rFonts w:ascii="Arial" w:eastAsia="Arial" w:hAnsi="Arial" w:cs="Arial"/>
          <w:b/>
          <w:spacing w:val="1"/>
          <w:sz w:val="22"/>
          <w:szCs w:val="22"/>
        </w:rPr>
        <w:t xml:space="preserve"> G</w:t>
      </w:r>
      <w:r w:rsidR="000D66C9" w:rsidRPr="00950B69">
        <w:rPr>
          <w:rFonts w:ascii="Arial" w:eastAsia="Arial" w:hAnsi="Arial" w:cs="Arial"/>
          <w:b/>
          <w:spacing w:val="-1"/>
          <w:sz w:val="22"/>
          <w:szCs w:val="22"/>
        </w:rPr>
        <w:t>ENER</w:t>
      </w:r>
      <w:r w:rsidR="000D66C9" w:rsidRPr="00950B69">
        <w:rPr>
          <w:rFonts w:ascii="Arial" w:eastAsia="Arial" w:hAnsi="Arial" w:cs="Arial"/>
          <w:b/>
          <w:spacing w:val="-6"/>
          <w:sz w:val="22"/>
          <w:szCs w:val="22"/>
        </w:rPr>
        <w:t>A</w:t>
      </w:r>
      <w:r w:rsidR="000D66C9" w:rsidRPr="00950B69">
        <w:rPr>
          <w:rFonts w:ascii="Arial" w:eastAsia="Arial" w:hAnsi="Arial" w:cs="Arial"/>
          <w:b/>
          <w:sz w:val="22"/>
          <w:szCs w:val="22"/>
        </w:rPr>
        <w:t>L</w:t>
      </w:r>
      <w:r w:rsidR="000D66C9" w:rsidRPr="00950B69">
        <w:rPr>
          <w:rFonts w:ascii="Arial" w:eastAsia="Arial" w:hAnsi="Arial" w:cs="Arial"/>
          <w:b/>
          <w:spacing w:val="4"/>
          <w:sz w:val="22"/>
          <w:szCs w:val="22"/>
        </w:rPr>
        <w:t xml:space="preserve"> </w:t>
      </w:r>
      <w:r w:rsidR="000D66C9" w:rsidRPr="00950B69">
        <w:rPr>
          <w:rFonts w:ascii="Arial" w:eastAsia="Arial" w:hAnsi="Arial" w:cs="Arial"/>
          <w:b/>
          <w:spacing w:val="1"/>
          <w:sz w:val="22"/>
          <w:szCs w:val="22"/>
        </w:rPr>
        <w:t>O</w:t>
      </w:r>
      <w:r w:rsidR="000D66C9" w:rsidRPr="00950B69">
        <w:rPr>
          <w:rFonts w:ascii="Arial" w:eastAsia="Arial" w:hAnsi="Arial" w:cs="Arial"/>
          <w:b/>
          <w:spacing w:val="-1"/>
          <w:sz w:val="22"/>
          <w:szCs w:val="22"/>
        </w:rPr>
        <w:t>B</w:t>
      </w:r>
      <w:r w:rsidR="000D66C9" w:rsidRPr="00950B69">
        <w:rPr>
          <w:rFonts w:ascii="Arial" w:eastAsia="Arial" w:hAnsi="Arial" w:cs="Arial"/>
          <w:b/>
          <w:sz w:val="22"/>
          <w:szCs w:val="22"/>
        </w:rPr>
        <w:t>LI</w:t>
      </w:r>
      <w:r w:rsidR="000D66C9" w:rsidRPr="00950B69">
        <w:rPr>
          <w:rFonts w:ascii="Arial" w:eastAsia="Arial" w:hAnsi="Arial" w:cs="Arial"/>
          <w:b/>
          <w:spacing w:val="4"/>
          <w:sz w:val="22"/>
          <w:szCs w:val="22"/>
        </w:rPr>
        <w:t>G</w:t>
      </w:r>
      <w:r w:rsidR="000D66C9" w:rsidRPr="00950B69">
        <w:rPr>
          <w:rFonts w:ascii="Arial" w:eastAsia="Arial" w:hAnsi="Arial" w:cs="Arial"/>
          <w:b/>
          <w:spacing w:val="-6"/>
          <w:sz w:val="22"/>
          <w:szCs w:val="22"/>
        </w:rPr>
        <w:t>A</w:t>
      </w:r>
      <w:r w:rsidR="000D66C9" w:rsidRPr="00950B69">
        <w:rPr>
          <w:rFonts w:ascii="Arial" w:eastAsia="Arial" w:hAnsi="Arial" w:cs="Arial"/>
          <w:b/>
          <w:spacing w:val="-3"/>
          <w:sz w:val="22"/>
          <w:szCs w:val="22"/>
        </w:rPr>
        <w:t>T</w:t>
      </w:r>
      <w:r w:rsidR="000D66C9" w:rsidRPr="00950B69">
        <w:rPr>
          <w:rFonts w:ascii="Arial" w:eastAsia="Arial" w:hAnsi="Arial" w:cs="Arial"/>
          <w:b/>
          <w:spacing w:val="1"/>
          <w:sz w:val="22"/>
          <w:szCs w:val="22"/>
        </w:rPr>
        <w:t>IO</w:t>
      </w:r>
      <w:r w:rsidR="000D66C9" w:rsidRPr="00950B69">
        <w:rPr>
          <w:rFonts w:ascii="Arial" w:eastAsia="Arial" w:hAnsi="Arial" w:cs="Arial"/>
          <w:b/>
          <w:spacing w:val="-1"/>
          <w:sz w:val="22"/>
          <w:szCs w:val="22"/>
        </w:rPr>
        <w:t>N</w:t>
      </w:r>
      <w:r w:rsidR="000D66C9" w:rsidRPr="00950B69">
        <w:rPr>
          <w:rFonts w:ascii="Arial" w:eastAsia="Arial" w:hAnsi="Arial" w:cs="Arial"/>
          <w:b/>
          <w:sz w:val="22"/>
          <w:szCs w:val="22"/>
        </w:rPr>
        <w:t>S</w:t>
      </w:r>
    </w:p>
    <w:p w14:paraId="6CF98E33" w14:textId="77777777" w:rsidR="00950B69" w:rsidRPr="00950B69" w:rsidRDefault="00950B69" w:rsidP="00950B69">
      <w:pPr>
        <w:pStyle w:val="ListParagraph"/>
        <w:ind w:left="360"/>
        <w:rPr>
          <w:rFonts w:ascii="Arial" w:eastAsia="Arial" w:hAnsi="Arial" w:cs="Arial"/>
          <w:b/>
          <w:szCs w:val="22"/>
        </w:rPr>
      </w:pPr>
    </w:p>
    <w:p w14:paraId="3CD11E42" w14:textId="77777777" w:rsidR="00810E05" w:rsidRPr="00950B69" w:rsidRDefault="000D66C9"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spacing w:val="3"/>
        </w:rPr>
        <w:t>T</w:t>
      </w:r>
      <w:r w:rsidRPr="00950B69">
        <w:rPr>
          <w:rFonts w:ascii="Arial" w:eastAsia="Arial" w:hAnsi="Arial" w:cs="Arial"/>
        </w:rPr>
        <w:t>he</w:t>
      </w:r>
      <w:r w:rsidRPr="00950B69">
        <w:rPr>
          <w:rFonts w:ascii="Arial" w:eastAsia="Arial" w:hAnsi="Arial" w:cs="Arial"/>
          <w:spacing w:val="-4"/>
        </w:rPr>
        <w:t xml:space="preserve"> </w:t>
      </w:r>
      <w:r w:rsidRPr="00950B69">
        <w:rPr>
          <w:rFonts w:ascii="Arial" w:eastAsia="Arial" w:hAnsi="Arial" w:cs="Arial"/>
        </w:rPr>
        <w:t>Un</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rPr>
        <w:t>er</w:t>
      </w:r>
      <w:r w:rsidRPr="00950B69">
        <w:rPr>
          <w:rFonts w:ascii="Arial" w:eastAsia="Arial" w:hAnsi="Arial" w:cs="Arial"/>
          <w:spacing w:val="2"/>
        </w:rPr>
        <w:t>s</w:t>
      </w:r>
      <w:r w:rsidRPr="00950B69">
        <w:rPr>
          <w:rFonts w:ascii="Arial" w:eastAsia="Arial" w:hAnsi="Arial" w:cs="Arial"/>
          <w:spacing w:val="-1"/>
        </w:rPr>
        <w:t>i</w:t>
      </w:r>
      <w:r w:rsidRPr="00950B69">
        <w:rPr>
          <w:rFonts w:ascii="Arial" w:eastAsia="Arial" w:hAnsi="Arial" w:cs="Arial"/>
          <w:spacing w:val="4"/>
        </w:rPr>
        <w:t>t</w:t>
      </w:r>
      <w:r w:rsidRPr="00950B69">
        <w:rPr>
          <w:rFonts w:ascii="Arial" w:eastAsia="Arial" w:hAnsi="Arial" w:cs="Arial"/>
        </w:rPr>
        <w:t>y</w:t>
      </w:r>
      <w:r w:rsidRPr="00950B69">
        <w:rPr>
          <w:rFonts w:ascii="Arial" w:eastAsia="Arial" w:hAnsi="Arial" w:cs="Arial"/>
          <w:spacing w:val="-13"/>
        </w:rPr>
        <w:t xml:space="preserve"> </w:t>
      </w:r>
      <w:r w:rsidR="00160FBB" w:rsidRPr="00950B69">
        <w:rPr>
          <w:rFonts w:ascii="Arial" w:eastAsia="Arial" w:hAnsi="Arial" w:cs="Arial"/>
          <w:spacing w:val="1"/>
        </w:rPr>
        <w:t>will</w:t>
      </w:r>
      <w:r w:rsidRPr="00950B69">
        <w:rPr>
          <w:rFonts w:ascii="Arial" w:eastAsia="Arial" w:hAnsi="Arial" w:cs="Arial"/>
        </w:rPr>
        <w:t>:</w:t>
      </w:r>
    </w:p>
    <w:p w14:paraId="3D829AD3" w14:textId="77777777" w:rsidR="00950B69" w:rsidRPr="00950B69" w:rsidRDefault="00950B69" w:rsidP="00950B69">
      <w:pPr>
        <w:pStyle w:val="ListParagraph"/>
        <w:ind w:left="792"/>
        <w:rPr>
          <w:rFonts w:ascii="Arial" w:eastAsia="Arial" w:hAnsi="Arial" w:cs="Arial"/>
          <w:b/>
          <w:szCs w:val="22"/>
        </w:rPr>
      </w:pPr>
    </w:p>
    <w:p w14:paraId="567A6A1E" w14:textId="77777777" w:rsidR="00810E05" w:rsidRPr="00950B69" w:rsidRDefault="000D66C9" w:rsidP="00950B69">
      <w:pPr>
        <w:pStyle w:val="ListParagraph"/>
        <w:numPr>
          <w:ilvl w:val="2"/>
          <w:numId w:val="8"/>
        </w:numPr>
        <w:ind w:left="1418" w:hanging="698"/>
        <w:rPr>
          <w:rFonts w:ascii="Arial" w:eastAsia="Arial" w:hAnsi="Arial" w:cs="Arial"/>
          <w:b/>
          <w:szCs w:val="22"/>
        </w:rPr>
      </w:pP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rPr>
        <w:t>e</w:t>
      </w:r>
      <w:r w:rsidRPr="00950B69">
        <w:rPr>
          <w:rFonts w:ascii="Arial" w:eastAsia="Arial" w:hAnsi="Arial" w:cs="Arial"/>
          <w:spacing w:val="-3"/>
        </w:rPr>
        <w:t xml:space="preserve"> </w:t>
      </w:r>
      <w:r w:rsidRPr="00950B69">
        <w:rPr>
          <w:rFonts w:ascii="Arial" w:eastAsia="Arial" w:hAnsi="Arial" w:cs="Arial"/>
        </w:rPr>
        <w:t>rea</w:t>
      </w:r>
      <w:r w:rsidRPr="00950B69">
        <w:rPr>
          <w:rFonts w:ascii="Arial" w:eastAsia="Arial" w:hAnsi="Arial" w:cs="Arial"/>
          <w:spacing w:val="1"/>
        </w:rPr>
        <w:t>s</w:t>
      </w:r>
      <w:r w:rsidRPr="00950B69">
        <w:rPr>
          <w:rFonts w:ascii="Arial" w:eastAsia="Arial" w:hAnsi="Arial" w:cs="Arial"/>
        </w:rPr>
        <w:t>o</w:t>
      </w:r>
      <w:r w:rsidRPr="00950B69">
        <w:rPr>
          <w:rFonts w:ascii="Arial" w:eastAsia="Arial" w:hAnsi="Arial" w:cs="Arial"/>
          <w:spacing w:val="1"/>
        </w:rPr>
        <w:t>n</w:t>
      </w:r>
      <w:r w:rsidRPr="00950B69">
        <w:rPr>
          <w:rFonts w:ascii="Arial" w:eastAsia="Arial" w:hAnsi="Arial" w:cs="Arial"/>
        </w:rPr>
        <w:t>a</w:t>
      </w:r>
      <w:r w:rsidRPr="00950B69">
        <w:rPr>
          <w:rFonts w:ascii="Arial" w:eastAsia="Arial" w:hAnsi="Arial" w:cs="Arial"/>
          <w:spacing w:val="1"/>
        </w:rPr>
        <w:t>b</w:t>
      </w:r>
      <w:r w:rsidRPr="00950B69">
        <w:rPr>
          <w:rFonts w:ascii="Arial" w:eastAsia="Arial" w:hAnsi="Arial" w:cs="Arial"/>
          <w:spacing w:val="-1"/>
        </w:rPr>
        <w:t>l</w:t>
      </w:r>
      <w:r w:rsidRPr="00950B69">
        <w:rPr>
          <w:rFonts w:ascii="Arial" w:eastAsia="Arial" w:hAnsi="Arial" w:cs="Arial"/>
        </w:rPr>
        <w:t>e</w:t>
      </w:r>
      <w:r w:rsidRPr="00950B69">
        <w:rPr>
          <w:rFonts w:ascii="Arial" w:eastAsia="Arial" w:hAnsi="Arial" w:cs="Arial"/>
          <w:spacing w:val="-9"/>
        </w:rPr>
        <w:t xml:space="preserve"> </w:t>
      </w:r>
      <w:r w:rsidRPr="00950B69">
        <w:rPr>
          <w:rFonts w:ascii="Arial" w:eastAsia="Arial" w:hAnsi="Arial" w:cs="Arial"/>
          <w:spacing w:val="1"/>
        </w:rPr>
        <w:t>s</w:t>
      </w:r>
      <w:r w:rsidRPr="00950B69">
        <w:rPr>
          <w:rFonts w:ascii="Arial" w:eastAsia="Arial" w:hAnsi="Arial" w:cs="Arial"/>
        </w:rPr>
        <w:t>t</w:t>
      </w:r>
      <w:r w:rsidRPr="00950B69">
        <w:rPr>
          <w:rFonts w:ascii="Arial" w:eastAsia="Arial" w:hAnsi="Arial" w:cs="Arial"/>
          <w:spacing w:val="2"/>
        </w:rPr>
        <w:t>e</w:t>
      </w:r>
      <w:r w:rsidRPr="00950B69">
        <w:rPr>
          <w:rFonts w:ascii="Arial" w:eastAsia="Arial" w:hAnsi="Arial" w:cs="Arial"/>
        </w:rPr>
        <w:t>ps</w:t>
      </w:r>
      <w:r w:rsidRPr="00950B69">
        <w:rPr>
          <w:rFonts w:ascii="Arial" w:eastAsia="Arial" w:hAnsi="Arial" w:cs="Arial"/>
          <w:spacing w:val="-4"/>
        </w:rPr>
        <w:t xml:space="preserve"> </w:t>
      </w:r>
      <w:r w:rsidRPr="00950B69">
        <w:rPr>
          <w:rFonts w:ascii="Arial" w:eastAsia="Arial" w:hAnsi="Arial" w:cs="Arial"/>
        </w:rPr>
        <w:t>to</w:t>
      </w:r>
      <w:r w:rsidRPr="00950B69">
        <w:rPr>
          <w:rFonts w:ascii="Arial" w:eastAsia="Arial" w:hAnsi="Arial" w:cs="Arial"/>
          <w:spacing w:val="-3"/>
        </w:rPr>
        <w:t xml:space="preserve"> </w:t>
      </w:r>
      <w:r w:rsidRPr="00950B69">
        <w:rPr>
          <w:rFonts w:ascii="Arial" w:eastAsia="Arial" w:hAnsi="Arial" w:cs="Arial"/>
          <w:spacing w:val="2"/>
        </w:rPr>
        <w:t>h</w:t>
      </w:r>
      <w:r w:rsidRPr="00950B69">
        <w:rPr>
          <w:rFonts w:ascii="Arial" w:eastAsia="Arial" w:hAnsi="Arial" w:cs="Arial"/>
        </w:rPr>
        <w:t>o</w:t>
      </w:r>
      <w:r w:rsidRPr="00950B69">
        <w:rPr>
          <w:rFonts w:ascii="Arial" w:eastAsia="Arial" w:hAnsi="Arial" w:cs="Arial"/>
          <w:spacing w:val="1"/>
        </w:rPr>
        <w:t>l</w:t>
      </w:r>
      <w:r w:rsidRPr="00950B69">
        <w:rPr>
          <w:rFonts w:ascii="Arial" w:eastAsia="Arial" w:hAnsi="Arial" w:cs="Arial"/>
        </w:rPr>
        <w:t>d</w:t>
      </w:r>
      <w:r w:rsidRPr="00950B69">
        <w:rPr>
          <w:rFonts w:ascii="Arial" w:eastAsia="Arial" w:hAnsi="Arial" w:cs="Arial"/>
          <w:spacing w:val="-4"/>
        </w:rPr>
        <w:t xml:space="preserve"> </w:t>
      </w:r>
      <w:r w:rsidRPr="00950B69">
        <w:rPr>
          <w:rFonts w:ascii="Arial" w:eastAsia="Arial" w:hAnsi="Arial" w:cs="Arial"/>
          <w:spacing w:val="-1"/>
        </w:rPr>
        <w:t>t</w:t>
      </w:r>
      <w:r w:rsidRPr="00950B69">
        <w:rPr>
          <w:rFonts w:ascii="Arial" w:eastAsia="Arial" w:hAnsi="Arial" w:cs="Arial"/>
        </w:rPr>
        <w:t xml:space="preserve">he </w:t>
      </w:r>
      <w:r w:rsidRPr="00950B69">
        <w:rPr>
          <w:rFonts w:ascii="Arial" w:eastAsia="Arial" w:hAnsi="Arial" w:cs="Arial"/>
          <w:spacing w:val="1"/>
        </w:rPr>
        <w:t>E</w:t>
      </w:r>
      <w:r w:rsidRPr="00950B69">
        <w:rPr>
          <w:rFonts w:ascii="Arial" w:eastAsia="Arial" w:hAnsi="Arial" w:cs="Arial"/>
          <w:spacing w:val="-1"/>
        </w:rPr>
        <w:t>v</w:t>
      </w:r>
      <w:r w:rsidRPr="00950B69">
        <w:rPr>
          <w:rFonts w:ascii="Arial" w:eastAsia="Arial" w:hAnsi="Arial" w:cs="Arial"/>
        </w:rPr>
        <w:t>e</w:t>
      </w:r>
      <w:r w:rsidRPr="00950B69">
        <w:rPr>
          <w:rFonts w:ascii="Arial" w:eastAsia="Arial" w:hAnsi="Arial" w:cs="Arial"/>
          <w:spacing w:val="1"/>
        </w:rPr>
        <w:t>n</w:t>
      </w:r>
      <w:r w:rsidRPr="00950B69">
        <w:rPr>
          <w:rFonts w:ascii="Arial" w:eastAsia="Arial" w:hAnsi="Arial" w:cs="Arial"/>
        </w:rPr>
        <w:t>t</w:t>
      </w:r>
      <w:r w:rsidRPr="00950B69">
        <w:rPr>
          <w:rFonts w:ascii="Arial" w:eastAsia="Arial" w:hAnsi="Arial" w:cs="Arial"/>
          <w:spacing w:val="-5"/>
        </w:rPr>
        <w:t xml:space="preserve"> </w:t>
      </w:r>
      <w:r w:rsidR="00525408" w:rsidRPr="00950B69">
        <w:rPr>
          <w:rFonts w:ascii="Arial" w:eastAsia="Arial" w:hAnsi="Arial" w:cs="Arial"/>
          <w:spacing w:val="-5"/>
        </w:rPr>
        <w:t xml:space="preserve">or undertake the activities as set out in Item 2 </w:t>
      </w:r>
      <w:r w:rsidRPr="00950B69">
        <w:rPr>
          <w:rFonts w:ascii="Arial" w:eastAsia="Arial" w:hAnsi="Arial" w:cs="Arial"/>
        </w:rPr>
        <w:t>of t</w:t>
      </w:r>
      <w:r w:rsidRPr="00950B69">
        <w:rPr>
          <w:rFonts w:ascii="Arial" w:eastAsia="Arial" w:hAnsi="Arial" w:cs="Arial"/>
          <w:spacing w:val="-1"/>
        </w:rPr>
        <w:t>h</w:t>
      </w:r>
      <w:r w:rsidRPr="00950B69">
        <w:rPr>
          <w:rFonts w:ascii="Arial" w:eastAsia="Arial" w:hAnsi="Arial" w:cs="Arial"/>
        </w:rPr>
        <w:t>e</w:t>
      </w:r>
      <w:r w:rsidRPr="00950B69">
        <w:rPr>
          <w:rFonts w:ascii="Arial" w:eastAsia="Arial" w:hAnsi="Arial" w:cs="Arial"/>
          <w:spacing w:val="-3"/>
        </w:rPr>
        <w:t xml:space="preserve"> </w:t>
      </w:r>
      <w:proofErr w:type="gramStart"/>
      <w:r w:rsidRPr="00950B69">
        <w:rPr>
          <w:rFonts w:ascii="Arial" w:eastAsia="Arial" w:hAnsi="Arial" w:cs="Arial"/>
          <w:spacing w:val="-1"/>
        </w:rPr>
        <w:t>S</w:t>
      </w:r>
      <w:r w:rsidRPr="00950B69">
        <w:rPr>
          <w:rFonts w:ascii="Arial" w:eastAsia="Arial" w:hAnsi="Arial" w:cs="Arial"/>
          <w:spacing w:val="1"/>
        </w:rPr>
        <w:t>c</w:t>
      </w:r>
      <w:r w:rsidRPr="00950B69">
        <w:rPr>
          <w:rFonts w:ascii="Arial" w:eastAsia="Arial" w:hAnsi="Arial" w:cs="Arial"/>
        </w:rPr>
        <w:t>h</w:t>
      </w:r>
      <w:r w:rsidRPr="00950B69">
        <w:rPr>
          <w:rFonts w:ascii="Arial" w:eastAsia="Arial" w:hAnsi="Arial" w:cs="Arial"/>
          <w:spacing w:val="-1"/>
        </w:rPr>
        <w:t>e</w:t>
      </w:r>
      <w:r w:rsidRPr="00950B69">
        <w:rPr>
          <w:rFonts w:ascii="Arial" w:eastAsia="Arial" w:hAnsi="Arial" w:cs="Arial"/>
        </w:rPr>
        <w:t>d</w:t>
      </w:r>
      <w:r w:rsidRPr="00950B69">
        <w:rPr>
          <w:rFonts w:ascii="Arial" w:eastAsia="Arial" w:hAnsi="Arial" w:cs="Arial"/>
          <w:spacing w:val="1"/>
        </w:rPr>
        <w:t>u</w:t>
      </w:r>
      <w:r w:rsidRPr="00950B69">
        <w:rPr>
          <w:rFonts w:ascii="Arial" w:eastAsia="Arial" w:hAnsi="Arial" w:cs="Arial"/>
          <w:spacing w:val="-1"/>
        </w:rPr>
        <w:t>l</w:t>
      </w:r>
      <w:r w:rsidRPr="00950B69">
        <w:rPr>
          <w:rFonts w:ascii="Arial" w:eastAsia="Arial" w:hAnsi="Arial" w:cs="Arial"/>
        </w:rPr>
        <w:t>e</w:t>
      </w:r>
      <w:r w:rsidR="00950B69">
        <w:rPr>
          <w:rFonts w:ascii="Arial" w:eastAsia="Arial" w:hAnsi="Arial" w:cs="Arial"/>
        </w:rPr>
        <w:t>;</w:t>
      </w:r>
      <w:proofErr w:type="gramEnd"/>
    </w:p>
    <w:p w14:paraId="3145D618" w14:textId="77777777" w:rsidR="00950B69" w:rsidRPr="00950B69" w:rsidRDefault="00950B69" w:rsidP="00950B69">
      <w:pPr>
        <w:pStyle w:val="ListParagraph"/>
        <w:ind w:left="1418"/>
        <w:rPr>
          <w:rFonts w:ascii="Arial" w:eastAsia="Arial" w:hAnsi="Arial" w:cs="Arial"/>
          <w:b/>
          <w:szCs w:val="22"/>
        </w:rPr>
      </w:pPr>
    </w:p>
    <w:p w14:paraId="5F331E59" w14:textId="77777777" w:rsidR="00810E05" w:rsidRPr="00950B69" w:rsidRDefault="000D66C9" w:rsidP="00950B69">
      <w:pPr>
        <w:pStyle w:val="ListParagraph"/>
        <w:numPr>
          <w:ilvl w:val="2"/>
          <w:numId w:val="8"/>
        </w:numPr>
        <w:ind w:left="1418" w:hanging="698"/>
        <w:rPr>
          <w:rFonts w:ascii="Arial" w:eastAsia="Arial" w:hAnsi="Arial" w:cs="Arial"/>
          <w:b/>
          <w:szCs w:val="22"/>
        </w:rPr>
      </w:pPr>
      <w:r w:rsidRPr="00950B69">
        <w:rPr>
          <w:rFonts w:ascii="Arial" w:eastAsia="Arial" w:hAnsi="Arial" w:cs="Arial"/>
        </w:rPr>
        <w:t>n</w:t>
      </w:r>
      <w:r w:rsidRPr="00950B69">
        <w:rPr>
          <w:rFonts w:ascii="Arial" w:eastAsia="Arial" w:hAnsi="Arial" w:cs="Arial"/>
          <w:spacing w:val="-1"/>
        </w:rPr>
        <w:t>o</w:t>
      </w:r>
      <w:r w:rsidRPr="00950B69">
        <w:rPr>
          <w:rFonts w:ascii="Arial" w:eastAsia="Arial" w:hAnsi="Arial" w:cs="Arial"/>
        </w:rPr>
        <w:t>t</w:t>
      </w:r>
      <w:r w:rsidRPr="00950B69">
        <w:rPr>
          <w:rFonts w:ascii="Arial" w:eastAsia="Arial" w:hAnsi="Arial" w:cs="Arial"/>
          <w:spacing w:val="6"/>
        </w:rPr>
        <w:t xml:space="preserve"> </w:t>
      </w:r>
      <w:r w:rsidRPr="00950B69">
        <w:rPr>
          <w:rFonts w:ascii="Arial" w:eastAsia="Arial" w:hAnsi="Arial" w:cs="Arial"/>
          <w:spacing w:val="3"/>
        </w:rPr>
        <w:t>k</w:t>
      </w:r>
      <w:r w:rsidRPr="00950B69">
        <w:rPr>
          <w:rFonts w:ascii="Arial" w:eastAsia="Arial" w:hAnsi="Arial" w:cs="Arial"/>
        </w:rPr>
        <w:t>n</w:t>
      </w:r>
      <w:r w:rsidRPr="00950B69">
        <w:rPr>
          <w:rFonts w:ascii="Arial" w:eastAsia="Arial" w:hAnsi="Arial" w:cs="Arial"/>
          <w:spacing w:val="-1"/>
        </w:rPr>
        <w:t>o</w:t>
      </w:r>
      <w:r w:rsidRPr="00950B69">
        <w:rPr>
          <w:rFonts w:ascii="Arial" w:eastAsia="Arial" w:hAnsi="Arial" w:cs="Arial"/>
        </w:rPr>
        <w:t>w</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1"/>
        </w:rPr>
        <w:t>gl</w:t>
      </w:r>
      <w:r w:rsidRPr="00950B69">
        <w:rPr>
          <w:rFonts w:ascii="Arial" w:eastAsia="Arial" w:hAnsi="Arial" w:cs="Arial"/>
        </w:rPr>
        <w:t>y</w:t>
      </w:r>
      <w:r w:rsidR="00C866E3" w:rsidRPr="00950B69">
        <w:rPr>
          <w:rFonts w:ascii="Arial" w:eastAsia="Arial" w:hAnsi="Arial" w:cs="Arial"/>
          <w:spacing w:val="52"/>
        </w:rPr>
        <w:t xml:space="preserve"> </w:t>
      </w:r>
      <w:r w:rsidRPr="00950B69">
        <w:rPr>
          <w:rFonts w:ascii="Arial" w:eastAsia="Arial" w:hAnsi="Arial" w:cs="Arial"/>
          <w:spacing w:val="2"/>
        </w:rPr>
        <w:t>d</w:t>
      </w:r>
      <w:r w:rsidRPr="00950B69">
        <w:rPr>
          <w:rFonts w:ascii="Arial" w:eastAsia="Arial" w:hAnsi="Arial" w:cs="Arial"/>
        </w:rPr>
        <w:t>o a</w:t>
      </w:r>
      <w:r w:rsidRPr="00950B69">
        <w:rPr>
          <w:rFonts w:ascii="Arial" w:eastAsia="Arial" w:hAnsi="Arial" w:cs="Arial"/>
          <w:spacing w:val="4"/>
        </w:rPr>
        <w:t>n</w:t>
      </w:r>
      <w:r w:rsidRPr="00950B69">
        <w:rPr>
          <w:rFonts w:ascii="Arial" w:eastAsia="Arial" w:hAnsi="Arial" w:cs="Arial"/>
        </w:rPr>
        <w:t>y a</w:t>
      </w:r>
      <w:r w:rsidRPr="00950B69">
        <w:rPr>
          <w:rFonts w:ascii="Arial" w:eastAsia="Arial" w:hAnsi="Arial" w:cs="Arial"/>
          <w:spacing w:val="1"/>
        </w:rPr>
        <w:t>c</w:t>
      </w:r>
      <w:r w:rsidRPr="00950B69">
        <w:rPr>
          <w:rFonts w:ascii="Arial" w:eastAsia="Arial" w:hAnsi="Arial" w:cs="Arial"/>
        </w:rPr>
        <w:t>t d</w:t>
      </w:r>
      <w:r w:rsidRPr="00950B69">
        <w:rPr>
          <w:rFonts w:ascii="Arial" w:eastAsia="Arial" w:hAnsi="Arial" w:cs="Arial"/>
          <w:spacing w:val="-1"/>
        </w:rPr>
        <w:t>u</w:t>
      </w:r>
      <w:r w:rsidRPr="00950B69">
        <w:rPr>
          <w:rFonts w:ascii="Arial" w:eastAsia="Arial" w:hAnsi="Arial" w:cs="Arial"/>
          <w:spacing w:val="1"/>
        </w:rPr>
        <w:t>r</w:t>
      </w:r>
      <w:r w:rsidRPr="00950B69">
        <w:rPr>
          <w:rFonts w:ascii="Arial" w:eastAsia="Arial" w:hAnsi="Arial" w:cs="Arial"/>
          <w:spacing w:val="-1"/>
        </w:rPr>
        <w:t>i</w:t>
      </w:r>
      <w:r w:rsidRPr="00950B69">
        <w:rPr>
          <w:rFonts w:ascii="Arial" w:eastAsia="Arial" w:hAnsi="Arial" w:cs="Arial"/>
        </w:rPr>
        <w:t>ng t</w:t>
      </w:r>
      <w:r w:rsidRPr="00950B69">
        <w:rPr>
          <w:rFonts w:ascii="Arial" w:eastAsia="Arial" w:hAnsi="Arial" w:cs="Arial"/>
          <w:spacing w:val="2"/>
        </w:rPr>
        <w:t>h</w:t>
      </w:r>
      <w:r w:rsidRPr="00950B69">
        <w:rPr>
          <w:rFonts w:ascii="Arial" w:eastAsia="Arial" w:hAnsi="Arial" w:cs="Arial"/>
        </w:rPr>
        <w:t xml:space="preserve">e </w:t>
      </w:r>
      <w:r w:rsidRPr="00950B69">
        <w:rPr>
          <w:rFonts w:ascii="Arial" w:eastAsia="Arial" w:hAnsi="Arial" w:cs="Arial"/>
          <w:spacing w:val="3"/>
        </w:rPr>
        <w:t>T</w:t>
      </w:r>
      <w:r w:rsidRPr="00950B69">
        <w:rPr>
          <w:rFonts w:ascii="Arial" w:eastAsia="Arial" w:hAnsi="Arial" w:cs="Arial"/>
        </w:rPr>
        <w:t>e</w:t>
      </w:r>
      <w:r w:rsidRPr="00950B69">
        <w:rPr>
          <w:rFonts w:ascii="Arial" w:eastAsia="Arial" w:hAnsi="Arial" w:cs="Arial"/>
          <w:spacing w:val="-2"/>
        </w:rPr>
        <w:t>r</w:t>
      </w:r>
      <w:r w:rsidRPr="00950B69">
        <w:rPr>
          <w:rFonts w:ascii="Arial" w:eastAsia="Arial" w:hAnsi="Arial" w:cs="Arial"/>
        </w:rPr>
        <w:t xml:space="preserve">m </w:t>
      </w:r>
      <w:r w:rsidRPr="00950B69">
        <w:rPr>
          <w:rFonts w:ascii="Arial" w:eastAsia="Arial" w:hAnsi="Arial" w:cs="Arial"/>
          <w:spacing w:val="-2"/>
        </w:rPr>
        <w:t>w</w:t>
      </w:r>
      <w:r w:rsidRPr="00950B69">
        <w:rPr>
          <w:rFonts w:ascii="Arial" w:eastAsia="Arial" w:hAnsi="Arial" w:cs="Arial"/>
          <w:spacing w:val="2"/>
        </w:rPr>
        <w:t>h</w:t>
      </w:r>
      <w:r w:rsidRPr="00950B69">
        <w:rPr>
          <w:rFonts w:ascii="Arial" w:eastAsia="Arial" w:hAnsi="Arial" w:cs="Arial"/>
          <w:spacing w:val="-1"/>
        </w:rPr>
        <w:t>i</w:t>
      </w:r>
      <w:r w:rsidRPr="00950B69">
        <w:rPr>
          <w:rFonts w:ascii="Arial" w:eastAsia="Arial" w:hAnsi="Arial" w:cs="Arial"/>
          <w:spacing w:val="1"/>
        </w:rPr>
        <w:t>c</w:t>
      </w:r>
      <w:r w:rsidRPr="00950B69">
        <w:rPr>
          <w:rFonts w:ascii="Arial" w:eastAsia="Arial" w:hAnsi="Arial" w:cs="Arial"/>
        </w:rPr>
        <w:t>h,</w:t>
      </w:r>
      <w:r w:rsidRPr="00950B69">
        <w:rPr>
          <w:rFonts w:ascii="Arial" w:eastAsia="Arial" w:hAnsi="Arial" w:cs="Arial"/>
          <w:spacing w:val="11"/>
        </w:rPr>
        <w:t xml:space="preserve"> </w:t>
      </w:r>
      <w:r w:rsidRPr="00950B69">
        <w:rPr>
          <w:rFonts w:ascii="Arial" w:eastAsia="Arial" w:hAnsi="Arial" w:cs="Arial"/>
          <w:spacing w:val="-2"/>
        </w:rPr>
        <w:t>w</w:t>
      </w:r>
      <w:r w:rsidRPr="00950B69">
        <w:rPr>
          <w:rFonts w:ascii="Arial" w:eastAsia="Arial" w:hAnsi="Arial" w:cs="Arial"/>
          <w:spacing w:val="2"/>
        </w:rPr>
        <w:t>o</w:t>
      </w:r>
      <w:r w:rsidRPr="00950B69">
        <w:rPr>
          <w:rFonts w:ascii="Arial" w:eastAsia="Arial" w:hAnsi="Arial" w:cs="Arial"/>
        </w:rPr>
        <w:t>u</w:t>
      </w:r>
      <w:r w:rsidRPr="00950B69">
        <w:rPr>
          <w:rFonts w:ascii="Arial" w:eastAsia="Arial" w:hAnsi="Arial" w:cs="Arial"/>
          <w:spacing w:val="-1"/>
        </w:rPr>
        <w:t>l</w:t>
      </w:r>
      <w:r w:rsidRPr="00950B69">
        <w:rPr>
          <w:rFonts w:ascii="Arial" w:eastAsia="Arial" w:hAnsi="Arial" w:cs="Arial"/>
        </w:rPr>
        <w:t xml:space="preserve">d </w:t>
      </w:r>
      <w:r w:rsidRPr="00950B69">
        <w:rPr>
          <w:rFonts w:ascii="Arial" w:eastAsia="Arial" w:hAnsi="Arial" w:cs="Arial"/>
          <w:spacing w:val="1"/>
        </w:rPr>
        <w:t>r</w:t>
      </w:r>
      <w:r w:rsidRPr="00950B69">
        <w:rPr>
          <w:rFonts w:ascii="Arial" w:eastAsia="Arial" w:hAnsi="Arial" w:cs="Arial"/>
        </w:rPr>
        <w:t>e</w:t>
      </w:r>
      <w:r w:rsidRPr="00950B69">
        <w:rPr>
          <w:rFonts w:ascii="Arial" w:eastAsia="Arial" w:hAnsi="Arial" w:cs="Arial"/>
          <w:spacing w:val="-1"/>
        </w:rPr>
        <w:t>a</w:t>
      </w:r>
      <w:r w:rsidRPr="00950B69">
        <w:rPr>
          <w:rFonts w:ascii="Arial" w:eastAsia="Arial" w:hAnsi="Arial" w:cs="Arial"/>
          <w:spacing w:val="1"/>
        </w:rPr>
        <w:t>s</w:t>
      </w:r>
      <w:r w:rsidRPr="00950B69">
        <w:rPr>
          <w:rFonts w:ascii="Arial" w:eastAsia="Arial" w:hAnsi="Arial" w:cs="Arial"/>
          <w:spacing w:val="2"/>
        </w:rPr>
        <w:t>o</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rPr>
        <w:t>b</w:t>
      </w:r>
      <w:r w:rsidRPr="00950B69">
        <w:rPr>
          <w:rFonts w:ascii="Arial" w:eastAsia="Arial" w:hAnsi="Arial" w:cs="Arial"/>
          <w:spacing w:val="3"/>
        </w:rPr>
        <w:t>l</w:t>
      </w:r>
      <w:r w:rsidRPr="00950B69">
        <w:rPr>
          <w:rFonts w:ascii="Arial" w:eastAsia="Arial" w:hAnsi="Arial" w:cs="Arial"/>
        </w:rPr>
        <w:t>y</w:t>
      </w:r>
      <w:r w:rsidR="00C866E3" w:rsidRPr="00950B69">
        <w:rPr>
          <w:rFonts w:ascii="Arial" w:eastAsia="Arial" w:hAnsi="Arial" w:cs="Arial"/>
          <w:spacing w:val="51"/>
        </w:rPr>
        <w:t xml:space="preserve"> </w:t>
      </w:r>
      <w:r w:rsidRPr="00950B69">
        <w:rPr>
          <w:rFonts w:ascii="Arial" w:eastAsia="Arial" w:hAnsi="Arial" w:cs="Arial"/>
        </w:rPr>
        <w:t xml:space="preserve">be </w:t>
      </w:r>
      <w:r w:rsidRPr="00950B69">
        <w:rPr>
          <w:rFonts w:ascii="Arial" w:eastAsia="Arial" w:hAnsi="Arial" w:cs="Arial"/>
          <w:spacing w:val="1"/>
        </w:rPr>
        <w:t>r</w:t>
      </w:r>
      <w:r w:rsidRPr="00950B69">
        <w:rPr>
          <w:rFonts w:ascii="Arial" w:eastAsia="Arial" w:hAnsi="Arial" w:cs="Arial"/>
        </w:rPr>
        <w:t>e</w:t>
      </w:r>
      <w:r w:rsidRPr="00950B69">
        <w:rPr>
          <w:rFonts w:ascii="Arial" w:eastAsia="Arial" w:hAnsi="Arial" w:cs="Arial"/>
          <w:spacing w:val="-1"/>
        </w:rPr>
        <w:t>g</w:t>
      </w:r>
      <w:r w:rsidRPr="00950B69">
        <w:rPr>
          <w:rFonts w:ascii="Arial" w:eastAsia="Arial" w:hAnsi="Arial" w:cs="Arial"/>
        </w:rPr>
        <w:t>ard</w:t>
      </w:r>
      <w:r w:rsidRPr="00950B69">
        <w:rPr>
          <w:rFonts w:ascii="Arial" w:eastAsia="Arial" w:hAnsi="Arial" w:cs="Arial"/>
          <w:spacing w:val="2"/>
        </w:rPr>
        <w:t>e</w:t>
      </w:r>
      <w:r w:rsidRPr="00950B69">
        <w:rPr>
          <w:rFonts w:ascii="Arial" w:eastAsia="Arial" w:hAnsi="Arial" w:cs="Arial"/>
        </w:rPr>
        <w:t>d as</w:t>
      </w:r>
      <w:r w:rsidRPr="00950B69">
        <w:rPr>
          <w:rFonts w:ascii="Arial" w:eastAsia="Arial" w:hAnsi="Arial" w:cs="Arial"/>
          <w:spacing w:val="9"/>
        </w:rPr>
        <w:t xml:space="preserve"> </w:t>
      </w:r>
      <w:r w:rsidRPr="00950B69">
        <w:rPr>
          <w:rFonts w:ascii="Arial" w:eastAsia="Arial" w:hAnsi="Arial" w:cs="Arial"/>
        </w:rPr>
        <w:t>pre</w:t>
      </w:r>
      <w:r w:rsidRPr="00950B69">
        <w:rPr>
          <w:rFonts w:ascii="Arial" w:eastAsia="Arial" w:hAnsi="Arial" w:cs="Arial"/>
          <w:spacing w:val="1"/>
        </w:rPr>
        <w:t>j</w:t>
      </w:r>
      <w:r w:rsidRPr="00950B69">
        <w:rPr>
          <w:rFonts w:ascii="Arial" w:eastAsia="Arial" w:hAnsi="Arial" w:cs="Arial"/>
          <w:spacing w:val="2"/>
        </w:rPr>
        <w:t>u</w:t>
      </w:r>
      <w:r w:rsidRPr="00950B69">
        <w:rPr>
          <w:rFonts w:ascii="Arial" w:eastAsia="Arial" w:hAnsi="Arial" w:cs="Arial"/>
        </w:rPr>
        <w:t>d</w:t>
      </w:r>
      <w:r w:rsidRPr="00950B69">
        <w:rPr>
          <w:rFonts w:ascii="Arial" w:eastAsia="Arial" w:hAnsi="Arial" w:cs="Arial"/>
          <w:spacing w:val="-1"/>
        </w:rPr>
        <w:t>i</w:t>
      </w:r>
      <w:r w:rsidRPr="00950B69">
        <w:rPr>
          <w:rFonts w:ascii="Arial" w:eastAsia="Arial" w:hAnsi="Arial" w:cs="Arial"/>
          <w:spacing w:val="1"/>
        </w:rPr>
        <w:t>ci</w:t>
      </w:r>
      <w:r w:rsidRPr="00950B69">
        <w:rPr>
          <w:rFonts w:ascii="Arial" w:eastAsia="Arial" w:hAnsi="Arial" w:cs="Arial"/>
        </w:rPr>
        <w:t>al to</w:t>
      </w:r>
      <w:r w:rsidRPr="00950B69">
        <w:rPr>
          <w:rFonts w:ascii="Arial" w:eastAsia="Arial" w:hAnsi="Arial" w:cs="Arial"/>
          <w:spacing w:val="8"/>
        </w:rPr>
        <w:t xml:space="preserve"> </w:t>
      </w:r>
      <w:r w:rsidRPr="00950B69">
        <w:rPr>
          <w:rFonts w:ascii="Arial" w:eastAsia="Arial" w:hAnsi="Arial" w:cs="Arial"/>
        </w:rPr>
        <w:t>the</w:t>
      </w:r>
      <w:r w:rsidRPr="00950B69">
        <w:rPr>
          <w:rFonts w:ascii="Arial" w:eastAsia="Arial" w:hAnsi="Arial" w:cs="Arial"/>
          <w:spacing w:val="7"/>
        </w:rPr>
        <w:t xml:space="preserve"> </w:t>
      </w:r>
      <w:r w:rsidRPr="00950B69">
        <w:rPr>
          <w:rFonts w:ascii="Arial" w:eastAsia="Arial" w:hAnsi="Arial" w:cs="Arial"/>
          <w:spacing w:val="-1"/>
        </w:rPr>
        <w:t>i</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1"/>
        </w:rPr>
        <w:t>g</w:t>
      </w:r>
      <w:r w:rsidRPr="00950B69">
        <w:rPr>
          <w:rFonts w:ascii="Arial" w:eastAsia="Arial" w:hAnsi="Arial" w:cs="Arial"/>
        </w:rPr>
        <w:t>e</w:t>
      </w:r>
      <w:r w:rsidRPr="00950B69">
        <w:rPr>
          <w:rFonts w:ascii="Arial" w:eastAsia="Arial" w:hAnsi="Arial" w:cs="Arial"/>
          <w:spacing w:val="3"/>
        </w:rPr>
        <w:t xml:space="preserve"> </w:t>
      </w:r>
      <w:r w:rsidRPr="00950B69">
        <w:rPr>
          <w:rFonts w:ascii="Arial" w:eastAsia="Arial" w:hAnsi="Arial" w:cs="Arial"/>
        </w:rPr>
        <w:t>of</w:t>
      </w:r>
      <w:r w:rsidRPr="00950B69">
        <w:rPr>
          <w:rFonts w:ascii="Arial" w:eastAsia="Arial" w:hAnsi="Arial" w:cs="Arial"/>
          <w:spacing w:val="8"/>
        </w:rPr>
        <w:t xml:space="preserve"> </w:t>
      </w:r>
      <w:r w:rsidRPr="00950B69">
        <w:rPr>
          <w:rFonts w:ascii="Arial" w:eastAsia="Arial" w:hAnsi="Arial" w:cs="Arial"/>
        </w:rPr>
        <w:t>the</w:t>
      </w:r>
      <w:r w:rsidRPr="00950B69">
        <w:rPr>
          <w:rFonts w:ascii="Arial" w:eastAsia="Arial" w:hAnsi="Arial" w:cs="Arial"/>
          <w:spacing w:val="7"/>
        </w:rPr>
        <w:t xml:space="preserv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w:t>
      </w:r>
      <w:r w:rsidRPr="00950B69">
        <w:rPr>
          <w:rFonts w:ascii="Arial" w:eastAsia="Arial" w:hAnsi="Arial" w:cs="Arial"/>
          <w:spacing w:val="1"/>
        </w:rPr>
        <w:t xml:space="preserve"> </w:t>
      </w:r>
      <w:r w:rsidRPr="00950B69">
        <w:rPr>
          <w:rFonts w:ascii="Arial" w:eastAsia="Arial" w:hAnsi="Arial" w:cs="Arial"/>
        </w:rPr>
        <w:t>a</w:t>
      </w:r>
      <w:r w:rsidRPr="00950B69">
        <w:rPr>
          <w:rFonts w:ascii="Arial" w:eastAsia="Arial" w:hAnsi="Arial" w:cs="Arial"/>
          <w:spacing w:val="9"/>
        </w:rPr>
        <w:t xml:space="preserv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w:t>
      </w:r>
      <w:r w:rsidRPr="00950B69">
        <w:rPr>
          <w:rFonts w:ascii="Arial" w:eastAsia="Arial" w:hAnsi="Arial" w:cs="Arial"/>
          <w:spacing w:val="7"/>
        </w:rPr>
        <w:t xml:space="preserve"> </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rPr>
        <w:t>k</w:t>
      </w:r>
      <w:r w:rsidRPr="00950B69">
        <w:rPr>
          <w:rFonts w:ascii="Arial" w:eastAsia="Arial" w:hAnsi="Arial" w:cs="Arial"/>
          <w:spacing w:val="8"/>
        </w:rPr>
        <w:t xml:space="preserve"> </w:t>
      </w:r>
      <w:r w:rsidRPr="00950B69">
        <w:rPr>
          <w:rFonts w:ascii="Arial" w:eastAsia="Arial" w:hAnsi="Arial" w:cs="Arial"/>
        </w:rPr>
        <w:t xml:space="preserve">or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w:t>
      </w:r>
      <w:r w:rsidRPr="00950B69">
        <w:rPr>
          <w:rFonts w:ascii="Arial" w:eastAsia="Arial" w:hAnsi="Arial" w:cs="Arial"/>
          <w:spacing w:val="-6"/>
        </w:rPr>
        <w:t xml:space="preserve"> </w:t>
      </w:r>
      <w:proofErr w:type="gramStart"/>
      <w:r w:rsidRPr="00950B69">
        <w:rPr>
          <w:rFonts w:ascii="Arial" w:eastAsia="Arial" w:hAnsi="Arial" w:cs="Arial"/>
        </w:rPr>
        <w:t>p</w:t>
      </w:r>
      <w:r w:rsidRPr="00950B69">
        <w:rPr>
          <w:rFonts w:ascii="Arial" w:eastAsia="Arial" w:hAnsi="Arial" w:cs="Arial"/>
          <w:spacing w:val="1"/>
        </w:rPr>
        <w:t>r</w:t>
      </w:r>
      <w:r w:rsidRPr="00950B69">
        <w:rPr>
          <w:rFonts w:ascii="Arial" w:eastAsia="Arial" w:hAnsi="Arial" w:cs="Arial"/>
        </w:rPr>
        <w:t>o</w:t>
      </w:r>
      <w:r w:rsidRPr="00950B69">
        <w:rPr>
          <w:rFonts w:ascii="Arial" w:eastAsia="Arial" w:hAnsi="Arial" w:cs="Arial"/>
          <w:spacing w:val="1"/>
        </w:rPr>
        <w:t>d</w:t>
      </w:r>
      <w:r w:rsidRPr="00950B69">
        <w:rPr>
          <w:rFonts w:ascii="Arial" w:eastAsia="Arial" w:hAnsi="Arial" w:cs="Arial"/>
        </w:rPr>
        <w:t>u</w:t>
      </w:r>
      <w:r w:rsidRPr="00950B69">
        <w:rPr>
          <w:rFonts w:ascii="Arial" w:eastAsia="Arial" w:hAnsi="Arial" w:cs="Arial"/>
          <w:spacing w:val="1"/>
        </w:rPr>
        <w:t>ct</w:t>
      </w:r>
      <w:r w:rsidR="00950B69">
        <w:rPr>
          <w:rFonts w:ascii="Arial" w:eastAsia="Arial" w:hAnsi="Arial" w:cs="Arial"/>
        </w:rPr>
        <w:t>;</w:t>
      </w:r>
      <w:proofErr w:type="gramEnd"/>
    </w:p>
    <w:p w14:paraId="47202F0C" w14:textId="77777777" w:rsidR="00950B69" w:rsidRPr="00950B69" w:rsidRDefault="00950B69" w:rsidP="00950B69">
      <w:pPr>
        <w:pStyle w:val="ListParagraph"/>
        <w:rPr>
          <w:rFonts w:ascii="Arial" w:eastAsia="Arial" w:hAnsi="Arial" w:cs="Arial"/>
          <w:b/>
          <w:szCs w:val="22"/>
        </w:rPr>
      </w:pPr>
    </w:p>
    <w:p w14:paraId="38B9BCB9" w14:textId="77777777" w:rsidR="00525408" w:rsidRPr="00950B69" w:rsidRDefault="00525408" w:rsidP="00950B69">
      <w:pPr>
        <w:pStyle w:val="ListParagraph"/>
        <w:numPr>
          <w:ilvl w:val="2"/>
          <w:numId w:val="8"/>
        </w:numPr>
        <w:ind w:left="1418" w:hanging="698"/>
        <w:rPr>
          <w:rFonts w:ascii="Arial" w:eastAsia="Arial" w:hAnsi="Arial" w:cs="Arial"/>
          <w:b/>
          <w:szCs w:val="22"/>
        </w:rPr>
      </w:pPr>
      <w:r w:rsidRPr="00950B69">
        <w:rPr>
          <w:rFonts w:ascii="Arial" w:eastAsia="Arial" w:hAnsi="Arial" w:cs="Arial"/>
        </w:rPr>
        <w:lastRenderedPageBreak/>
        <w:t xml:space="preserve">use reasonable steps to perform or allow the performance of the Sponsor Rights as set out at Item </w:t>
      </w:r>
      <w:r w:rsidR="00676BA7" w:rsidRPr="00950B69">
        <w:rPr>
          <w:rFonts w:ascii="Arial" w:eastAsia="Arial" w:hAnsi="Arial" w:cs="Arial"/>
        </w:rPr>
        <w:t>5</w:t>
      </w:r>
      <w:r w:rsidR="00950B69">
        <w:rPr>
          <w:rFonts w:ascii="Arial" w:eastAsia="Arial" w:hAnsi="Arial" w:cs="Arial"/>
        </w:rPr>
        <w:t>.</w:t>
      </w:r>
    </w:p>
    <w:p w14:paraId="4889C51F" w14:textId="77777777" w:rsidR="00950B69" w:rsidRPr="00950B69" w:rsidRDefault="00950B69" w:rsidP="00950B69">
      <w:pPr>
        <w:pStyle w:val="ListParagraph"/>
        <w:rPr>
          <w:rFonts w:ascii="Arial" w:eastAsia="Arial" w:hAnsi="Arial" w:cs="Arial"/>
          <w:b/>
          <w:szCs w:val="22"/>
        </w:rPr>
      </w:pPr>
    </w:p>
    <w:p w14:paraId="685C0DC7" w14:textId="77777777" w:rsidR="00950B69" w:rsidRPr="00950B69" w:rsidRDefault="00525408"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rPr>
        <w:t xml:space="preserve">Nothing in this Agreement shall be construed as to create any obligation on the University to promote or advertise the Club or Event during the Term. </w:t>
      </w:r>
      <w:r w:rsidR="001A1AE7">
        <w:rPr>
          <w:rFonts w:ascii="Arial" w:eastAsia="Arial" w:hAnsi="Arial" w:cs="Arial"/>
        </w:rPr>
        <w:t xml:space="preserve"> </w:t>
      </w:r>
      <w:r w:rsidRPr="00950B69">
        <w:rPr>
          <w:rFonts w:ascii="Arial" w:eastAsia="Arial" w:hAnsi="Arial" w:cs="Arial"/>
        </w:rPr>
        <w:t xml:space="preserve">Any decision to promote or advertise the Club or Event is at the sole discretion of the University.  </w:t>
      </w:r>
    </w:p>
    <w:p w14:paraId="2E896B21" w14:textId="77777777" w:rsidR="00950B69" w:rsidRPr="00950B69" w:rsidRDefault="00950B69" w:rsidP="00950B69">
      <w:pPr>
        <w:pStyle w:val="ListParagraph"/>
        <w:ind w:left="792"/>
        <w:rPr>
          <w:rFonts w:ascii="Arial" w:eastAsia="Arial" w:hAnsi="Arial" w:cs="Arial"/>
          <w:b/>
          <w:szCs w:val="22"/>
        </w:rPr>
      </w:pPr>
    </w:p>
    <w:p w14:paraId="68DF90AD" w14:textId="77777777" w:rsidR="00950B69" w:rsidRPr="00950B69" w:rsidRDefault="00525408"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rPr>
        <w:t xml:space="preserve">Nothing in this Agreement shall be construed as to create any obligation on the University to promote or advertise the Sponsor beyond the scope of the Sponsor Rights set out in Item </w:t>
      </w:r>
      <w:r w:rsidR="00676BA7" w:rsidRPr="00950B69">
        <w:rPr>
          <w:rFonts w:ascii="Arial" w:eastAsia="Arial" w:hAnsi="Arial" w:cs="Arial"/>
        </w:rPr>
        <w:t>5</w:t>
      </w:r>
      <w:r w:rsidRPr="00950B69">
        <w:rPr>
          <w:rFonts w:ascii="Arial" w:eastAsia="Arial" w:hAnsi="Arial" w:cs="Arial"/>
        </w:rPr>
        <w:t>.</w:t>
      </w:r>
    </w:p>
    <w:p w14:paraId="63BE25D2" w14:textId="77777777" w:rsidR="00950B69" w:rsidRPr="00950B69" w:rsidRDefault="00950B69" w:rsidP="00950B69">
      <w:pPr>
        <w:pStyle w:val="ListParagraph"/>
        <w:rPr>
          <w:rFonts w:ascii="Arial" w:eastAsia="Arial" w:hAnsi="Arial" w:cs="Arial"/>
        </w:rPr>
      </w:pPr>
    </w:p>
    <w:p w14:paraId="10BDD57D" w14:textId="77777777" w:rsidR="00525408" w:rsidRPr="00950B69" w:rsidRDefault="00525408"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rPr>
        <w:t xml:space="preserve">Unless the Sponsor Rights set out in Item </w:t>
      </w:r>
      <w:r w:rsidR="00676BA7" w:rsidRPr="00950B69">
        <w:rPr>
          <w:rFonts w:ascii="Arial" w:eastAsia="Arial" w:hAnsi="Arial" w:cs="Arial"/>
        </w:rPr>
        <w:t xml:space="preserve">5 </w:t>
      </w:r>
      <w:r w:rsidRPr="00950B69">
        <w:rPr>
          <w:rFonts w:ascii="Arial" w:eastAsia="Arial" w:hAnsi="Arial" w:cs="Arial"/>
        </w:rPr>
        <w:t>specify that the Sponsor is to have exclusive sponsorship of the Club or Event, nothing in this Agreement shall be construed as to create an exclusive sponsorship right to the Sponsor or otherwise prevent the University or the Club from obtaining other sponsors for the same Event.</w:t>
      </w:r>
    </w:p>
    <w:p w14:paraId="5DB3DAF9" w14:textId="77777777" w:rsidR="00950B69" w:rsidRDefault="00950B69" w:rsidP="00950B69">
      <w:pPr>
        <w:pStyle w:val="ListParagraph"/>
        <w:rPr>
          <w:rFonts w:ascii="Arial" w:eastAsia="Arial" w:hAnsi="Arial" w:cs="Arial"/>
          <w:b/>
          <w:szCs w:val="22"/>
        </w:rPr>
      </w:pPr>
    </w:p>
    <w:p w14:paraId="57E475FF" w14:textId="77777777" w:rsidR="00950B69" w:rsidRDefault="00950B69" w:rsidP="00950B69">
      <w:pPr>
        <w:pStyle w:val="ListParagraph"/>
        <w:rPr>
          <w:rFonts w:ascii="Arial" w:eastAsia="Arial" w:hAnsi="Arial" w:cs="Arial"/>
          <w:b/>
          <w:szCs w:val="22"/>
        </w:rPr>
      </w:pPr>
    </w:p>
    <w:p w14:paraId="728F94EB" w14:textId="77777777" w:rsidR="00950B69" w:rsidRPr="00950B69" w:rsidRDefault="00950B69" w:rsidP="00950B69">
      <w:pPr>
        <w:pStyle w:val="ListParagraph"/>
        <w:rPr>
          <w:rFonts w:ascii="Arial" w:eastAsia="Arial" w:hAnsi="Arial" w:cs="Arial"/>
          <w:b/>
          <w:szCs w:val="22"/>
        </w:rPr>
      </w:pPr>
    </w:p>
    <w:p w14:paraId="0951010C" w14:textId="77777777" w:rsidR="00810E05" w:rsidRPr="00950B69" w:rsidRDefault="000D66C9" w:rsidP="00950B69">
      <w:pPr>
        <w:pStyle w:val="ListParagraph"/>
        <w:numPr>
          <w:ilvl w:val="0"/>
          <w:numId w:val="8"/>
        </w:numPr>
        <w:rPr>
          <w:rFonts w:ascii="Arial" w:eastAsia="Arial" w:hAnsi="Arial" w:cs="Arial"/>
          <w:b/>
          <w:szCs w:val="22"/>
        </w:rPr>
      </w:pPr>
      <w:r w:rsidRPr="00950B69">
        <w:rPr>
          <w:rFonts w:ascii="Arial" w:eastAsia="Arial" w:hAnsi="Arial" w:cs="Arial"/>
          <w:b/>
          <w:spacing w:val="-1"/>
          <w:sz w:val="22"/>
          <w:szCs w:val="22"/>
        </w:rPr>
        <w:t>SP</w:t>
      </w:r>
      <w:r w:rsidRPr="00950B69">
        <w:rPr>
          <w:rFonts w:ascii="Arial" w:eastAsia="Arial" w:hAnsi="Arial" w:cs="Arial"/>
          <w:b/>
          <w:spacing w:val="1"/>
          <w:sz w:val="22"/>
          <w:szCs w:val="22"/>
        </w:rPr>
        <w:t>O</w:t>
      </w:r>
      <w:r w:rsidRPr="00950B69">
        <w:rPr>
          <w:rFonts w:ascii="Arial" w:eastAsia="Arial" w:hAnsi="Arial" w:cs="Arial"/>
          <w:b/>
          <w:spacing w:val="-1"/>
          <w:sz w:val="22"/>
          <w:szCs w:val="22"/>
        </w:rPr>
        <w:t>NS</w:t>
      </w:r>
      <w:r w:rsidRPr="00950B69">
        <w:rPr>
          <w:rFonts w:ascii="Arial" w:eastAsia="Arial" w:hAnsi="Arial" w:cs="Arial"/>
          <w:b/>
          <w:spacing w:val="1"/>
          <w:sz w:val="22"/>
          <w:szCs w:val="22"/>
        </w:rPr>
        <w:t>O</w:t>
      </w:r>
      <w:r w:rsidRPr="00950B69">
        <w:rPr>
          <w:rFonts w:ascii="Arial" w:eastAsia="Arial" w:hAnsi="Arial" w:cs="Arial"/>
          <w:b/>
          <w:spacing w:val="-1"/>
          <w:sz w:val="22"/>
          <w:szCs w:val="22"/>
        </w:rPr>
        <w:t>R</w:t>
      </w:r>
      <w:r w:rsidRPr="00950B69">
        <w:rPr>
          <w:rFonts w:ascii="Arial" w:eastAsia="Arial" w:hAnsi="Arial" w:cs="Arial"/>
          <w:b/>
          <w:spacing w:val="1"/>
          <w:sz w:val="22"/>
          <w:szCs w:val="22"/>
        </w:rPr>
        <w:t>’</w:t>
      </w:r>
      <w:r w:rsidRPr="00950B69">
        <w:rPr>
          <w:rFonts w:ascii="Arial" w:eastAsia="Arial" w:hAnsi="Arial" w:cs="Arial"/>
          <w:b/>
          <w:sz w:val="22"/>
          <w:szCs w:val="22"/>
        </w:rPr>
        <w:t>S</w:t>
      </w:r>
      <w:r w:rsidRPr="00950B69">
        <w:rPr>
          <w:rFonts w:ascii="Arial" w:eastAsia="Arial" w:hAnsi="Arial" w:cs="Arial"/>
          <w:b/>
          <w:spacing w:val="-2"/>
          <w:sz w:val="22"/>
          <w:szCs w:val="22"/>
        </w:rPr>
        <w:t xml:space="preserve"> </w:t>
      </w:r>
      <w:r w:rsidRPr="00950B69">
        <w:rPr>
          <w:rFonts w:ascii="Arial" w:eastAsia="Arial" w:hAnsi="Arial" w:cs="Arial"/>
          <w:b/>
          <w:spacing w:val="1"/>
          <w:sz w:val="22"/>
          <w:szCs w:val="22"/>
        </w:rPr>
        <w:t>I</w:t>
      </w:r>
      <w:r w:rsidRPr="00950B69">
        <w:rPr>
          <w:rFonts w:ascii="Arial" w:eastAsia="Arial" w:hAnsi="Arial" w:cs="Arial"/>
          <w:b/>
          <w:spacing w:val="-1"/>
          <w:sz w:val="22"/>
          <w:szCs w:val="22"/>
        </w:rPr>
        <w:t>N</w:t>
      </w:r>
      <w:r w:rsidRPr="00950B69">
        <w:rPr>
          <w:rFonts w:ascii="Arial" w:eastAsia="Arial" w:hAnsi="Arial" w:cs="Arial"/>
          <w:b/>
          <w:spacing w:val="-3"/>
          <w:sz w:val="22"/>
          <w:szCs w:val="22"/>
        </w:rPr>
        <w:t>T</w:t>
      </w:r>
      <w:r w:rsidRPr="00950B69">
        <w:rPr>
          <w:rFonts w:ascii="Arial" w:eastAsia="Arial" w:hAnsi="Arial" w:cs="Arial"/>
          <w:b/>
          <w:spacing w:val="-1"/>
          <w:sz w:val="22"/>
          <w:szCs w:val="22"/>
        </w:rPr>
        <w:t>E</w:t>
      </w:r>
      <w:r w:rsidRPr="00950B69">
        <w:rPr>
          <w:rFonts w:ascii="Arial" w:eastAsia="Arial" w:hAnsi="Arial" w:cs="Arial"/>
          <w:b/>
          <w:sz w:val="22"/>
          <w:szCs w:val="22"/>
        </w:rPr>
        <w:t>L</w:t>
      </w:r>
      <w:r w:rsidRPr="00950B69">
        <w:rPr>
          <w:rFonts w:ascii="Arial" w:eastAsia="Arial" w:hAnsi="Arial" w:cs="Arial"/>
          <w:b/>
          <w:spacing w:val="-1"/>
          <w:sz w:val="22"/>
          <w:szCs w:val="22"/>
        </w:rPr>
        <w:t>LE</w:t>
      </w:r>
      <w:r w:rsidRPr="00950B69">
        <w:rPr>
          <w:rFonts w:ascii="Arial" w:eastAsia="Arial" w:hAnsi="Arial" w:cs="Arial"/>
          <w:b/>
          <w:spacing w:val="1"/>
          <w:sz w:val="22"/>
          <w:szCs w:val="22"/>
        </w:rPr>
        <w:t>C</w:t>
      </w:r>
      <w:r w:rsidRPr="00950B69">
        <w:rPr>
          <w:rFonts w:ascii="Arial" w:eastAsia="Arial" w:hAnsi="Arial" w:cs="Arial"/>
          <w:b/>
          <w:spacing w:val="-3"/>
          <w:sz w:val="22"/>
          <w:szCs w:val="22"/>
        </w:rPr>
        <w:t>T</w:t>
      </w:r>
      <w:r w:rsidRPr="00950B69">
        <w:rPr>
          <w:rFonts w:ascii="Arial" w:eastAsia="Arial" w:hAnsi="Arial" w:cs="Arial"/>
          <w:b/>
          <w:spacing w:val="4"/>
          <w:sz w:val="22"/>
          <w:szCs w:val="22"/>
        </w:rPr>
        <w:t>U</w:t>
      </w:r>
      <w:r w:rsidRPr="00950B69">
        <w:rPr>
          <w:rFonts w:ascii="Arial" w:eastAsia="Arial" w:hAnsi="Arial" w:cs="Arial"/>
          <w:b/>
          <w:spacing w:val="-6"/>
          <w:sz w:val="22"/>
          <w:szCs w:val="22"/>
        </w:rPr>
        <w:t>A</w:t>
      </w:r>
      <w:r w:rsidRPr="00950B69">
        <w:rPr>
          <w:rFonts w:ascii="Arial" w:eastAsia="Arial" w:hAnsi="Arial" w:cs="Arial"/>
          <w:b/>
          <w:sz w:val="22"/>
          <w:szCs w:val="22"/>
        </w:rPr>
        <w:t>L P</w:t>
      </w:r>
      <w:r w:rsidRPr="00950B69">
        <w:rPr>
          <w:rFonts w:ascii="Arial" w:eastAsia="Arial" w:hAnsi="Arial" w:cs="Arial"/>
          <w:b/>
          <w:spacing w:val="-1"/>
          <w:sz w:val="22"/>
          <w:szCs w:val="22"/>
        </w:rPr>
        <w:t>R</w:t>
      </w:r>
      <w:r w:rsidRPr="00950B69">
        <w:rPr>
          <w:rFonts w:ascii="Arial" w:eastAsia="Arial" w:hAnsi="Arial" w:cs="Arial"/>
          <w:b/>
          <w:spacing w:val="1"/>
          <w:sz w:val="22"/>
          <w:szCs w:val="22"/>
        </w:rPr>
        <w:t>O</w:t>
      </w:r>
      <w:r w:rsidRPr="00950B69">
        <w:rPr>
          <w:rFonts w:ascii="Arial" w:eastAsia="Arial" w:hAnsi="Arial" w:cs="Arial"/>
          <w:b/>
          <w:spacing w:val="-1"/>
          <w:sz w:val="22"/>
          <w:szCs w:val="22"/>
        </w:rPr>
        <w:t>PE</w:t>
      </w:r>
      <w:r w:rsidRPr="00950B69">
        <w:rPr>
          <w:rFonts w:ascii="Arial" w:eastAsia="Arial" w:hAnsi="Arial" w:cs="Arial"/>
          <w:b/>
          <w:spacing w:val="1"/>
          <w:sz w:val="22"/>
          <w:szCs w:val="22"/>
        </w:rPr>
        <w:t>R</w:t>
      </w:r>
      <w:r w:rsidRPr="00950B69">
        <w:rPr>
          <w:rFonts w:ascii="Arial" w:eastAsia="Arial" w:hAnsi="Arial" w:cs="Arial"/>
          <w:b/>
          <w:spacing w:val="-3"/>
          <w:sz w:val="22"/>
          <w:szCs w:val="22"/>
        </w:rPr>
        <w:t>T</w:t>
      </w:r>
      <w:r w:rsidRPr="00950B69">
        <w:rPr>
          <w:rFonts w:ascii="Arial" w:eastAsia="Arial" w:hAnsi="Arial" w:cs="Arial"/>
          <w:b/>
          <w:sz w:val="22"/>
          <w:szCs w:val="22"/>
        </w:rPr>
        <w:t>Y</w:t>
      </w:r>
    </w:p>
    <w:p w14:paraId="03A1DEA3" w14:textId="77777777" w:rsidR="00950B69" w:rsidRPr="00950B69" w:rsidRDefault="00950B69" w:rsidP="00950B69">
      <w:pPr>
        <w:pStyle w:val="ListParagraph"/>
        <w:ind w:left="360"/>
        <w:rPr>
          <w:rFonts w:ascii="Arial" w:eastAsia="Arial" w:hAnsi="Arial" w:cs="Arial"/>
          <w:b/>
          <w:szCs w:val="22"/>
        </w:rPr>
      </w:pPr>
    </w:p>
    <w:p w14:paraId="73E6CC4F" w14:textId="77777777" w:rsidR="00950B69" w:rsidRPr="00950B69" w:rsidRDefault="000D66C9"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spacing w:val="3"/>
        </w:rPr>
        <w:t>T</w:t>
      </w:r>
      <w:r w:rsidRPr="00950B69">
        <w:rPr>
          <w:rFonts w:ascii="Arial" w:eastAsia="Arial" w:hAnsi="Arial" w:cs="Arial"/>
        </w:rPr>
        <w:t>he</w:t>
      </w:r>
      <w:r w:rsidRPr="00950B69">
        <w:rPr>
          <w:rFonts w:ascii="Arial" w:eastAsia="Arial" w:hAnsi="Arial" w:cs="Arial"/>
          <w:spacing w:val="3"/>
        </w:rPr>
        <w:t xml:space="preserve"> </w:t>
      </w: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rPr>
        <w:t>e</w:t>
      </w:r>
      <w:r w:rsidRPr="00950B69">
        <w:rPr>
          <w:rFonts w:ascii="Arial" w:eastAsia="Arial" w:hAnsi="Arial" w:cs="Arial"/>
          <w:spacing w:val="3"/>
        </w:rPr>
        <w:t xml:space="preserve"> </w:t>
      </w:r>
      <w:r w:rsidRPr="00950B69">
        <w:rPr>
          <w:rFonts w:ascii="Arial" w:eastAsia="Arial" w:hAnsi="Arial" w:cs="Arial"/>
        </w:rPr>
        <w:t>of</w:t>
      </w:r>
      <w:r w:rsidRPr="00950B69">
        <w:rPr>
          <w:rFonts w:ascii="Arial" w:eastAsia="Arial" w:hAnsi="Arial" w:cs="Arial"/>
          <w:spacing w:val="6"/>
        </w:rPr>
        <w:t xml:space="preserve"> </w:t>
      </w:r>
      <w:r w:rsidRPr="00950B69">
        <w:rPr>
          <w:rFonts w:ascii="Arial" w:eastAsia="Arial" w:hAnsi="Arial" w:cs="Arial"/>
        </w:rPr>
        <w:t>the</w:t>
      </w:r>
      <w:r w:rsidRPr="00950B69">
        <w:rPr>
          <w:rFonts w:ascii="Arial" w:eastAsia="Arial" w:hAnsi="Arial" w:cs="Arial"/>
          <w:spacing w:val="5"/>
        </w:rPr>
        <w:t xml:space="preserv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spacing w:val="3"/>
        </w:rPr>
        <w:t>or</w:t>
      </w:r>
      <w:r w:rsidRPr="00950B69">
        <w:rPr>
          <w:rFonts w:ascii="Arial" w:eastAsia="Arial" w:hAnsi="Arial" w:cs="Arial"/>
          <w:spacing w:val="-1"/>
        </w:rPr>
        <w:t>’</w:t>
      </w:r>
      <w:r w:rsidRPr="00950B69">
        <w:rPr>
          <w:rFonts w:ascii="Arial" w:eastAsia="Arial" w:hAnsi="Arial" w:cs="Arial"/>
        </w:rPr>
        <w:t>s</w:t>
      </w:r>
      <w:r w:rsidRPr="00950B69">
        <w:rPr>
          <w:rFonts w:ascii="Arial" w:eastAsia="Arial" w:hAnsi="Arial" w:cs="Arial"/>
          <w:spacing w:val="-1"/>
        </w:rPr>
        <w:t xml:space="preserve"> </w:t>
      </w:r>
      <w:r w:rsidRPr="00950B69">
        <w:rPr>
          <w:rFonts w:ascii="Arial" w:eastAsia="Arial" w:hAnsi="Arial" w:cs="Arial"/>
        </w:rPr>
        <w:t>t</w:t>
      </w:r>
      <w:r w:rsidRPr="00950B69">
        <w:rPr>
          <w:rFonts w:ascii="Arial" w:eastAsia="Arial" w:hAnsi="Arial" w:cs="Arial"/>
          <w:spacing w:val="3"/>
        </w:rPr>
        <w:t>r</w:t>
      </w:r>
      <w:r w:rsidRPr="00950B69">
        <w:rPr>
          <w:rFonts w:ascii="Arial" w:eastAsia="Arial" w:hAnsi="Arial" w:cs="Arial"/>
        </w:rPr>
        <w:t>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rPr>
        <w:t>s</w:t>
      </w:r>
      <w:r w:rsidRPr="00950B69">
        <w:rPr>
          <w:rFonts w:ascii="Arial" w:eastAsia="Arial" w:hAnsi="Arial" w:cs="Arial"/>
          <w:spacing w:val="-2"/>
        </w:rPr>
        <w:t xml:space="preserve"> </w:t>
      </w:r>
      <w:r w:rsidRPr="00950B69">
        <w:rPr>
          <w:rFonts w:ascii="Arial" w:eastAsia="Arial" w:hAnsi="Arial" w:cs="Arial"/>
        </w:rPr>
        <w:t>or</w:t>
      </w:r>
      <w:r w:rsidRPr="00950B69">
        <w:rPr>
          <w:rFonts w:ascii="Arial" w:eastAsia="Arial" w:hAnsi="Arial" w:cs="Arial"/>
          <w:spacing w:val="5"/>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os</w:t>
      </w:r>
      <w:r w:rsidRPr="00950B69">
        <w:rPr>
          <w:rFonts w:ascii="Arial" w:eastAsia="Arial" w:hAnsi="Arial" w:cs="Arial"/>
          <w:spacing w:val="5"/>
        </w:rPr>
        <w:t xml:space="preserve"> </w:t>
      </w:r>
      <w:r w:rsidRPr="00950B69">
        <w:rPr>
          <w:rFonts w:ascii="Arial" w:eastAsia="Arial" w:hAnsi="Arial" w:cs="Arial"/>
        </w:rPr>
        <w:t>d</w:t>
      </w:r>
      <w:r w:rsidRPr="00950B69">
        <w:rPr>
          <w:rFonts w:ascii="Arial" w:eastAsia="Arial" w:hAnsi="Arial" w:cs="Arial"/>
          <w:spacing w:val="-1"/>
        </w:rPr>
        <w:t>o</w:t>
      </w:r>
      <w:r w:rsidRPr="00950B69">
        <w:rPr>
          <w:rFonts w:ascii="Arial" w:eastAsia="Arial" w:hAnsi="Arial" w:cs="Arial"/>
        </w:rPr>
        <w:t>es</w:t>
      </w:r>
      <w:r w:rsidRPr="00950B69">
        <w:rPr>
          <w:rFonts w:ascii="Arial" w:eastAsia="Arial" w:hAnsi="Arial" w:cs="Arial"/>
          <w:spacing w:val="6"/>
        </w:rPr>
        <w:t xml:space="preserve"> </w:t>
      </w:r>
      <w:r w:rsidRPr="00950B69">
        <w:rPr>
          <w:rFonts w:ascii="Arial" w:eastAsia="Arial" w:hAnsi="Arial" w:cs="Arial"/>
        </w:rPr>
        <w:t>n</w:t>
      </w:r>
      <w:r w:rsidRPr="00950B69">
        <w:rPr>
          <w:rFonts w:ascii="Arial" w:eastAsia="Arial" w:hAnsi="Arial" w:cs="Arial"/>
          <w:spacing w:val="1"/>
        </w:rPr>
        <w:t>o</w:t>
      </w:r>
      <w:r w:rsidRPr="00950B69">
        <w:rPr>
          <w:rFonts w:ascii="Arial" w:eastAsia="Arial" w:hAnsi="Arial" w:cs="Arial"/>
        </w:rPr>
        <w:t>t</w:t>
      </w:r>
      <w:r w:rsidRPr="00950B69">
        <w:rPr>
          <w:rFonts w:ascii="Arial" w:eastAsia="Arial" w:hAnsi="Arial" w:cs="Arial"/>
          <w:spacing w:val="4"/>
        </w:rPr>
        <w:t xml:space="preserve"> </w:t>
      </w:r>
      <w:r w:rsidRPr="00950B69">
        <w:rPr>
          <w:rFonts w:ascii="Arial" w:eastAsia="Arial" w:hAnsi="Arial" w:cs="Arial"/>
          <w:spacing w:val="1"/>
        </w:rPr>
        <w:t>c</w:t>
      </w:r>
      <w:r w:rsidRPr="00950B69">
        <w:rPr>
          <w:rFonts w:ascii="Arial" w:eastAsia="Arial" w:hAnsi="Arial" w:cs="Arial"/>
        </w:rPr>
        <w:t>o</w:t>
      </w:r>
      <w:r w:rsidRPr="00950B69">
        <w:rPr>
          <w:rFonts w:ascii="Arial" w:eastAsia="Arial" w:hAnsi="Arial" w:cs="Arial"/>
          <w:spacing w:val="-1"/>
        </w:rPr>
        <w:t>n</w:t>
      </w:r>
      <w:r w:rsidRPr="00950B69">
        <w:rPr>
          <w:rFonts w:ascii="Arial" w:eastAsia="Arial" w:hAnsi="Arial" w:cs="Arial"/>
          <w:spacing w:val="2"/>
        </w:rPr>
        <w:t>f</w:t>
      </w:r>
      <w:r w:rsidRPr="00950B69">
        <w:rPr>
          <w:rFonts w:ascii="Arial" w:eastAsia="Arial" w:hAnsi="Arial" w:cs="Arial"/>
        </w:rPr>
        <w:t>er</w:t>
      </w:r>
      <w:r w:rsidRPr="00950B69">
        <w:rPr>
          <w:rFonts w:ascii="Arial" w:eastAsia="Arial" w:hAnsi="Arial" w:cs="Arial"/>
          <w:spacing w:val="1"/>
        </w:rPr>
        <w:t xml:space="preserve"> </w:t>
      </w:r>
      <w:r w:rsidRPr="00950B69">
        <w:rPr>
          <w:rFonts w:ascii="Arial" w:eastAsia="Arial" w:hAnsi="Arial" w:cs="Arial"/>
        </w:rPr>
        <w:t>a</w:t>
      </w:r>
      <w:r w:rsidRPr="00950B69">
        <w:rPr>
          <w:rFonts w:ascii="Arial" w:eastAsia="Arial" w:hAnsi="Arial" w:cs="Arial"/>
          <w:spacing w:val="4"/>
        </w:rPr>
        <w:t>n</w:t>
      </w:r>
      <w:r w:rsidRPr="00950B69">
        <w:rPr>
          <w:rFonts w:ascii="Arial" w:eastAsia="Arial" w:hAnsi="Arial" w:cs="Arial"/>
        </w:rPr>
        <w:t>y</w:t>
      </w:r>
      <w:r w:rsidRPr="00950B69">
        <w:rPr>
          <w:rFonts w:ascii="Arial" w:eastAsia="Arial" w:hAnsi="Arial" w:cs="Arial"/>
          <w:spacing w:val="3"/>
        </w:rPr>
        <w:t xml:space="preserve"> </w:t>
      </w:r>
      <w:r w:rsidRPr="00950B69">
        <w:rPr>
          <w:rFonts w:ascii="Arial" w:eastAsia="Arial" w:hAnsi="Arial" w:cs="Arial"/>
          <w:spacing w:val="2"/>
        </w:rPr>
        <w:t>o</w:t>
      </w:r>
      <w:r w:rsidRPr="00950B69">
        <w:rPr>
          <w:rFonts w:ascii="Arial" w:eastAsia="Arial" w:hAnsi="Arial" w:cs="Arial"/>
          <w:spacing w:val="-2"/>
        </w:rPr>
        <w:t>w</w:t>
      </w:r>
      <w:r w:rsidRPr="00950B69">
        <w:rPr>
          <w:rFonts w:ascii="Arial" w:eastAsia="Arial" w:hAnsi="Arial" w:cs="Arial"/>
        </w:rPr>
        <w:t>n</w:t>
      </w:r>
      <w:r w:rsidRPr="00950B69">
        <w:rPr>
          <w:rFonts w:ascii="Arial" w:eastAsia="Arial" w:hAnsi="Arial" w:cs="Arial"/>
          <w:spacing w:val="-1"/>
        </w:rPr>
        <w:t>e</w:t>
      </w:r>
      <w:r w:rsidRPr="00950B69">
        <w:rPr>
          <w:rFonts w:ascii="Arial" w:eastAsia="Arial" w:hAnsi="Arial" w:cs="Arial"/>
          <w:spacing w:val="1"/>
        </w:rPr>
        <w:t>rs</w:t>
      </w:r>
      <w:r w:rsidRPr="00950B69">
        <w:rPr>
          <w:rFonts w:ascii="Arial" w:eastAsia="Arial" w:hAnsi="Arial" w:cs="Arial"/>
          <w:spacing w:val="2"/>
        </w:rPr>
        <w:t>h</w:t>
      </w:r>
      <w:r w:rsidRPr="00950B69">
        <w:rPr>
          <w:rFonts w:ascii="Arial" w:eastAsia="Arial" w:hAnsi="Arial" w:cs="Arial"/>
          <w:spacing w:val="-1"/>
        </w:rPr>
        <w:t>i</w:t>
      </w:r>
      <w:r w:rsidRPr="00950B69">
        <w:rPr>
          <w:rFonts w:ascii="Arial" w:eastAsia="Arial" w:hAnsi="Arial" w:cs="Arial"/>
        </w:rPr>
        <w:t>p</w:t>
      </w:r>
      <w:r w:rsidRPr="00950B69">
        <w:rPr>
          <w:rFonts w:ascii="Arial" w:eastAsia="Arial" w:hAnsi="Arial" w:cs="Arial"/>
          <w:spacing w:val="-3"/>
        </w:rPr>
        <w:t xml:space="preserve"> </w:t>
      </w:r>
      <w:r w:rsidRPr="00950B69">
        <w:rPr>
          <w:rFonts w:ascii="Arial" w:eastAsia="Arial" w:hAnsi="Arial" w:cs="Arial"/>
          <w:spacing w:val="3"/>
        </w:rPr>
        <w:t>r</w:t>
      </w:r>
      <w:r w:rsidRPr="00950B69">
        <w:rPr>
          <w:rFonts w:ascii="Arial" w:eastAsia="Arial" w:hAnsi="Arial" w:cs="Arial"/>
          <w:spacing w:val="-1"/>
        </w:rPr>
        <w:t>i</w:t>
      </w:r>
      <w:r w:rsidRPr="00950B69">
        <w:rPr>
          <w:rFonts w:ascii="Arial" w:eastAsia="Arial" w:hAnsi="Arial" w:cs="Arial"/>
        </w:rPr>
        <w:t>g</w:t>
      </w:r>
      <w:r w:rsidRPr="00950B69">
        <w:rPr>
          <w:rFonts w:ascii="Arial" w:eastAsia="Arial" w:hAnsi="Arial" w:cs="Arial"/>
          <w:spacing w:val="1"/>
        </w:rPr>
        <w:t>h</w:t>
      </w:r>
      <w:r w:rsidRPr="00950B69">
        <w:rPr>
          <w:rFonts w:ascii="Arial" w:eastAsia="Arial" w:hAnsi="Arial" w:cs="Arial"/>
        </w:rPr>
        <w:t>t</w:t>
      </w:r>
      <w:r w:rsidRPr="00950B69">
        <w:rPr>
          <w:rFonts w:ascii="Arial" w:eastAsia="Arial" w:hAnsi="Arial" w:cs="Arial"/>
          <w:spacing w:val="3"/>
        </w:rPr>
        <w:t xml:space="preserve"> </w:t>
      </w:r>
      <w:r w:rsidRPr="00950B69">
        <w:rPr>
          <w:rFonts w:ascii="Arial" w:eastAsia="Arial" w:hAnsi="Arial" w:cs="Arial"/>
          <w:spacing w:val="-1"/>
        </w:rPr>
        <w:t>i</w:t>
      </w:r>
      <w:r w:rsidRPr="00950B69">
        <w:rPr>
          <w:rFonts w:ascii="Arial" w:eastAsia="Arial" w:hAnsi="Arial" w:cs="Arial"/>
        </w:rPr>
        <w:t>n the</w:t>
      </w:r>
      <w:r w:rsidRPr="00950B69">
        <w:rPr>
          <w:rFonts w:ascii="Arial" w:eastAsia="Arial" w:hAnsi="Arial" w:cs="Arial"/>
          <w:spacing w:val="-4"/>
        </w:rPr>
        <w:t xml:space="preserve"> </w:t>
      </w:r>
      <w:r w:rsidRPr="00950B69">
        <w:rPr>
          <w:rFonts w:ascii="Arial" w:eastAsia="Arial" w:hAnsi="Arial" w:cs="Arial"/>
        </w:rPr>
        <w:t>user</w:t>
      </w:r>
      <w:r w:rsidRPr="00950B69">
        <w:rPr>
          <w:rFonts w:ascii="Arial" w:eastAsia="Arial" w:hAnsi="Arial" w:cs="Arial"/>
          <w:spacing w:val="-1"/>
        </w:rPr>
        <w:t xml:space="preserve"> i</w:t>
      </w:r>
      <w:r w:rsidRPr="00950B69">
        <w:rPr>
          <w:rFonts w:ascii="Arial" w:eastAsia="Arial" w:hAnsi="Arial" w:cs="Arial"/>
        </w:rPr>
        <w:t>n</w:t>
      </w:r>
      <w:r w:rsidRPr="00950B69">
        <w:rPr>
          <w:rFonts w:ascii="Arial" w:eastAsia="Arial" w:hAnsi="Arial" w:cs="Arial"/>
          <w:spacing w:val="-2"/>
        </w:rPr>
        <w:t xml:space="preserve"> </w:t>
      </w:r>
      <w:r w:rsidRPr="00950B69">
        <w:rPr>
          <w:rFonts w:ascii="Arial" w:eastAsia="Arial" w:hAnsi="Arial" w:cs="Arial"/>
        </w:rPr>
        <w:t>re</w:t>
      </w:r>
      <w:r w:rsidRPr="00950B69">
        <w:rPr>
          <w:rFonts w:ascii="Arial" w:eastAsia="Arial" w:hAnsi="Arial" w:cs="Arial"/>
          <w:spacing w:val="1"/>
        </w:rPr>
        <w:t>s</w:t>
      </w:r>
      <w:r w:rsidRPr="00950B69">
        <w:rPr>
          <w:rFonts w:ascii="Arial" w:eastAsia="Arial" w:hAnsi="Arial" w:cs="Arial"/>
          <w:spacing w:val="2"/>
        </w:rPr>
        <w:t>p</w:t>
      </w:r>
      <w:r w:rsidRPr="00950B69">
        <w:rPr>
          <w:rFonts w:ascii="Arial" w:eastAsia="Arial" w:hAnsi="Arial" w:cs="Arial"/>
        </w:rPr>
        <w:t>e</w:t>
      </w:r>
      <w:r w:rsidRPr="00950B69">
        <w:rPr>
          <w:rFonts w:ascii="Arial" w:eastAsia="Arial" w:hAnsi="Arial" w:cs="Arial"/>
          <w:spacing w:val="1"/>
        </w:rPr>
        <w:t>c</w:t>
      </w:r>
      <w:r w:rsidRPr="00950B69">
        <w:rPr>
          <w:rFonts w:ascii="Arial" w:eastAsia="Arial" w:hAnsi="Arial" w:cs="Arial"/>
        </w:rPr>
        <w:t>t</w:t>
      </w:r>
      <w:r w:rsidRPr="00950B69">
        <w:rPr>
          <w:rFonts w:ascii="Arial" w:eastAsia="Arial" w:hAnsi="Arial" w:cs="Arial"/>
          <w:spacing w:val="-7"/>
        </w:rPr>
        <w:t xml:space="preserve"> </w:t>
      </w:r>
      <w:r w:rsidRPr="00950B69">
        <w:rPr>
          <w:rFonts w:ascii="Arial" w:eastAsia="Arial" w:hAnsi="Arial" w:cs="Arial"/>
          <w:spacing w:val="-1"/>
        </w:rPr>
        <w:t>o</w:t>
      </w:r>
      <w:r w:rsidRPr="00950B69">
        <w:rPr>
          <w:rFonts w:ascii="Arial" w:eastAsia="Arial" w:hAnsi="Arial" w:cs="Arial"/>
        </w:rPr>
        <w:t>f t</w:t>
      </w:r>
      <w:r w:rsidRPr="00950B69">
        <w:rPr>
          <w:rFonts w:ascii="Arial" w:eastAsia="Arial" w:hAnsi="Arial" w:cs="Arial"/>
          <w:spacing w:val="-1"/>
        </w:rPr>
        <w:t>h</w:t>
      </w:r>
      <w:r w:rsidRPr="00950B69">
        <w:rPr>
          <w:rFonts w:ascii="Arial" w:eastAsia="Arial" w:hAnsi="Arial" w:cs="Arial"/>
        </w:rPr>
        <w:t>e</w:t>
      </w:r>
      <w:r w:rsidRPr="00950B69">
        <w:rPr>
          <w:rFonts w:ascii="Arial" w:eastAsia="Arial" w:hAnsi="Arial" w:cs="Arial"/>
          <w:spacing w:val="-1"/>
        </w:rPr>
        <w:t xml:space="preserv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or’s</w:t>
      </w:r>
      <w:r w:rsidRPr="00950B69">
        <w:rPr>
          <w:rFonts w:ascii="Arial" w:eastAsia="Arial" w:hAnsi="Arial" w:cs="Arial"/>
          <w:spacing w:val="-6"/>
        </w:rPr>
        <w:t xml:space="preserve"> </w:t>
      </w:r>
      <w:r w:rsidRPr="00950B69">
        <w:rPr>
          <w:rFonts w:ascii="Arial" w:eastAsia="Arial" w:hAnsi="Arial" w:cs="Arial"/>
        </w:rPr>
        <w:t>tr</w:t>
      </w:r>
      <w:r w:rsidRPr="00950B69">
        <w:rPr>
          <w:rFonts w:ascii="Arial" w:eastAsia="Arial" w:hAnsi="Arial" w:cs="Arial"/>
          <w:spacing w:val="2"/>
        </w:rPr>
        <w:t>a</w:t>
      </w:r>
      <w:r w:rsidRPr="00950B69">
        <w:rPr>
          <w:rFonts w:ascii="Arial" w:eastAsia="Arial" w:hAnsi="Arial" w:cs="Arial"/>
        </w:rPr>
        <w:t>d</w:t>
      </w:r>
      <w:r w:rsidRPr="00950B69">
        <w:rPr>
          <w:rFonts w:ascii="Arial" w:eastAsia="Arial" w:hAnsi="Arial" w:cs="Arial"/>
          <w:spacing w:val="-1"/>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rPr>
        <w:t>s</w:t>
      </w:r>
      <w:r w:rsidRPr="00950B69">
        <w:rPr>
          <w:rFonts w:ascii="Arial" w:eastAsia="Arial" w:hAnsi="Arial" w:cs="Arial"/>
          <w:spacing w:val="-9"/>
        </w:rPr>
        <w:t xml:space="preserve"> </w:t>
      </w:r>
      <w:r w:rsidRPr="00950B69">
        <w:rPr>
          <w:rFonts w:ascii="Arial" w:eastAsia="Arial" w:hAnsi="Arial" w:cs="Arial"/>
        </w:rPr>
        <w:t>or</w:t>
      </w:r>
      <w:r w:rsidRPr="00950B69">
        <w:rPr>
          <w:rFonts w:ascii="Arial" w:eastAsia="Arial" w:hAnsi="Arial" w:cs="Arial"/>
          <w:spacing w:val="-2"/>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w:t>
      </w:r>
      <w:r w:rsidRPr="00950B69">
        <w:rPr>
          <w:rFonts w:ascii="Arial" w:eastAsia="Arial" w:hAnsi="Arial" w:cs="Arial"/>
          <w:spacing w:val="1"/>
        </w:rPr>
        <w:t>s</w:t>
      </w:r>
      <w:r w:rsidRPr="00950B69">
        <w:rPr>
          <w:rFonts w:ascii="Arial" w:eastAsia="Arial" w:hAnsi="Arial" w:cs="Arial"/>
        </w:rPr>
        <w:t>.</w:t>
      </w:r>
    </w:p>
    <w:p w14:paraId="7838DC45" w14:textId="77777777" w:rsidR="00950B69" w:rsidRPr="00950B69" w:rsidRDefault="00950B69" w:rsidP="00950B69">
      <w:pPr>
        <w:pStyle w:val="ListParagraph"/>
        <w:ind w:left="792"/>
        <w:rPr>
          <w:rFonts w:ascii="Arial" w:eastAsia="Arial" w:hAnsi="Arial" w:cs="Arial"/>
          <w:b/>
          <w:szCs w:val="22"/>
        </w:rPr>
      </w:pPr>
    </w:p>
    <w:p w14:paraId="386740B9" w14:textId="77777777" w:rsidR="00810E05" w:rsidRPr="00950B69" w:rsidRDefault="00F5028D"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rPr>
        <w:t>The</w:t>
      </w:r>
      <w:r w:rsidR="000D66C9" w:rsidRPr="00950B69">
        <w:rPr>
          <w:rFonts w:ascii="Arial" w:eastAsia="Arial" w:hAnsi="Arial" w:cs="Arial"/>
          <w:spacing w:val="17"/>
        </w:rPr>
        <w:t xml:space="preserve"> </w:t>
      </w:r>
      <w:r w:rsidR="000D66C9" w:rsidRPr="00950B69">
        <w:rPr>
          <w:rFonts w:ascii="Arial" w:eastAsia="Arial" w:hAnsi="Arial" w:cs="Arial"/>
        </w:rPr>
        <w:t>Un</w:t>
      </w:r>
      <w:r w:rsidR="000D66C9" w:rsidRPr="00950B69">
        <w:rPr>
          <w:rFonts w:ascii="Arial" w:eastAsia="Arial" w:hAnsi="Arial" w:cs="Arial"/>
          <w:spacing w:val="1"/>
        </w:rPr>
        <w:t>i</w:t>
      </w:r>
      <w:r w:rsidR="000D66C9" w:rsidRPr="00950B69">
        <w:rPr>
          <w:rFonts w:ascii="Arial" w:eastAsia="Arial" w:hAnsi="Arial" w:cs="Arial"/>
          <w:spacing w:val="-1"/>
        </w:rPr>
        <w:t>v</w:t>
      </w:r>
      <w:r w:rsidR="000D66C9" w:rsidRPr="00950B69">
        <w:rPr>
          <w:rFonts w:ascii="Arial" w:eastAsia="Arial" w:hAnsi="Arial" w:cs="Arial"/>
        </w:rPr>
        <w:t>er</w:t>
      </w:r>
      <w:r w:rsidR="000D66C9" w:rsidRPr="00950B69">
        <w:rPr>
          <w:rFonts w:ascii="Arial" w:eastAsia="Arial" w:hAnsi="Arial" w:cs="Arial"/>
          <w:spacing w:val="2"/>
        </w:rPr>
        <w:t>s</w:t>
      </w:r>
      <w:r w:rsidR="000D66C9" w:rsidRPr="00950B69">
        <w:rPr>
          <w:rFonts w:ascii="Arial" w:eastAsia="Arial" w:hAnsi="Arial" w:cs="Arial"/>
          <w:spacing w:val="-1"/>
        </w:rPr>
        <w:t>i</w:t>
      </w:r>
      <w:r w:rsidR="000D66C9" w:rsidRPr="00950B69">
        <w:rPr>
          <w:rFonts w:ascii="Arial" w:eastAsia="Arial" w:hAnsi="Arial" w:cs="Arial"/>
          <w:spacing w:val="4"/>
        </w:rPr>
        <w:t>t</w:t>
      </w:r>
      <w:r w:rsidR="000D66C9" w:rsidRPr="00950B69">
        <w:rPr>
          <w:rFonts w:ascii="Arial" w:eastAsia="Arial" w:hAnsi="Arial" w:cs="Arial"/>
        </w:rPr>
        <w:t xml:space="preserve">y </w:t>
      </w:r>
      <w:r w:rsidR="000D66C9" w:rsidRPr="00950B69">
        <w:rPr>
          <w:rFonts w:ascii="Arial" w:eastAsia="Arial" w:hAnsi="Arial" w:cs="Arial"/>
          <w:spacing w:val="2"/>
        </w:rPr>
        <w:t>f</w:t>
      </w:r>
      <w:r w:rsidR="000D66C9" w:rsidRPr="00950B69">
        <w:rPr>
          <w:rFonts w:ascii="Arial" w:eastAsia="Arial" w:hAnsi="Arial" w:cs="Arial"/>
        </w:rPr>
        <w:t>or</w:t>
      </w:r>
      <w:r w:rsidR="000D66C9" w:rsidRPr="00950B69">
        <w:rPr>
          <w:rFonts w:ascii="Arial" w:eastAsia="Arial" w:hAnsi="Arial" w:cs="Arial"/>
          <w:spacing w:val="19"/>
        </w:rPr>
        <w:t xml:space="preserve"> </w:t>
      </w:r>
      <w:r w:rsidR="000D66C9" w:rsidRPr="00950B69">
        <w:rPr>
          <w:rFonts w:ascii="Arial" w:eastAsia="Arial" w:hAnsi="Arial" w:cs="Arial"/>
          <w:spacing w:val="-1"/>
        </w:rPr>
        <w:t>i</w:t>
      </w:r>
      <w:r w:rsidR="000D66C9" w:rsidRPr="00950B69">
        <w:rPr>
          <w:rFonts w:ascii="Arial" w:eastAsia="Arial" w:hAnsi="Arial" w:cs="Arial"/>
        </w:rPr>
        <w:t>t</w:t>
      </w:r>
      <w:r w:rsidR="000D66C9" w:rsidRPr="00950B69">
        <w:rPr>
          <w:rFonts w:ascii="Arial" w:eastAsia="Arial" w:hAnsi="Arial" w:cs="Arial"/>
          <w:spacing w:val="1"/>
        </w:rPr>
        <w:t>s</w:t>
      </w:r>
      <w:r w:rsidR="000D66C9" w:rsidRPr="00950B69">
        <w:rPr>
          <w:rFonts w:ascii="Arial" w:eastAsia="Arial" w:hAnsi="Arial" w:cs="Arial"/>
          <w:spacing w:val="2"/>
        </w:rPr>
        <w:t>e</w:t>
      </w:r>
      <w:r w:rsidR="000D66C9" w:rsidRPr="00950B69">
        <w:rPr>
          <w:rFonts w:ascii="Arial" w:eastAsia="Arial" w:hAnsi="Arial" w:cs="Arial"/>
          <w:spacing w:val="-1"/>
        </w:rPr>
        <w:t>l</w:t>
      </w:r>
      <w:r w:rsidR="000D66C9" w:rsidRPr="00950B69">
        <w:rPr>
          <w:rFonts w:ascii="Arial" w:eastAsia="Arial" w:hAnsi="Arial" w:cs="Arial"/>
        </w:rPr>
        <w:t>f</w:t>
      </w:r>
      <w:r w:rsidR="000D66C9" w:rsidRPr="00950B69">
        <w:rPr>
          <w:rFonts w:ascii="Arial" w:eastAsia="Arial" w:hAnsi="Arial" w:cs="Arial"/>
          <w:spacing w:val="17"/>
        </w:rPr>
        <w:t xml:space="preserve"> </w:t>
      </w:r>
      <w:r w:rsidR="000D66C9" w:rsidRPr="00950B69">
        <w:rPr>
          <w:rFonts w:ascii="Arial" w:eastAsia="Arial" w:hAnsi="Arial" w:cs="Arial"/>
        </w:rPr>
        <w:t>a</w:t>
      </w:r>
      <w:r w:rsidR="000D66C9" w:rsidRPr="00950B69">
        <w:rPr>
          <w:rFonts w:ascii="Arial" w:eastAsia="Arial" w:hAnsi="Arial" w:cs="Arial"/>
          <w:spacing w:val="-1"/>
        </w:rPr>
        <w:t>n</w:t>
      </w:r>
      <w:r w:rsidR="000D66C9" w:rsidRPr="00950B69">
        <w:rPr>
          <w:rFonts w:ascii="Arial" w:eastAsia="Arial" w:hAnsi="Arial" w:cs="Arial"/>
        </w:rPr>
        <w:t xml:space="preserve">d on </w:t>
      </w:r>
      <w:r w:rsidR="000D66C9" w:rsidRPr="00950B69">
        <w:rPr>
          <w:rFonts w:ascii="Arial" w:eastAsia="Arial" w:hAnsi="Arial" w:cs="Arial"/>
          <w:spacing w:val="2"/>
        </w:rPr>
        <w:t>b</w:t>
      </w:r>
      <w:r w:rsidR="000D66C9" w:rsidRPr="00950B69">
        <w:rPr>
          <w:rFonts w:ascii="Arial" w:eastAsia="Arial" w:hAnsi="Arial" w:cs="Arial"/>
        </w:rPr>
        <w:t>e</w:t>
      </w:r>
      <w:r w:rsidR="000D66C9" w:rsidRPr="00950B69">
        <w:rPr>
          <w:rFonts w:ascii="Arial" w:eastAsia="Arial" w:hAnsi="Arial" w:cs="Arial"/>
          <w:spacing w:val="-1"/>
        </w:rPr>
        <w:t>h</w:t>
      </w:r>
      <w:r w:rsidR="000D66C9" w:rsidRPr="00950B69">
        <w:rPr>
          <w:rFonts w:ascii="Arial" w:eastAsia="Arial" w:hAnsi="Arial" w:cs="Arial"/>
          <w:spacing w:val="2"/>
        </w:rPr>
        <w:t>a</w:t>
      </w:r>
      <w:r w:rsidR="000D66C9" w:rsidRPr="00950B69">
        <w:rPr>
          <w:rFonts w:ascii="Arial" w:eastAsia="Arial" w:hAnsi="Arial" w:cs="Arial"/>
          <w:spacing w:val="-1"/>
        </w:rPr>
        <w:t>l</w:t>
      </w:r>
      <w:r w:rsidR="000D66C9" w:rsidRPr="00950B69">
        <w:rPr>
          <w:rFonts w:ascii="Arial" w:eastAsia="Arial" w:hAnsi="Arial" w:cs="Arial"/>
        </w:rPr>
        <w:t xml:space="preserve">f of </w:t>
      </w:r>
      <w:r w:rsidR="000D66C9" w:rsidRPr="00950B69">
        <w:rPr>
          <w:rFonts w:ascii="Arial" w:eastAsia="Arial" w:hAnsi="Arial" w:cs="Arial"/>
          <w:spacing w:val="2"/>
        </w:rPr>
        <w:t>t</w:t>
      </w:r>
      <w:r w:rsidR="000D66C9" w:rsidRPr="00950B69">
        <w:rPr>
          <w:rFonts w:ascii="Arial" w:eastAsia="Arial" w:hAnsi="Arial" w:cs="Arial"/>
        </w:rPr>
        <w:t xml:space="preserve">he </w:t>
      </w:r>
      <w:r w:rsidR="000D66C9" w:rsidRPr="00950B69">
        <w:rPr>
          <w:rFonts w:ascii="Arial" w:eastAsia="Arial" w:hAnsi="Arial" w:cs="Arial"/>
          <w:spacing w:val="2"/>
        </w:rPr>
        <w:t>C</w:t>
      </w:r>
      <w:r w:rsidR="000D66C9" w:rsidRPr="00950B69">
        <w:rPr>
          <w:rFonts w:ascii="Arial" w:eastAsia="Arial" w:hAnsi="Arial" w:cs="Arial"/>
          <w:spacing w:val="-1"/>
        </w:rPr>
        <w:t>l</w:t>
      </w:r>
      <w:r w:rsidR="000D66C9" w:rsidRPr="00950B69">
        <w:rPr>
          <w:rFonts w:ascii="Arial" w:eastAsia="Arial" w:hAnsi="Arial" w:cs="Arial"/>
          <w:spacing w:val="2"/>
        </w:rPr>
        <w:t>u</w:t>
      </w:r>
      <w:r w:rsidR="000D66C9" w:rsidRPr="00950B69">
        <w:rPr>
          <w:rFonts w:ascii="Arial" w:eastAsia="Arial" w:hAnsi="Arial" w:cs="Arial"/>
        </w:rPr>
        <w:t xml:space="preserve">b </w:t>
      </w:r>
      <w:r w:rsidR="000D66C9" w:rsidRPr="00950B69">
        <w:rPr>
          <w:rFonts w:ascii="Arial" w:eastAsia="Arial" w:hAnsi="Arial" w:cs="Arial"/>
          <w:spacing w:val="4"/>
        </w:rPr>
        <w:t>m</w:t>
      </w:r>
      <w:r w:rsidR="000D66C9" w:rsidRPr="00950B69">
        <w:rPr>
          <w:rFonts w:ascii="Arial" w:eastAsia="Arial" w:hAnsi="Arial" w:cs="Arial"/>
        </w:rPr>
        <w:t>ay</w:t>
      </w:r>
      <w:r w:rsidR="000D66C9" w:rsidRPr="00950B69">
        <w:rPr>
          <w:rFonts w:ascii="Arial" w:eastAsia="Arial" w:hAnsi="Arial" w:cs="Arial"/>
          <w:spacing w:val="51"/>
        </w:rPr>
        <w:t xml:space="preserve"> </w:t>
      </w:r>
      <w:r w:rsidR="000D66C9" w:rsidRPr="00950B69">
        <w:rPr>
          <w:rFonts w:ascii="Arial" w:eastAsia="Arial" w:hAnsi="Arial" w:cs="Arial"/>
        </w:rPr>
        <w:t>u</w:t>
      </w:r>
      <w:r w:rsidR="000D66C9" w:rsidRPr="00950B69">
        <w:rPr>
          <w:rFonts w:ascii="Arial" w:eastAsia="Arial" w:hAnsi="Arial" w:cs="Arial"/>
          <w:spacing w:val="1"/>
        </w:rPr>
        <w:t>s</w:t>
      </w:r>
      <w:r w:rsidR="000D66C9" w:rsidRPr="00950B69">
        <w:rPr>
          <w:rFonts w:ascii="Arial" w:eastAsia="Arial" w:hAnsi="Arial" w:cs="Arial"/>
        </w:rPr>
        <w:t>e</w:t>
      </w:r>
      <w:r w:rsidR="000D66C9" w:rsidRPr="00950B69">
        <w:rPr>
          <w:rFonts w:ascii="Arial" w:eastAsia="Arial" w:hAnsi="Arial" w:cs="Arial"/>
          <w:spacing w:val="1"/>
        </w:rPr>
        <w:t xml:space="preserve"> </w:t>
      </w:r>
      <w:r w:rsidR="000D66C9" w:rsidRPr="00950B69">
        <w:rPr>
          <w:rFonts w:ascii="Arial" w:eastAsia="Arial" w:hAnsi="Arial" w:cs="Arial"/>
          <w:spacing w:val="2"/>
        </w:rPr>
        <w:t>t</w:t>
      </w:r>
      <w:r w:rsidR="000D66C9" w:rsidRPr="00950B69">
        <w:rPr>
          <w:rFonts w:ascii="Arial" w:eastAsia="Arial" w:hAnsi="Arial" w:cs="Arial"/>
        </w:rPr>
        <w:t xml:space="preserve">he </w:t>
      </w:r>
      <w:r w:rsidR="000D66C9" w:rsidRPr="00950B69">
        <w:rPr>
          <w:rFonts w:ascii="Arial" w:eastAsia="Arial" w:hAnsi="Arial" w:cs="Arial"/>
          <w:spacing w:val="-1"/>
        </w:rPr>
        <w:t>S</w:t>
      </w:r>
      <w:r w:rsidR="000D66C9" w:rsidRPr="00950B69">
        <w:rPr>
          <w:rFonts w:ascii="Arial" w:eastAsia="Arial" w:hAnsi="Arial" w:cs="Arial"/>
        </w:rPr>
        <w:t>p</w:t>
      </w:r>
      <w:r w:rsidR="000D66C9" w:rsidRPr="00950B69">
        <w:rPr>
          <w:rFonts w:ascii="Arial" w:eastAsia="Arial" w:hAnsi="Arial" w:cs="Arial"/>
          <w:spacing w:val="1"/>
        </w:rPr>
        <w:t>o</w:t>
      </w:r>
      <w:r w:rsidR="000D66C9" w:rsidRPr="00950B69">
        <w:rPr>
          <w:rFonts w:ascii="Arial" w:eastAsia="Arial" w:hAnsi="Arial" w:cs="Arial"/>
        </w:rPr>
        <w:t>n</w:t>
      </w:r>
      <w:r w:rsidR="000D66C9" w:rsidRPr="00950B69">
        <w:rPr>
          <w:rFonts w:ascii="Arial" w:eastAsia="Arial" w:hAnsi="Arial" w:cs="Arial"/>
          <w:spacing w:val="1"/>
        </w:rPr>
        <w:t>s</w:t>
      </w:r>
      <w:r w:rsidR="000D66C9" w:rsidRPr="00950B69">
        <w:rPr>
          <w:rFonts w:ascii="Arial" w:eastAsia="Arial" w:hAnsi="Arial" w:cs="Arial"/>
        </w:rPr>
        <w:t>or’s</w:t>
      </w:r>
      <w:r w:rsidR="000D66C9" w:rsidRPr="00950B69">
        <w:rPr>
          <w:rFonts w:ascii="Arial" w:eastAsia="Arial" w:hAnsi="Arial" w:cs="Arial"/>
          <w:spacing w:val="51"/>
        </w:rPr>
        <w:t xml:space="preserve"> </w:t>
      </w:r>
      <w:r w:rsidR="000D66C9" w:rsidRPr="00950B69">
        <w:rPr>
          <w:rFonts w:ascii="Arial" w:eastAsia="Arial" w:hAnsi="Arial" w:cs="Arial"/>
          <w:spacing w:val="2"/>
        </w:rPr>
        <w:t>n</w:t>
      </w:r>
      <w:r w:rsidR="000D66C9" w:rsidRPr="00950B69">
        <w:rPr>
          <w:rFonts w:ascii="Arial" w:eastAsia="Arial" w:hAnsi="Arial" w:cs="Arial"/>
        </w:rPr>
        <w:t>a</w:t>
      </w:r>
      <w:r w:rsidR="000D66C9" w:rsidRPr="00950B69">
        <w:rPr>
          <w:rFonts w:ascii="Arial" w:eastAsia="Arial" w:hAnsi="Arial" w:cs="Arial"/>
          <w:spacing w:val="4"/>
        </w:rPr>
        <w:t>m</w:t>
      </w:r>
      <w:r w:rsidR="000D66C9" w:rsidRPr="00950B69">
        <w:rPr>
          <w:rFonts w:ascii="Arial" w:eastAsia="Arial" w:hAnsi="Arial" w:cs="Arial"/>
        </w:rPr>
        <w:t>e,</w:t>
      </w:r>
      <w:r w:rsidR="000D66C9" w:rsidRPr="00950B69">
        <w:rPr>
          <w:rFonts w:ascii="Arial" w:eastAsia="Arial" w:hAnsi="Arial" w:cs="Arial"/>
          <w:spacing w:val="54"/>
        </w:rPr>
        <w:t xml:space="preserve"> </w:t>
      </w:r>
      <w:r w:rsidR="000D66C9" w:rsidRPr="00950B69">
        <w:rPr>
          <w:rFonts w:ascii="Arial" w:eastAsia="Arial" w:hAnsi="Arial" w:cs="Arial"/>
        </w:rPr>
        <w:t>tra</w:t>
      </w:r>
      <w:r w:rsidR="000D66C9" w:rsidRPr="00950B69">
        <w:rPr>
          <w:rFonts w:ascii="Arial" w:eastAsia="Arial" w:hAnsi="Arial" w:cs="Arial"/>
          <w:spacing w:val="4"/>
        </w:rPr>
        <w:t>d</w:t>
      </w:r>
      <w:r w:rsidR="000D66C9" w:rsidRPr="00950B69">
        <w:rPr>
          <w:rFonts w:ascii="Arial" w:eastAsia="Arial" w:hAnsi="Arial" w:cs="Arial"/>
        </w:rPr>
        <w:t>e</w:t>
      </w:r>
      <w:r w:rsidR="000D66C9" w:rsidRPr="00950B69">
        <w:rPr>
          <w:rFonts w:ascii="Arial" w:eastAsia="Arial" w:hAnsi="Arial" w:cs="Arial"/>
          <w:spacing w:val="4"/>
        </w:rPr>
        <w:t>m</w:t>
      </w:r>
      <w:r w:rsidR="000D66C9" w:rsidRPr="00950B69">
        <w:rPr>
          <w:rFonts w:ascii="Arial" w:eastAsia="Arial" w:hAnsi="Arial" w:cs="Arial"/>
        </w:rPr>
        <w:t>a</w:t>
      </w:r>
      <w:r w:rsidR="000D66C9" w:rsidRPr="00950B69">
        <w:rPr>
          <w:rFonts w:ascii="Arial" w:eastAsia="Arial" w:hAnsi="Arial" w:cs="Arial"/>
          <w:spacing w:val="-2"/>
        </w:rPr>
        <w:t>r</w:t>
      </w:r>
      <w:r w:rsidR="000D66C9" w:rsidRPr="00950B69">
        <w:rPr>
          <w:rFonts w:ascii="Arial" w:eastAsia="Arial" w:hAnsi="Arial" w:cs="Arial"/>
          <w:spacing w:val="1"/>
        </w:rPr>
        <w:t>k</w:t>
      </w:r>
      <w:r w:rsidR="000D66C9" w:rsidRPr="00950B69">
        <w:rPr>
          <w:rFonts w:ascii="Arial" w:eastAsia="Arial" w:hAnsi="Arial" w:cs="Arial"/>
        </w:rPr>
        <w:t>s</w:t>
      </w:r>
      <w:r w:rsidR="000D66C9" w:rsidRPr="00950B69">
        <w:rPr>
          <w:rFonts w:ascii="Arial" w:eastAsia="Arial" w:hAnsi="Arial" w:cs="Arial"/>
          <w:spacing w:val="50"/>
        </w:rPr>
        <w:t xml:space="preserve"> </w:t>
      </w:r>
      <w:r w:rsidR="000D66C9" w:rsidRPr="00950B69">
        <w:rPr>
          <w:rFonts w:ascii="Arial" w:eastAsia="Arial" w:hAnsi="Arial" w:cs="Arial"/>
        </w:rPr>
        <w:t xml:space="preserve">or </w:t>
      </w:r>
      <w:r w:rsidR="000D66C9" w:rsidRPr="00950B69">
        <w:rPr>
          <w:rFonts w:ascii="Arial" w:eastAsia="Arial" w:hAnsi="Arial" w:cs="Arial"/>
          <w:spacing w:val="-1"/>
        </w:rPr>
        <w:t>l</w:t>
      </w:r>
      <w:r w:rsidR="000D66C9" w:rsidRPr="00950B69">
        <w:rPr>
          <w:rFonts w:ascii="Arial" w:eastAsia="Arial" w:hAnsi="Arial" w:cs="Arial"/>
        </w:rPr>
        <w:t>o</w:t>
      </w:r>
      <w:r w:rsidR="000D66C9" w:rsidRPr="00950B69">
        <w:rPr>
          <w:rFonts w:ascii="Arial" w:eastAsia="Arial" w:hAnsi="Arial" w:cs="Arial"/>
          <w:spacing w:val="-1"/>
        </w:rPr>
        <w:t>g</w:t>
      </w:r>
      <w:r w:rsidR="000D66C9" w:rsidRPr="00950B69">
        <w:rPr>
          <w:rFonts w:ascii="Arial" w:eastAsia="Arial" w:hAnsi="Arial" w:cs="Arial"/>
        </w:rPr>
        <w:t>os</w:t>
      </w:r>
      <w:r w:rsidR="000D66C9" w:rsidRPr="00950B69">
        <w:rPr>
          <w:rFonts w:ascii="Arial" w:eastAsia="Arial" w:hAnsi="Arial" w:cs="Arial"/>
          <w:spacing w:val="2"/>
        </w:rPr>
        <w:t xml:space="preserve"> </w:t>
      </w:r>
      <w:r w:rsidR="000D66C9" w:rsidRPr="00950B69">
        <w:rPr>
          <w:rFonts w:ascii="Arial" w:eastAsia="Arial" w:hAnsi="Arial" w:cs="Arial"/>
        </w:rPr>
        <w:t xml:space="preserve">on </w:t>
      </w:r>
      <w:r w:rsidR="000D66C9" w:rsidRPr="00950B69">
        <w:rPr>
          <w:rFonts w:ascii="Arial" w:eastAsia="Arial" w:hAnsi="Arial" w:cs="Arial"/>
          <w:spacing w:val="4"/>
        </w:rPr>
        <w:t>m</w:t>
      </w:r>
      <w:r w:rsidR="000D66C9" w:rsidRPr="00950B69">
        <w:rPr>
          <w:rFonts w:ascii="Arial" w:eastAsia="Arial" w:hAnsi="Arial" w:cs="Arial"/>
        </w:rPr>
        <w:t>at</w:t>
      </w:r>
      <w:r w:rsidR="000D66C9" w:rsidRPr="00950B69">
        <w:rPr>
          <w:rFonts w:ascii="Arial" w:eastAsia="Arial" w:hAnsi="Arial" w:cs="Arial"/>
          <w:spacing w:val="-1"/>
        </w:rPr>
        <w:t>e</w:t>
      </w:r>
      <w:r w:rsidR="000D66C9" w:rsidRPr="00950B69">
        <w:rPr>
          <w:rFonts w:ascii="Arial" w:eastAsia="Arial" w:hAnsi="Arial" w:cs="Arial"/>
          <w:spacing w:val="1"/>
        </w:rPr>
        <w:t>r</w:t>
      </w:r>
      <w:r w:rsidR="000D66C9" w:rsidRPr="00950B69">
        <w:rPr>
          <w:rFonts w:ascii="Arial" w:eastAsia="Arial" w:hAnsi="Arial" w:cs="Arial"/>
          <w:spacing w:val="-1"/>
        </w:rPr>
        <w:t>i</w:t>
      </w:r>
      <w:r w:rsidR="000D66C9" w:rsidRPr="00950B69">
        <w:rPr>
          <w:rFonts w:ascii="Arial" w:eastAsia="Arial" w:hAnsi="Arial" w:cs="Arial"/>
        </w:rPr>
        <w:t>a</w:t>
      </w:r>
      <w:r w:rsidR="000D66C9" w:rsidRPr="00950B69">
        <w:rPr>
          <w:rFonts w:ascii="Arial" w:eastAsia="Arial" w:hAnsi="Arial" w:cs="Arial"/>
          <w:spacing w:val="-1"/>
        </w:rPr>
        <w:t>l</w:t>
      </w:r>
      <w:r w:rsidR="000D66C9" w:rsidRPr="00950B69">
        <w:rPr>
          <w:rFonts w:ascii="Arial" w:eastAsia="Arial" w:hAnsi="Arial" w:cs="Arial"/>
        </w:rPr>
        <w:t>,</w:t>
      </w:r>
      <w:r w:rsidR="000D66C9" w:rsidRPr="00950B69">
        <w:rPr>
          <w:rFonts w:ascii="Arial" w:eastAsia="Arial" w:hAnsi="Arial" w:cs="Arial"/>
          <w:spacing w:val="-4"/>
        </w:rPr>
        <w:t xml:space="preserve"> </w:t>
      </w:r>
      <w:r w:rsidR="000D66C9" w:rsidRPr="00950B69">
        <w:rPr>
          <w:rFonts w:ascii="Arial" w:eastAsia="Arial" w:hAnsi="Arial" w:cs="Arial"/>
          <w:spacing w:val="-1"/>
        </w:rPr>
        <w:t>i</w:t>
      </w:r>
      <w:r w:rsidR="000D66C9" w:rsidRPr="00950B69">
        <w:rPr>
          <w:rFonts w:ascii="Arial" w:eastAsia="Arial" w:hAnsi="Arial" w:cs="Arial"/>
        </w:rPr>
        <w:t>n</w:t>
      </w:r>
      <w:r w:rsidR="000D66C9" w:rsidRPr="00950B69">
        <w:rPr>
          <w:rFonts w:ascii="Arial" w:eastAsia="Arial" w:hAnsi="Arial" w:cs="Arial"/>
          <w:spacing w:val="3"/>
        </w:rPr>
        <w:t>c</w:t>
      </w:r>
      <w:r w:rsidR="000D66C9" w:rsidRPr="00950B69">
        <w:rPr>
          <w:rFonts w:ascii="Arial" w:eastAsia="Arial" w:hAnsi="Arial" w:cs="Arial"/>
          <w:spacing w:val="-1"/>
        </w:rPr>
        <w:t>l</w:t>
      </w:r>
      <w:r w:rsidR="000D66C9" w:rsidRPr="00950B69">
        <w:rPr>
          <w:rFonts w:ascii="Arial" w:eastAsia="Arial" w:hAnsi="Arial" w:cs="Arial"/>
        </w:rPr>
        <w:t>u</w:t>
      </w:r>
      <w:r w:rsidR="000D66C9" w:rsidRPr="00950B69">
        <w:rPr>
          <w:rFonts w:ascii="Arial" w:eastAsia="Arial" w:hAnsi="Arial" w:cs="Arial"/>
          <w:spacing w:val="1"/>
        </w:rPr>
        <w:t>d</w:t>
      </w:r>
      <w:r w:rsidR="000D66C9" w:rsidRPr="00950B69">
        <w:rPr>
          <w:rFonts w:ascii="Arial" w:eastAsia="Arial" w:hAnsi="Arial" w:cs="Arial"/>
          <w:spacing w:val="-1"/>
        </w:rPr>
        <w:t>i</w:t>
      </w:r>
      <w:r w:rsidR="000D66C9" w:rsidRPr="00950B69">
        <w:rPr>
          <w:rFonts w:ascii="Arial" w:eastAsia="Arial" w:hAnsi="Arial" w:cs="Arial"/>
          <w:spacing w:val="2"/>
        </w:rPr>
        <w:t>n</w:t>
      </w:r>
      <w:r w:rsidR="000D66C9" w:rsidRPr="00950B69">
        <w:rPr>
          <w:rFonts w:ascii="Arial" w:eastAsia="Arial" w:hAnsi="Arial" w:cs="Arial"/>
        </w:rPr>
        <w:t>g</w:t>
      </w:r>
      <w:r w:rsidR="000D66C9" w:rsidRPr="00950B69">
        <w:rPr>
          <w:rFonts w:ascii="Arial" w:eastAsia="Arial" w:hAnsi="Arial" w:cs="Arial"/>
          <w:spacing w:val="-4"/>
        </w:rPr>
        <w:t xml:space="preserve"> </w:t>
      </w:r>
      <w:r w:rsidR="000D66C9" w:rsidRPr="00950B69">
        <w:rPr>
          <w:rFonts w:ascii="Arial" w:eastAsia="Arial" w:hAnsi="Arial" w:cs="Arial"/>
        </w:rPr>
        <w:t>pro</w:t>
      </w:r>
      <w:r w:rsidR="000D66C9" w:rsidRPr="00950B69">
        <w:rPr>
          <w:rFonts w:ascii="Arial" w:eastAsia="Arial" w:hAnsi="Arial" w:cs="Arial"/>
          <w:spacing w:val="4"/>
        </w:rPr>
        <w:t>m</w:t>
      </w:r>
      <w:r w:rsidR="000D66C9" w:rsidRPr="00950B69">
        <w:rPr>
          <w:rFonts w:ascii="Arial" w:eastAsia="Arial" w:hAnsi="Arial" w:cs="Arial"/>
        </w:rPr>
        <w:t>ot</w:t>
      </w:r>
      <w:r w:rsidR="000D66C9" w:rsidRPr="00950B69">
        <w:rPr>
          <w:rFonts w:ascii="Arial" w:eastAsia="Arial" w:hAnsi="Arial" w:cs="Arial"/>
          <w:spacing w:val="-2"/>
        </w:rPr>
        <w:t>i</w:t>
      </w:r>
      <w:r w:rsidR="000D66C9" w:rsidRPr="00950B69">
        <w:rPr>
          <w:rFonts w:ascii="Arial" w:eastAsia="Arial" w:hAnsi="Arial" w:cs="Arial"/>
          <w:spacing w:val="2"/>
        </w:rPr>
        <w:t>o</w:t>
      </w:r>
      <w:r w:rsidR="000D66C9" w:rsidRPr="00950B69">
        <w:rPr>
          <w:rFonts w:ascii="Arial" w:eastAsia="Arial" w:hAnsi="Arial" w:cs="Arial"/>
        </w:rPr>
        <w:t>n</w:t>
      </w:r>
      <w:r w:rsidR="000D66C9" w:rsidRPr="00950B69">
        <w:rPr>
          <w:rFonts w:ascii="Arial" w:eastAsia="Arial" w:hAnsi="Arial" w:cs="Arial"/>
          <w:spacing w:val="-1"/>
        </w:rPr>
        <w:t>a</w:t>
      </w:r>
      <w:r w:rsidR="000D66C9" w:rsidRPr="00950B69">
        <w:rPr>
          <w:rFonts w:ascii="Arial" w:eastAsia="Arial" w:hAnsi="Arial" w:cs="Arial"/>
        </w:rPr>
        <w:t>l</w:t>
      </w:r>
      <w:r w:rsidR="000D66C9" w:rsidRPr="00950B69">
        <w:rPr>
          <w:rFonts w:ascii="Arial" w:eastAsia="Arial" w:hAnsi="Arial" w:cs="Arial"/>
          <w:spacing w:val="-7"/>
        </w:rPr>
        <w:t xml:space="preserve"> </w:t>
      </w:r>
      <w:r w:rsidR="000D66C9" w:rsidRPr="00950B69">
        <w:rPr>
          <w:rFonts w:ascii="Arial" w:eastAsia="Arial" w:hAnsi="Arial" w:cs="Arial"/>
          <w:spacing w:val="4"/>
        </w:rPr>
        <w:t>m</w:t>
      </w:r>
      <w:r w:rsidR="000D66C9" w:rsidRPr="00950B69">
        <w:rPr>
          <w:rFonts w:ascii="Arial" w:eastAsia="Arial" w:hAnsi="Arial" w:cs="Arial"/>
        </w:rPr>
        <w:t>at</w:t>
      </w:r>
      <w:r w:rsidR="000D66C9" w:rsidRPr="00950B69">
        <w:rPr>
          <w:rFonts w:ascii="Arial" w:eastAsia="Arial" w:hAnsi="Arial" w:cs="Arial"/>
          <w:spacing w:val="-1"/>
        </w:rPr>
        <w:t>e</w:t>
      </w:r>
      <w:r w:rsidR="000D66C9" w:rsidRPr="00950B69">
        <w:rPr>
          <w:rFonts w:ascii="Arial" w:eastAsia="Arial" w:hAnsi="Arial" w:cs="Arial"/>
          <w:spacing w:val="1"/>
        </w:rPr>
        <w:t>r</w:t>
      </w:r>
      <w:r w:rsidR="000D66C9" w:rsidRPr="00950B69">
        <w:rPr>
          <w:rFonts w:ascii="Arial" w:eastAsia="Arial" w:hAnsi="Arial" w:cs="Arial"/>
          <w:spacing w:val="-1"/>
        </w:rPr>
        <w:t>i</w:t>
      </w:r>
      <w:r w:rsidR="000D66C9" w:rsidRPr="00950B69">
        <w:rPr>
          <w:rFonts w:ascii="Arial" w:eastAsia="Arial" w:hAnsi="Arial" w:cs="Arial"/>
          <w:spacing w:val="2"/>
        </w:rPr>
        <w:t>a</w:t>
      </w:r>
      <w:r w:rsidR="000D66C9" w:rsidRPr="00950B69">
        <w:rPr>
          <w:rFonts w:ascii="Arial" w:eastAsia="Arial" w:hAnsi="Arial" w:cs="Arial"/>
          <w:spacing w:val="-1"/>
        </w:rPr>
        <w:t>l</w:t>
      </w:r>
      <w:r w:rsidR="000D66C9" w:rsidRPr="00950B69">
        <w:rPr>
          <w:rFonts w:ascii="Arial" w:eastAsia="Arial" w:hAnsi="Arial" w:cs="Arial"/>
        </w:rPr>
        <w:t>,</w:t>
      </w:r>
      <w:r w:rsidR="000D66C9" w:rsidRPr="00950B69">
        <w:rPr>
          <w:rFonts w:ascii="Arial" w:eastAsia="Arial" w:hAnsi="Arial" w:cs="Arial"/>
          <w:spacing w:val="-1"/>
        </w:rPr>
        <w:t xml:space="preserve"> </w:t>
      </w:r>
      <w:r w:rsidR="000D66C9" w:rsidRPr="00950B69">
        <w:rPr>
          <w:rFonts w:ascii="Arial" w:eastAsia="Arial" w:hAnsi="Arial" w:cs="Arial"/>
          <w:spacing w:val="-2"/>
        </w:rPr>
        <w:t>w</w:t>
      </w:r>
      <w:r w:rsidR="000D66C9" w:rsidRPr="00950B69">
        <w:rPr>
          <w:rFonts w:ascii="Arial" w:eastAsia="Arial" w:hAnsi="Arial" w:cs="Arial"/>
          <w:spacing w:val="2"/>
        </w:rPr>
        <w:t>e</w:t>
      </w:r>
      <w:r w:rsidR="000D66C9" w:rsidRPr="00950B69">
        <w:rPr>
          <w:rFonts w:ascii="Arial" w:eastAsia="Arial" w:hAnsi="Arial" w:cs="Arial"/>
        </w:rPr>
        <w:t>b</w:t>
      </w:r>
      <w:r w:rsidR="000D66C9" w:rsidRPr="00950B69">
        <w:rPr>
          <w:rFonts w:ascii="Arial" w:eastAsia="Arial" w:hAnsi="Arial" w:cs="Arial"/>
          <w:spacing w:val="1"/>
        </w:rPr>
        <w:t>s</w:t>
      </w:r>
      <w:r w:rsidR="000D66C9" w:rsidRPr="00950B69">
        <w:rPr>
          <w:rFonts w:ascii="Arial" w:eastAsia="Arial" w:hAnsi="Arial" w:cs="Arial"/>
          <w:spacing w:val="-1"/>
        </w:rPr>
        <w:t>i</w:t>
      </w:r>
      <w:r w:rsidR="000D66C9" w:rsidRPr="00950B69">
        <w:rPr>
          <w:rFonts w:ascii="Arial" w:eastAsia="Arial" w:hAnsi="Arial" w:cs="Arial"/>
        </w:rPr>
        <w:t>tes</w:t>
      </w:r>
      <w:r w:rsidR="000D66C9" w:rsidRPr="00950B69">
        <w:rPr>
          <w:rFonts w:ascii="Arial" w:eastAsia="Arial" w:hAnsi="Arial" w:cs="Arial"/>
          <w:spacing w:val="-3"/>
        </w:rPr>
        <w:t xml:space="preserve"> </w:t>
      </w:r>
      <w:r w:rsidR="000D66C9" w:rsidRPr="00950B69">
        <w:rPr>
          <w:rFonts w:ascii="Arial" w:eastAsia="Arial" w:hAnsi="Arial" w:cs="Arial"/>
          <w:spacing w:val="1"/>
        </w:rPr>
        <w:t>(i</w:t>
      </w:r>
      <w:r w:rsidR="000D66C9" w:rsidRPr="00950B69">
        <w:rPr>
          <w:rFonts w:ascii="Arial" w:eastAsia="Arial" w:hAnsi="Arial" w:cs="Arial"/>
        </w:rPr>
        <w:t>n</w:t>
      </w:r>
      <w:r w:rsidR="000D66C9" w:rsidRPr="00950B69">
        <w:rPr>
          <w:rFonts w:ascii="Arial" w:eastAsia="Arial" w:hAnsi="Arial" w:cs="Arial"/>
          <w:spacing w:val="1"/>
        </w:rPr>
        <w:t>cl</w:t>
      </w:r>
      <w:r w:rsidR="000D66C9" w:rsidRPr="00950B69">
        <w:rPr>
          <w:rFonts w:ascii="Arial" w:eastAsia="Arial" w:hAnsi="Arial" w:cs="Arial"/>
        </w:rPr>
        <w:t>u</w:t>
      </w:r>
      <w:r w:rsidR="000D66C9" w:rsidRPr="00950B69">
        <w:rPr>
          <w:rFonts w:ascii="Arial" w:eastAsia="Arial" w:hAnsi="Arial" w:cs="Arial"/>
          <w:spacing w:val="-1"/>
        </w:rPr>
        <w:t>d</w:t>
      </w:r>
      <w:r w:rsidR="000D66C9" w:rsidRPr="00950B69">
        <w:rPr>
          <w:rFonts w:ascii="Arial" w:eastAsia="Arial" w:hAnsi="Arial" w:cs="Arial"/>
          <w:spacing w:val="1"/>
        </w:rPr>
        <w:t>i</w:t>
      </w:r>
      <w:r w:rsidR="000D66C9" w:rsidRPr="00950B69">
        <w:rPr>
          <w:rFonts w:ascii="Arial" w:eastAsia="Arial" w:hAnsi="Arial" w:cs="Arial"/>
        </w:rPr>
        <w:t>ng</w:t>
      </w:r>
      <w:r w:rsidR="000D66C9" w:rsidRPr="00950B69">
        <w:rPr>
          <w:rFonts w:ascii="Arial" w:eastAsia="Arial" w:hAnsi="Arial" w:cs="Arial"/>
          <w:spacing w:val="-5"/>
        </w:rPr>
        <w:t xml:space="preserve"> </w:t>
      </w:r>
      <w:r w:rsidR="000D66C9" w:rsidRPr="00950B69">
        <w:rPr>
          <w:rFonts w:ascii="Arial" w:eastAsia="Arial" w:hAnsi="Arial" w:cs="Arial"/>
          <w:spacing w:val="2"/>
        </w:rPr>
        <w:t>an</w:t>
      </w:r>
      <w:r w:rsidR="000D66C9" w:rsidRPr="00950B69">
        <w:rPr>
          <w:rFonts w:ascii="Arial" w:eastAsia="Arial" w:hAnsi="Arial" w:cs="Arial"/>
        </w:rPr>
        <w:t>y C</w:t>
      </w:r>
      <w:r w:rsidR="000D66C9" w:rsidRPr="00950B69">
        <w:rPr>
          <w:rFonts w:ascii="Arial" w:eastAsia="Arial" w:hAnsi="Arial" w:cs="Arial"/>
          <w:spacing w:val="-1"/>
        </w:rPr>
        <w:t>l</w:t>
      </w:r>
      <w:r w:rsidR="000D66C9" w:rsidRPr="00950B69">
        <w:rPr>
          <w:rFonts w:ascii="Arial" w:eastAsia="Arial" w:hAnsi="Arial" w:cs="Arial"/>
          <w:spacing w:val="2"/>
        </w:rPr>
        <w:t>u</w:t>
      </w:r>
      <w:r w:rsidR="000D66C9" w:rsidRPr="00950B69">
        <w:rPr>
          <w:rFonts w:ascii="Arial" w:eastAsia="Arial" w:hAnsi="Arial" w:cs="Arial"/>
        </w:rPr>
        <w:t>b</w:t>
      </w:r>
      <w:r w:rsidR="000D66C9" w:rsidRPr="00950B69">
        <w:rPr>
          <w:rFonts w:ascii="Arial" w:eastAsia="Arial" w:hAnsi="Arial" w:cs="Arial"/>
          <w:spacing w:val="2"/>
        </w:rPr>
        <w:t xml:space="preserve"> </w:t>
      </w:r>
      <w:r w:rsidR="000D66C9" w:rsidRPr="00950B69">
        <w:rPr>
          <w:rFonts w:ascii="Arial" w:eastAsia="Arial" w:hAnsi="Arial" w:cs="Arial"/>
          <w:spacing w:val="-2"/>
        </w:rPr>
        <w:t>w</w:t>
      </w:r>
      <w:r w:rsidR="000D66C9" w:rsidRPr="00950B69">
        <w:rPr>
          <w:rFonts w:ascii="Arial" w:eastAsia="Arial" w:hAnsi="Arial" w:cs="Arial"/>
          <w:spacing w:val="2"/>
        </w:rPr>
        <w:t>e</w:t>
      </w:r>
      <w:r w:rsidR="000D66C9" w:rsidRPr="00950B69">
        <w:rPr>
          <w:rFonts w:ascii="Arial" w:eastAsia="Arial" w:hAnsi="Arial" w:cs="Arial"/>
        </w:rPr>
        <w:t>b</w:t>
      </w:r>
      <w:r w:rsidR="000D66C9" w:rsidRPr="00950B69">
        <w:rPr>
          <w:rFonts w:ascii="Arial" w:eastAsia="Arial" w:hAnsi="Arial" w:cs="Arial"/>
          <w:spacing w:val="1"/>
        </w:rPr>
        <w:t>s</w:t>
      </w:r>
      <w:r w:rsidR="000D66C9" w:rsidRPr="00950B69">
        <w:rPr>
          <w:rFonts w:ascii="Arial" w:eastAsia="Arial" w:hAnsi="Arial" w:cs="Arial"/>
          <w:spacing w:val="-1"/>
        </w:rPr>
        <w:t>i</w:t>
      </w:r>
      <w:r w:rsidR="000D66C9" w:rsidRPr="00950B69">
        <w:rPr>
          <w:rFonts w:ascii="Arial" w:eastAsia="Arial" w:hAnsi="Arial" w:cs="Arial"/>
        </w:rPr>
        <w:t>te),</w:t>
      </w:r>
      <w:r w:rsidR="000D66C9" w:rsidRPr="00950B69">
        <w:rPr>
          <w:rFonts w:ascii="Arial" w:eastAsia="Arial" w:hAnsi="Arial" w:cs="Arial"/>
          <w:spacing w:val="-3"/>
        </w:rPr>
        <w:t xml:space="preserve"> </w:t>
      </w:r>
      <w:r w:rsidR="000D66C9" w:rsidRPr="00950B69">
        <w:rPr>
          <w:rFonts w:ascii="Arial" w:eastAsia="Arial" w:hAnsi="Arial" w:cs="Arial"/>
          <w:spacing w:val="3"/>
        </w:rPr>
        <w:t>s</w:t>
      </w:r>
      <w:r w:rsidR="000D66C9" w:rsidRPr="00950B69">
        <w:rPr>
          <w:rFonts w:ascii="Arial" w:eastAsia="Arial" w:hAnsi="Arial" w:cs="Arial"/>
        </w:rPr>
        <w:t>o</w:t>
      </w:r>
      <w:r w:rsidR="000D66C9" w:rsidRPr="00950B69">
        <w:rPr>
          <w:rFonts w:ascii="Arial" w:eastAsia="Arial" w:hAnsi="Arial" w:cs="Arial"/>
          <w:spacing w:val="1"/>
        </w:rPr>
        <w:t>c</w:t>
      </w:r>
      <w:r w:rsidR="000D66C9" w:rsidRPr="00950B69">
        <w:rPr>
          <w:rFonts w:ascii="Arial" w:eastAsia="Arial" w:hAnsi="Arial" w:cs="Arial"/>
          <w:spacing w:val="-1"/>
        </w:rPr>
        <w:t>i</w:t>
      </w:r>
      <w:r w:rsidR="000D66C9" w:rsidRPr="00950B69">
        <w:rPr>
          <w:rFonts w:ascii="Arial" w:eastAsia="Arial" w:hAnsi="Arial" w:cs="Arial"/>
        </w:rPr>
        <w:t xml:space="preserve">al </w:t>
      </w:r>
      <w:r w:rsidR="000D66C9" w:rsidRPr="00950B69">
        <w:rPr>
          <w:rFonts w:ascii="Arial" w:eastAsia="Arial" w:hAnsi="Arial" w:cs="Arial"/>
          <w:spacing w:val="4"/>
        </w:rPr>
        <w:t>m</w:t>
      </w:r>
      <w:r w:rsidR="000D66C9" w:rsidRPr="00950B69">
        <w:rPr>
          <w:rFonts w:ascii="Arial" w:eastAsia="Arial" w:hAnsi="Arial" w:cs="Arial"/>
        </w:rPr>
        <w:t>e</w:t>
      </w:r>
      <w:r w:rsidR="000D66C9" w:rsidRPr="00950B69">
        <w:rPr>
          <w:rFonts w:ascii="Arial" w:eastAsia="Arial" w:hAnsi="Arial" w:cs="Arial"/>
          <w:spacing w:val="-1"/>
        </w:rPr>
        <w:t>di</w:t>
      </w:r>
      <w:r w:rsidR="000D66C9" w:rsidRPr="00950B69">
        <w:rPr>
          <w:rFonts w:ascii="Arial" w:eastAsia="Arial" w:hAnsi="Arial" w:cs="Arial"/>
        </w:rPr>
        <w:t>a</w:t>
      </w:r>
      <w:r w:rsidR="000D66C9" w:rsidRPr="00950B69">
        <w:rPr>
          <w:rFonts w:ascii="Arial" w:eastAsia="Arial" w:hAnsi="Arial" w:cs="Arial"/>
          <w:spacing w:val="1"/>
        </w:rPr>
        <w:t xml:space="preserve"> s</w:t>
      </w:r>
      <w:r w:rsidR="000D66C9" w:rsidRPr="00950B69">
        <w:rPr>
          <w:rFonts w:ascii="Arial" w:eastAsia="Arial" w:hAnsi="Arial" w:cs="Arial"/>
          <w:spacing w:val="-1"/>
        </w:rPr>
        <w:t>i</w:t>
      </w:r>
      <w:r w:rsidR="000D66C9" w:rsidRPr="00950B69">
        <w:rPr>
          <w:rFonts w:ascii="Arial" w:eastAsia="Arial" w:hAnsi="Arial" w:cs="Arial"/>
        </w:rPr>
        <w:t>tes,</w:t>
      </w:r>
      <w:r w:rsidR="000D66C9" w:rsidRPr="00950B69">
        <w:rPr>
          <w:rFonts w:ascii="Arial" w:eastAsia="Arial" w:hAnsi="Arial" w:cs="Arial"/>
          <w:spacing w:val="6"/>
        </w:rPr>
        <w:t xml:space="preserve"> </w:t>
      </w:r>
      <w:r w:rsidR="000D66C9" w:rsidRPr="00950B69">
        <w:rPr>
          <w:rFonts w:ascii="Arial" w:eastAsia="Arial" w:hAnsi="Arial" w:cs="Arial"/>
        </w:rPr>
        <w:t>u</w:t>
      </w:r>
      <w:r w:rsidR="000D66C9" w:rsidRPr="00950B69">
        <w:rPr>
          <w:rFonts w:ascii="Arial" w:eastAsia="Arial" w:hAnsi="Arial" w:cs="Arial"/>
          <w:spacing w:val="-1"/>
        </w:rPr>
        <w:t>ni</w:t>
      </w:r>
      <w:r w:rsidR="000D66C9" w:rsidRPr="00950B69">
        <w:rPr>
          <w:rFonts w:ascii="Arial" w:eastAsia="Arial" w:hAnsi="Arial" w:cs="Arial"/>
          <w:spacing w:val="2"/>
        </w:rPr>
        <w:t>f</w:t>
      </w:r>
      <w:r w:rsidR="000D66C9" w:rsidRPr="00950B69">
        <w:rPr>
          <w:rFonts w:ascii="Arial" w:eastAsia="Arial" w:hAnsi="Arial" w:cs="Arial"/>
        </w:rPr>
        <w:t>or</w:t>
      </w:r>
      <w:r w:rsidR="000D66C9" w:rsidRPr="00950B69">
        <w:rPr>
          <w:rFonts w:ascii="Arial" w:eastAsia="Arial" w:hAnsi="Arial" w:cs="Arial"/>
          <w:spacing w:val="5"/>
        </w:rPr>
        <w:t>m</w:t>
      </w:r>
      <w:r w:rsidR="000D66C9" w:rsidRPr="00950B69">
        <w:rPr>
          <w:rFonts w:ascii="Arial" w:eastAsia="Arial" w:hAnsi="Arial" w:cs="Arial"/>
        </w:rPr>
        <w:t>s a</w:t>
      </w:r>
      <w:r w:rsidR="000D66C9" w:rsidRPr="00950B69">
        <w:rPr>
          <w:rFonts w:ascii="Arial" w:eastAsia="Arial" w:hAnsi="Arial" w:cs="Arial"/>
          <w:spacing w:val="-1"/>
        </w:rPr>
        <w:t>n</w:t>
      </w:r>
      <w:r w:rsidR="000D66C9" w:rsidRPr="00950B69">
        <w:rPr>
          <w:rFonts w:ascii="Arial" w:eastAsia="Arial" w:hAnsi="Arial" w:cs="Arial"/>
        </w:rPr>
        <w:t>d</w:t>
      </w:r>
      <w:r w:rsidR="000D66C9" w:rsidRPr="00950B69">
        <w:rPr>
          <w:rFonts w:ascii="Arial" w:eastAsia="Arial" w:hAnsi="Arial" w:cs="Arial"/>
          <w:spacing w:val="5"/>
        </w:rPr>
        <w:t xml:space="preserve"> </w:t>
      </w:r>
      <w:r w:rsidR="000D66C9" w:rsidRPr="00950B69">
        <w:rPr>
          <w:rFonts w:ascii="Arial" w:eastAsia="Arial" w:hAnsi="Arial" w:cs="Arial"/>
        </w:rPr>
        <w:t>C</w:t>
      </w:r>
      <w:r w:rsidR="000D66C9" w:rsidRPr="00950B69">
        <w:rPr>
          <w:rFonts w:ascii="Arial" w:eastAsia="Arial" w:hAnsi="Arial" w:cs="Arial"/>
          <w:spacing w:val="-1"/>
        </w:rPr>
        <w:t>l</w:t>
      </w:r>
      <w:r w:rsidR="000D66C9" w:rsidRPr="00950B69">
        <w:rPr>
          <w:rFonts w:ascii="Arial" w:eastAsia="Arial" w:hAnsi="Arial" w:cs="Arial"/>
        </w:rPr>
        <w:t>ub</w:t>
      </w:r>
      <w:r w:rsidR="000D66C9" w:rsidRPr="00950B69">
        <w:rPr>
          <w:rFonts w:ascii="Arial" w:eastAsia="Arial" w:hAnsi="Arial" w:cs="Arial"/>
          <w:spacing w:val="4"/>
        </w:rPr>
        <w:t xml:space="preserve"> </w:t>
      </w:r>
      <w:r w:rsidR="000D66C9" w:rsidRPr="00950B69">
        <w:rPr>
          <w:rFonts w:ascii="Arial" w:eastAsia="Arial" w:hAnsi="Arial" w:cs="Arial"/>
        </w:rPr>
        <w:t>e</w:t>
      </w:r>
      <w:r w:rsidR="000D66C9" w:rsidRPr="00950B69">
        <w:rPr>
          <w:rFonts w:ascii="Arial" w:eastAsia="Arial" w:hAnsi="Arial" w:cs="Arial"/>
          <w:spacing w:val="1"/>
        </w:rPr>
        <w:t>q</w:t>
      </w:r>
      <w:r w:rsidR="000D66C9" w:rsidRPr="00950B69">
        <w:rPr>
          <w:rFonts w:ascii="Arial" w:eastAsia="Arial" w:hAnsi="Arial" w:cs="Arial"/>
        </w:rPr>
        <w:t>u</w:t>
      </w:r>
      <w:r w:rsidR="000D66C9" w:rsidRPr="00950B69">
        <w:rPr>
          <w:rFonts w:ascii="Arial" w:eastAsia="Arial" w:hAnsi="Arial" w:cs="Arial"/>
          <w:spacing w:val="1"/>
        </w:rPr>
        <w:t>i</w:t>
      </w:r>
      <w:r w:rsidR="000D66C9" w:rsidRPr="00950B69">
        <w:rPr>
          <w:rFonts w:ascii="Arial" w:eastAsia="Arial" w:hAnsi="Arial" w:cs="Arial"/>
        </w:rPr>
        <w:t>p</w:t>
      </w:r>
      <w:r w:rsidR="000D66C9" w:rsidRPr="00950B69">
        <w:rPr>
          <w:rFonts w:ascii="Arial" w:eastAsia="Arial" w:hAnsi="Arial" w:cs="Arial"/>
          <w:spacing w:val="4"/>
        </w:rPr>
        <w:t>m</w:t>
      </w:r>
      <w:r w:rsidR="000D66C9" w:rsidRPr="00950B69">
        <w:rPr>
          <w:rFonts w:ascii="Arial" w:eastAsia="Arial" w:hAnsi="Arial" w:cs="Arial"/>
        </w:rPr>
        <w:t>e</w:t>
      </w:r>
      <w:r w:rsidR="000D66C9" w:rsidRPr="00950B69">
        <w:rPr>
          <w:rFonts w:ascii="Arial" w:eastAsia="Arial" w:hAnsi="Arial" w:cs="Arial"/>
          <w:spacing w:val="-1"/>
        </w:rPr>
        <w:t>n</w:t>
      </w:r>
      <w:r w:rsidR="000D66C9" w:rsidRPr="00950B69">
        <w:rPr>
          <w:rFonts w:ascii="Arial" w:eastAsia="Arial" w:hAnsi="Arial" w:cs="Arial"/>
        </w:rPr>
        <w:t xml:space="preserve">t </w:t>
      </w:r>
      <w:r w:rsidR="000D66C9" w:rsidRPr="00950B69">
        <w:rPr>
          <w:rFonts w:ascii="Arial" w:eastAsia="Arial" w:hAnsi="Arial" w:cs="Arial"/>
          <w:spacing w:val="-1"/>
        </w:rPr>
        <w:t>i</w:t>
      </w:r>
      <w:r w:rsidR="000D66C9" w:rsidRPr="00950B69">
        <w:rPr>
          <w:rFonts w:ascii="Arial" w:eastAsia="Arial" w:hAnsi="Arial" w:cs="Arial"/>
        </w:rPr>
        <w:t>n</w:t>
      </w:r>
      <w:r w:rsidR="000D66C9" w:rsidRPr="00950B69">
        <w:rPr>
          <w:rFonts w:ascii="Arial" w:eastAsia="Arial" w:hAnsi="Arial" w:cs="Arial"/>
          <w:spacing w:val="7"/>
        </w:rPr>
        <w:t xml:space="preserve"> </w:t>
      </w:r>
      <w:r w:rsidR="000D66C9" w:rsidRPr="00950B69">
        <w:rPr>
          <w:rFonts w:ascii="Arial" w:eastAsia="Arial" w:hAnsi="Arial" w:cs="Arial"/>
          <w:spacing w:val="1"/>
        </w:rPr>
        <w:t>c</w:t>
      </w:r>
      <w:r w:rsidR="000D66C9" w:rsidRPr="00950B69">
        <w:rPr>
          <w:rFonts w:ascii="Arial" w:eastAsia="Arial" w:hAnsi="Arial" w:cs="Arial"/>
        </w:rPr>
        <w:t>o</w:t>
      </w:r>
      <w:r w:rsidR="000D66C9" w:rsidRPr="00950B69">
        <w:rPr>
          <w:rFonts w:ascii="Arial" w:eastAsia="Arial" w:hAnsi="Arial" w:cs="Arial"/>
          <w:spacing w:val="-1"/>
        </w:rPr>
        <w:t>n</w:t>
      </w:r>
      <w:r w:rsidR="000D66C9" w:rsidRPr="00950B69">
        <w:rPr>
          <w:rFonts w:ascii="Arial" w:eastAsia="Arial" w:hAnsi="Arial" w:cs="Arial"/>
          <w:spacing w:val="2"/>
        </w:rPr>
        <w:t>n</w:t>
      </w:r>
      <w:r w:rsidR="000D66C9" w:rsidRPr="00950B69">
        <w:rPr>
          <w:rFonts w:ascii="Arial" w:eastAsia="Arial" w:hAnsi="Arial" w:cs="Arial"/>
        </w:rPr>
        <w:t>e</w:t>
      </w:r>
      <w:r w:rsidR="000D66C9" w:rsidRPr="00950B69">
        <w:rPr>
          <w:rFonts w:ascii="Arial" w:eastAsia="Arial" w:hAnsi="Arial" w:cs="Arial"/>
          <w:spacing w:val="1"/>
        </w:rPr>
        <w:t>c</w:t>
      </w:r>
      <w:r w:rsidR="000D66C9" w:rsidRPr="00950B69">
        <w:rPr>
          <w:rFonts w:ascii="Arial" w:eastAsia="Arial" w:hAnsi="Arial" w:cs="Arial"/>
        </w:rPr>
        <w:t>t</w:t>
      </w:r>
      <w:r w:rsidR="000D66C9" w:rsidRPr="00950B69">
        <w:rPr>
          <w:rFonts w:ascii="Arial" w:eastAsia="Arial" w:hAnsi="Arial" w:cs="Arial"/>
          <w:spacing w:val="-1"/>
        </w:rPr>
        <w:t>i</w:t>
      </w:r>
      <w:r w:rsidR="000D66C9" w:rsidRPr="00950B69">
        <w:rPr>
          <w:rFonts w:ascii="Arial" w:eastAsia="Arial" w:hAnsi="Arial" w:cs="Arial"/>
        </w:rPr>
        <w:t>on</w:t>
      </w:r>
      <w:r w:rsidR="000D66C9" w:rsidRPr="00950B69">
        <w:rPr>
          <w:rFonts w:ascii="Arial" w:eastAsia="Arial" w:hAnsi="Arial" w:cs="Arial"/>
          <w:spacing w:val="1"/>
        </w:rPr>
        <w:t xml:space="preserve"> </w:t>
      </w:r>
      <w:r w:rsidR="000D66C9" w:rsidRPr="00950B69">
        <w:rPr>
          <w:rFonts w:ascii="Arial" w:eastAsia="Arial" w:hAnsi="Arial" w:cs="Arial"/>
          <w:spacing w:val="-2"/>
        </w:rPr>
        <w:t>w</w:t>
      </w:r>
      <w:r w:rsidR="000D66C9" w:rsidRPr="00950B69">
        <w:rPr>
          <w:rFonts w:ascii="Arial" w:eastAsia="Arial" w:hAnsi="Arial" w:cs="Arial"/>
          <w:spacing w:val="-1"/>
        </w:rPr>
        <w:t>i</w:t>
      </w:r>
      <w:r w:rsidR="000D66C9" w:rsidRPr="00950B69">
        <w:rPr>
          <w:rFonts w:ascii="Arial" w:eastAsia="Arial" w:hAnsi="Arial" w:cs="Arial"/>
          <w:spacing w:val="2"/>
        </w:rPr>
        <w:t>t</w:t>
      </w:r>
      <w:r w:rsidR="000D66C9" w:rsidRPr="00950B69">
        <w:rPr>
          <w:rFonts w:ascii="Arial" w:eastAsia="Arial" w:hAnsi="Arial" w:cs="Arial"/>
        </w:rPr>
        <w:t>h</w:t>
      </w:r>
      <w:r w:rsidR="000D66C9" w:rsidRPr="00950B69">
        <w:rPr>
          <w:rFonts w:ascii="Arial" w:eastAsia="Arial" w:hAnsi="Arial" w:cs="Arial"/>
          <w:spacing w:val="3"/>
        </w:rPr>
        <w:t xml:space="preserve"> </w:t>
      </w:r>
      <w:r w:rsidR="000D66C9" w:rsidRPr="00950B69">
        <w:rPr>
          <w:rFonts w:ascii="Arial" w:eastAsia="Arial" w:hAnsi="Arial" w:cs="Arial"/>
          <w:spacing w:val="2"/>
        </w:rPr>
        <w:t>t</w:t>
      </w:r>
      <w:r w:rsidR="000D66C9" w:rsidRPr="00950B69">
        <w:rPr>
          <w:rFonts w:ascii="Arial" w:eastAsia="Arial" w:hAnsi="Arial" w:cs="Arial"/>
        </w:rPr>
        <w:t>he</w:t>
      </w:r>
      <w:r w:rsidR="000D66C9" w:rsidRPr="00950B69">
        <w:rPr>
          <w:rFonts w:ascii="Arial" w:eastAsia="Arial" w:hAnsi="Arial" w:cs="Arial"/>
          <w:spacing w:val="6"/>
        </w:rPr>
        <w:t xml:space="preserve"> </w:t>
      </w:r>
      <w:r w:rsidR="000D66C9" w:rsidRPr="00950B69">
        <w:rPr>
          <w:rFonts w:ascii="Arial" w:eastAsia="Arial" w:hAnsi="Arial" w:cs="Arial"/>
          <w:spacing w:val="1"/>
        </w:rPr>
        <w:t>E</w:t>
      </w:r>
      <w:r w:rsidR="000D66C9" w:rsidRPr="00950B69">
        <w:rPr>
          <w:rFonts w:ascii="Arial" w:eastAsia="Arial" w:hAnsi="Arial" w:cs="Arial"/>
          <w:spacing w:val="-1"/>
        </w:rPr>
        <w:t>v</w:t>
      </w:r>
      <w:r w:rsidR="000D66C9" w:rsidRPr="00950B69">
        <w:rPr>
          <w:rFonts w:ascii="Arial" w:eastAsia="Arial" w:hAnsi="Arial" w:cs="Arial"/>
        </w:rPr>
        <w:t>e</w:t>
      </w:r>
      <w:r w:rsidR="000D66C9" w:rsidRPr="00950B69">
        <w:rPr>
          <w:rFonts w:ascii="Arial" w:eastAsia="Arial" w:hAnsi="Arial" w:cs="Arial"/>
          <w:spacing w:val="-1"/>
        </w:rPr>
        <w:t>n</w:t>
      </w:r>
      <w:r w:rsidR="000D66C9" w:rsidRPr="00950B69">
        <w:rPr>
          <w:rFonts w:ascii="Arial" w:eastAsia="Arial" w:hAnsi="Arial" w:cs="Arial"/>
        </w:rPr>
        <w:t>t</w:t>
      </w:r>
      <w:r w:rsidR="000D66C9" w:rsidRPr="00950B69">
        <w:rPr>
          <w:rFonts w:ascii="Arial" w:eastAsia="Arial" w:hAnsi="Arial" w:cs="Arial"/>
          <w:spacing w:val="4"/>
        </w:rPr>
        <w:t xml:space="preserve"> </w:t>
      </w:r>
      <w:r w:rsidR="000D66C9" w:rsidRPr="00950B69">
        <w:rPr>
          <w:rFonts w:ascii="Arial" w:eastAsia="Arial" w:hAnsi="Arial" w:cs="Arial"/>
          <w:spacing w:val="2"/>
        </w:rPr>
        <w:t>a</w:t>
      </w:r>
      <w:r w:rsidR="000D66C9" w:rsidRPr="00950B69">
        <w:rPr>
          <w:rFonts w:ascii="Arial" w:eastAsia="Arial" w:hAnsi="Arial" w:cs="Arial"/>
        </w:rPr>
        <w:t>n</w:t>
      </w:r>
      <w:r w:rsidR="000D66C9" w:rsidRPr="00950B69">
        <w:rPr>
          <w:rFonts w:ascii="Arial" w:eastAsia="Arial" w:hAnsi="Arial" w:cs="Arial"/>
          <w:spacing w:val="-1"/>
        </w:rPr>
        <w:t>d</w:t>
      </w:r>
      <w:r w:rsidR="000D66C9" w:rsidRPr="00950B69">
        <w:rPr>
          <w:rFonts w:ascii="Arial" w:eastAsia="Arial" w:hAnsi="Arial" w:cs="Arial"/>
        </w:rPr>
        <w:t>/or</w:t>
      </w:r>
      <w:r w:rsidR="000D66C9" w:rsidRPr="00950B69">
        <w:rPr>
          <w:rFonts w:ascii="Arial" w:eastAsia="Arial" w:hAnsi="Arial" w:cs="Arial"/>
          <w:spacing w:val="4"/>
        </w:rPr>
        <w:t xml:space="preserve"> </w:t>
      </w:r>
      <w:r w:rsidR="000D66C9" w:rsidRPr="00950B69">
        <w:rPr>
          <w:rFonts w:ascii="Arial" w:eastAsia="Arial" w:hAnsi="Arial" w:cs="Arial"/>
        </w:rPr>
        <w:t xml:space="preserve">the </w:t>
      </w:r>
      <w:r w:rsidR="000D66C9" w:rsidRPr="00950B69">
        <w:rPr>
          <w:rFonts w:ascii="Arial" w:eastAsia="Arial" w:hAnsi="Arial" w:cs="Arial"/>
          <w:spacing w:val="-1"/>
        </w:rPr>
        <w:t>S</w:t>
      </w:r>
      <w:r w:rsidR="000D66C9" w:rsidRPr="00950B69">
        <w:rPr>
          <w:rFonts w:ascii="Arial" w:eastAsia="Arial" w:hAnsi="Arial" w:cs="Arial"/>
        </w:rPr>
        <w:t>p</w:t>
      </w:r>
      <w:r w:rsidR="000D66C9" w:rsidRPr="00950B69">
        <w:rPr>
          <w:rFonts w:ascii="Arial" w:eastAsia="Arial" w:hAnsi="Arial" w:cs="Arial"/>
          <w:spacing w:val="1"/>
        </w:rPr>
        <w:t>o</w:t>
      </w:r>
      <w:r w:rsidR="000D66C9" w:rsidRPr="00950B69">
        <w:rPr>
          <w:rFonts w:ascii="Arial" w:eastAsia="Arial" w:hAnsi="Arial" w:cs="Arial"/>
        </w:rPr>
        <w:t>n</w:t>
      </w:r>
      <w:r w:rsidR="000D66C9" w:rsidRPr="00950B69">
        <w:rPr>
          <w:rFonts w:ascii="Arial" w:eastAsia="Arial" w:hAnsi="Arial" w:cs="Arial"/>
          <w:spacing w:val="1"/>
        </w:rPr>
        <w:t>s</w:t>
      </w:r>
      <w:r w:rsidR="000D66C9" w:rsidRPr="00950B69">
        <w:rPr>
          <w:rFonts w:ascii="Arial" w:eastAsia="Arial" w:hAnsi="Arial" w:cs="Arial"/>
        </w:rPr>
        <w:t>ored It</w:t>
      </w:r>
      <w:r w:rsidR="000D66C9" w:rsidRPr="00950B69">
        <w:rPr>
          <w:rFonts w:ascii="Arial" w:eastAsia="Arial" w:hAnsi="Arial" w:cs="Arial"/>
          <w:spacing w:val="-1"/>
        </w:rPr>
        <w:t>e</w:t>
      </w:r>
      <w:r w:rsidR="000D66C9" w:rsidRPr="00950B69">
        <w:rPr>
          <w:rFonts w:ascii="Arial" w:eastAsia="Arial" w:hAnsi="Arial" w:cs="Arial"/>
          <w:spacing w:val="4"/>
        </w:rPr>
        <w:t>m</w:t>
      </w:r>
      <w:r w:rsidR="000D66C9" w:rsidRPr="00950B69">
        <w:rPr>
          <w:rFonts w:ascii="Arial" w:eastAsia="Arial" w:hAnsi="Arial" w:cs="Arial"/>
          <w:spacing w:val="1"/>
        </w:rPr>
        <w:t>s</w:t>
      </w:r>
      <w:r w:rsidR="000D66C9" w:rsidRPr="00950B69">
        <w:rPr>
          <w:rFonts w:ascii="Arial" w:eastAsia="Arial" w:hAnsi="Arial" w:cs="Arial"/>
        </w:rPr>
        <w:t xml:space="preserve">. </w:t>
      </w:r>
      <w:r w:rsidR="000D66C9" w:rsidRPr="00950B69">
        <w:rPr>
          <w:rFonts w:ascii="Arial" w:eastAsia="Arial" w:hAnsi="Arial" w:cs="Arial"/>
          <w:spacing w:val="21"/>
        </w:rPr>
        <w:t xml:space="preserve"> </w:t>
      </w:r>
      <w:r w:rsidR="000D66C9" w:rsidRPr="00950B69">
        <w:rPr>
          <w:rFonts w:ascii="Arial" w:eastAsia="Arial" w:hAnsi="Arial" w:cs="Arial"/>
          <w:spacing w:val="9"/>
        </w:rPr>
        <w:t>W</w:t>
      </w:r>
      <w:r w:rsidR="000D66C9" w:rsidRPr="00950B69">
        <w:rPr>
          <w:rFonts w:ascii="Arial" w:eastAsia="Arial" w:hAnsi="Arial" w:cs="Arial"/>
        </w:rPr>
        <w:t>h</w:t>
      </w:r>
      <w:r w:rsidR="000D66C9" w:rsidRPr="00950B69">
        <w:rPr>
          <w:rFonts w:ascii="Arial" w:eastAsia="Arial" w:hAnsi="Arial" w:cs="Arial"/>
          <w:spacing w:val="-1"/>
        </w:rPr>
        <w:t>e</w:t>
      </w:r>
      <w:r w:rsidR="000D66C9" w:rsidRPr="00950B69">
        <w:rPr>
          <w:rFonts w:ascii="Arial" w:eastAsia="Arial" w:hAnsi="Arial" w:cs="Arial"/>
          <w:spacing w:val="1"/>
        </w:rPr>
        <w:t>r</w:t>
      </w:r>
      <w:r w:rsidR="000D66C9" w:rsidRPr="00950B69">
        <w:rPr>
          <w:rFonts w:ascii="Arial" w:eastAsia="Arial" w:hAnsi="Arial" w:cs="Arial"/>
        </w:rPr>
        <w:t>e</w:t>
      </w:r>
      <w:r w:rsidR="000D66C9" w:rsidRPr="00950B69">
        <w:rPr>
          <w:rFonts w:ascii="Arial" w:eastAsia="Arial" w:hAnsi="Arial" w:cs="Arial"/>
          <w:spacing w:val="2"/>
        </w:rPr>
        <w:t xml:space="preserve"> </w:t>
      </w:r>
      <w:r w:rsidR="000D66C9" w:rsidRPr="00950B69">
        <w:rPr>
          <w:rFonts w:ascii="Arial" w:eastAsia="Arial" w:hAnsi="Arial" w:cs="Arial"/>
        </w:rPr>
        <w:t>the</w:t>
      </w:r>
      <w:r w:rsidR="000D66C9" w:rsidRPr="00950B69">
        <w:rPr>
          <w:rFonts w:ascii="Arial" w:eastAsia="Arial" w:hAnsi="Arial" w:cs="Arial"/>
          <w:spacing w:val="6"/>
        </w:rPr>
        <w:t xml:space="preserve"> </w:t>
      </w:r>
      <w:r w:rsidR="000D66C9" w:rsidRPr="00950B69">
        <w:rPr>
          <w:rFonts w:ascii="Arial" w:eastAsia="Arial" w:hAnsi="Arial" w:cs="Arial"/>
          <w:spacing w:val="-1"/>
        </w:rPr>
        <w:t>S</w:t>
      </w:r>
      <w:r w:rsidR="000D66C9" w:rsidRPr="00950B69">
        <w:rPr>
          <w:rFonts w:ascii="Arial" w:eastAsia="Arial" w:hAnsi="Arial" w:cs="Arial"/>
          <w:spacing w:val="2"/>
        </w:rPr>
        <w:t>p</w:t>
      </w:r>
      <w:r w:rsidR="000D66C9" w:rsidRPr="00950B69">
        <w:rPr>
          <w:rFonts w:ascii="Arial" w:eastAsia="Arial" w:hAnsi="Arial" w:cs="Arial"/>
        </w:rPr>
        <w:t>o</w:t>
      </w:r>
      <w:r w:rsidR="000D66C9" w:rsidRPr="00950B69">
        <w:rPr>
          <w:rFonts w:ascii="Arial" w:eastAsia="Arial" w:hAnsi="Arial" w:cs="Arial"/>
          <w:spacing w:val="-1"/>
        </w:rPr>
        <w:t>n</w:t>
      </w:r>
      <w:r w:rsidR="000D66C9" w:rsidRPr="00950B69">
        <w:rPr>
          <w:rFonts w:ascii="Arial" w:eastAsia="Arial" w:hAnsi="Arial" w:cs="Arial"/>
          <w:spacing w:val="1"/>
        </w:rPr>
        <w:t>s</w:t>
      </w:r>
      <w:r w:rsidR="000D66C9" w:rsidRPr="00950B69">
        <w:rPr>
          <w:rFonts w:ascii="Arial" w:eastAsia="Arial" w:hAnsi="Arial" w:cs="Arial"/>
        </w:rPr>
        <w:t>or</w:t>
      </w:r>
      <w:r w:rsidR="000D66C9" w:rsidRPr="00950B69">
        <w:rPr>
          <w:rFonts w:ascii="Arial" w:eastAsia="Arial" w:hAnsi="Arial" w:cs="Arial"/>
          <w:spacing w:val="3"/>
        </w:rPr>
        <w:t xml:space="preserve"> </w:t>
      </w:r>
      <w:r w:rsidR="000D66C9" w:rsidRPr="00950B69">
        <w:rPr>
          <w:rFonts w:ascii="Arial" w:eastAsia="Arial" w:hAnsi="Arial" w:cs="Arial"/>
        </w:rPr>
        <w:t>g</w:t>
      </w:r>
      <w:r w:rsidR="000D66C9" w:rsidRPr="00950B69">
        <w:rPr>
          <w:rFonts w:ascii="Arial" w:eastAsia="Arial" w:hAnsi="Arial" w:cs="Arial"/>
          <w:spacing w:val="1"/>
        </w:rPr>
        <w:t>i</w:t>
      </w:r>
      <w:r w:rsidR="000D66C9" w:rsidRPr="00950B69">
        <w:rPr>
          <w:rFonts w:ascii="Arial" w:eastAsia="Arial" w:hAnsi="Arial" w:cs="Arial"/>
          <w:spacing w:val="-1"/>
        </w:rPr>
        <w:t>v</w:t>
      </w:r>
      <w:r w:rsidR="000D66C9" w:rsidRPr="00950B69">
        <w:rPr>
          <w:rFonts w:ascii="Arial" w:eastAsia="Arial" w:hAnsi="Arial" w:cs="Arial"/>
        </w:rPr>
        <w:t>es</w:t>
      </w:r>
      <w:r w:rsidR="000D66C9" w:rsidRPr="00950B69">
        <w:rPr>
          <w:rFonts w:ascii="Arial" w:eastAsia="Arial" w:hAnsi="Arial" w:cs="Arial"/>
          <w:spacing w:val="6"/>
        </w:rPr>
        <w:t xml:space="preserve"> </w:t>
      </w:r>
      <w:r w:rsidR="000D66C9" w:rsidRPr="00950B69">
        <w:rPr>
          <w:rFonts w:ascii="Arial" w:eastAsia="Arial" w:hAnsi="Arial" w:cs="Arial"/>
          <w:spacing w:val="1"/>
        </w:rPr>
        <w:t>r</w:t>
      </w:r>
      <w:r w:rsidR="000D66C9" w:rsidRPr="00950B69">
        <w:rPr>
          <w:rFonts w:ascii="Arial" w:eastAsia="Arial" w:hAnsi="Arial" w:cs="Arial"/>
        </w:rPr>
        <w:t>e</w:t>
      </w:r>
      <w:r w:rsidR="000D66C9" w:rsidRPr="00950B69">
        <w:rPr>
          <w:rFonts w:ascii="Arial" w:eastAsia="Arial" w:hAnsi="Arial" w:cs="Arial"/>
          <w:spacing w:val="-1"/>
        </w:rPr>
        <w:t>a</w:t>
      </w:r>
      <w:r w:rsidR="000D66C9" w:rsidRPr="00950B69">
        <w:rPr>
          <w:rFonts w:ascii="Arial" w:eastAsia="Arial" w:hAnsi="Arial" w:cs="Arial"/>
          <w:spacing w:val="1"/>
        </w:rPr>
        <w:t>s</w:t>
      </w:r>
      <w:r w:rsidR="000D66C9" w:rsidRPr="00950B69">
        <w:rPr>
          <w:rFonts w:ascii="Arial" w:eastAsia="Arial" w:hAnsi="Arial" w:cs="Arial"/>
        </w:rPr>
        <w:t>o</w:t>
      </w:r>
      <w:r w:rsidR="000D66C9" w:rsidRPr="00950B69">
        <w:rPr>
          <w:rFonts w:ascii="Arial" w:eastAsia="Arial" w:hAnsi="Arial" w:cs="Arial"/>
          <w:spacing w:val="1"/>
        </w:rPr>
        <w:t>n</w:t>
      </w:r>
      <w:r w:rsidR="000D66C9" w:rsidRPr="00950B69">
        <w:rPr>
          <w:rFonts w:ascii="Arial" w:eastAsia="Arial" w:hAnsi="Arial" w:cs="Arial"/>
          <w:spacing w:val="2"/>
        </w:rPr>
        <w:t>a</w:t>
      </w:r>
      <w:r w:rsidR="000D66C9" w:rsidRPr="00950B69">
        <w:rPr>
          <w:rFonts w:ascii="Arial" w:eastAsia="Arial" w:hAnsi="Arial" w:cs="Arial"/>
        </w:rPr>
        <w:t>b</w:t>
      </w:r>
      <w:r w:rsidR="000D66C9" w:rsidRPr="00950B69">
        <w:rPr>
          <w:rFonts w:ascii="Arial" w:eastAsia="Arial" w:hAnsi="Arial" w:cs="Arial"/>
          <w:spacing w:val="-1"/>
        </w:rPr>
        <w:t>l</w:t>
      </w:r>
      <w:r w:rsidR="000D66C9" w:rsidRPr="00950B69">
        <w:rPr>
          <w:rFonts w:ascii="Arial" w:eastAsia="Arial" w:hAnsi="Arial" w:cs="Arial"/>
        </w:rPr>
        <w:t>e</w:t>
      </w:r>
      <w:r w:rsidR="000D66C9" w:rsidRPr="00950B69">
        <w:rPr>
          <w:rFonts w:ascii="Arial" w:eastAsia="Arial" w:hAnsi="Arial" w:cs="Arial"/>
          <w:spacing w:val="2"/>
        </w:rPr>
        <w:t xml:space="preserve"> </w:t>
      </w:r>
      <w:r w:rsidR="000D66C9" w:rsidRPr="00950B69">
        <w:rPr>
          <w:rFonts w:ascii="Arial" w:eastAsia="Arial" w:hAnsi="Arial" w:cs="Arial"/>
          <w:spacing w:val="-2"/>
        </w:rPr>
        <w:t>w</w:t>
      </w:r>
      <w:r w:rsidR="000D66C9" w:rsidRPr="00950B69">
        <w:rPr>
          <w:rFonts w:ascii="Arial" w:eastAsia="Arial" w:hAnsi="Arial" w:cs="Arial"/>
          <w:spacing w:val="1"/>
        </w:rPr>
        <w:t>r</w:t>
      </w:r>
      <w:r w:rsidR="000D66C9" w:rsidRPr="00950B69">
        <w:rPr>
          <w:rFonts w:ascii="Arial" w:eastAsia="Arial" w:hAnsi="Arial" w:cs="Arial"/>
          <w:spacing w:val="-1"/>
        </w:rPr>
        <w:t>i</w:t>
      </w:r>
      <w:r w:rsidR="000D66C9" w:rsidRPr="00950B69">
        <w:rPr>
          <w:rFonts w:ascii="Arial" w:eastAsia="Arial" w:hAnsi="Arial" w:cs="Arial"/>
        </w:rPr>
        <w:t>t</w:t>
      </w:r>
      <w:r w:rsidR="000D66C9" w:rsidRPr="00950B69">
        <w:rPr>
          <w:rFonts w:ascii="Arial" w:eastAsia="Arial" w:hAnsi="Arial" w:cs="Arial"/>
          <w:spacing w:val="2"/>
        </w:rPr>
        <w:t>t</w:t>
      </w:r>
      <w:r w:rsidR="000D66C9" w:rsidRPr="00950B69">
        <w:rPr>
          <w:rFonts w:ascii="Arial" w:eastAsia="Arial" w:hAnsi="Arial" w:cs="Arial"/>
        </w:rPr>
        <w:t>en</w:t>
      </w:r>
      <w:r w:rsidR="000D66C9" w:rsidRPr="00950B69">
        <w:rPr>
          <w:rFonts w:ascii="Arial" w:eastAsia="Arial" w:hAnsi="Arial" w:cs="Arial"/>
          <w:spacing w:val="3"/>
        </w:rPr>
        <w:t xml:space="preserve"> </w:t>
      </w:r>
      <w:r w:rsidR="000D66C9" w:rsidRPr="00950B69">
        <w:rPr>
          <w:rFonts w:ascii="Arial" w:eastAsia="Arial" w:hAnsi="Arial" w:cs="Arial"/>
          <w:spacing w:val="2"/>
        </w:rPr>
        <w:t>d</w:t>
      </w:r>
      <w:r w:rsidR="000D66C9" w:rsidRPr="00950B69">
        <w:rPr>
          <w:rFonts w:ascii="Arial" w:eastAsia="Arial" w:hAnsi="Arial" w:cs="Arial"/>
          <w:spacing w:val="-1"/>
        </w:rPr>
        <w:t>i</w:t>
      </w:r>
      <w:r w:rsidR="000D66C9" w:rsidRPr="00950B69">
        <w:rPr>
          <w:rFonts w:ascii="Arial" w:eastAsia="Arial" w:hAnsi="Arial" w:cs="Arial"/>
          <w:spacing w:val="1"/>
        </w:rPr>
        <w:t>r</w:t>
      </w:r>
      <w:r w:rsidR="000D66C9" w:rsidRPr="00950B69">
        <w:rPr>
          <w:rFonts w:ascii="Arial" w:eastAsia="Arial" w:hAnsi="Arial" w:cs="Arial"/>
        </w:rPr>
        <w:t>e</w:t>
      </w:r>
      <w:r w:rsidR="000D66C9" w:rsidRPr="00950B69">
        <w:rPr>
          <w:rFonts w:ascii="Arial" w:eastAsia="Arial" w:hAnsi="Arial" w:cs="Arial"/>
          <w:spacing w:val="1"/>
        </w:rPr>
        <w:t>c</w:t>
      </w:r>
      <w:r w:rsidR="000D66C9" w:rsidRPr="00950B69">
        <w:rPr>
          <w:rFonts w:ascii="Arial" w:eastAsia="Arial" w:hAnsi="Arial" w:cs="Arial"/>
        </w:rPr>
        <w:t>t</w:t>
      </w:r>
      <w:r w:rsidR="000D66C9" w:rsidRPr="00950B69">
        <w:rPr>
          <w:rFonts w:ascii="Arial" w:eastAsia="Arial" w:hAnsi="Arial" w:cs="Arial"/>
          <w:spacing w:val="4"/>
        </w:rPr>
        <w:t>i</w:t>
      </w:r>
      <w:r w:rsidR="000D66C9" w:rsidRPr="00950B69">
        <w:rPr>
          <w:rFonts w:ascii="Arial" w:eastAsia="Arial" w:hAnsi="Arial" w:cs="Arial"/>
          <w:spacing w:val="2"/>
        </w:rPr>
        <w:t>o</w:t>
      </w:r>
      <w:r w:rsidR="000D66C9" w:rsidRPr="00950B69">
        <w:rPr>
          <w:rFonts w:ascii="Arial" w:eastAsia="Arial" w:hAnsi="Arial" w:cs="Arial"/>
        </w:rPr>
        <w:t>ns</w:t>
      </w:r>
      <w:r w:rsidR="000D66C9" w:rsidRPr="00950B69">
        <w:rPr>
          <w:rFonts w:ascii="Arial" w:eastAsia="Arial" w:hAnsi="Arial" w:cs="Arial"/>
          <w:spacing w:val="2"/>
        </w:rPr>
        <w:t xml:space="preserve"> </w:t>
      </w:r>
      <w:r w:rsidR="000D66C9" w:rsidRPr="00950B69">
        <w:rPr>
          <w:rFonts w:ascii="Arial" w:eastAsia="Arial" w:hAnsi="Arial" w:cs="Arial"/>
        </w:rPr>
        <w:t>as</w:t>
      </w:r>
      <w:r w:rsidR="000D66C9" w:rsidRPr="00950B69">
        <w:rPr>
          <w:rFonts w:ascii="Arial" w:eastAsia="Arial" w:hAnsi="Arial" w:cs="Arial"/>
          <w:spacing w:val="9"/>
        </w:rPr>
        <w:t xml:space="preserve"> </w:t>
      </w:r>
      <w:r w:rsidR="000D66C9" w:rsidRPr="00950B69">
        <w:rPr>
          <w:rFonts w:ascii="Arial" w:eastAsia="Arial" w:hAnsi="Arial" w:cs="Arial"/>
        </w:rPr>
        <w:t>to</w:t>
      </w:r>
      <w:r w:rsidR="000D66C9" w:rsidRPr="00950B69">
        <w:rPr>
          <w:rFonts w:ascii="Arial" w:eastAsia="Arial" w:hAnsi="Arial" w:cs="Arial"/>
          <w:spacing w:val="8"/>
        </w:rPr>
        <w:t xml:space="preserve"> </w:t>
      </w:r>
      <w:r w:rsidR="000D66C9" w:rsidRPr="00950B69">
        <w:rPr>
          <w:rFonts w:ascii="Arial" w:eastAsia="Arial" w:hAnsi="Arial" w:cs="Arial"/>
        </w:rPr>
        <w:t>the u</w:t>
      </w:r>
      <w:r w:rsidR="000D66C9" w:rsidRPr="00950B69">
        <w:rPr>
          <w:rFonts w:ascii="Arial" w:eastAsia="Arial" w:hAnsi="Arial" w:cs="Arial"/>
          <w:spacing w:val="1"/>
        </w:rPr>
        <w:t>s</w:t>
      </w:r>
      <w:r w:rsidR="000D66C9" w:rsidRPr="00950B69">
        <w:rPr>
          <w:rFonts w:ascii="Arial" w:eastAsia="Arial" w:hAnsi="Arial" w:cs="Arial"/>
        </w:rPr>
        <w:t>e</w:t>
      </w:r>
      <w:r w:rsidR="000D66C9" w:rsidRPr="00950B69">
        <w:rPr>
          <w:rFonts w:ascii="Arial" w:eastAsia="Arial" w:hAnsi="Arial" w:cs="Arial"/>
          <w:spacing w:val="3"/>
        </w:rPr>
        <w:t xml:space="preserve"> </w:t>
      </w:r>
      <w:r w:rsidR="000D66C9" w:rsidRPr="00950B69">
        <w:rPr>
          <w:rFonts w:ascii="Arial" w:eastAsia="Arial" w:hAnsi="Arial" w:cs="Arial"/>
        </w:rPr>
        <w:t>of</w:t>
      </w:r>
      <w:r w:rsidR="000D66C9" w:rsidRPr="00950B69">
        <w:rPr>
          <w:rFonts w:ascii="Arial" w:eastAsia="Arial" w:hAnsi="Arial" w:cs="Arial"/>
          <w:spacing w:val="6"/>
        </w:rPr>
        <w:t xml:space="preserve"> </w:t>
      </w:r>
      <w:r w:rsidR="000D66C9" w:rsidRPr="00950B69">
        <w:rPr>
          <w:rFonts w:ascii="Arial" w:eastAsia="Arial" w:hAnsi="Arial" w:cs="Arial"/>
        </w:rPr>
        <w:t>the</w:t>
      </w:r>
      <w:r w:rsidR="000D66C9" w:rsidRPr="00950B69">
        <w:rPr>
          <w:rFonts w:ascii="Arial" w:eastAsia="Arial" w:hAnsi="Arial" w:cs="Arial"/>
          <w:spacing w:val="3"/>
        </w:rPr>
        <w:t xml:space="preserve"> </w:t>
      </w:r>
      <w:r w:rsidR="000D66C9" w:rsidRPr="00950B69">
        <w:rPr>
          <w:rFonts w:ascii="Arial" w:eastAsia="Arial" w:hAnsi="Arial" w:cs="Arial"/>
          <w:spacing w:val="-1"/>
        </w:rPr>
        <w:t>S</w:t>
      </w:r>
      <w:r w:rsidR="000D66C9" w:rsidRPr="00950B69">
        <w:rPr>
          <w:rFonts w:ascii="Arial" w:eastAsia="Arial" w:hAnsi="Arial" w:cs="Arial"/>
          <w:spacing w:val="2"/>
        </w:rPr>
        <w:t>p</w:t>
      </w:r>
      <w:r w:rsidR="000D66C9" w:rsidRPr="00950B69">
        <w:rPr>
          <w:rFonts w:ascii="Arial" w:eastAsia="Arial" w:hAnsi="Arial" w:cs="Arial"/>
        </w:rPr>
        <w:t>o</w:t>
      </w:r>
      <w:r w:rsidR="000D66C9" w:rsidRPr="00950B69">
        <w:rPr>
          <w:rFonts w:ascii="Arial" w:eastAsia="Arial" w:hAnsi="Arial" w:cs="Arial"/>
          <w:spacing w:val="-1"/>
        </w:rPr>
        <w:t>n</w:t>
      </w:r>
      <w:r w:rsidR="000D66C9" w:rsidRPr="00950B69">
        <w:rPr>
          <w:rFonts w:ascii="Arial" w:eastAsia="Arial" w:hAnsi="Arial" w:cs="Arial"/>
          <w:spacing w:val="1"/>
        </w:rPr>
        <w:t>s</w:t>
      </w:r>
      <w:r w:rsidR="000D66C9" w:rsidRPr="00950B69">
        <w:rPr>
          <w:rFonts w:ascii="Arial" w:eastAsia="Arial" w:hAnsi="Arial" w:cs="Arial"/>
        </w:rPr>
        <w:t>or’s</w:t>
      </w:r>
      <w:r w:rsidR="000D66C9" w:rsidRPr="00950B69">
        <w:rPr>
          <w:rFonts w:ascii="Arial" w:eastAsia="Arial" w:hAnsi="Arial" w:cs="Arial"/>
          <w:spacing w:val="-2"/>
        </w:rPr>
        <w:t xml:space="preserve"> </w:t>
      </w:r>
      <w:r w:rsidR="000D66C9" w:rsidRPr="00950B69">
        <w:rPr>
          <w:rFonts w:ascii="Arial" w:eastAsia="Arial" w:hAnsi="Arial" w:cs="Arial"/>
          <w:spacing w:val="2"/>
        </w:rPr>
        <w:t>n</w:t>
      </w:r>
      <w:r w:rsidR="000D66C9" w:rsidRPr="00950B69">
        <w:rPr>
          <w:rFonts w:ascii="Arial" w:eastAsia="Arial" w:hAnsi="Arial" w:cs="Arial"/>
        </w:rPr>
        <w:t>a</w:t>
      </w:r>
      <w:r w:rsidR="000D66C9" w:rsidRPr="00950B69">
        <w:rPr>
          <w:rFonts w:ascii="Arial" w:eastAsia="Arial" w:hAnsi="Arial" w:cs="Arial"/>
          <w:spacing w:val="4"/>
        </w:rPr>
        <w:t>m</w:t>
      </w:r>
      <w:r w:rsidR="000D66C9" w:rsidRPr="00950B69">
        <w:rPr>
          <w:rFonts w:ascii="Arial" w:eastAsia="Arial" w:hAnsi="Arial" w:cs="Arial"/>
          <w:spacing w:val="-3"/>
        </w:rPr>
        <w:t>e</w:t>
      </w:r>
      <w:r w:rsidR="000D66C9" w:rsidRPr="00950B69">
        <w:rPr>
          <w:rFonts w:ascii="Arial" w:eastAsia="Arial" w:hAnsi="Arial" w:cs="Arial"/>
        </w:rPr>
        <w:t>,</w:t>
      </w:r>
      <w:r w:rsidR="000D66C9" w:rsidRPr="00950B69">
        <w:rPr>
          <w:rFonts w:ascii="Arial" w:eastAsia="Arial" w:hAnsi="Arial" w:cs="Arial"/>
          <w:spacing w:val="1"/>
        </w:rPr>
        <w:t xml:space="preserve"> </w:t>
      </w:r>
      <w:r w:rsidR="000D66C9" w:rsidRPr="00950B69">
        <w:rPr>
          <w:rFonts w:ascii="Arial" w:eastAsia="Arial" w:hAnsi="Arial" w:cs="Arial"/>
        </w:rPr>
        <w:t>tra</w:t>
      </w:r>
      <w:r w:rsidR="000D66C9" w:rsidRPr="00950B69">
        <w:rPr>
          <w:rFonts w:ascii="Arial" w:eastAsia="Arial" w:hAnsi="Arial" w:cs="Arial"/>
          <w:spacing w:val="-1"/>
        </w:rPr>
        <w:t>d</w:t>
      </w:r>
      <w:r w:rsidR="000D66C9" w:rsidRPr="00950B69">
        <w:rPr>
          <w:rFonts w:ascii="Arial" w:eastAsia="Arial" w:hAnsi="Arial" w:cs="Arial"/>
        </w:rPr>
        <w:t>e</w:t>
      </w:r>
      <w:r w:rsidR="000D66C9" w:rsidRPr="00950B69">
        <w:rPr>
          <w:rFonts w:ascii="Arial" w:eastAsia="Arial" w:hAnsi="Arial" w:cs="Arial"/>
          <w:spacing w:val="4"/>
        </w:rPr>
        <w:t>m</w:t>
      </w:r>
      <w:r w:rsidR="000D66C9" w:rsidRPr="00950B69">
        <w:rPr>
          <w:rFonts w:ascii="Arial" w:eastAsia="Arial" w:hAnsi="Arial" w:cs="Arial"/>
        </w:rPr>
        <w:t>a</w:t>
      </w:r>
      <w:r w:rsidR="000D66C9" w:rsidRPr="00950B69">
        <w:rPr>
          <w:rFonts w:ascii="Arial" w:eastAsia="Arial" w:hAnsi="Arial" w:cs="Arial"/>
          <w:spacing w:val="-2"/>
        </w:rPr>
        <w:t>r</w:t>
      </w:r>
      <w:r w:rsidR="000D66C9" w:rsidRPr="00950B69">
        <w:rPr>
          <w:rFonts w:ascii="Arial" w:eastAsia="Arial" w:hAnsi="Arial" w:cs="Arial"/>
          <w:spacing w:val="3"/>
        </w:rPr>
        <w:t>k</w:t>
      </w:r>
      <w:r w:rsidR="000D66C9" w:rsidRPr="00950B69">
        <w:rPr>
          <w:rFonts w:ascii="Arial" w:eastAsia="Arial" w:hAnsi="Arial" w:cs="Arial"/>
        </w:rPr>
        <w:t>s</w:t>
      </w:r>
      <w:r w:rsidR="000D66C9" w:rsidRPr="00950B69">
        <w:rPr>
          <w:rFonts w:ascii="Arial" w:eastAsia="Arial" w:hAnsi="Arial" w:cs="Arial"/>
          <w:spacing w:val="-2"/>
        </w:rPr>
        <w:t xml:space="preserve"> </w:t>
      </w:r>
      <w:r w:rsidR="000D66C9" w:rsidRPr="00950B69">
        <w:rPr>
          <w:rFonts w:ascii="Arial" w:eastAsia="Arial" w:hAnsi="Arial" w:cs="Arial"/>
        </w:rPr>
        <w:t>or</w:t>
      </w:r>
      <w:r w:rsidR="000D66C9" w:rsidRPr="00950B69">
        <w:rPr>
          <w:rFonts w:ascii="Arial" w:eastAsia="Arial" w:hAnsi="Arial" w:cs="Arial"/>
          <w:spacing w:val="5"/>
        </w:rPr>
        <w:t xml:space="preserve"> </w:t>
      </w:r>
      <w:r w:rsidR="000D66C9" w:rsidRPr="00950B69">
        <w:rPr>
          <w:rFonts w:ascii="Arial" w:eastAsia="Arial" w:hAnsi="Arial" w:cs="Arial"/>
          <w:spacing w:val="-1"/>
        </w:rPr>
        <w:t>l</w:t>
      </w:r>
      <w:r w:rsidR="000D66C9" w:rsidRPr="00950B69">
        <w:rPr>
          <w:rFonts w:ascii="Arial" w:eastAsia="Arial" w:hAnsi="Arial" w:cs="Arial"/>
        </w:rPr>
        <w:t>o</w:t>
      </w:r>
      <w:r w:rsidR="000D66C9" w:rsidRPr="00950B69">
        <w:rPr>
          <w:rFonts w:ascii="Arial" w:eastAsia="Arial" w:hAnsi="Arial" w:cs="Arial"/>
          <w:spacing w:val="-1"/>
        </w:rPr>
        <w:t>g</w:t>
      </w:r>
      <w:r w:rsidR="000D66C9" w:rsidRPr="00950B69">
        <w:rPr>
          <w:rFonts w:ascii="Arial" w:eastAsia="Arial" w:hAnsi="Arial" w:cs="Arial"/>
        </w:rPr>
        <w:t>os</w:t>
      </w:r>
      <w:r w:rsidR="000D66C9" w:rsidRPr="00950B69">
        <w:rPr>
          <w:rFonts w:ascii="Arial" w:eastAsia="Arial" w:hAnsi="Arial" w:cs="Arial"/>
          <w:spacing w:val="2"/>
        </w:rPr>
        <w:t xml:space="preserve"> </w:t>
      </w:r>
      <w:r w:rsidR="000D66C9" w:rsidRPr="00950B69">
        <w:rPr>
          <w:rFonts w:ascii="Arial" w:eastAsia="Arial" w:hAnsi="Arial" w:cs="Arial"/>
        </w:rPr>
        <w:t>the</w:t>
      </w:r>
      <w:r w:rsidR="000D66C9" w:rsidRPr="00950B69">
        <w:rPr>
          <w:rFonts w:ascii="Arial" w:eastAsia="Arial" w:hAnsi="Arial" w:cs="Arial"/>
          <w:spacing w:val="3"/>
        </w:rPr>
        <w:t xml:space="preserve"> </w:t>
      </w:r>
      <w:r w:rsidR="000D66C9" w:rsidRPr="00950B69">
        <w:rPr>
          <w:rFonts w:ascii="Arial" w:eastAsia="Arial" w:hAnsi="Arial" w:cs="Arial"/>
          <w:spacing w:val="2"/>
        </w:rPr>
        <w:t>U</w:t>
      </w:r>
      <w:r w:rsidR="000D66C9" w:rsidRPr="00950B69">
        <w:rPr>
          <w:rFonts w:ascii="Arial" w:eastAsia="Arial" w:hAnsi="Arial" w:cs="Arial"/>
        </w:rPr>
        <w:t>n</w:t>
      </w:r>
      <w:r w:rsidR="000D66C9" w:rsidRPr="00950B69">
        <w:rPr>
          <w:rFonts w:ascii="Arial" w:eastAsia="Arial" w:hAnsi="Arial" w:cs="Arial"/>
          <w:spacing w:val="1"/>
        </w:rPr>
        <w:t>i</w:t>
      </w:r>
      <w:r w:rsidR="000D66C9" w:rsidRPr="00950B69">
        <w:rPr>
          <w:rFonts w:ascii="Arial" w:eastAsia="Arial" w:hAnsi="Arial" w:cs="Arial"/>
          <w:spacing w:val="-1"/>
        </w:rPr>
        <w:t>v</w:t>
      </w:r>
      <w:r w:rsidR="000D66C9" w:rsidRPr="00950B69">
        <w:rPr>
          <w:rFonts w:ascii="Arial" w:eastAsia="Arial" w:hAnsi="Arial" w:cs="Arial"/>
        </w:rPr>
        <w:t>er</w:t>
      </w:r>
      <w:r w:rsidR="000D66C9" w:rsidRPr="00950B69">
        <w:rPr>
          <w:rFonts w:ascii="Arial" w:eastAsia="Arial" w:hAnsi="Arial" w:cs="Arial"/>
          <w:spacing w:val="2"/>
        </w:rPr>
        <w:t>s</w:t>
      </w:r>
      <w:r w:rsidR="000D66C9" w:rsidRPr="00950B69">
        <w:rPr>
          <w:rFonts w:ascii="Arial" w:eastAsia="Arial" w:hAnsi="Arial" w:cs="Arial"/>
          <w:spacing w:val="-1"/>
        </w:rPr>
        <w:t>i</w:t>
      </w:r>
      <w:r w:rsidR="000D66C9" w:rsidRPr="00950B69">
        <w:rPr>
          <w:rFonts w:ascii="Arial" w:eastAsia="Arial" w:hAnsi="Arial" w:cs="Arial"/>
          <w:spacing w:val="4"/>
        </w:rPr>
        <w:t>t</w:t>
      </w:r>
      <w:r w:rsidR="000D66C9" w:rsidRPr="00950B69">
        <w:rPr>
          <w:rFonts w:ascii="Arial" w:eastAsia="Arial" w:hAnsi="Arial" w:cs="Arial"/>
        </w:rPr>
        <w:t>y</w:t>
      </w:r>
      <w:r w:rsidR="000D66C9" w:rsidRPr="00950B69">
        <w:rPr>
          <w:rFonts w:ascii="Arial" w:eastAsia="Arial" w:hAnsi="Arial" w:cs="Arial"/>
          <w:spacing w:val="-3"/>
        </w:rPr>
        <w:t xml:space="preserve"> </w:t>
      </w:r>
      <w:r w:rsidR="000D66C9" w:rsidRPr="00950B69">
        <w:rPr>
          <w:rFonts w:ascii="Arial" w:eastAsia="Arial" w:hAnsi="Arial" w:cs="Arial"/>
          <w:spacing w:val="-2"/>
        </w:rPr>
        <w:t>w</w:t>
      </w:r>
      <w:r w:rsidR="000D66C9" w:rsidRPr="00950B69">
        <w:rPr>
          <w:rFonts w:ascii="Arial" w:eastAsia="Arial" w:hAnsi="Arial" w:cs="Arial"/>
          <w:spacing w:val="1"/>
        </w:rPr>
        <w:t>i</w:t>
      </w:r>
      <w:r w:rsidR="000D66C9" w:rsidRPr="00950B69">
        <w:rPr>
          <w:rFonts w:ascii="Arial" w:eastAsia="Arial" w:hAnsi="Arial" w:cs="Arial"/>
          <w:spacing w:val="-1"/>
        </w:rPr>
        <w:t>l</w:t>
      </w:r>
      <w:r w:rsidR="000D66C9" w:rsidRPr="00950B69">
        <w:rPr>
          <w:rFonts w:ascii="Arial" w:eastAsia="Arial" w:hAnsi="Arial" w:cs="Arial"/>
        </w:rPr>
        <w:t>l</w:t>
      </w:r>
      <w:r w:rsidR="000D66C9" w:rsidRPr="00950B69">
        <w:rPr>
          <w:rFonts w:ascii="Arial" w:eastAsia="Arial" w:hAnsi="Arial" w:cs="Arial"/>
          <w:spacing w:val="3"/>
        </w:rPr>
        <w:t xml:space="preserve"> </w:t>
      </w:r>
      <w:r w:rsidR="000D66C9" w:rsidRPr="00950B69">
        <w:rPr>
          <w:rFonts w:ascii="Arial" w:eastAsia="Arial" w:hAnsi="Arial" w:cs="Arial"/>
          <w:spacing w:val="1"/>
        </w:rPr>
        <w:t>c</w:t>
      </w:r>
      <w:r w:rsidR="000D66C9" w:rsidRPr="00950B69">
        <w:rPr>
          <w:rFonts w:ascii="Arial" w:eastAsia="Arial" w:hAnsi="Arial" w:cs="Arial"/>
        </w:rPr>
        <w:t>o</w:t>
      </w:r>
      <w:r w:rsidR="000D66C9" w:rsidRPr="00950B69">
        <w:rPr>
          <w:rFonts w:ascii="Arial" w:eastAsia="Arial" w:hAnsi="Arial" w:cs="Arial"/>
          <w:spacing w:val="4"/>
        </w:rPr>
        <w:t>m</w:t>
      </w:r>
      <w:r w:rsidR="000D66C9" w:rsidRPr="00950B69">
        <w:rPr>
          <w:rFonts w:ascii="Arial" w:eastAsia="Arial" w:hAnsi="Arial" w:cs="Arial"/>
        </w:rPr>
        <w:t>p</w:t>
      </w:r>
      <w:r w:rsidR="000D66C9" w:rsidRPr="00950B69">
        <w:rPr>
          <w:rFonts w:ascii="Arial" w:eastAsia="Arial" w:hAnsi="Arial" w:cs="Arial"/>
          <w:spacing w:val="1"/>
        </w:rPr>
        <w:t>l</w:t>
      </w:r>
      <w:r w:rsidR="000D66C9" w:rsidRPr="00950B69">
        <w:rPr>
          <w:rFonts w:ascii="Arial" w:eastAsia="Arial" w:hAnsi="Arial" w:cs="Arial"/>
        </w:rPr>
        <w:t>y w</w:t>
      </w:r>
      <w:r w:rsidR="000D66C9" w:rsidRPr="00950B69">
        <w:rPr>
          <w:rFonts w:ascii="Arial" w:eastAsia="Arial" w:hAnsi="Arial" w:cs="Arial"/>
          <w:spacing w:val="-1"/>
        </w:rPr>
        <w:t>i</w:t>
      </w:r>
      <w:r w:rsidR="000D66C9" w:rsidRPr="00950B69">
        <w:rPr>
          <w:rFonts w:ascii="Arial" w:eastAsia="Arial" w:hAnsi="Arial" w:cs="Arial"/>
        </w:rPr>
        <w:t>th</w:t>
      </w:r>
      <w:r w:rsidR="000D66C9" w:rsidRPr="00950B69">
        <w:rPr>
          <w:rFonts w:ascii="Arial" w:eastAsia="Arial" w:hAnsi="Arial" w:cs="Arial"/>
          <w:spacing w:val="2"/>
        </w:rPr>
        <w:t xml:space="preserve"> th</w:t>
      </w:r>
      <w:r w:rsidR="000D66C9" w:rsidRPr="00950B69">
        <w:rPr>
          <w:rFonts w:ascii="Arial" w:eastAsia="Arial" w:hAnsi="Arial" w:cs="Arial"/>
        </w:rPr>
        <w:t>o</w:t>
      </w:r>
      <w:r w:rsidR="000D66C9" w:rsidRPr="00950B69">
        <w:rPr>
          <w:rFonts w:ascii="Arial" w:eastAsia="Arial" w:hAnsi="Arial" w:cs="Arial"/>
          <w:spacing w:val="1"/>
        </w:rPr>
        <w:t>s</w:t>
      </w:r>
      <w:r w:rsidR="000D66C9" w:rsidRPr="00950B69">
        <w:rPr>
          <w:rFonts w:ascii="Arial" w:eastAsia="Arial" w:hAnsi="Arial" w:cs="Arial"/>
        </w:rPr>
        <w:t xml:space="preserve">e </w:t>
      </w:r>
      <w:r w:rsidR="000D66C9" w:rsidRPr="00950B69">
        <w:rPr>
          <w:rFonts w:ascii="Arial" w:eastAsia="Arial" w:hAnsi="Arial" w:cs="Arial"/>
          <w:spacing w:val="1"/>
        </w:rPr>
        <w:t>r</w:t>
      </w:r>
      <w:r w:rsidR="000D66C9" w:rsidRPr="00950B69">
        <w:rPr>
          <w:rFonts w:ascii="Arial" w:eastAsia="Arial" w:hAnsi="Arial" w:cs="Arial"/>
        </w:rPr>
        <w:t>e</w:t>
      </w:r>
      <w:r w:rsidR="000D66C9" w:rsidRPr="00950B69">
        <w:rPr>
          <w:rFonts w:ascii="Arial" w:eastAsia="Arial" w:hAnsi="Arial" w:cs="Arial"/>
          <w:spacing w:val="-1"/>
        </w:rPr>
        <w:t>q</w:t>
      </w:r>
      <w:r w:rsidR="000D66C9" w:rsidRPr="00950B69">
        <w:rPr>
          <w:rFonts w:ascii="Arial" w:eastAsia="Arial" w:hAnsi="Arial" w:cs="Arial"/>
        </w:rPr>
        <w:t>u</w:t>
      </w:r>
      <w:r w:rsidR="000D66C9" w:rsidRPr="00950B69">
        <w:rPr>
          <w:rFonts w:ascii="Arial" w:eastAsia="Arial" w:hAnsi="Arial" w:cs="Arial"/>
          <w:spacing w:val="-1"/>
        </w:rPr>
        <w:t>i</w:t>
      </w:r>
      <w:r w:rsidR="000D66C9" w:rsidRPr="00950B69">
        <w:rPr>
          <w:rFonts w:ascii="Arial" w:eastAsia="Arial" w:hAnsi="Arial" w:cs="Arial"/>
          <w:spacing w:val="1"/>
        </w:rPr>
        <w:t>r</w:t>
      </w:r>
      <w:r w:rsidR="000D66C9" w:rsidRPr="00950B69">
        <w:rPr>
          <w:rFonts w:ascii="Arial" w:eastAsia="Arial" w:hAnsi="Arial" w:cs="Arial"/>
        </w:rPr>
        <w:t>e</w:t>
      </w:r>
      <w:r w:rsidR="000D66C9" w:rsidRPr="00950B69">
        <w:rPr>
          <w:rFonts w:ascii="Arial" w:eastAsia="Arial" w:hAnsi="Arial" w:cs="Arial"/>
          <w:spacing w:val="4"/>
        </w:rPr>
        <w:t>m</w:t>
      </w:r>
      <w:r w:rsidR="000D66C9" w:rsidRPr="00950B69">
        <w:rPr>
          <w:rFonts w:ascii="Arial" w:eastAsia="Arial" w:hAnsi="Arial" w:cs="Arial"/>
        </w:rPr>
        <w:t>e</w:t>
      </w:r>
      <w:r w:rsidR="000D66C9" w:rsidRPr="00950B69">
        <w:rPr>
          <w:rFonts w:ascii="Arial" w:eastAsia="Arial" w:hAnsi="Arial" w:cs="Arial"/>
          <w:spacing w:val="-1"/>
        </w:rPr>
        <w:t>n</w:t>
      </w:r>
      <w:r w:rsidR="000D66C9" w:rsidRPr="00950B69">
        <w:rPr>
          <w:rFonts w:ascii="Arial" w:eastAsia="Arial" w:hAnsi="Arial" w:cs="Arial"/>
        </w:rPr>
        <w:t>ts a</w:t>
      </w:r>
      <w:r w:rsidR="000D66C9" w:rsidRPr="00950B69">
        <w:rPr>
          <w:rFonts w:ascii="Arial" w:eastAsia="Arial" w:hAnsi="Arial" w:cs="Arial"/>
          <w:spacing w:val="-1"/>
        </w:rPr>
        <w:t>n</w:t>
      </w:r>
      <w:r w:rsidR="000D66C9" w:rsidRPr="00950B69">
        <w:rPr>
          <w:rFonts w:ascii="Arial" w:eastAsia="Arial" w:hAnsi="Arial" w:cs="Arial"/>
        </w:rPr>
        <w:t>d</w:t>
      </w:r>
      <w:r w:rsidR="000D66C9" w:rsidRPr="00950B69">
        <w:rPr>
          <w:rFonts w:ascii="Arial" w:eastAsia="Arial" w:hAnsi="Arial" w:cs="Arial"/>
          <w:spacing w:val="7"/>
        </w:rPr>
        <w:t xml:space="preserve"> </w:t>
      </w:r>
      <w:r w:rsidR="000D66C9" w:rsidRPr="00950B69">
        <w:rPr>
          <w:rFonts w:ascii="Arial" w:eastAsia="Arial" w:hAnsi="Arial" w:cs="Arial"/>
        </w:rPr>
        <w:t>u</w:t>
      </w:r>
      <w:r w:rsidR="000D66C9" w:rsidRPr="00950B69">
        <w:rPr>
          <w:rFonts w:ascii="Arial" w:eastAsia="Arial" w:hAnsi="Arial" w:cs="Arial"/>
          <w:spacing w:val="1"/>
        </w:rPr>
        <w:t>s</w:t>
      </w:r>
      <w:r w:rsidR="000D66C9" w:rsidRPr="00950B69">
        <w:rPr>
          <w:rFonts w:ascii="Arial" w:eastAsia="Arial" w:hAnsi="Arial" w:cs="Arial"/>
        </w:rPr>
        <w:t>e</w:t>
      </w:r>
      <w:r w:rsidR="000D66C9" w:rsidRPr="00950B69">
        <w:rPr>
          <w:rFonts w:ascii="Arial" w:eastAsia="Arial" w:hAnsi="Arial" w:cs="Arial"/>
          <w:spacing w:val="7"/>
        </w:rPr>
        <w:t xml:space="preserve"> </w:t>
      </w:r>
      <w:r w:rsidR="000D66C9" w:rsidRPr="00950B69">
        <w:rPr>
          <w:rFonts w:ascii="Arial" w:eastAsia="Arial" w:hAnsi="Arial" w:cs="Arial"/>
          <w:spacing w:val="1"/>
        </w:rPr>
        <w:t>s</w:t>
      </w:r>
      <w:r w:rsidR="000D66C9" w:rsidRPr="00950B69">
        <w:rPr>
          <w:rFonts w:ascii="Arial" w:eastAsia="Arial" w:hAnsi="Arial" w:cs="Arial"/>
        </w:rPr>
        <w:t>te</w:t>
      </w:r>
      <w:r w:rsidR="000D66C9" w:rsidRPr="00950B69">
        <w:rPr>
          <w:rFonts w:ascii="Arial" w:eastAsia="Arial" w:hAnsi="Arial" w:cs="Arial"/>
          <w:spacing w:val="1"/>
        </w:rPr>
        <w:t>p</w:t>
      </w:r>
      <w:r w:rsidR="000D66C9" w:rsidRPr="00950B69">
        <w:rPr>
          <w:rFonts w:ascii="Arial" w:eastAsia="Arial" w:hAnsi="Arial" w:cs="Arial"/>
        </w:rPr>
        <w:t>s</w:t>
      </w:r>
      <w:r w:rsidR="000D66C9" w:rsidRPr="00950B69">
        <w:rPr>
          <w:rFonts w:ascii="Arial" w:eastAsia="Arial" w:hAnsi="Arial" w:cs="Arial"/>
          <w:spacing w:val="11"/>
        </w:rPr>
        <w:t xml:space="preserve"> </w:t>
      </w:r>
      <w:r w:rsidR="000D66C9" w:rsidRPr="00950B69">
        <w:rPr>
          <w:rFonts w:ascii="Arial" w:eastAsia="Arial" w:hAnsi="Arial" w:cs="Arial"/>
          <w:spacing w:val="1"/>
        </w:rPr>
        <w:t>s</w:t>
      </w:r>
      <w:r w:rsidR="000D66C9" w:rsidRPr="00950B69">
        <w:rPr>
          <w:rFonts w:ascii="Arial" w:eastAsia="Arial" w:hAnsi="Arial" w:cs="Arial"/>
        </w:rPr>
        <w:t>o</w:t>
      </w:r>
      <w:r w:rsidR="000D66C9" w:rsidRPr="00950B69">
        <w:rPr>
          <w:rFonts w:ascii="Arial" w:eastAsia="Arial" w:hAnsi="Arial" w:cs="Arial"/>
          <w:spacing w:val="9"/>
        </w:rPr>
        <w:t xml:space="preserve"> </w:t>
      </w:r>
      <w:r w:rsidR="000D66C9" w:rsidRPr="00950B69">
        <w:rPr>
          <w:rFonts w:ascii="Arial" w:eastAsia="Arial" w:hAnsi="Arial" w:cs="Arial"/>
        </w:rPr>
        <w:t>th</w:t>
      </w:r>
      <w:r w:rsidR="000D66C9" w:rsidRPr="00950B69">
        <w:rPr>
          <w:rFonts w:ascii="Arial" w:eastAsia="Arial" w:hAnsi="Arial" w:cs="Arial"/>
          <w:spacing w:val="-1"/>
        </w:rPr>
        <w:t>a</w:t>
      </w:r>
      <w:r w:rsidR="000D66C9" w:rsidRPr="00950B69">
        <w:rPr>
          <w:rFonts w:ascii="Arial" w:eastAsia="Arial" w:hAnsi="Arial" w:cs="Arial"/>
        </w:rPr>
        <w:t>t</w:t>
      </w:r>
      <w:r w:rsidR="000D66C9" w:rsidRPr="00950B69">
        <w:rPr>
          <w:rFonts w:ascii="Arial" w:eastAsia="Arial" w:hAnsi="Arial" w:cs="Arial"/>
          <w:spacing w:val="5"/>
        </w:rPr>
        <w:t xml:space="preserve"> </w:t>
      </w:r>
      <w:r w:rsidR="000D66C9" w:rsidRPr="00950B69">
        <w:rPr>
          <w:rFonts w:ascii="Arial" w:eastAsia="Arial" w:hAnsi="Arial" w:cs="Arial"/>
          <w:spacing w:val="4"/>
        </w:rPr>
        <w:t>m</w:t>
      </w:r>
      <w:r w:rsidR="000D66C9" w:rsidRPr="00950B69">
        <w:rPr>
          <w:rFonts w:ascii="Arial" w:eastAsia="Arial" w:hAnsi="Arial" w:cs="Arial"/>
          <w:spacing w:val="-3"/>
        </w:rPr>
        <w:t>e</w:t>
      </w:r>
      <w:r w:rsidR="000D66C9" w:rsidRPr="00950B69">
        <w:rPr>
          <w:rFonts w:ascii="Arial" w:eastAsia="Arial" w:hAnsi="Arial" w:cs="Arial"/>
          <w:spacing w:val="4"/>
        </w:rPr>
        <w:t>m</w:t>
      </w:r>
      <w:r w:rsidR="000D66C9" w:rsidRPr="00950B69">
        <w:rPr>
          <w:rFonts w:ascii="Arial" w:eastAsia="Arial" w:hAnsi="Arial" w:cs="Arial"/>
        </w:rPr>
        <w:t>b</w:t>
      </w:r>
      <w:r w:rsidR="000D66C9" w:rsidRPr="00950B69">
        <w:rPr>
          <w:rFonts w:ascii="Arial" w:eastAsia="Arial" w:hAnsi="Arial" w:cs="Arial"/>
          <w:spacing w:val="-1"/>
        </w:rPr>
        <w:t>e</w:t>
      </w:r>
      <w:r w:rsidR="000D66C9" w:rsidRPr="00950B69">
        <w:rPr>
          <w:rFonts w:ascii="Arial" w:eastAsia="Arial" w:hAnsi="Arial" w:cs="Arial"/>
          <w:spacing w:val="1"/>
        </w:rPr>
        <w:t>r</w:t>
      </w:r>
      <w:r w:rsidR="000D66C9" w:rsidRPr="00950B69">
        <w:rPr>
          <w:rFonts w:ascii="Arial" w:eastAsia="Arial" w:hAnsi="Arial" w:cs="Arial"/>
        </w:rPr>
        <w:t>s</w:t>
      </w:r>
      <w:r w:rsidR="000D66C9" w:rsidRPr="00950B69">
        <w:rPr>
          <w:rFonts w:ascii="Arial" w:eastAsia="Arial" w:hAnsi="Arial" w:cs="Arial"/>
          <w:spacing w:val="3"/>
        </w:rPr>
        <w:t xml:space="preserve"> </w:t>
      </w:r>
      <w:r w:rsidR="000D66C9" w:rsidRPr="00950B69">
        <w:rPr>
          <w:rFonts w:ascii="Arial" w:eastAsia="Arial" w:hAnsi="Arial" w:cs="Arial"/>
          <w:spacing w:val="-3"/>
        </w:rPr>
        <w:t>o</w:t>
      </w:r>
      <w:r w:rsidR="000D66C9" w:rsidRPr="00950B69">
        <w:rPr>
          <w:rFonts w:ascii="Arial" w:eastAsia="Arial" w:hAnsi="Arial" w:cs="Arial"/>
        </w:rPr>
        <w:t>f</w:t>
      </w:r>
      <w:r w:rsidR="000D66C9" w:rsidRPr="00950B69">
        <w:rPr>
          <w:rFonts w:ascii="Arial" w:eastAsia="Arial" w:hAnsi="Arial" w:cs="Arial"/>
          <w:spacing w:val="11"/>
        </w:rPr>
        <w:t xml:space="preserve"> </w:t>
      </w:r>
      <w:r w:rsidR="000D66C9" w:rsidRPr="00950B69">
        <w:rPr>
          <w:rFonts w:ascii="Arial" w:eastAsia="Arial" w:hAnsi="Arial" w:cs="Arial"/>
        </w:rPr>
        <w:t>the</w:t>
      </w:r>
      <w:r w:rsidR="000D66C9" w:rsidRPr="00950B69">
        <w:rPr>
          <w:rFonts w:ascii="Arial" w:eastAsia="Arial" w:hAnsi="Arial" w:cs="Arial"/>
          <w:spacing w:val="5"/>
        </w:rPr>
        <w:t xml:space="preserve"> </w:t>
      </w:r>
      <w:r w:rsidR="000D66C9" w:rsidRPr="00950B69">
        <w:rPr>
          <w:rFonts w:ascii="Arial" w:eastAsia="Arial" w:hAnsi="Arial" w:cs="Arial"/>
        </w:rPr>
        <w:t>C</w:t>
      </w:r>
      <w:r w:rsidR="000D66C9" w:rsidRPr="00950B69">
        <w:rPr>
          <w:rFonts w:ascii="Arial" w:eastAsia="Arial" w:hAnsi="Arial" w:cs="Arial"/>
          <w:spacing w:val="-1"/>
        </w:rPr>
        <w:t>l</w:t>
      </w:r>
      <w:r w:rsidR="000D66C9" w:rsidRPr="00950B69">
        <w:rPr>
          <w:rFonts w:ascii="Arial" w:eastAsia="Arial" w:hAnsi="Arial" w:cs="Arial"/>
        </w:rPr>
        <w:t>ub</w:t>
      </w:r>
      <w:r w:rsidR="000D66C9" w:rsidRPr="00950B69">
        <w:rPr>
          <w:rFonts w:ascii="Arial" w:eastAsia="Arial" w:hAnsi="Arial" w:cs="Arial"/>
          <w:spacing w:val="12"/>
        </w:rPr>
        <w:t xml:space="preserve"> </w:t>
      </w:r>
      <w:r w:rsidR="000D66C9" w:rsidRPr="00950B69">
        <w:rPr>
          <w:rFonts w:ascii="Arial" w:eastAsia="Arial" w:hAnsi="Arial" w:cs="Arial"/>
          <w:spacing w:val="-1"/>
        </w:rPr>
        <w:t>i</w:t>
      </w:r>
      <w:r w:rsidR="000D66C9" w:rsidRPr="00950B69">
        <w:rPr>
          <w:rFonts w:ascii="Arial" w:eastAsia="Arial" w:hAnsi="Arial" w:cs="Arial"/>
          <w:spacing w:val="2"/>
        </w:rPr>
        <w:t>n</w:t>
      </w:r>
      <w:r w:rsidR="000D66C9" w:rsidRPr="00950B69">
        <w:rPr>
          <w:rFonts w:ascii="Arial" w:eastAsia="Arial" w:hAnsi="Arial" w:cs="Arial"/>
          <w:spacing w:val="-1"/>
        </w:rPr>
        <w:t>v</w:t>
      </w:r>
      <w:r w:rsidR="000D66C9" w:rsidRPr="00950B69">
        <w:rPr>
          <w:rFonts w:ascii="Arial" w:eastAsia="Arial" w:hAnsi="Arial" w:cs="Arial"/>
        </w:rPr>
        <w:t>o</w:t>
      </w:r>
      <w:r w:rsidR="000D66C9" w:rsidRPr="00950B69">
        <w:rPr>
          <w:rFonts w:ascii="Arial" w:eastAsia="Arial" w:hAnsi="Arial" w:cs="Arial"/>
          <w:spacing w:val="1"/>
        </w:rPr>
        <w:t>l</w:t>
      </w:r>
      <w:r w:rsidR="000D66C9" w:rsidRPr="00950B69">
        <w:rPr>
          <w:rFonts w:ascii="Arial" w:eastAsia="Arial" w:hAnsi="Arial" w:cs="Arial"/>
          <w:spacing w:val="-1"/>
        </w:rPr>
        <w:t>v</w:t>
      </w:r>
      <w:r w:rsidR="000D66C9" w:rsidRPr="00950B69">
        <w:rPr>
          <w:rFonts w:ascii="Arial" w:eastAsia="Arial" w:hAnsi="Arial" w:cs="Arial"/>
          <w:spacing w:val="2"/>
        </w:rPr>
        <w:t>e</w:t>
      </w:r>
      <w:r w:rsidR="000D66C9" w:rsidRPr="00950B69">
        <w:rPr>
          <w:rFonts w:ascii="Arial" w:eastAsia="Arial" w:hAnsi="Arial" w:cs="Arial"/>
        </w:rPr>
        <w:t>d</w:t>
      </w:r>
      <w:r w:rsidR="000D66C9" w:rsidRPr="00950B69">
        <w:rPr>
          <w:rFonts w:ascii="Arial" w:eastAsia="Arial" w:hAnsi="Arial" w:cs="Arial"/>
          <w:spacing w:val="6"/>
        </w:rPr>
        <w:t xml:space="preserve"> </w:t>
      </w:r>
      <w:r w:rsidR="000D66C9" w:rsidRPr="00950B69">
        <w:rPr>
          <w:rFonts w:ascii="Arial" w:eastAsia="Arial" w:hAnsi="Arial" w:cs="Arial"/>
          <w:spacing w:val="-2"/>
        </w:rPr>
        <w:t>w</w:t>
      </w:r>
      <w:r w:rsidR="000D66C9" w:rsidRPr="00950B69">
        <w:rPr>
          <w:rFonts w:ascii="Arial" w:eastAsia="Arial" w:hAnsi="Arial" w:cs="Arial"/>
          <w:spacing w:val="-1"/>
        </w:rPr>
        <w:t>i</w:t>
      </w:r>
      <w:r w:rsidR="000D66C9" w:rsidRPr="00950B69">
        <w:rPr>
          <w:rFonts w:ascii="Arial" w:eastAsia="Arial" w:hAnsi="Arial" w:cs="Arial"/>
          <w:spacing w:val="2"/>
        </w:rPr>
        <w:t>t</w:t>
      </w:r>
      <w:r w:rsidR="000D66C9" w:rsidRPr="00950B69">
        <w:rPr>
          <w:rFonts w:ascii="Arial" w:eastAsia="Arial" w:hAnsi="Arial" w:cs="Arial"/>
        </w:rPr>
        <w:t>h</w:t>
      </w:r>
      <w:r w:rsidR="000D66C9" w:rsidRPr="00950B69">
        <w:rPr>
          <w:rFonts w:ascii="Arial" w:eastAsia="Arial" w:hAnsi="Arial" w:cs="Arial"/>
          <w:spacing w:val="7"/>
        </w:rPr>
        <w:t xml:space="preserve"> </w:t>
      </w:r>
      <w:r w:rsidR="000D66C9" w:rsidRPr="00950B69">
        <w:rPr>
          <w:rFonts w:ascii="Arial" w:eastAsia="Arial" w:hAnsi="Arial" w:cs="Arial"/>
        </w:rPr>
        <w:t>the</w:t>
      </w:r>
      <w:r w:rsidR="000D66C9" w:rsidRPr="00950B69">
        <w:rPr>
          <w:rFonts w:ascii="Arial" w:eastAsia="Arial" w:hAnsi="Arial" w:cs="Arial"/>
          <w:spacing w:val="8"/>
        </w:rPr>
        <w:t xml:space="preserve"> </w:t>
      </w:r>
      <w:r w:rsidR="000D66C9" w:rsidRPr="00950B69">
        <w:rPr>
          <w:rFonts w:ascii="Arial" w:eastAsia="Arial" w:hAnsi="Arial" w:cs="Arial"/>
          <w:spacing w:val="1"/>
        </w:rPr>
        <w:t>E</w:t>
      </w:r>
      <w:r w:rsidR="000D66C9" w:rsidRPr="00950B69">
        <w:rPr>
          <w:rFonts w:ascii="Arial" w:eastAsia="Arial" w:hAnsi="Arial" w:cs="Arial"/>
          <w:spacing w:val="-1"/>
        </w:rPr>
        <w:t>v</w:t>
      </w:r>
      <w:r w:rsidR="000D66C9" w:rsidRPr="00950B69">
        <w:rPr>
          <w:rFonts w:ascii="Arial" w:eastAsia="Arial" w:hAnsi="Arial" w:cs="Arial"/>
          <w:spacing w:val="2"/>
        </w:rPr>
        <w:t>e</w:t>
      </w:r>
      <w:r w:rsidR="000D66C9" w:rsidRPr="00950B69">
        <w:rPr>
          <w:rFonts w:ascii="Arial" w:eastAsia="Arial" w:hAnsi="Arial" w:cs="Arial"/>
        </w:rPr>
        <w:t>nt</w:t>
      </w:r>
      <w:r w:rsidR="000D66C9" w:rsidRPr="00950B69">
        <w:rPr>
          <w:rFonts w:ascii="Arial" w:eastAsia="Arial" w:hAnsi="Arial" w:cs="Arial"/>
          <w:spacing w:val="6"/>
        </w:rPr>
        <w:t xml:space="preserve"> </w:t>
      </w:r>
      <w:r w:rsidR="000D66C9" w:rsidRPr="00950B69">
        <w:rPr>
          <w:rFonts w:ascii="Arial" w:eastAsia="Arial" w:hAnsi="Arial" w:cs="Arial"/>
        </w:rPr>
        <w:t xml:space="preserve">or </w:t>
      </w:r>
      <w:r w:rsidR="000D66C9" w:rsidRPr="00950B69">
        <w:rPr>
          <w:rFonts w:ascii="Arial" w:eastAsia="Arial" w:hAnsi="Arial" w:cs="Arial"/>
          <w:spacing w:val="-1"/>
        </w:rPr>
        <w:t>S</w:t>
      </w:r>
      <w:r w:rsidR="000D66C9" w:rsidRPr="00950B69">
        <w:rPr>
          <w:rFonts w:ascii="Arial" w:eastAsia="Arial" w:hAnsi="Arial" w:cs="Arial"/>
        </w:rPr>
        <w:t>p</w:t>
      </w:r>
      <w:r w:rsidR="000D66C9" w:rsidRPr="00950B69">
        <w:rPr>
          <w:rFonts w:ascii="Arial" w:eastAsia="Arial" w:hAnsi="Arial" w:cs="Arial"/>
          <w:spacing w:val="1"/>
        </w:rPr>
        <w:t>o</w:t>
      </w:r>
      <w:r w:rsidR="000D66C9" w:rsidRPr="00950B69">
        <w:rPr>
          <w:rFonts w:ascii="Arial" w:eastAsia="Arial" w:hAnsi="Arial" w:cs="Arial"/>
        </w:rPr>
        <w:t>n</w:t>
      </w:r>
      <w:r w:rsidR="000D66C9" w:rsidRPr="00950B69">
        <w:rPr>
          <w:rFonts w:ascii="Arial" w:eastAsia="Arial" w:hAnsi="Arial" w:cs="Arial"/>
          <w:spacing w:val="1"/>
        </w:rPr>
        <w:t>s</w:t>
      </w:r>
      <w:r w:rsidR="000D66C9" w:rsidRPr="00950B69">
        <w:rPr>
          <w:rFonts w:ascii="Arial" w:eastAsia="Arial" w:hAnsi="Arial" w:cs="Arial"/>
        </w:rPr>
        <w:t>ored</w:t>
      </w:r>
      <w:r w:rsidR="000D66C9" w:rsidRPr="00950B69">
        <w:rPr>
          <w:rFonts w:ascii="Arial" w:eastAsia="Arial" w:hAnsi="Arial" w:cs="Arial"/>
          <w:spacing w:val="-10"/>
        </w:rPr>
        <w:t xml:space="preserve"> </w:t>
      </w:r>
      <w:r w:rsidR="000D66C9" w:rsidRPr="00950B69">
        <w:rPr>
          <w:rFonts w:ascii="Arial" w:eastAsia="Arial" w:hAnsi="Arial" w:cs="Arial"/>
          <w:spacing w:val="2"/>
        </w:rPr>
        <w:t>I</w:t>
      </w:r>
      <w:r w:rsidR="000D66C9" w:rsidRPr="00950B69">
        <w:rPr>
          <w:rFonts w:ascii="Arial" w:eastAsia="Arial" w:hAnsi="Arial" w:cs="Arial"/>
        </w:rPr>
        <w:t>tem</w:t>
      </w:r>
      <w:r w:rsidR="000D66C9" w:rsidRPr="00950B69">
        <w:rPr>
          <w:rFonts w:ascii="Arial" w:eastAsia="Arial" w:hAnsi="Arial" w:cs="Arial"/>
          <w:spacing w:val="1"/>
        </w:rPr>
        <w:t xml:space="preserve"> c</w:t>
      </w:r>
      <w:r w:rsidR="000D66C9" w:rsidRPr="00950B69">
        <w:rPr>
          <w:rFonts w:ascii="Arial" w:eastAsia="Arial" w:hAnsi="Arial" w:cs="Arial"/>
          <w:spacing w:val="-3"/>
        </w:rPr>
        <w:t>o</w:t>
      </w:r>
      <w:r w:rsidR="000D66C9" w:rsidRPr="00950B69">
        <w:rPr>
          <w:rFonts w:ascii="Arial" w:eastAsia="Arial" w:hAnsi="Arial" w:cs="Arial"/>
          <w:spacing w:val="4"/>
        </w:rPr>
        <w:t>m</w:t>
      </w:r>
      <w:r w:rsidR="000D66C9" w:rsidRPr="00950B69">
        <w:rPr>
          <w:rFonts w:ascii="Arial" w:eastAsia="Arial" w:hAnsi="Arial" w:cs="Arial"/>
        </w:rPr>
        <w:t>p</w:t>
      </w:r>
      <w:r w:rsidR="000D66C9" w:rsidRPr="00950B69">
        <w:rPr>
          <w:rFonts w:ascii="Arial" w:eastAsia="Arial" w:hAnsi="Arial" w:cs="Arial"/>
          <w:spacing w:val="1"/>
        </w:rPr>
        <w:t>l</w:t>
      </w:r>
      <w:r w:rsidR="000D66C9" w:rsidRPr="00950B69">
        <w:rPr>
          <w:rFonts w:ascii="Arial" w:eastAsia="Arial" w:hAnsi="Arial" w:cs="Arial"/>
        </w:rPr>
        <w:t>y</w:t>
      </w:r>
      <w:r w:rsidR="000D66C9" w:rsidRPr="00950B69">
        <w:rPr>
          <w:rFonts w:ascii="Arial" w:eastAsia="Arial" w:hAnsi="Arial" w:cs="Arial"/>
          <w:spacing w:val="-8"/>
        </w:rPr>
        <w:t xml:space="preserve"> </w:t>
      </w:r>
      <w:r w:rsidR="000D66C9" w:rsidRPr="00950B69">
        <w:rPr>
          <w:rFonts w:ascii="Arial" w:eastAsia="Arial" w:hAnsi="Arial" w:cs="Arial"/>
          <w:spacing w:val="-2"/>
        </w:rPr>
        <w:t>w</w:t>
      </w:r>
      <w:r w:rsidR="000D66C9" w:rsidRPr="00950B69">
        <w:rPr>
          <w:rFonts w:ascii="Arial" w:eastAsia="Arial" w:hAnsi="Arial" w:cs="Arial"/>
          <w:spacing w:val="-1"/>
        </w:rPr>
        <w:t>i</w:t>
      </w:r>
      <w:r w:rsidR="000D66C9" w:rsidRPr="00950B69">
        <w:rPr>
          <w:rFonts w:ascii="Arial" w:eastAsia="Arial" w:hAnsi="Arial" w:cs="Arial"/>
          <w:spacing w:val="2"/>
        </w:rPr>
        <w:t>t</w:t>
      </w:r>
      <w:r w:rsidR="000D66C9" w:rsidRPr="00950B69">
        <w:rPr>
          <w:rFonts w:ascii="Arial" w:eastAsia="Arial" w:hAnsi="Arial" w:cs="Arial"/>
        </w:rPr>
        <w:t>h</w:t>
      </w:r>
      <w:r w:rsidR="000D66C9" w:rsidRPr="00950B69">
        <w:rPr>
          <w:rFonts w:ascii="Arial" w:eastAsia="Arial" w:hAnsi="Arial" w:cs="Arial"/>
          <w:spacing w:val="-4"/>
        </w:rPr>
        <w:t xml:space="preserve"> </w:t>
      </w:r>
      <w:r w:rsidR="000D66C9" w:rsidRPr="00950B69">
        <w:rPr>
          <w:rFonts w:ascii="Arial" w:eastAsia="Arial" w:hAnsi="Arial" w:cs="Arial"/>
          <w:spacing w:val="-1"/>
        </w:rPr>
        <w:t>t</w:t>
      </w:r>
      <w:r w:rsidR="000D66C9" w:rsidRPr="00950B69">
        <w:rPr>
          <w:rFonts w:ascii="Arial" w:eastAsia="Arial" w:hAnsi="Arial" w:cs="Arial"/>
        </w:rPr>
        <w:t>h</w:t>
      </w:r>
      <w:r w:rsidR="000D66C9" w:rsidRPr="00950B69">
        <w:rPr>
          <w:rFonts w:ascii="Arial" w:eastAsia="Arial" w:hAnsi="Arial" w:cs="Arial"/>
          <w:spacing w:val="-1"/>
        </w:rPr>
        <w:t>o</w:t>
      </w:r>
      <w:r w:rsidR="000D66C9" w:rsidRPr="00950B69">
        <w:rPr>
          <w:rFonts w:ascii="Arial" w:eastAsia="Arial" w:hAnsi="Arial" w:cs="Arial"/>
          <w:spacing w:val="1"/>
        </w:rPr>
        <w:t>s</w:t>
      </w:r>
      <w:r w:rsidR="000D66C9" w:rsidRPr="00950B69">
        <w:rPr>
          <w:rFonts w:ascii="Arial" w:eastAsia="Arial" w:hAnsi="Arial" w:cs="Arial"/>
        </w:rPr>
        <w:t>e</w:t>
      </w:r>
      <w:r w:rsidR="000D66C9" w:rsidRPr="00950B69">
        <w:rPr>
          <w:rFonts w:ascii="Arial" w:eastAsia="Arial" w:hAnsi="Arial" w:cs="Arial"/>
          <w:spacing w:val="-3"/>
        </w:rPr>
        <w:t xml:space="preserve"> </w:t>
      </w:r>
      <w:r w:rsidR="000D66C9" w:rsidRPr="00950B69">
        <w:rPr>
          <w:rFonts w:ascii="Arial" w:eastAsia="Arial" w:hAnsi="Arial" w:cs="Arial"/>
        </w:rPr>
        <w:t>re</w:t>
      </w:r>
      <w:r w:rsidR="000D66C9" w:rsidRPr="00950B69">
        <w:rPr>
          <w:rFonts w:ascii="Arial" w:eastAsia="Arial" w:hAnsi="Arial" w:cs="Arial"/>
          <w:spacing w:val="-1"/>
        </w:rPr>
        <w:t>q</w:t>
      </w:r>
      <w:r w:rsidR="000D66C9" w:rsidRPr="00950B69">
        <w:rPr>
          <w:rFonts w:ascii="Arial" w:eastAsia="Arial" w:hAnsi="Arial" w:cs="Arial"/>
          <w:spacing w:val="2"/>
        </w:rPr>
        <w:t>u</w:t>
      </w:r>
      <w:r w:rsidR="000D66C9" w:rsidRPr="00950B69">
        <w:rPr>
          <w:rFonts w:ascii="Arial" w:eastAsia="Arial" w:hAnsi="Arial" w:cs="Arial"/>
          <w:spacing w:val="-1"/>
        </w:rPr>
        <w:t>i</w:t>
      </w:r>
      <w:r w:rsidR="000D66C9" w:rsidRPr="00950B69">
        <w:rPr>
          <w:rFonts w:ascii="Arial" w:eastAsia="Arial" w:hAnsi="Arial" w:cs="Arial"/>
          <w:spacing w:val="1"/>
        </w:rPr>
        <w:t>r</w:t>
      </w:r>
      <w:r w:rsidR="000D66C9" w:rsidRPr="00950B69">
        <w:rPr>
          <w:rFonts w:ascii="Arial" w:eastAsia="Arial" w:hAnsi="Arial" w:cs="Arial"/>
        </w:rPr>
        <w:t>e</w:t>
      </w:r>
      <w:r w:rsidR="000D66C9" w:rsidRPr="00950B69">
        <w:rPr>
          <w:rFonts w:ascii="Arial" w:eastAsia="Arial" w:hAnsi="Arial" w:cs="Arial"/>
          <w:spacing w:val="4"/>
        </w:rPr>
        <w:t>m</w:t>
      </w:r>
      <w:r w:rsidR="000D66C9" w:rsidRPr="00950B69">
        <w:rPr>
          <w:rFonts w:ascii="Arial" w:eastAsia="Arial" w:hAnsi="Arial" w:cs="Arial"/>
        </w:rPr>
        <w:t>e</w:t>
      </w:r>
      <w:r w:rsidR="000D66C9" w:rsidRPr="00950B69">
        <w:rPr>
          <w:rFonts w:ascii="Arial" w:eastAsia="Arial" w:hAnsi="Arial" w:cs="Arial"/>
          <w:spacing w:val="-1"/>
        </w:rPr>
        <w:t>n</w:t>
      </w:r>
      <w:r w:rsidR="000D66C9" w:rsidRPr="00950B69">
        <w:rPr>
          <w:rFonts w:ascii="Arial" w:eastAsia="Arial" w:hAnsi="Arial" w:cs="Arial"/>
        </w:rPr>
        <w:t>t</w:t>
      </w:r>
      <w:r w:rsidR="000D66C9" w:rsidRPr="00950B69">
        <w:rPr>
          <w:rFonts w:ascii="Arial" w:eastAsia="Arial" w:hAnsi="Arial" w:cs="Arial"/>
          <w:spacing w:val="4"/>
        </w:rPr>
        <w:t>s</w:t>
      </w:r>
      <w:r w:rsidR="000D66C9" w:rsidRPr="00950B69">
        <w:rPr>
          <w:rFonts w:ascii="Arial" w:eastAsia="Arial" w:hAnsi="Arial" w:cs="Arial"/>
        </w:rPr>
        <w:t>.</w:t>
      </w:r>
    </w:p>
    <w:p w14:paraId="6C2AC435" w14:textId="77777777" w:rsidR="00950B69" w:rsidRPr="00950B69" w:rsidRDefault="00950B69" w:rsidP="00950B69">
      <w:pPr>
        <w:pStyle w:val="ListParagraph"/>
        <w:rPr>
          <w:rFonts w:ascii="Arial" w:eastAsia="Arial" w:hAnsi="Arial" w:cs="Arial"/>
          <w:b/>
          <w:szCs w:val="22"/>
        </w:rPr>
      </w:pPr>
    </w:p>
    <w:p w14:paraId="3FB61EA3" w14:textId="77777777" w:rsidR="00950B69" w:rsidRPr="00950B69" w:rsidRDefault="000D66C9"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spacing w:val="3"/>
        </w:rPr>
        <w:t>T</w:t>
      </w:r>
      <w:r w:rsidRPr="00950B69">
        <w:rPr>
          <w:rFonts w:ascii="Arial" w:eastAsia="Arial" w:hAnsi="Arial" w:cs="Arial"/>
        </w:rPr>
        <w:t>he</w:t>
      </w:r>
      <w:r w:rsidRPr="00950B69">
        <w:rPr>
          <w:rFonts w:ascii="Arial" w:eastAsia="Arial" w:hAnsi="Arial" w:cs="Arial"/>
          <w:spacing w:val="41"/>
        </w:rPr>
        <w:t xml:space="preserve"> </w:t>
      </w:r>
      <w:r w:rsidRPr="00950B69">
        <w:rPr>
          <w:rFonts w:ascii="Arial" w:eastAsia="Arial" w:hAnsi="Arial" w:cs="Arial"/>
        </w:rPr>
        <w:t>Un</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rPr>
        <w:t>er</w:t>
      </w:r>
      <w:r w:rsidRPr="00950B69">
        <w:rPr>
          <w:rFonts w:ascii="Arial" w:eastAsia="Arial" w:hAnsi="Arial" w:cs="Arial"/>
          <w:spacing w:val="2"/>
        </w:rPr>
        <w:t>s</w:t>
      </w:r>
      <w:r w:rsidRPr="00950B69">
        <w:rPr>
          <w:rFonts w:ascii="Arial" w:eastAsia="Arial" w:hAnsi="Arial" w:cs="Arial"/>
          <w:spacing w:val="-1"/>
        </w:rPr>
        <w:t>i</w:t>
      </w:r>
      <w:r w:rsidRPr="00950B69">
        <w:rPr>
          <w:rFonts w:ascii="Arial" w:eastAsia="Arial" w:hAnsi="Arial" w:cs="Arial"/>
          <w:spacing w:val="4"/>
        </w:rPr>
        <w:t>t</w:t>
      </w:r>
      <w:r w:rsidRPr="00950B69">
        <w:rPr>
          <w:rFonts w:ascii="Arial" w:eastAsia="Arial" w:hAnsi="Arial" w:cs="Arial"/>
        </w:rPr>
        <w:t>y</w:t>
      </w:r>
      <w:r w:rsidRPr="00950B69">
        <w:rPr>
          <w:rFonts w:ascii="Arial" w:eastAsia="Arial" w:hAnsi="Arial" w:cs="Arial"/>
          <w:spacing w:val="37"/>
        </w:rPr>
        <w:t xml:space="preserve"> </w:t>
      </w:r>
      <w:r w:rsidRPr="00950B69">
        <w:rPr>
          <w:rFonts w:ascii="Arial" w:eastAsia="Arial" w:hAnsi="Arial" w:cs="Arial"/>
        </w:rPr>
        <w:t>w</w:t>
      </w:r>
      <w:r w:rsidRPr="00950B69">
        <w:rPr>
          <w:rFonts w:ascii="Arial" w:eastAsia="Arial" w:hAnsi="Arial" w:cs="Arial"/>
          <w:spacing w:val="-1"/>
        </w:rPr>
        <w:t>i</w:t>
      </w:r>
      <w:r w:rsidRPr="00950B69">
        <w:rPr>
          <w:rFonts w:ascii="Arial" w:eastAsia="Arial" w:hAnsi="Arial" w:cs="Arial"/>
          <w:spacing w:val="1"/>
        </w:rPr>
        <w:t>l</w:t>
      </w:r>
      <w:r w:rsidRPr="00950B69">
        <w:rPr>
          <w:rFonts w:ascii="Arial" w:eastAsia="Arial" w:hAnsi="Arial" w:cs="Arial"/>
        </w:rPr>
        <w:t>l</w:t>
      </w:r>
      <w:r w:rsidRPr="00950B69">
        <w:rPr>
          <w:rFonts w:ascii="Arial" w:eastAsia="Arial" w:hAnsi="Arial" w:cs="Arial"/>
          <w:spacing w:val="45"/>
        </w:rPr>
        <w:t xml:space="preserve"> </w:t>
      </w:r>
      <w:r w:rsidRPr="00950B69">
        <w:rPr>
          <w:rFonts w:ascii="Arial" w:eastAsia="Arial" w:hAnsi="Arial" w:cs="Arial"/>
        </w:rPr>
        <w:t>n</w:t>
      </w:r>
      <w:r w:rsidRPr="00950B69">
        <w:rPr>
          <w:rFonts w:ascii="Arial" w:eastAsia="Arial" w:hAnsi="Arial" w:cs="Arial"/>
          <w:spacing w:val="-1"/>
        </w:rPr>
        <w:t>o</w:t>
      </w:r>
      <w:r w:rsidRPr="00950B69">
        <w:rPr>
          <w:rFonts w:ascii="Arial" w:eastAsia="Arial" w:hAnsi="Arial" w:cs="Arial"/>
        </w:rPr>
        <w:t>t</w:t>
      </w:r>
      <w:r w:rsidRPr="00950B69">
        <w:rPr>
          <w:rFonts w:ascii="Arial" w:eastAsia="Arial" w:hAnsi="Arial" w:cs="Arial"/>
          <w:spacing w:val="45"/>
        </w:rPr>
        <w:t xml:space="preserve"> </w:t>
      </w:r>
      <w:r w:rsidRPr="00950B69">
        <w:rPr>
          <w:rFonts w:ascii="Arial" w:eastAsia="Arial" w:hAnsi="Arial" w:cs="Arial"/>
          <w:spacing w:val="1"/>
        </w:rPr>
        <w:t>r</w:t>
      </w:r>
      <w:r w:rsidRPr="00950B69">
        <w:rPr>
          <w:rFonts w:ascii="Arial" w:eastAsia="Arial" w:hAnsi="Arial" w:cs="Arial"/>
          <w:spacing w:val="2"/>
        </w:rPr>
        <w:t>e</w:t>
      </w:r>
      <w:r w:rsidRPr="00950B69">
        <w:rPr>
          <w:rFonts w:ascii="Arial" w:eastAsia="Arial" w:hAnsi="Arial" w:cs="Arial"/>
          <w:spacing w:val="1"/>
        </w:rPr>
        <w:t>g</w:t>
      </w:r>
      <w:r w:rsidRPr="00950B69">
        <w:rPr>
          <w:rFonts w:ascii="Arial" w:eastAsia="Arial" w:hAnsi="Arial" w:cs="Arial"/>
          <w:spacing w:val="-1"/>
        </w:rPr>
        <w:t>i</w:t>
      </w:r>
      <w:r w:rsidRPr="00950B69">
        <w:rPr>
          <w:rFonts w:ascii="Arial" w:eastAsia="Arial" w:hAnsi="Arial" w:cs="Arial"/>
          <w:spacing w:val="1"/>
        </w:rPr>
        <w:t>s</w:t>
      </w:r>
      <w:r w:rsidRPr="00950B69">
        <w:rPr>
          <w:rFonts w:ascii="Arial" w:eastAsia="Arial" w:hAnsi="Arial" w:cs="Arial"/>
        </w:rPr>
        <w:t>ter</w:t>
      </w:r>
      <w:r w:rsidRPr="00950B69">
        <w:rPr>
          <w:rFonts w:ascii="Arial" w:eastAsia="Arial" w:hAnsi="Arial" w:cs="Arial"/>
          <w:spacing w:val="42"/>
        </w:rPr>
        <w:t xml:space="preserve"> </w:t>
      </w:r>
      <w:r w:rsidRPr="00950B69">
        <w:rPr>
          <w:rFonts w:ascii="Arial" w:eastAsia="Arial" w:hAnsi="Arial" w:cs="Arial"/>
        </w:rPr>
        <w:t>a</w:t>
      </w:r>
      <w:r w:rsidRPr="00950B69">
        <w:rPr>
          <w:rFonts w:ascii="Arial" w:eastAsia="Arial" w:hAnsi="Arial" w:cs="Arial"/>
          <w:spacing w:val="4"/>
        </w:rPr>
        <w:t>n</w:t>
      </w:r>
      <w:r w:rsidRPr="00950B69">
        <w:rPr>
          <w:rFonts w:ascii="Arial" w:eastAsia="Arial" w:hAnsi="Arial" w:cs="Arial"/>
        </w:rPr>
        <w:t>y</w:t>
      </w:r>
      <w:r w:rsidRPr="00950B69">
        <w:rPr>
          <w:rFonts w:ascii="Arial" w:eastAsia="Arial" w:hAnsi="Arial" w:cs="Arial"/>
          <w:spacing w:val="38"/>
        </w:rPr>
        <w:t xml:space="preserve"> </w:t>
      </w:r>
      <w:r w:rsidRPr="00950B69">
        <w:rPr>
          <w:rFonts w:ascii="Arial" w:eastAsia="Arial" w:hAnsi="Arial" w:cs="Arial"/>
        </w:rPr>
        <w:t>tr</w:t>
      </w:r>
      <w:r w:rsidRPr="00950B69">
        <w:rPr>
          <w:rFonts w:ascii="Arial" w:eastAsia="Arial" w:hAnsi="Arial" w:cs="Arial"/>
          <w:spacing w:val="2"/>
        </w:rPr>
        <w:t>a</w:t>
      </w:r>
      <w:r w:rsidRPr="00950B69">
        <w:rPr>
          <w:rFonts w:ascii="Arial" w:eastAsia="Arial" w:hAnsi="Arial" w:cs="Arial"/>
        </w:rPr>
        <w:t>d</w:t>
      </w:r>
      <w:r w:rsidRPr="00950B69">
        <w:rPr>
          <w:rFonts w:ascii="Arial" w:eastAsia="Arial" w:hAnsi="Arial" w:cs="Arial"/>
          <w:spacing w:val="-1"/>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spacing w:val="1"/>
        </w:rPr>
        <w:t>s</w:t>
      </w:r>
      <w:r w:rsidRPr="00950B69">
        <w:rPr>
          <w:rFonts w:ascii="Arial" w:eastAsia="Arial" w:hAnsi="Arial" w:cs="Arial"/>
        </w:rPr>
        <w:t>,</w:t>
      </w:r>
      <w:r w:rsidRPr="00950B69">
        <w:rPr>
          <w:rFonts w:ascii="Arial" w:eastAsia="Arial" w:hAnsi="Arial" w:cs="Arial"/>
          <w:spacing w:val="35"/>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w:t>
      </w:r>
      <w:r w:rsidRPr="00950B69">
        <w:rPr>
          <w:rFonts w:ascii="Arial" w:eastAsia="Arial" w:hAnsi="Arial" w:cs="Arial"/>
          <w:spacing w:val="1"/>
        </w:rPr>
        <w:t>s</w:t>
      </w:r>
      <w:r w:rsidRPr="00950B69">
        <w:rPr>
          <w:rFonts w:ascii="Arial" w:eastAsia="Arial" w:hAnsi="Arial" w:cs="Arial"/>
        </w:rPr>
        <w:t>,</w:t>
      </w:r>
      <w:r w:rsidRPr="00950B69">
        <w:rPr>
          <w:rFonts w:ascii="Arial" w:eastAsia="Arial" w:hAnsi="Arial" w:cs="Arial"/>
          <w:spacing w:val="40"/>
        </w:rPr>
        <w:t xml:space="preserve"> </w:t>
      </w:r>
      <w:r w:rsidRPr="00950B69">
        <w:rPr>
          <w:rFonts w:ascii="Arial" w:eastAsia="Arial" w:hAnsi="Arial" w:cs="Arial"/>
        </w:rPr>
        <w:t>d</w:t>
      </w:r>
      <w:r w:rsidRPr="00950B69">
        <w:rPr>
          <w:rFonts w:ascii="Arial" w:eastAsia="Arial" w:hAnsi="Arial" w:cs="Arial"/>
          <w:spacing w:val="-1"/>
        </w:rPr>
        <w:t>e</w:t>
      </w:r>
      <w:r w:rsidRPr="00950B69">
        <w:rPr>
          <w:rFonts w:ascii="Arial" w:eastAsia="Arial" w:hAnsi="Arial" w:cs="Arial"/>
          <w:spacing w:val="1"/>
        </w:rPr>
        <w:t>si</w:t>
      </w:r>
      <w:r w:rsidRPr="00950B69">
        <w:rPr>
          <w:rFonts w:ascii="Arial" w:eastAsia="Arial" w:hAnsi="Arial" w:cs="Arial"/>
        </w:rPr>
        <w:t>g</w:t>
      </w:r>
      <w:r w:rsidRPr="00950B69">
        <w:rPr>
          <w:rFonts w:ascii="Arial" w:eastAsia="Arial" w:hAnsi="Arial" w:cs="Arial"/>
          <w:spacing w:val="-1"/>
        </w:rPr>
        <w:t>n</w:t>
      </w:r>
      <w:r w:rsidRPr="00950B69">
        <w:rPr>
          <w:rFonts w:ascii="Arial" w:eastAsia="Arial" w:hAnsi="Arial" w:cs="Arial"/>
          <w:spacing w:val="1"/>
        </w:rPr>
        <w:t>s</w:t>
      </w:r>
      <w:r w:rsidRPr="00950B69">
        <w:rPr>
          <w:rFonts w:ascii="Arial" w:eastAsia="Arial" w:hAnsi="Arial" w:cs="Arial"/>
        </w:rPr>
        <w:t>,</w:t>
      </w:r>
      <w:r w:rsidRPr="00950B69">
        <w:rPr>
          <w:rFonts w:ascii="Arial" w:eastAsia="Arial" w:hAnsi="Arial" w:cs="Arial"/>
          <w:spacing w:val="38"/>
        </w:rPr>
        <w:t xml:space="preserve"> </w:t>
      </w:r>
      <w:r w:rsidRPr="00950B69">
        <w:rPr>
          <w:rFonts w:ascii="Arial" w:eastAsia="Arial" w:hAnsi="Arial" w:cs="Arial"/>
          <w:spacing w:val="6"/>
        </w:rPr>
        <w:t>s</w:t>
      </w:r>
      <w:r w:rsidRPr="00950B69">
        <w:rPr>
          <w:rFonts w:ascii="Arial" w:eastAsia="Arial" w:hAnsi="Arial" w:cs="Arial"/>
          <w:spacing w:val="-6"/>
        </w:rPr>
        <w:t>y</w:t>
      </w:r>
      <w:r w:rsidRPr="00950B69">
        <w:rPr>
          <w:rFonts w:ascii="Arial" w:eastAsia="Arial" w:hAnsi="Arial" w:cs="Arial"/>
          <w:spacing w:val="4"/>
        </w:rPr>
        <w:t>m</w:t>
      </w:r>
      <w:r w:rsidRPr="00950B69">
        <w:rPr>
          <w:rFonts w:ascii="Arial" w:eastAsia="Arial" w:hAnsi="Arial" w:cs="Arial"/>
        </w:rPr>
        <w:t>b</w:t>
      </w:r>
      <w:r w:rsidRPr="00950B69">
        <w:rPr>
          <w:rFonts w:ascii="Arial" w:eastAsia="Arial" w:hAnsi="Arial" w:cs="Arial"/>
          <w:spacing w:val="-1"/>
        </w:rPr>
        <w:t>ol</w:t>
      </w:r>
      <w:r w:rsidRPr="00950B69">
        <w:rPr>
          <w:rFonts w:ascii="Arial" w:eastAsia="Arial" w:hAnsi="Arial" w:cs="Arial"/>
        </w:rPr>
        <w:t>s</w:t>
      </w:r>
      <w:r w:rsidRPr="00950B69">
        <w:rPr>
          <w:rFonts w:ascii="Arial" w:eastAsia="Arial" w:hAnsi="Arial" w:cs="Arial"/>
          <w:spacing w:val="41"/>
        </w:rPr>
        <w:t xml:space="preserve"> </w:t>
      </w:r>
      <w:r w:rsidRPr="00950B69">
        <w:rPr>
          <w:rFonts w:ascii="Arial" w:eastAsia="Arial" w:hAnsi="Arial" w:cs="Arial"/>
        </w:rPr>
        <w:t>or</w:t>
      </w:r>
      <w:r w:rsidRPr="00950B69">
        <w:rPr>
          <w:rFonts w:ascii="Arial" w:eastAsia="Arial" w:hAnsi="Arial" w:cs="Arial"/>
          <w:spacing w:val="44"/>
        </w:rPr>
        <w:t xml:space="preserve"> </w:t>
      </w:r>
      <w:r w:rsidRPr="00950B69">
        <w:rPr>
          <w:rFonts w:ascii="Arial" w:eastAsia="Arial" w:hAnsi="Arial" w:cs="Arial"/>
          <w:spacing w:val="2"/>
        </w:rPr>
        <w:t>o</w:t>
      </w:r>
      <w:r w:rsidRPr="00950B69">
        <w:rPr>
          <w:rFonts w:ascii="Arial" w:eastAsia="Arial" w:hAnsi="Arial" w:cs="Arial"/>
        </w:rPr>
        <w:t>th</w:t>
      </w:r>
      <w:r w:rsidRPr="00950B69">
        <w:rPr>
          <w:rFonts w:ascii="Arial" w:eastAsia="Arial" w:hAnsi="Arial" w:cs="Arial"/>
          <w:spacing w:val="-1"/>
        </w:rPr>
        <w:t>e</w:t>
      </w:r>
      <w:r w:rsidRPr="00950B69">
        <w:rPr>
          <w:rFonts w:ascii="Arial" w:eastAsia="Arial" w:hAnsi="Arial" w:cs="Arial"/>
        </w:rPr>
        <w:t xml:space="preserve">r </w:t>
      </w:r>
      <w:r w:rsidRPr="00950B69">
        <w:rPr>
          <w:rFonts w:ascii="Arial" w:eastAsia="Arial" w:hAnsi="Arial" w:cs="Arial"/>
          <w:spacing w:val="1"/>
        </w:rPr>
        <w:t>r</w:t>
      </w:r>
      <w:r w:rsidRPr="00950B69">
        <w:rPr>
          <w:rFonts w:ascii="Arial" w:eastAsia="Arial" w:hAnsi="Arial" w:cs="Arial"/>
        </w:rPr>
        <w:t>e</w:t>
      </w:r>
      <w:r w:rsidRPr="00950B69">
        <w:rPr>
          <w:rFonts w:ascii="Arial" w:eastAsia="Arial" w:hAnsi="Arial" w:cs="Arial"/>
          <w:spacing w:val="-1"/>
        </w:rPr>
        <w:t>gi</w:t>
      </w:r>
      <w:r w:rsidRPr="00950B69">
        <w:rPr>
          <w:rFonts w:ascii="Arial" w:eastAsia="Arial" w:hAnsi="Arial" w:cs="Arial"/>
          <w:spacing w:val="1"/>
        </w:rPr>
        <w:t>s</w:t>
      </w:r>
      <w:r w:rsidRPr="00950B69">
        <w:rPr>
          <w:rFonts w:ascii="Arial" w:eastAsia="Arial" w:hAnsi="Arial" w:cs="Arial"/>
        </w:rPr>
        <w:t>tra</w:t>
      </w:r>
      <w:r w:rsidRPr="00950B69">
        <w:rPr>
          <w:rFonts w:ascii="Arial" w:eastAsia="Arial" w:hAnsi="Arial" w:cs="Arial"/>
          <w:spacing w:val="1"/>
        </w:rPr>
        <w:t>b</w:t>
      </w:r>
      <w:r w:rsidRPr="00950B69">
        <w:rPr>
          <w:rFonts w:ascii="Arial" w:eastAsia="Arial" w:hAnsi="Arial" w:cs="Arial"/>
          <w:spacing w:val="-1"/>
        </w:rPr>
        <w:t>l</w:t>
      </w:r>
      <w:r w:rsidRPr="00950B69">
        <w:rPr>
          <w:rFonts w:ascii="Arial" w:eastAsia="Arial" w:hAnsi="Arial" w:cs="Arial"/>
        </w:rPr>
        <w:t>e</w:t>
      </w:r>
      <w:r w:rsidRPr="00950B69">
        <w:rPr>
          <w:rFonts w:ascii="Arial" w:eastAsia="Arial" w:hAnsi="Arial" w:cs="Arial"/>
          <w:spacing w:val="3"/>
        </w:rPr>
        <w:t xml:space="preserve"> </w:t>
      </w:r>
      <w:r w:rsidRPr="00950B69">
        <w:rPr>
          <w:rFonts w:ascii="Arial" w:eastAsia="Arial" w:hAnsi="Arial" w:cs="Arial"/>
          <w:spacing w:val="1"/>
        </w:rPr>
        <w:t>i</w:t>
      </w:r>
      <w:r w:rsidRPr="00950B69">
        <w:rPr>
          <w:rFonts w:ascii="Arial" w:eastAsia="Arial" w:hAnsi="Arial" w:cs="Arial"/>
        </w:rPr>
        <w:t>nt</w:t>
      </w:r>
      <w:r w:rsidRPr="00950B69">
        <w:rPr>
          <w:rFonts w:ascii="Arial" w:eastAsia="Arial" w:hAnsi="Arial" w:cs="Arial"/>
          <w:spacing w:val="1"/>
        </w:rPr>
        <w:t>e</w:t>
      </w:r>
      <w:r w:rsidRPr="00950B69">
        <w:rPr>
          <w:rFonts w:ascii="Arial" w:eastAsia="Arial" w:hAnsi="Arial" w:cs="Arial"/>
          <w:spacing w:val="-1"/>
        </w:rPr>
        <w:t>l</w:t>
      </w:r>
      <w:r w:rsidRPr="00950B69">
        <w:rPr>
          <w:rFonts w:ascii="Arial" w:eastAsia="Arial" w:hAnsi="Arial" w:cs="Arial"/>
          <w:spacing w:val="1"/>
        </w:rPr>
        <w:t>l</w:t>
      </w:r>
      <w:r w:rsidRPr="00950B69">
        <w:rPr>
          <w:rFonts w:ascii="Arial" w:eastAsia="Arial" w:hAnsi="Arial" w:cs="Arial"/>
        </w:rPr>
        <w:t>e</w:t>
      </w:r>
      <w:r w:rsidRPr="00950B69">
        <w:rPr>
          <w:rFonts w:ascii="Arial" w:eastAsia="Arial" w:hAnsi="Arial" w:cs="Arial"/>
          <w:spacing w:val="1"/>
        </w:rPr>
        <w:t>c</w:t>
      </w:r>
      <w:r w:rsidRPr="00950B69">
        <w:rPr>
          <w:rFonts w:ascii="Arial" w:eastAsia="Arial" w:hAnsi="Arial" w:cs="Arial"/>
        </w:rPr>
        <w:t>tu</w:t>
      </w:r>
      <w:r w:rsidRPr="00950B69">
        <w:rPr>
          <w:rFonts w:ascii="Arial" w:eastAsia="Arial" w:hAnsi="Arial" w:cs="Arial"/>
          <w:spacing w:val="1"/>
        </w:rPr>
        <w:t>a</w:t>
      </w:r>
      <w:r w:rsidRPr="00950B69">
        <w:rPr>
          <w:rFonts w:ascii="Arial" w:eastAsia="Arial" w:hAnsi="Arial" w:cs="Arial"/>
        </w:rPr>
        <w:t>l</w:t>
      </w:r>
      <w:r w:rsidRPr="00950B69">
        <w:rPr>
          <w:rFonts w:ascii="Arial" w:eastAsia="Arial" w:hAnsi="Arial" w:cs="Arial"/>
          <w:spacing w:val="2"/>
        </w:rPr>
        <w:t xml:space="preserve"> </w:t>
      </w:r>
      <w:r w:rsidRPr="00950B69">
        <w:rPr>
          <w:rFonts w:ascii="Arial" w:eastAsia="Arial" w:hAnsi="Arial" w:cs="Arial"/>
        </w:rPr>
        <w:t>pro</w:t>
      </w:r>
      <w:r w:rsidRPr="00950B69">
        <w:rPr>
          <w:rFonts w:ascii="Arial" w:eastAsia="Arial" w:hAnsi="Arial" w:cs="Arial"/>
          <w:spacing w:val="2"/>
        </w:rPr>
        <w:t>p</w:t>
      </w:r>
      <w:r w:rsidRPr="00950B69">
        <w:rPr>
          <w:rFonts w:ascii="Arial" w:eastAsia="Arial" w:hAnsi="Arial" w:cs="Arial"/>
        </w:rPr>
        <w:t>er</w:t>
      </w:r>
      <w:r w:rsidRPr="00950B69">
        <w:rPr>
          <w:rFonts w:ascii="Arial" w:eastAsia="Arial" w:hAnsi="Arial" w:cs="Arial"/>
          <w:spacing w:val="3"/>
        </w:rPr>
        <w:t>t</w:t>
      </w:r>
      <w:r w:rsidRPr="00950B69">
        <w:rPr>
          <w:rFonts w:ascii="Arial" w:eastAsia="Arial" w:hAnsi="Arial" w:cs="Arial"/>
        </w:rPr>
        <w:t>y</w:t>
      </w:r>
      <w:r w:rsidRPr="00950B69">
        <w:rPr>
          <w:rFonts w:ascii="Arial" w:eastAsia="Arial" w:hAnsi="Arial" w:cs="Arial"/>
          <w:spacing w:val="1"/>
        </w:rPr>
        <w:t xml:space="preserve"> r</w:t>
      </w:r>
      <w:r w:rsidRPr="00950B69">
        <w:rPr>
          <w:rFonts w:ascii="Arial" w:eastAsia="Arial" w:hAnsi="Arial" w:cs="Arial"/>
          <w:spacing w:val="-1"/>
        </w:rPr>
        <w:t>i</w:t>
      </w:r>
      <w:r w:rsidRPr="00950B69">
        <w:rPr>
          <w:rFonts w:ascii="Arial" w:eastAsia="Arial" w:hAnsi="Arial" w:cs="Arial"/>
          <w:spacing w:val="2"/>
        </w:rPr>
        <w:t>g</w:t>
      </w:r>
      <w:r w:rsidRPr="00950B69">
        <w:rPr>
          <w:rFonts w:ascii="Arial" w:eastAsia="Arial" w:hAnsi="Arial" w:cs="Arial"/>
        </w:rPr>
        <w:t>hts</w:t>
      </w:r>
      <w:r w:rsidRPr="00950B69">
        <w:rPr>
          <w:rFonts w:ascii="Arial" w:eastAsia="Arial" w:hAnsi="Arial" w:cs="Arial"/>
          <w:spacing w:val="7"/>
        </w:rPr>
        <w:t xml:space="preserve"> </w:t>
      </w:r>
      <w:r w:rsidRPr="00950B69">
        <w:rPr>
          <w:rFonts w:ascii="Arial" w:eastAsia="Arial" w:hAnsi="Arial" w:cs="Arial"/>
        </w:rPr>
        <w:t>or</w:t>
      </w:r>
      <w:r w:rsidRPr="00950B69">
        <w:rPr>
          <w:rFonts w:ascii="Arial" w:eastAsia="Arial" w:hAnsi="Arial" w:cs="Arial"/>
          <w:spacing w:val="10"/>
        </w:rPr>
        <w:t xml:space="preserve"> </w:t>
      </w:r>
      <w:r w:rsidRPr="00950B69">
        <w:rPr>
          <w:rFonts w:ascii="Arial" w:eastAsia="Arial" w:hAnsi="Arial" w:cs="Arial"/>
        </w:rPr>
        <w:t>b</w:t>
      </w:r>
      <w:r w:rsidRPr="00950B69">
        <w:rPr>
          <w:rFonts w:ascii="Arial" w:eastAsia="Arial" w:hAnsi="Arial" w:cs="Arial"/>
          <w:spacing w:val="-1"/>
        </w:rPr>
        <w:t>u</w:t>
      </w:r>
      <w:r w:rsidRPr="00950B69">
        <w:rPr>
          <w:rFonts w:ascii="Arial" w:eastAsia="Arial" w:hAnsi="Arial" w:cs="Arial"/>
          <w:spacing w:val="1"/>
        </w:rPr>
        <w:t>si</w:t>
      </w:r>
      <w:r w:rsidRPr="00950B69">
        <w:rPr>
          <w:rFonts w:ascii="Arial" w:eastAsia="Arial" w:hAnsi="Arial" w:cs="Arial"/>
        </w:rPr>
        <w:t>n</w:t>
      </w:r>
      <w:r w:rsidRPr="00950B69">
        <w:rPr>
          <w:rFonts w:ascii="Arial" w:eastAsia="Arial" w:hAnsi="Arial" w:cs="Arial"/>
          <w:spacing w:val="-1"/>
        </w:rPr>
        <w:t>e</w:t>
      </w:r>
      <w:r w:rsidRPr="00950B69">
        <w:rPr>
          <w:rFonts w:ascii="Arial" w:eastAsia="Arial" w:hAnsi="Arial" w:cs="Arial"/>
          <w:spacing w:val="1"/>
        </w:rPr>
        <w:t>s</w:t>
      </w:r>
      <w:r w:rsidRPr="00950B69">
        <w:rPr>
          <w:rFonts w:ascii="Arial" w:eastAsia="Arial" w:hAnsi="Arial" w:cs="Arial"/>
        </w:rPr>
        <w:t>s</w:t>
      </w:r>
      <w:r w:rsidRPr="00950B69">
        <w:rPr>
          <w:rFonts w:ascii="Arial" w:eastAsia="Arial" w:hAnsi="Arial" w:cs="Arial"/>
          <w:spacing w:val="5"/>
        </w:rPr>
        <w:t xml:space="preserve"> </w:t>
      </w:r>
      <w:r w:rsidRPr="00950B69">
        <w:rPr>
          <w:rFonts w:ascii="Arial" w:eastAsia="Arial" w:hAnsi="Arial" w:cs="Arial"/>
        </w:rPr>
        <w:t>or</w:t>
      </w:r>
      <w:r w:rsidRPr="00950B69">
        <w:rPr>
          <w:rFonts w:ascii="Arial" w:eastAsia="Arial" w:hAnsi="Arial" w:cs="Arial"/>
          <w:spacing w:val="10"/>
        </w:rPr>
        <w:t xml:space="preserve"> </w:t>
      </w:r>
      <w:r w:rsidRPr="00950B69">
        <w:rPr>
          <w:rFonts w:ascii="Arial" w:eastAsia="Arial" w:hAnsi="Arial" w:cs="Arial"/>
          <w:spacing w:val="1"/>
        </w:rPr>
        <w:t>c</w:t>
      </w:r>
      <w:r w:rsidRPr="00950B69">
        <w:rPr>
          <w:rFonts w:ascii="Arial" w:eastAsia="Arial" w:hAnsi="Arial" w:cs="Arial"/>
        </w:rPr>
        <w:t>o</w:t>
      </w:r>
      <w:r w:rsidRPr="00950B69">
        <w:rPr>
          <w:rFonts w:ascii="Arial" w:eastAsia="Arial" w:hAnsi="Arial" w:cs="Arial"/>
          <w:spacing w:val="4"/>
        </w:rPr>
        <w:t>m</w:t>
      </w:r>
      <w:r w:rsidRPr="00950B69">
        <w:rPr>
          <w:rFonts w:ascii="Arial" w:eastAsia="Arial" w:hAnsi="Arial" w:cs="Arial"/>
        </w:rPr>
        <w:t>p</w:t>
      </w:r>
      <w:r w:rsidRPr="00950B69">
        <w:rPr>
          <w:rFonts w:ascii="Arial" w:eastAsia="Arial" w:hAnsi="Arial" w:cs="Arial"/>
          <w:spacing w:val="-1"/>
        </w:rPr>
        <w:t>a</w:t>
      </w:r>
      <w:r w:rsidRPr="00950B69">
        <w:rPr>
          <w:rFonts w:ascii="Arial" w:eastAsia="Arial" w:hAnsi="Arial" w:cs="Arial"/>
          <w:spacing w:val="2"/>
        </w:rPr>
        <w:t>n</w:t>
      </w:r>
      <w:r w:rsidRPr="00950B69">
        <w:rPr>
          <w:rFonts w:ascii="Arial" w:eastAsia="Arial" w:hAnsi="Arial" w:cs="Arial"/>
        </w:rPr>
        <w:t>y 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es</w:t>
      </w:r>
      <w:r w:rsidRPr="00950B69">
        <w:rPr>
          <w:rFonts w:ascii="Arial" w:eastAsia="Arial" w:hAnsi="Arial" w:cs="Arial"/>
          <w:spacing w:val="6"/>
        </w:rPr>
        <w:t xml:space="preserve"> </w:t>
      </w:r>
      <w:r w:rsidRPr="00950B69">
        <w:rPr>
          <w:rFonts w:ascii="Arial" w:eastAsia="Arial" w:hAnsi="Arial" w:cs="Arial"/>
          <w:spacing w:val="1"/>
        </w:rPr>
        <w:t>c</w:t>
      </w:r>
      <w:r w:rsidRPr="00950B69">
        <w:rPr>
          <w:rFonts w:ascii="Arial" w:eastAsia="Arial" w:hAnsi="Arial" w:cs="Arial"/>
        </w:rPr>
        <w:t>o</w:t>
      </w:r>
      <w:r w:rsidRPr="00950B69">
        <w:rPr>
          <w:rFonts w:ascii="Arial" w:eastAsia="Arial" w:hAnsi="Arial" w:cs="Arial"/>
          <w:spacing w:val="-1"/>
        </w:rPr>
        <w:t>n</w:t>
      </w:r>
      <w:r w:rsidRPr="00950B69">
        <w:rPr>
          <w:rFonts w:ascii="Arial" w:eastAsia="Arial" w:hAnsi="Arial" w:cs="Arial"/>
        </w:rPr>
        <w:t>ta</w:t>
      </w:r>
      <w:r w:rsidRPr="00950B69">
        <w:rPr>
          <w:rFonts w:ascii="Arial" w:eastAsia="Arial" w:hAnsi="Arial" w:cs="Arial"/>
          <w:spacing w:val="-2"/>
        </w:rPr>
        <w:t>i</w:t>
      </w:r>
      <w:r w:rsidRPr="00950B69">
        <w:rPr>
          <w:rFonts w:ascii="Arial" w:eastAsia="Arial" w:hAnsi="Arial" w:cs="Arial"/>
          <w:spacing w:val="2"/>
        </w:rPr>
        <w:t>n</w:t>
      </w:r>
      <w:r w:rsidRPr="00950B69">
        <w:rPr>
          <w:rFonts w:ascii="Arial" w:eastAsia="Arial" w:hAnsi="Arial" w:cs="Arial"/>
          <w:spacing w:val="-1"/>
        </w:rPr>
        <w:t>i</w:t>
      </w:r>
      <w:r w:rsidRPr="00950B69">
        <w:rPr>
          <w:rFonts w:ascii="Arial" w:eastAsia="Arial" w:hAnsi="Arial" w:cs="Arial"/>
        </w:rPr>
        <w:t>ng</w:t>
      </w:r>
      <w:r w:rsidRPr="00950B69">
        <w:rPr>
          <w:rFonts w:ascii="Arial" w:eastAsia="Arial" w:hAnsi="Arial" w:cs="Arial"/>
          <w:spacing w:val="4"/>
        </w:rPr>
        <w:t xml:space="preserve"> </w:t>
      </w:r>
      <w:r w:rsidRPr="00950B69">
        <w:rPr>
          <w:rFonts w:ascii="Arial" w:eastAsia="Arial" w:hAnsi="Arial" w:cs="Arial"/>
        </w:rPr>
        <w:t xml:space="preserve">the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or’s</w:t>
      </w:r>
      <w:r w:rsidRPr="00950B69">
        <w:rPr>
          <w:rFonts w:ascii="Arial" w:eastAsia="Arial" w:hAnsi="Arial" w:cs="Arial"/>
          <w:spacing w:val="-7"/>
        </w:rPr>
        <w:t xml:space="preserve"> </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w:t>
      </w:r>
      <w:r w:rsidRPr="00950B69">
        <w:rPr>
          <w:rFonts w:ascii="Arial" w:eastAsia="Arial" w:hAnsi="Arial" w:cs="Arial"/>
          <w:spacing w:val="-7"/>
        </w:rPr>
        <w:t xml:space="preserve"> </w:t>
      </w:r>
      <w:r w:rsidRPr="00950B69">
        <w:rPr>
          <w:rFonts w:ascii="Arial" w:eastAsia="Arial" w:hAnsi="Arial" w:cs="Arial"/>
        </w:rPr>
        <w:t>tra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ar</w:t>
      </w:r>
      <w:r w:rsidRPr="00950B69">
        <w:rPr>
          <w:rFonts w:ascii="Arial" w:eastAsia="Arial" w:hAnsi="Arial" w:cs="Arial"/>
          <w:spacing w:val="2"/>
        </w:rPr>
        <w:t>k</w:t>
      </w:r>
      <w:r w:rsidRPr="00950B69">
        <w:rPr>
          <w:rFonts w:ascii="Arial" w:eastAsia="Arial" w:hAnsi="Arial" w:cs="Arial"/>
          <w:spacing w:val="1"/>
        </w:rPr>
        <w:t>s</w:t>
      </w:r>
      <w:r w:rsidRPr="00950B69">
        <w:rPr>
          <w:rFonts w:ascii="Arial" w:eastAsia="Arial" w:hAnsi="Arial" w:cs="Arial"/>
        </w:rPr>
        <w:t>,</w:t>
      </w:r>
      <w:r w:rsidRPr="00950B69">
        <w:rPr>
          <w:rFonts w:ascii="Arial" w:eastAsia="Arial" w:hAnsi="Arial" w:cs="Arial"/>
          <w:spacing w:val="-11"/>
        </w:rPr>
        <w:t xml:space="preserve"> </w:t>
      </w:r>
      <w:proofErr w:type="gramStart"/>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1"/>
        </w:rPr>
        <w:t>s</w:t>
      </w:r>
      <w:r w:rsidRPr="00950B69">
        <w:rPr>
          <w:rFonts w:ascii="Arial" w:eastAsia="Arial" w:hAnsi="Arial" w:cs="Arial"/>
          <w:spacing w:val="-1"/>
        </w:rPr>
        <w:t>i</w:t>
      </w:r>
      <w:r w:rsidRPr="00950B69">
        <w:rPr>
          <w:rFonts w:ascii="Arial" w:eastAsia="Arial" w:hAnsi="Arial" w:cs="Arial"/>
        </w:rPr>
        <w:t>g</w:t>
      </w:r>
      <w:r w:rsidRPr="00950B69">
        <w:rPr>
          <w:rFonts w:ascii="Arial" w:eastAsia="Arial" w:hAnsi="Arial" w:cs="Arial"/>
          <w:spacing w:val="-1"/>
        </w:rPr>
        <w:t>n</w:t>
      </w:r>
      <w:r w:rsidRPr="00950B69">
        <w:rPr>
          <w:rFonts w:ascii="Arial" w:eastAsia="Arial" w:hAnsi="Arial" w:cs="Arial"/>
        </w:rPr>
        <w:t>s</w:t>
      </w:r>
      <w:proofErr w:type="gramEnd"/>
      <w:r w:rsidRPr="00950B69">
        <w:rPr>
          <w:rFonts w:ascii="Arial" w:eastAsia="Arial" w:hAnsi="Arial" w:cs="Arial"/>
          <w:spacing w:val="-6"/>
        </w:rPr>
        <w:t xml:space="preserve"> </w:t>
      </w:r>
      <w:r w:rsidRPr="00950B69">
        <w:rPr>
          <w:rFonts w:ascii="Arial" w:eastAsia="Arial" w:hAnsi="Arial" w:cs="Arial"/>
        </w:rPr>
        <w:t xml:space="preserve">or </w:t>
      </w:r>
      <w:r w:rsidRPr="00950B69">
        <w:rPr>
          <w:rFonts w:ascii="Arial" w:eastAsia="Arial" w:hAnsi="Arial" w:cs="Arial"/>
          <w:spacing w:val="-1"/>
        </w:rPr>
        <w:t>l</w:t>
      </w:r>
      <w:r w:rsidRPr="00950B69">
        <w:rPr>
          <w:rFonts w:ascii="Arial" w:eastAsia="Arial" w:hAnsi="Arial" w:cs="Arial"/>
          <w:spacing w:val="2"/>
        </w:rPr>
        <w:t>o</w:t>
      </w:r>
      <w:r w:rsidRPr="00950B69">
        <w:rPr>
          <w:rFonts w:ascii="Arial" w:eastAsia="Arial" w:hAnsi="Arial" w:cs="Arial"/>
        </w:rPr>
        <w:t>g</w:t>
      </w:r>
      <w:r w:rsidRPr="00950B69">
        <w:rPr>
          <w:rFonts w:ascii="Arial" w:eastAsia="Arial" w:hAnsi="Arial" w:cs="Arial"/>
          <w:spacing w:val="-1"/>
        </w:rPr>
        <w:t>o</w:t>
      </w:r>
      <w:r w:rsidRPr="00950B69">
        <w:rPr>
          <w:rFonts w:ascii="Arial" w:eastAsia="Arial" w:hAnsi="Arial" w:cs="Arial"/>
          <w:spacing w:val="1"/>
        </w:rPr>
        <w:t>s</w:t>
      </w:r>
      <w:r w:rsidRPr="00950B69">
        <w:rPr>
          <w:rFonts w:ascii="Arial" w:eastAsia="Arial" w:hAnsi="Arial" w:cs="Arial"/>
        </w:rPr>
        <w:t>.</w:t>
      </w:r>
    </w:p>
    <w:p w14:paraId="48C236F2" w14:textId="77777777" w:rsidR="00950B69" w:rsidRPr="00950B69" w:rsidRDefault="00950B69" w:rsidP="00950B69">
      <w:pPr>
        <w:pStyle w:val="ListParagraph"/>
        <w:rPr>
          <w:rFonts w:ascii="Arial" w:eastAsia="Arial" w:hAnsi="Arial" w:cs="Arial"/>
          <w:spacing w:val="6"/>
        </w:rPr>
      </w:pPr>
    </w:p>
    <w:p w14:paraId="5DC2B2AF" w14:textId="77777777" w:rsidR="00810E05" w:rsidRPr="00950B69" w:rsidRDefault="000D66C9"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spacing w:val="6"/>
        </w:rPr>
        <w:t>W</w:t>
      </w:r>
      <w:r w:rsidRPr="00950B69">
        <w:rPr>
          <w:rFonts w:ascii="Arial" w:eastAsia="Arial" w:hAnsi="Arial" w:cs="Arial"/>
          <w:spacing w:val="-3"/>
        </w:rPr>
        <w:t>h</w:t>
      </w:r>
      <w:r w:rsidRPr="00950B69">
        <w:rPr>
          <w:rFonts w:ascii="Arial" w:eastAsia="Arial" w:hAnsi="Arial" w:cs="Arial"/>
        </w:rPr>
        <w:t>ere</w:t>
      </w:r>
      <w:r w:rsidRPr="00950B69">
        <w:rPr>
          <w:rFonts w:ascii="Arial" w:eastAsia="Arial" w:hAnsi="Arial" w:cs="Arial"/>
          <w:spacing w:val="15"/>
        </w:rPr>
        <w:t xml:space="preserve"> </w:t>
      </w:r>
      <w:r w:rsidRPr="00950B69">
        <w:rPr>
          <w:rFonts w:ascii="Arial" w:eastAsia="Arial" w:hAnsi="Arial" w:cs="Arial"/>
        </w:rPr>
        <w:t>pra</w:t>
      </w:r>
      <w:r w:rsidRPr="00950B69">
        <w:rPr>
          <w:rFonts w:ascii="Arial" w:eastAsia="Arial" w:hAnsi="Arial" w:cs="Arial"/>
          <w:spacing w:val="1"/>
        </w:rPr>
        <w:t>c</w:t>
      </w:r>
      <w:r w:rsidRPr="00950B69">
        <w:rPr>
          <w:rFonts w:ascii="Arial" w:eastAsia="Arial" w:hAnsi="Arial" w:cs="Arial"/>
        </w:rPr>
        <w:t>t</w:t>
      </w:r>
      <w:r w:rsidRPr="00950B69">
        <w:rPr>
          <w:rFonts w:ascii="Arial" w:eastAsia="Arial" w:hAnsi="Arial" w:cs="Arial"/>
          <w:spacing w:val="-1"/>
        </w:rPr>
        <w:t>i</w:t>
      </w:r>
      <w:r w:rsidRPr="00950B69">
        <w:rPr>
          <w:rFonts w:ascii="Arial" w:eastAsia="Arial" w:hAnsi="Arial" w:cs="Arial"/>
          <w:spacing w:val="1"/>
        </w:rPr>
        <w:t>c</w:t>
      </w:r>
      <w:r w:rsidRPr="00950B69">
        <w:rPr>
          <w:rFonts w:ascii="Arial" w:eastAsia="Arial" w:hAnsi="Arial" w:cs="Arial"/>
        </w:rPr>
        <w:t>a</w:t>
      </w:r>
      <w:r w:rsidRPr="00950B69">
        <w:rPr>
          <w:rFonts w:ascii="Arial" w:eastAsia="Arial" w:hAnsi="Arial" w:cs="Arial"/>
          <w:spacing w:val="-1"/>
        </w:rPr>
        <w:t>bl</w:t>
      </w:r>
      <w:r w:rsidRPr="00950B69">
        <w:rPr>
          <w:rFonts w:ascii="Arial" w:eastAsia="Arial" w:hAnsi="Arial" w:cs="Arial"/>
        </w:rPr>
        <w:t>e</w:t>
      </w:r>
      <w:r w:rsidRPr="00950B69">
        <w:rPr>
          <w:rFonts w:ascii="Arial" w:eastAsia="Arial" w:hAnsi="Arial" w:cs="Arial"/>
          <w:spacing w:val="13"/>
        </w:rPr>
        <w:t xml:space="preserve"> </w:t>
      </w:r>
      <w:r w:rsidRPr="00950B69">
        <w:rPr>
          <w:rFonts w:ascii="Arial" w:eastAsia="Arial" w:hAnsi="Arial" w:cs="Arial"/>
        </w:rPr>
        <w:t>a</w:t>
      </w:r>
      <w:r w:rsidRPr="00950B69">
        <w:rPr>
          <w:rFonts w:ascii="Arial" w:eastAsia="Arial" w:hAnsi="Arial" w:cs="Arial"/>
          <w:spacing w:val="1"/>
        </w:rPr>
        <w:t>n</w:t>
      </w:r>
      <w:r w:rsidRPr="00950B69">
        <w:rPr>
          <w:rFonts w:ascii="Arial" w:eastAsia="Arial" w:hAnsi="Arial" w:cs="Arial"/>
        </w:rPr>
        <w:t>d</w:t>
      </w:r>
      <w:r w:rsidRPr="00950B69">
        <w:rPr>
          <w:rFonts w:ascii="Arial" w:eastAsia="Arial" w:hAnsi="Arial" w:cs="Arial"/>
          <w:spacing w:val="18"/>
        </w:rPr>
        <w:t xml:space="preserve"> </w:t>
      </w:r>
      <w:r w:rsidRPr="00950B69">
        <w:rPr>
          <w:rFonts w:ascii="Arial" w:eastAsia="Arial" w:hAnsi="Arial" w:cs="Arial"/>
        </w:rPr>
        <w:t>n</w:t>
      </w:r>
      <w:r w:rsidRPr="00950B69">
        <w:rPr>
          <w:rFonts w:ascii="Arial" w:eastAsia="Arial" w:hAnsi="Arial" w:cs="Arial"/>
          <w:spacing w:val="-1"/>
        </w:rPr>
        <w:t>o</w:t>
      </w:r>
      <w:r w:rsidRPr="00950B69">
        <w:rPr>
          <w:rFonts w:ascii="Arial" w:eastAsia="Arial" w:hAnsi="Arial" w:cs="Arial"/>
        </w:rPr>
        <w:t>t</w:t>
      </w:r>
      <w:r w:rsidRPr="00950B69">
        <w:rPr>
          <w:rFonts w:ascii="Arial" w:eastAsia="Arial" w:hAnsi="Arial" w:cs="Arial"/>
          <w:spacing w:val="20"/>
        </w:rPr>
        <w:t xml:space="preserve"> </w:t>
      </w:r>
      <w:r w:rsidRPr="00950B69">
        <w:rPr>
          <w:rFonts w:ascii="Arial" w:eastAsia="Arial" w:hAnsi="Arial" w:cs="Arial"/>
        </w:rPr>
        <w:t>a</w:t>
      </w:r>
      <w:r w:rsidRPr="00950B69">
        <w:rPr>
          <w:rFonts w:ascii="Arial" w:eastAsia="Arial" w:hAnsi="Arial" w:cs="Arial"/>
          <w:spacing w:val="-1"/>
        </w:rPr>
        <w:t>l</w:t>
      </w:r>
      <w:r w:rsidRPr="00950B69">
        <w:rPr>
          <w:rFonts w:ascii="Arial" w:eastAsia="Arial" w:hAnsi="Arial" w:cs="Arial"/>
          <w:spacing w:val="1"/>
        </w:rPr>
        <w:t>r</w:t>
      </w:r>
      <w:r w:rsidRPr="00950B69">
        <w:rPr>
          <w:rFonts w:ascii="Arial" w:eastAsia="Arial" w:hAnsi="Arial" w:cs="Arial"/>
        </w:rPr>
        <w:t>e</w:t>
      </w:r>
      <w:r w:rsidRPr="00950B69">
        <w:rPr>
          <w:rFonts w:ascii="Arial" w:eastAsia="Arial" w:hAnsi="Arial" w:cs="Arial"/>
          <w:spacing w:val="-1"/>
        </w:rPr>
        <w:t>a</w:t>
      </w:r>
      <w:r w:rsidRPr="00950B69">
        <w:rPr>
          <w:rFonts w:ascii="Arial" w:eastAsia="Arial" w:hAnsi="Arial" w:cs="Arial"/>
          <w:spacing w:val="4"/>
        </w:rPr>
        <w:t>d</w:t>
      </w:r>
      <w:r w:rsidRPr="00950B69">
        <w:rPr>
          <w:rFonts w:ascii="Arial" w:eastAsia="Arial" w:hAnsi="Arial" w:cs="Arial"/>
        </w:rPr>
        <w:t>y</w:t>
      </w:r>
      <w:r w:rsidRPr="00950B69">
        <w:rPr>
          <w:rFonts w:ascii="Arial" w:eastAsia="Arial" w:hAnsi="Arial" w:cs="Arial"/>
          <w:spacing w:val="11"/>
        </w:rPr>
        <w:t xml:space="preserve"> </w:t>
      </w:r>
      <w:r w:rsidRPr="00950B69">
        <w:rPr>
          <w:rFonts w:ascii="Arial" w:eastAsia="Arial" w:hAnsi="Arial" w:cs="Arial"/>
          <w:spacing w:val="-1"/>
        </w:rPr>
        <w:t>li</w:t>
      </w:r>
      <w:r w:rsidRPr="00950B69">
        <w:rPr>
          <w:rFonts w:ascii="Arial" w:eastAsia="Arial" w:hAnsi="Arial" w:cs="Arial"/>
          <w:spacing w:val="1"/>
        </w:rPr>
        <w:t>s</w:t>
      </w:r>
      <w:r w:rsidRPr="00950B69">
        <w:rPr>
          <w:rFonts w:ascii="Arial" w:eastAsia="Arial" w:hAnsi="Arial" w:cs="Arial"/>
          <w:spacing w:val="2"/>
        </w:rPr>
        <w:t>t</w:t>
      </w:r>
      <w:r w:rsidRPr="00950B69">
        <w:rPr>
          <w:rFonts w:ascii="Arial" w:eastAsia="Arial" w:hAnsi="Arial" w:cs="Arial"/>
        </w:rPr>
        <w:t>ed</w:t>
      </w:r>
      <w:r w:rsidRPr="00950B69">
        <w:rPr>
          <w:rFonts w:ascii="Arial" w:eastAsia="Arial" w:hAnsi="Arial" w:cs="Arial"/>
          <w:spacing w:val="15"/>
        </w:rPr>
        <w:t xml:space="preserve"> </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19"/>
        </w:rPr>
        <w:t xml:space="preserve"> </w:t>
      </w:r>
      <w:r w:rsidRPr="00950B69">
        <w:rPr>
          <w:rFonts w:ascii="Arial" w:eastAsia="Arial" w:hAnsi="Arial" w:cs="Arial"/>
        </w:rPr>
        <w:t>t</w:t>
      </w:r>
      <w:r w:rsidRPr="00950B69">
        <w:rPr>
          <w:rFonts w:ascii="Arial" w:eastAsia="Arial" w:hAnsi="Arial" w:cs="Arial"/>
          <w:spacing w:val="2"/>
        </w:rPr>
        <w:t>h</w:t>
      </w:r>
      <w:r w:rsidRPr="00950B69">
        <w:rPr>
          <w:rFonts w:ascii="Arial" w:eastAsia="Arial" w:hAnsi="Arial" w:cs="Arial"/>
        </w:rPr>
        <w:t>e</w:t>
      </w:r>
      <w:r w:rsidRPr="00950B69">
        <w:rPr>
          <w:rFonts w:ascii="Arial" w:eastAsia="Arial" w:hAnsi="Arial" w:cs="Arial"/>
          <w:spacing w:val="18"/>
        </w:rPr>
        <w:t xml:space="preserve"> </w:t>
      </w:r>
      <w:r w:rsidRPr="00950B69">
        <w:rPr>
          <w:rFonts w:ascii="Arial" w:eastAsia="Arial" w:hAnsi="Arial" w:cs="Arial"/>
          <w:spacing w:val="-1"/>
        </w:rPr>
        <w:t>S</w:t>
      </w:r>
      <w:r w:rsidRPr="00950B69">
        <w:rPr>
          <w:rFonts w:ascii="Arial" w:eastAsia="Arial" w:hAnsi="Arial" w:cs="Arial"/>
          <w:spacing w:val="1"/>
        </w:rPr>
        <w:t>c</w:t>
      </w:r>
      <w:r w:rsidRPr="00950B69">
        <w:rPr>
          <w:rFonts w:ascii="Arial" w:eastAsia="Arial" w:hAnsi="Arial" w:cs="Arial"/>
        </w:rPr>
        <w:t>h</w:t>
      </w:r>
      <w:r w:rsidRPr="00950B69">
        <w:rPr>
          <w:rFonts w:ascii="Arial" w:eastAsia="Arial" w:hAnsi="Arial" w:cs="Arial"/>
          <w:spacing w:val="1"/>
        </w:rPr>
        <w:t>e</w:t>
      </w:r>
      <w:r w:rsidRPr="00950B69">
        <w:rPr>
          <w:rFonts w:ascii="Arial" w:eastAsia="Arial" w:hAnsi="Arial" w:cs="Arial"/>
        </w:rPr>
        <w:t>d</w:t>
      </w:r>
      <w:r w:rsidRPr="00950B69">
        <w:rPr>
          <w:rFonts w:ascii="Arial" w:eastAsia="Arial" w:hAnsi="Arial" w:cs="Arial"/>
          <w:spacing w:val="-1"/>
        </w:rPr>
        <w:t>u</w:t>
      </w:r>
      <w:r w:rsidRPr="00950B69">
        <w:rPr>
          <w:rFonts w:ascii="Arial" w:eastAsia="Arial" w:hAnsi="Arial" w:cs="Arial"/>
          <w:spacing w:val="1"/>
        </w:rPr>
        <w:t>l</w:t>
      </w:r>
      <w:r w:rsidRPr="00950B69">
        <w:rPr>
          <w:rFonts w:ascii="Arial" w:eastAsia="Arial" w:hAnsi="Arial" w:cs="Arial"/>
          <w:spacing w:val="3"/>
        </w:rPr>
        <w:t>e</w:t>
      </w:r>
      <w:r w:rsidRPr="00950B69">
        <w:rPr>
          <w:rFonts w:ascii="Arial" w:eastAsia="Arial" w:hAnsi="Arial" w:cs="Arial"/>
        </w:rPr>
        <w:t>,</w:t>
      </w:r>
      <w:r w:rsidRPr="00950B69">
        <w:rPr>
          <w:rFonts w:ascii="Arial" w:eastAsia="Arial" w:hAnsi="Arial" w:cs="Arial"/>
          <w:spacing w:val="12"/>
        </w:rPr>
        <w:t xml:space="preserve"> </w:t>
      </w:r>
      <w:r w:rsidRPr="00950B69">
        <w:rPr>
          <w:rFonts w:ascii="Arial" w:eastAsia="Arial" w:hAnsi="Arial" w:cs="Arial"/>
        </w:rPr>
        <w:t>the</w:t>
      </w:r>
      <w:r w:rsidRPr="00950B69">
        <w:rPr>
          <w:rFonts w:ascii="Arial" w:eastAsia="Arial" w:hAnsi="Arial" w:cs="Arial"/>
          <w:spacing w:val="17"/>
        </w:rPr>
        <w:t xml:space="preserve"> </w:t>
      </w:r>
      <w:r w:rsidRPr="00950B69">
        <w:rPr>
          <w:rFonts w:ascii="Arial" w:eastAsia="Arial" w:hAnsi="Arial" w:cs="Arial"/>
        </w:rPr>
        <w:t>U</w:t>
      </w:r>
      <w:r w:rsidRPr="00950B69">
        <w:rPr>
          <w:rFonts w:ascii="Arial" w:eastAsia="Arial" w:hAnsi="Arial" w:cs="Arial"/>
          <w:spacing w:val="2"/>
        </w:rPr>
        <w:t>n</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rPr>
        <w:t>er</w:t>
      </w:r>
      <w:r w:rsidRPr="00950B69">
        <w:rPr>
          <w:rFonts w:ascii="Arial" w:eastAsia="Arial" w:hAnsi="Arial" w:cs="Arial"/>
          <w:spacing w:val="3"/>
        </w:rPr>
        <w:t>s</w:t>
      </w:r>
      <w:r w:rsidRPr="00950B69">
        <w:rPr>
          <w:rFonts w:ascii="Arial" w:eastAsia="Arial" w:hAnsi="Arial" w:cs="Arial"/>
          <w:spacing w:val="-1"/>
        </w:rPr>
        <w:t>i</w:t>
      </w:r>
      <w:r w:rsidRPr="00950B69">
        <w:rPr>
          <w:rFonts w:ascii="Arial" w:eastAsia="Arial" w:hAnsi="Arial" w:cs="Arial"/>
          <w:spacing w:val="2"/>
        </w:rPr>
        <w:t>t</w:t>
      </w:r>
      <w:r w:rsidRPr="00950B69">
        <w:rPr>
          <w:rFonts w:ascii="Arial" w:eastAsia="Arial" w:hAnsi="Arial" w:cs="Arial"/>
        </w:rPr>
        <w:t>y</w:t>
      </w:r>
      <w:r w:rsidRPr="00950B69">
        <w:rPr>
          <w:rFonts w:ascii="Arial" w:eastAsia="Arial" w:hAnsi="Arial" w:cs="Arial"/>
          <w:spacing w:val="11"/>
        </w:rPr>
        <w:t xml:space="preserve"> </w:t>
      </w:r>
      <w:r w:rsidRPr="00950B69">
        <w:rPr>
          <w:rFonts w:ascii="Arial" w:eastAsia="Arial" w:hAnsi="Arial" w:cs="Arial"/>
        </w:rPr>
        <w:t>w</w:t>
      </w:r>
      <w:r w:rsidRPr="00950B69">
        <w:rPr>
          <w:rFonts w:ascii="Arial" w:eastAsia="Arial" w:hAnsi="Arial" w:cs="Arial"/>
          <w:spacing w:val="-1"/>
        </w:rPr>
        <w:t>i</w:t>
      </w:r>
      <w:r w:rsidRPr="00950B69">
        <w:rPr>
          <w:rFonts w:ascii="Arial" w:eastAsia="Arial" w:hAnsi="Arial" w:cs="Arial"/>
          <w:spacing w:val="1"/>
        </w:rPr>
        <w:t>l</w:t>
      </w:r>
      <w:r w:rsidRPr="00950B69">
        <w:rPr>
          <w:rFonts w:ascii="Arial" w:eastAsia="Arial" w:hAnsi="Arial" w:cs="Arial"/>
        </w:rPr>
        <w:t>l</w:t>
      </w:r>
      <w:r w:rsidRPr="00950B69">
        <w:rPr>
          <w:rFonts w:ascii="Arial" w:eastAsia="Arial" w:hAnsi="Arial" w:cs="Arial"/>
          <w:spacing w:val="17"/>
        </w:rPr>
        <w:t xml:space="preserve"> </w:t>
      </w:r>
      <w:r w:rsidRPr="00950B69">
        <w:rPr>
          <w:rFonts w:ascii="Arial" w:eastAsia="Arial" w:hAnsi="Arial" w:cs="Arial"/>
          <w:spacing w:val="1"/>
        </w:rPr>
        <w:t>c</w:t>
      </w:r>
      <w:r w:rsidRPr="00950B69">
        <w:rPr>
          <w:rFonts w:ascii="Arial" w:eastAsia="Arial" w:hAnsi="Arial" w:cs="Arial"/>
        </w:rPr>
        <w:t>o</w:t>
      </w:r>
      <w:r w:rsidRPr="00950B69">
        <w:rPr>
          <w:rFonts w:ascii="Arial" w:eastAsia="Arial" w:hAnsi="Arial" w:cs="Arial"/>
          <w:spacing w:val="-1"/>
        </w:rPr>
        <w:t>n</w:t>
      </w:r>
      <w:r w:rsidRPr="00950B69">
        <w:rPr>
          <w:rFonts w:ascii="Arial" w:eastAsia="Arial" w:hAnsi="Arial" w:cs="Arial"/>
          <w:spacing w:val="1"/>
        </w:rPr>
        <w:t>s</w:t>
      </w:r>
      <w:r w:rsidRPr="00950B69">
        <w:rPr>
          <w:rFonts w:ascii="Arial" w:eastAsia="Arial" w:hAnsi="Arial" w:cs="Arial"/>
        </w:rPr>
        <w:t>u</w:t>
      </w:r>
      <w:r w:rsidRPr="00950B69">
        <w:rPr>
          <w:rFonts w:ascii="Arial" w:eastAsia="Arial" w:hAnsi="Arial" w:cs="Arial"/>
          <w:spacing w:val="-1"/>
        </w:rPr>
        <w:t>l</w:t>
      </w:r>
      <w:r w:rsidRPr="00950B69">
        <w:rPr>
          <w:rFonts w:ascii="Arial" w:eastAsia="Arial" w:hAnsi="Arial" w:cs="Arial"/>
        </w:rPr>
        <w:t>t w</w:t>
      </w:r>
      <w:r w:rsidRPr="00950B69">
        <w:rPr>
          <w:rFonts w:ascii="Arial" w:eastAsia="Arial" w:hAnsi="Arial" w:cs="Arial"/>
          <w:spacing w:val="-1"/>
        </w:rPr>
        <w:t>i</w:t>
      </w:r>
      <w:r w:rsidRPr="00950B69">
        <w:rPr>
          <w:rFonts w:ascii="Arial" w:eastAsia="Arial" w:hAnsi="Arial" w:cs="Arial"/>
        </w:rPr>
        <w:t>th</w:t>
      </w:r>
      <w:r w:rsidRPr="00950B69">
        <w:rPr>
          <w:rFonts w:ascii="Arial" w:eastAsia="Arial" w:hAnsi="Arial" w:cs="Arial"/>
          <w:spacing w:val="7"/>
        </w:rPr>
        <w:t xml:space="preserve"> </w:t>
      </w:r>
      <w:r w:rsidRPr="00950B69">
        <w:rPr>
          <w:rFonts w:ascii="Arial" w:eastAsia="Arial" w:hAnsi="Arial" w:cs="Arial"/>
        </w:rPr>
        <w:t>t</w:t>
      </w:r>
      <w:r w:rsidRPr="00950B69">
        <w:rPr>
          <w:rFonts w:ascii="Arial" w:eastAsia="Arial" w:hAnsi="Arial" w:cs="Arial"/>
          <w:spacing w:val="2"/>
        </w:rPr>
        <w:t>h</w:t>
      </w:r>
      <w:r w:rsidRPr="00950B69">
        <w:rPr>
          <w:rFonts w:ascii="Arial" w:eastAsia="Arial" w:hAnsi="Arial" w:cs="Arial"/>
        </w:rPr>
        <w:t>e</w:t>
      </w:r>
      <w:r w:rsidRPr="00950B69">
        <w:rPr>
          <w:rFonts w:ascii="Arial" w:eastAsia="Arial" w:hAnsi="Arial" w:cs="Arial"/>
          <w:spacing w:val="8"/>
        </w:rPr>
        <w:t xml:space="preserv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w:t>
      </w:r>
      <w:r w:rsidRPr="00950B69">
        <w:rPr>
          <w:rFonts w:ascii="Arial" w:eastAsia="Arial" w:hAnsi="Arial" w:cs="Arial"/>
          <w:spacing w:val="5"/>
        </w:rPr>
        <w:t xml:space="preserve"> </w:t>
      </w:r>
      <w:r w:rsidRPr="00950B69">
        <w:rPr>
          <w:rFonts w:ascii="Arial" w:eastAsia="Arial" w:hAnsi="Arial" w:cs="Arial"/>
        </w:rPr>
        <w:t>as</w:t>
      </w:r>
      <w:r w:rsidRPr="00950B69">
        <w:rPr>
          <w:rFonts w:ascii="Arial" w:eastAsia="Arial" w:hAnsi="Arial" w:cs="Arial"/>
          <w:spacing w:val="10"/>
        </w:rPr>
        <w:t xml:space="preserve"> </w:t>
      </w:r>
      <w:r w:rsidRPr="00950B69">
        <w:rPr>
          <w:rFonts w:ascii="Arial" w:eastAsia="Arial" w:hAnsi="Arial" w:cs="Arial"/>
        </w:rPr>
        <w:t>to</w:t>
      </w:r>
      <w:r w:rsidRPr="00950B69">
        <w:rPr>
          <w:rFonts w:ascii="Arial" w:eastAsia="Arial" w:hAnsi="Arial" w:cs="Arial"/>
          <w:spacing w:val="9"/>
        </w:rPr>
        <w:t xml:space="preserve"> </w:t>
      </w:r>
      <w:r w:rsidRPr="00950B69">
        <w:rPr>
          <w:rFonts w:ascii="Arial" w:eastAsia="Arial" w:hAnsi="Arial" w:cs="Arial"/>
        </w:rPr>
        <w:t>the</w:t>
      </w:r>
      <w:r w:rsidRPr="00950B69">
        <w:rPr>
          <w:rFonts w:ascii="Arial" w:eastAsia="Arial" w:hAnsi="Arial" w:cs="Arial"/>
          <w:spacing w:val="10"/>
        </w:rPr>
        <w:t xml:space="preserve"> </w:t>
      </w:r>
      <w:r w:rsidRPr="00950B69">
        <w:rPr>
          <w:rFonts w:ascii="Arial" w:eastAsia="Arial" w:hAnsi="Arial" w:cs="Arial"/>
          <w:spacing w:val="-1"/>
        </w:rPr>
        <w:t>i</w:t>
      </w:r>
      <w:r w:rsidRPr="00950B69">
        <w:rPr>
          <w:rFonts w:ascii="Arial" w:eastAsia="Arial" w:hAnsi="Arial" w:cs="Arial"/>
        </w:rPr>
        <w:t>te</w:t>
      </w:r>
      <w:r w:rsidRPr="00950B69">
        <w:rPr>
          <w:rFonts w:ascii="Arial" w:eastAsia="Arial" w:hAnsi="Arial" w:cs="Arial"/>
          <w:spacing w:val="4"/>
        </w:rPr>
        <w:t>m</w:t>
      </w:r>
      <w:r w:rsidRPr="00950B69">
        <w:rPr>
          <w:rFonts w:ascii="Arial" w:eastAsia="Arial" w:hAnsi="Arial" w:cs="Arial"/>
        </w:rPr>
        <w:t>s</w:t>
      </w:r>
      <w:r w:rsidRPr="00950B69">
        <w:rPr>
          <w:rFonts w:ascii="Arial" w:eastAsia="Arial" w:hAnsi="Arial" w:cs="Arial"/>
          <w:spacing w:val="5"/>
        </w:rPr>
        <w:t xml:space="preserve"> </w:t>
      </w:r>
      <w:r w:rsidRPr="00950B69">
        <w:rPr>
          <w:rFonts w:ascii="Arial" w:eastAsia="Arial" w:hAnsi="Arial" w:cs="Arial"/>
        </w:rPr>
        <w:t>on</w:t>
      </w:r>
      <w:r w:rsidRPr="00950B69">
        <w:rPr>
          <w:rFonts w:ascii="Arial" w:eastAsia="Arial" w:hAnsi="Arial" w:cs="Arial"/>
          <w:spacing w:val="9"/>
        </w:rPr>
        <w:t xml:space="preserve"> </w:t>
      </w:r>
      <w:r w:rsidRPr="00950B69">
        <w:rPr>
          <w:rFonts w:ascii="Arial" w:eastAsia="Arial" w:hAnsi="Arial" w:cs="Arial"/>
          <w:spacing w:val="-2"/>
        </w:rPr>
        <w:t>w</w:t>
      </w:r>
      <w:r w:rsidRPr="00950B69">
        <w:rPr>
          <w:rFonts w:ascii="Arial" w:eastAsia="Arial" w:hAnsi="Arial" w:cs="Arial"/>
        </w:rPr>
        <w:t>h</w:t>
      </w:r>
      <w:r w:rsidRPr="00950B69">
        <w:rPr>
          <w:rFonts w:ascii="Arial" w:eastAsia="Arial" w:hAnsi="Arial" w:cs="Arial"/>
          <w:spacing w:val="-1"/>
        </w:rPr>
        <w:t>i</w:t>
      </w:r>
      <w:r w:rsidRPr="00950B69">
        <w:rPr>
          <w:rFonts w:ascii="Arial" w:eastAsia="Arial" w:hAnsi="Arial" w:cs="Arial"/>
          <w:spacing w:val="1"/>
        </w:rPr>
        <w:t>c</w:t>
      </w:r>
      <w:r w:rsidRPr="00950B69">
        <w:rPr>
          <w:rFonts w:ascii="Arial" w:eastAsia="Arial" w:hAnsi="Arial" w:cs="Arial"/>
        </w:rPr>
        <w:t>h</w:t>
      </w:r>
      <w:r w:rsidRPr="00950B69">
        <w:rPr>
          <w:rFonts w:ascii="Arial" w:eastAsia="Arial" w:hAnsi="Arial" w:cs="Arial"/>
          <w:spacing w:val="6"/>
        </w:rPr>
        <w:t xml:space="preserve"> </w:t>
      </w:r>
      <w:r w:rsidRPr="00950B69">
        <w:rPr>
          <w:rFonts w:ascii="Arial" w:eastAsia="Arial" w:hAnsi="Arial" w:cs="Arial"/>
          <w:spacing w:val="2"/>
        </w:rPr>
        <w:t>t</w:t>
      </w:r>
      <w:r w:rsidRPr="00950B69">
        <w:rPr>
          <w:rFonts w:ascii="Arial" w:eastAsia="Arial" w:hAnsi="Arial" w:cs="Arial"/>
        </w:rPr>
        <w:t>he</w:t>
      </w:r>
      <w:r w:rsidRPr="00950B69">
        <w:rPr>
          <w:rFonts w:ascii="Arial" w:eastAsia="Arial" w:hAnsi="Arial" w:cs="Arial"/>
          <w:spacing w:val="8"/>
        </w:rPr>
        <w:t xml:space="preserve"> </w:t>
      </w:r>
      <w:r w:rsidRPr="00950B69">
        <w:rPr>
          <w:rFonts w:ascii="Arial" w:eastAsia="Arial" w:hAnsi="Arial" w:cs="Arial"/>
          <w:spacing w:val="-1"/>
        </w:rPr>
        <w:t>S</w:t>
      </w:r>
      <w:r w:rsidRPr="00950B69">
        <w:rPr>
          <w:rFonts w:ascii="Arial" w:eastAsia="Arial" w:hAnsi="Arial" w:cs="Arial"/>
          <w:spacing w:val="2"/>
        </w:rPr>
        <w:t>p</w:t>
      </w:r>
      <w:r w:rsidRPr="00950B69">
        <w:rPr>
          <w:rFonts w:ascii="Arial" w:eastAsia="Arial" w:hAnsi="Arial" w:cs="Arial"/>
        </w:rPr>
        <w:t>o</w:t>
      </w:r>
      <w:r w:rsidRPr="00950B69">
        <w:rPr>
          <w:rFonts w:ascii="Arial" w:eastAsia="Arial" w:hAnsi="Arial" w:cs="Arial"/>
          <w:spacing w:val="-1"/>
        </w:rPr>
        <w:t>n</w:t>
      </w:r>
      <w:r w:rsidRPr="00950B69">
        <w:rPr>
          <w:rFonts w:ascii="Arial" w:eastAsia="Arial" w:hAnsi="Arial" w:cs="Arial"/>
          <w:spacing w:val="3"/>
        </w:rPr>
        <w:t>s</w:t>
      </w:r>
      <w:r w:rsidRPr="00950B69">
        <w:rPr>
          <w:rFonts w:ascii="Arial" w:eastAsia="Arial" w:hAnsi="Arial" w:cs="Arial"/>
        </w:rPr>
        <w:t>or’s</w:t>
      </w:r>
      <w:r w:rsidRPr="00950B69">
        <w:rPr>
          <w:rFonts w:ascii="Arial" w:eastAsia="Arial" w:hAnsi="Arial" w:cs="Arial"/>
          <w:spacing w:val="3"/>
        </w:rPr>
        <w:t xml:space="preserve"> </w:t>
      </w:r>
      <w:r w:rsidRPr="00950B69">
        <w:rPr>
          <w:rFonts w:ascii="Arial" w:eastAsia="Arial" w:hAnsi="Arial" w:cs="Arial"/>
        </w:rPr>
        <w:t>tra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rPr>
        <w:t>s or</w:t>
      </w:r>
      <w:r w:rsidRPr="00950B69">
        <w:rPr>
          <w:rFonts w:ascii="Arial" w:eastAsia="Arial" w:hAnsi="Arial" w:cs="Arial"/>
          <w:spacing w:val="10"/>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os</w:t>
      </w:r>
      <w:r w:rsidRPr="00950B69">
        <w:rPr>
          <w:rFonts w:ascii="Arial" w:eastAsia="Arial" w:hAnsi="Arial" w:cs="Arial"/>
          <w:spacing w:val="7"/>
        </w:rPr>
        <w:t xml:space="preserve"> </w:t>
      </w:r>
      <w:r w:rsidRPr="00950B69">
        <w:rPr>
          <w:rFonts w:ascii="Arial" w:eastAsia="Arial" w:hAnsi="Arial" w:cs="Arial"/>
        </w:rPr>
        <w:t>are</w:t>
      </w:r>
      <w:r w:rsidRPr="00950B69">
        <w:rPr>
          <w:rFonts w:ascii="Arial" w:eastAsia="Arial" w:hAnsi="Arial" w:cs="Arial"/>
          <w:spacing w:val="9"/>
        </w:rPr>
        <w:t xml:space="preserve"> </w:t>
      </w:r>
      <w:r w:rsidRPr="00950B69">
        <w:rPr>
          <w:rFonts w:ascii="Arial" w:eastAsia="Arial" w:hAnsi="Arial" w:cs="Arial"/>
        </w:rPr>
        <w:t>to a</w:t>
      </w:r>
      <w:r w:rsidRPr="00950B69">
        <w:rPr>
          <w:rFonts w:ascii="Arial" w:eastAsia="Arial" w:hAnsi="Arial" w:cs="Arial"/>
          <w:spacing w:val="-1"/>
        </w:rPr>
        <w:t>p</w:t>
      </w:r>
      <w:r w:rsidRPr="00950B69">
        <w:rPr>
          <w:rFonts w:ascii="Arial" w:eastAsia="Arial" w:hAnsi="Arial" w:cs="Arial"/>
        </w:rPr>
        <w:t>p</w:t>
      </w:r>
      <w:r w:rsidRPr="00950B69">
        <w:rPr>
          <w:rFonts w:ascii="Arial" w:eastAsia="Arial" w:hAnsi="Arial" w:cs="Arial"/>
          <w:spacing w:val="1"/>
        </w:rPr>
        <w:t>e</w:t>
      </w:r>
      <w:r w:rsidRPr="00950B69">
        <w:rPr>
          <w:rFonts w:ascii="Arial" w:eastAsia="Arial" w:hAnsi="Arial" w:cs="Arial"/>
        </w:rPr>
        <w:t>ar.</w:t>
      </w:r>
    </w:p>
    <w:p w14:paraId="114DDC70" w14:textId="77777777" w:rsidR="00950B69" w:rsidRDefault="00950B69" w:rsidP="00950B69">
      <w:pPr>
        <w:pStyle w:val="ListParagraph"/>
        <w:rPr>
          <w:rFonts w:ascii="Arial" w:eastAsia="Arial" w:hAnsi="Arial" w:cs="Arial"/>
          <w:b/>
          <w:szCs w:val="22"/>
        </w:rPr>
      </w:pPr>
    </w:p>
    <w:p w14:paraId="730E67A3" w14:textId="77777777" w:rsidR="00950B69" w:rsidRDefault="00950B69" w:rsidP="00950B69">
      <w:pPr>
        <w:pStyle w:val="ListParagraph"/>
        <w:rPr>
          <w:rFonts w:ascii="Arial" w:eastAsia="Arial" w:hAnsi="Arial" w:cs="Arial"/>
          <w:b/>
          <w:szCs w:val="22"/>
        </w:rPr>
      </w:pPr>
    </w:p>
    <w:p w14:paraId="0AAAC5D7" w14:textId="77777777" w:rsidR="00950B69" w:rsidRPr="00950B69" w:rsidRDefault="00950B69" w:rsidP="00950B69">
      <w:pPr>
        <w:pStyle w:val="ListParagraph"/>
        <w:rPr>
          <w:rFonts w:ascii="Arial" w:eastAsia="Arial" w:hAnsi="Arial" w:cs="Arial"/>
          <w:b/>
          <w:szCs w:val="22"/>
        </w:rPr>
      </w:pPr>
    </w:p>
    <w:p w14:paraId="547472B1" w14:textId="77777777" w:rsidR="00810E05" w:rsidRPr="00950B69" w:rsidRDefault="000D66C9" w:rsidP="00950B69">
      <w:pPr>
        <w:pStyle w:val="ListParagraph"/>
        <w:numPr>
          <w:ilvl w:val="0"/>
          <w:numId w:val="8"/>
        </w:numPr>
        <w:rPr>
          <w:rFonts w:ascii="Arial" w:eastAsia="Arial" w:hAnsi="Arial" w:cs="Arial"/>
          <w:b/>
          <w:szCs w:val="22"/>
        </w:rPr>
      </w:pPr>
      <w:r w:rsidRPr="00950B69">
        <w:rPr>
          <w:rFonts w:ascii="Arial" w:eastAsia="Arial" w:hAnsi="Arial" w:cs="Arial"/>
          <w:b/>
          <w:spacing w:val="3"/>
          <w:sz w:val="22"/>
          <w:szCs w:val="22"/>
        </w:rPr>
        <w:t>M</w:t>
      </w:r>
      <w:r w:rsidRPr="00950B69">
        <w:rPr>
          <w:rFonts w:ascii="Arial" w:eastAsia="Arial" w:hAnsi="Arial" w:cs="Arial"/>
          <w:b/>
          <w:spacing w:val="-6"/>
          <w:sz w:val="22"/>
          <w:szCs w:val="22"/>
        </w:rPr>
        <w:t>A</w:t>
      </w:r>
      <w:r w:rsidRPr="00950B69">
        <w:rPr>
          <w:rFonts w:ascii="Arial" w:eastAsia="Arial" w:hAnsi="Arial" w:cs="Arial"/>
          <w:b/>
          <w:spacing w:val="-1"/>
          <w:sz w:val="22"/>
          <w:szCs w:val="22"/>
        </w:rPr>
        <w:t>C</w:t>
      </w:r>
      <w:r w:rsidRPr="00950B69">
        <w:rPr>
          <w:rFonts w:ascii="Arial" w:eastAsia="Arial" w:hAnsi="Arial" w:cs="Arial"/>
          <w:b/>
          <w:spacing w:val="1"/>
          <w:sz w:val="22"/>
          <w:szCs w:val="22"/>
        </w:rPr>
        <w:t>QU</w:t>
      </w:r>
      <w:r w:rsidRPr="00950B69">
        <w:rPr>
          <w:rFonts w:ascii="Arial" w:eastAsia="Arial" w:hAnsi="Arial" w:cs="Arial"/>
          <w:b/>
          <w:spacing w:val="-6"/>
          <w:sz w:val="22"/>
          <w:szCs w:val="22"/>
        </w:rPr>
        <w:t>A</w:t>
      </w:r>
      <w:r w:rsidRPr="00950B69">
        <w:rPr>
          <w:rFonts w:ascii="Arial" w:eastAsia="Arial" w:hAnsi="Arial" w:cs="Arial"/>
          <w:b/>
          <w:spacing w:val="-1"/>
          <w:sz w:val="22"/>
          <w:szCs w:val="22"/>
        </w:rPr>
        <w:t>R</w:t>
      </w:r>
      <w:r w:rsidRPr="00950B69">
        <w:rPr>
          <w:rFonts w:ascii="Arial" w:eastAsia="Arial" w:hAnsi="Arial" w:cs="Arial"/>
          <w:b/>
          <w:spacing w:val="1"/>
          <w:sz w:val="22"/>
          <w:szCs w:val="22"/>
        </w:rPr>
        <w:t>I</w:t>
      </w:r>
      <w:r w:rsidRPr="00950B69">
        <w:rPr>
          <w:rFonts w:ascii="Arial" w:eastAsia="Arial" w:hAnsi="Arial" w:cs="Arial"/>
          <w:b/>
          <w:sz w:val="22"/>
          <w:szCs w:val="22"/>
        </w:rPr>
        <w:t>E</w:t>
      </w:r>
      <w:r w:rsidRPr="00950B69">
        <w:rPr>
          <w:rFonts w:ascii="Arial" w:eastAsia="Arial" w:hAnsi="Arial" w:cs="Arial"/>
          <w:b/>
          <w:spacing w:val="1"/>
          <w:sz w:val="22"/>
          <w:szCs w:val="22"/>
        </w:rPr>
        <w:t xml:space="preserve"> </w:t>
      </w:r>
      <w:r w:rsidRPr="00950B69">
        <w:rPr>
          <w:rFonts w:ascii="Arial" w:eastAsia="Arial" w:hAnsi="Arial" w:cs="Arial"/>
          <w:b/>
          <w:spacing w:val="-1"/>
          <w:sz w:val="22"/>
          <w:szCs w:val="22"/>
        </w:rPr>
        <w:t>UN</w:t>
      </w:r>
      <w:r w:rsidRPr="00950B69">
        <w:rPr>
          <w:rFonts w:ascii="Arial" w:eastAsia="Arial" w:hAnsi="Arial" w:cs="Arial"/>
          <w:b/>
          <w:spacing w:val="1"/>
          <w:sz w:val="22"/>
          <w:szCs w:val="22"/>
        </w:rPr>
        <w:t>I</w:t>
      </w:r>
      <w:r w:rsidRPr="00950B69">
        <w:rPr>
          <w:rFonts w:ascii="Arial" w:eastAsia="Arial" w:hAnsi="Arial" w:cs="Arial"/>
          <w:b/>
          <w:spacing w:val="-1"/>
          <w:sz w:val="22"/>
          <w:szCs w:val="22"/>
        </w:rPr>
        <w:t>VER</w:t>
      </w:r>
      <w:r w:rsidRPr="00950B69">
        <w:rPr>
          <w:rFonts w:ascii="Arial" w:eastAsia="Arial" w:hAnsi="Arial" w:cs="Arial"/>
          <w:b/>
          <w:spacing w:val="1"/>
          <w:sz w:val="22"/>
          <w:szCs w:val="22"/>
        </w:rPr>
        <w:t>SI</w:t>
      </w:r>
      <w:r w:rsidRPr="00950B69">
        <w:rPr>
          <w:rFonts w:ascii="Arial" w:eastAsia="Arial" w:hAnsi="Arial" w:cs="Arial"/>
          <w:b/>
          <w:spacing w:val="-3"/>
          <w:sz w:val="22"/>
          <w:szCs w:val="22"/>
        </w:rPr>
        <w:t>T</w:t>
      </w:r>
      <w:r w:rsidRPr="00950B69">
        <w:rPr>
          <w:rFonts w:ascii="Arial" w:eastAsia="Arial" w:hAnsi="Arial" w:cs="Arial"/>
          <w:b/>
          <w:spacing w:val="-1"/>
          <w:sz w:val="22"/>
          <w:szCs w:val="22"/>
        </w:rPr>
        <w:t>Y</w:t>
      </w:r>
      <w:r w:rsidRPr="00950B69">
        <w:rPr>
          <w:rFonts w:ascii="Arial" w:eastAsia="Arial" w:hAnsi="Arial" w:cs="Arial"/>
          <w:b/>
          <w:spacing w:val="1"/>
          <w:sz w:val="22"/>
          <w:szCs w:val="22"/>
        </w:rPr>
        <w:t>’</w:t>
      </w:r>
      <w:r w:rsidRPr="00950B69">
        <w:rPr>
          <w:rFonts w:ascii="Arial" w:eastAsia="Arial" w:hAnsi="Arial" w:cs="Arial"/>
          <w:b/>
          <w:sz w:val="22"/>
          <w:szCs w:val="22"/>
        </w:rPr>
        <w:t>S</w:t>
      </w:r>
      <w:r w:rsidRPr="00950B69">
        <w:rPr>
          <w:rFonts w:ascii="Arial" w:eastAsia="Arial" w:hAnsi="Arial" w:cs="Arial"/>
          <w:b/>
          <w:spacing w:val="2"/>
          <w:sz w:val="22"/>
          <w:szCs w:val="22"/>
        </w:rPr>
        <w:t xml:space="preserve"> </w:t>
      </w:r>
      <w:r w:rsidRPr="00950B69">
        <w:rPr>
          <w:rFonts w:ascii="Arial" w:eastAsia="Arial" w:hAnsi="Arial" w:cs="Arial"/>
          <w:b/>
          <w:spacing w:val="1"/>
          <w:sz w:val="22"/>
          <w:szCs w:val="22"/>
        </w:rPr>
        <w:t>I</w:t>
      </w:r>
      <w:r w:rsidRPr="00950B69">
        <w:rPr>
          <w:rFonts w:ascii="Arial" w:eastAsia="Arial" w:hAnsi="Arial" w:cs="Arial"/>
          <w:b/>
          <w:spacing w:val="-1"/>
          <w:sz w:val="22"/>
          <w:szCs w:val="22"/>
        </w:rPr>
        <w:t>N</w:t>
      </w:r>
      <w:r w:rsidRPr="00950B69">
        <w:rPr>
          <w:rFonts w:ascii="Arial" w:eastAsia="Arial" w:hAnsi="Arial" w:cs="Arial"/>
          <w:b/>
          <w:spacing w:val="-3"/>
          <w:sz w:val="22"/>
          <w:szCs w:val="22"/>
        </w:rPr>
        <w:t>T</w:t>
      </w:r>
      <w:r w:rsidRPr="00950B69">
        <w:rPr>
          <w:rFonts w:ascii="Arial" w:eastAsia="Arial" w:hAnsi="Arial" w:cs="Arial"/>
          <w:b/>
          <w:spacing w:val="-1"/>
          <w:sz w:val="22"/>
          <w:szCs w:val="22"/>
        </w:rPr>
        <w:t>E</w:t>
      </w:r>
      <w:r w:rsidRPr="00950B69">
        <w:rPr>
          <w:rFonts w:ascii="Arial" w:eastAsia="Arial" w:hAnsi="Arial" w:cs="Arial"/>
          <w:b/>
          <w:sz w:val="22"/>
          <w:szCs w:val="22"/>
        </w:rPr>
        <w:t>L</w:t>
      </w:r>
      <w:r w:rsidRPr="00950B69">
        <w:rPr>
          <w:rFonts w:ascii="Arial" w:eastAsia="Arial" w:hAnsi="Arial" w:cs="Arial"/>
          <w:b/>
          <w:spacing w:val="-1"/>
          <w:sz w:val="22"/>
          <w:szCs w:val="22"/>
        </w:rPr>
        <w:t>LE</w:t>
      </w:r>
      <w:r w:rsidRPr="00950B69">
        <w:rPr>
          <w:rFonts w:ascii="Arial" w:eastAsia="Arial" w:hAnsi="Arial" w:cs="Arial"/>
          <w:b/>
          <w:spacing w:val="1"/>
          <w:sz w:val="22"/>
          <w:szCs w:val="22"/>
        </w:rPr>
        <w:t>C</w:t>
      </w:r>
      <w:r w:rsidRPr="00950B69">
        <w:rPr>
          <w:rFonts w:ascii="Arial" w:eastAsia="Arial" w:hAnsi="Arial" w:cs="Arial"/>
          <w:b/>
          <w:spacing w:val="-3"/>
          <w:sz w:val="22"/>
          <w:szCs w:val="22"/>
        </w:rPr>
        <w:t>T</w:t>
      </w:r>
      <w:r w:rsidRPr="00950B69">
        <w:rPr>
          <w:rFonts w:ascii="Arial" w:eastAsia="Arial" w:hAnsi="Arial" w:cs="Arial"/>
          <w:b/>
          <w:spacing w:val="4"/>
          <w:sz w:val="22"/>
          <w:szCs w:val="22"/>
        </w:rPr>
        <w:t>U</w:t>
      </w:r>
      <w:r w:rsidRPr="00950B69">
        <w:rPr>
          <w:rFonts w:ascii="Arial" w:eastAsia="Arial" w:hAnsi="Arial" w:cs="Arial"/>
          <w:b/>
          <w:spacing w:val="-6"/>
          <w:sz w:val="22"/>
          <w:szCs w:val="22"/>
        </w:rPr>
        <w:t>A</w:t>
      </w:r>
      <w:r w:rsidRPr="00950B69">
        <w:rPr>
          <w:rFonts w:ascii="Arial" w:eastAsia="Arial" w:hAnsi="Arial" w:cs="Arial"/>
          <w:b/>
          <w:sz w:val="22"/>
          <w:szCs w:val="22"/>
        </w:rPr>
        <w:t>L</w:t>
      </w:r>
      <w:r w:rsidRPr="00950B69">
        <w:rPr>
          <w:rFonts w:ascii="Arial" w:eastAsia="Arial" w:hAnsi="Arial" w:cs="Arial"/>
          <w:b/>
          <w:spacing w:val="3"/>
          <w:sz w:val="22"/>
          <w:szCs w:val="22"/>
        </w:rPr>
        <w:t xml:space="preserve"> </w:t>
      </w:r>
      <w:r w:rsidRPr="00950B69">
        <w:rPr>
          <w:rFonts w:ascii="Arial" w:eastAsia="Arial" w:hAnsi="Arial" w:cs="Arial"/>
          <w:b/>
          <w:spacing w:val="-1"/>
          <w:sz w:val="22"/>
          <w:szCs w:val="22"/>
        </w:rPr>
        <w:t>PR</w:t>
      </w:r>
      <w:r w:rsidRPr="00950B69">
        <w:rPr>
          <w:rFonts w:ascii="Arial" w:eastAsia="Arial" w:hAnsi="Arial" w:cs="Arial"/>
          <w:b/>
          <w:spacing w:val="1"/>
          <w:sz w:val="22"/>
          <w:szCs w:val="22"/>
        </w:rPr>
        <w:t>O</w:t>
      </w:r>
      <w:r w:rsidRPr="00950B69">
        <w:rPr>
          <w:rFonts w:ascii="Arial" w:eastAsia="Arial" w:hAnsi="Arial" w:cs="Arial"/>
          <w:b/>
          <w:spacing w:val="-1"/>
          <w:sz w:val="22"/>
          <w:szCs w:val="22"/>
        </w:rPr>
        <w:t>PER</w:t>
      </w:r>
      <w:r w:rsidRPr="00950B69">
        <w:rPr>
          <w:rFonts w:ascii="Arial" w:eastAsia="Arial" w:hAnsi="Arial" w:cs="Arial"/>
          <w:b/>
          <w:spacing w:val="-3"/>
          <w:sz w:val="22"/>
          <w:szCs w:val="22"/>
        </w:rPr>
        <w:t>T</w:t>
      </w:r>
      <w:r w:rsidRPr="00950B69">
        <w:rPr>
          <w:rFonts w:ascii="Arial" w:eastAsia="Arial" w:hAnsi="Arial" w:cs="Arial"/>
          <w:b/>
          <w:sz w:val="22"/>
          <w:szCs w:val="22"/>
        </w:rPr>
        <w:t>Y</w:t>
      </w:r>
    </w:p>
    <w:p w14:paraId="1260C2E0" w14:textId="77777777" w:rsidR="00950B69" w:rsidRPr="00950B69" w:rsidRDefault="00950B69" w:rsidP="00950B69">
      <w:pPr>
        <w:pStyle w:val="ListParagraph"/>
        <w:ind w:left="360"/>
        <w:rPr>
          <w:rFonts w:ascii="Arial" w:eastAsia="Arial" w:hAnsi="Arial" w:cs="Arial"/>
          <w:b/>
          <w:szCs w:val="22"/>
        </w:rPr>
      </w:pPr>
    </w:p>
    <w:p w14:paraId="2520C54C" w14:textId="77777777" w:rsidR="00950B69" w:rsidRPr="00950B69" w:rsidRDefault="000D66C9"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spacing w:val="3"/>
        </w:rPr>
        <w:t>T</w:t>
      </w:r>
      <w:r w:rsidRPr="00950B69">
        <w:rPr>
          <w:rFonts w:ascii="Arial" w:eastAsia="Arial" w:hAnsi="Arial" w:cs="Arial"/>
        </w:rPr>
        <w:t>he</w:t>
      </w:r>
      <w:r w:rsidRPr="00950B69">
        <w:rPr>
          <w:rFonts w:ascii="Arial" w:eastAsia="Arial" w:hAnsi="Arial" w:cs="Arial"/>
          <w:spacing w:val="-2"/>
        </w:rPr>
        <w:t xml:space="preserv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w:t>
      </w:r>
      <w:r w:rsidRPr="00950B69">
        <w:rPr>
          <w:rFonts w:ascii="Arial" w:eastAsia="Arial" w:hAnsi="Arial" w:cs="Arial"/>
          <w:spacing w:val="-4"/>
        </w:rPr>
        <w:t xml:space="preserve"> </w:t>
      </w:r>
      <w:r w:rsidRPr="00950B69">
        <w:rPr>
          <w:rFonts w:ascii="Arial" w:eastAsia="Arial" w:hAnsi="Arial" w:cs="Arial"/>
          <w:spacing w:val="4"/>
        </w:rPr>
        <w:t>m</w:t>
      </w: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rPr>
        <w:t>t o</w:t>
      </w:r>
      <w:r w:rsidRPr="00950B69">
        <w:rPr>
          <w:rFonts w:ascii="Arial" w:eastAsia="Arial" w:hAnsi="Arial" w:cs="Arial"/>
          <w:spacing w:val="-1"/>
        </w:rPr>
        <w:t>b</w:t>
      </w:r>
      <w:r w:rsidRPr="00950B69">
        <w:rPr>
          <w:rFonts w:ascii="Arial" w:eastAsia="Arial" w:hAnsi="Arial" w:cs="Arial"/>
        </w:rPr>
        <w:t>ta</w:t>
      </w:r>
      <w:r w:rsidRPr="00950B69">
        <w:rPr>
          <w:rFonts w:ascii="Arial" w:eastAsia="Arial" w:hAnsi="Arial" w:cs="Arial"/>
          <w:spacing w:val="-2"/>
        </w:rPr>
        <w:t>i</w:t>
      </w:r>
      <w:r w:rsidRPr="00950B69">
        <w:rPr>
          <w:rFonts w:ascii="Arial" w:eastAsia="Arial" w:hAnsi="Arial" w:cs="Arial"/>
        </w:rPr>
        <w:t>n</w:t>
      </w:r>
      <w:r w:rsidRPr="00950B69">
        <w:rPr>
          <w:rFonts w:ascii="Arial" w:eastAsia="Arial" w:hAnsi="Arial" w:cs="Arial"/>
          <w:spacing w:val="-3"/>
        </w:rPr>
        <w:t xml:space="preserve"> </w:t>
      </w:r>
      <w:r w:rsidRPr="00950B69">
        <w:rPr>
          <w:rFonts w:ascii="Arial" w:eastAsia="Arial" w:hAnsi="Arial" w:cs="Arial"/>
          <w:spacing w:val="2"/>
        </w:rPr>
        <w:t>t</w:t>
      </w:r>
      <w:r w:rsidRPr="00950B69">
        <w:rPr>
          <w:rFonts w:ascii="Arial" w:eastAsia="Arial" w:hAnsi="Arial" w:cs="Arial"/>
        </w:rPr>
        <w:t>he</w:t>
      </w:r>
      <w:r w:rsidRPr="00950B69">
        <w:rPr>
          <w:rFonts w:ascii="Arial" w:eastAsia="Arial" w:hAnsi="Arial" w:cs="Arial"/>
          <w:spacing w:val="-2"/>
        </w:rPr>
        <w:t xml:space="preserve"> </w:t>
      </w:r>
      <w:r w:rsidRPr="00950B69">
        <w:rPr>
          <w:rFonts w:ascii="Arial" w:eastAsia="Arial" w:hAnsi="Arial" w:cs="Arial"/>
        </w:rPr>
        <w:t>pri</w:t>
      </w:r>
      <w:r w:rsidRPr="00950B69">
        <w:rPr>
          <w:rFonts w:ascii="Arial" w:eastAsia="Arial" w:hAnsi="Arial" w:cs="Arial"/>
          <w:spacing w:val="-1"/>
        </w:rPr>
        <w:t>o</w:t>
      </w:r>
      <w:r w:rsidRPr="00950B69">
        <w:rPr>
          <w:rFonts w:ascii="Arial" w:eastAsia="Arial" w:hAnsi="Arial" w:cs="Arial"/>
        </w:rPr>
        <w:t>r</w:t>
      </w:r>
      <w:r w:rsidRPr="00950B69">
        <w:rPr>
          <w:rFonts w:ascii="Arial" w:eastAsia="Arial" w:hAnsi="Arial" w:cs="Arial"/>
          <w:spacing w:val="1"/>
        </w:rPr>
        <w:t xml:space="preserve"> </w:t>
      </w:r>
      <w:r w:rsidRPr="00950B69">
        <w:rPr>
          <w:rFonts w:ascii="Arial" w:eastAsia="Arial" w:hAnsi="Arial" w:cs="Arial"/>
          <w:spacing w:val="-2"/>
        </w:rPr>
        <w:t>w</w:t>
      </w:r>
      <w:r w:rsidRPr="00950B69">
        <w:rPr>
          <w:rFonts w:ascii="Arial" w:eastAsia="Arial" w:hAnsi="Arial" w:cs="Arial"/>
          <w:spacing w:val="1"/>
        </w:rPr>
        <w:t>ri</w:t>
      </w:r>
      <w:r w:rsidRPr="00950B69">
        <w:rPr>
          <w:rFonts w:ascii="Arial" w:eastAsia="Arial" w:hAnsi="Arial" w:cs="Arial"/>
        </w:rPr>
        <w:t>tt</w:t>
      </w:r>
      <w:r w:rsidRPr="00950B69">
        <w:rPr>
          <w:rFonts w:ascii="Arial" w:eastAsia="Arial" w:hAnsi="Arial" w:cs="Arial"/>
          <w:spacing w:val="-1"/>
        </w:rPr>
        <w:t>e</w:t>
      </w:r>
      <w:r w:rsidRPr="00950B69">
        <w:rPr>
          <w:rFonts w:ascii="Arial" w:eastAsia="Arial" w:hAnsi="Arial" w:cs="Arial"/>
        </w:rPr>
        <w:t>n</w:t>
      </w:r>
      <w:r w:rsidRPr="00950B69">
        <w:rPr>
          <w:rFonts w:ascii="Arial" w:eastAsia="Arial" w:hAnsi="Arial" w:cs="Arial"/>
          <w:spacing w:val="-4"/>
        </w:rPr>
        <w:t xml:space="preserve"> </w:t>
      </w:r>
      <w:r w:rsidRPr="00950B69">
        <w:rPr>
          <w:rFonts w:ascii="Arial" w:eastAsia="Arial" w:hAnsi="Arial" w:cs="Arial"/>
          <w:spacing w:val="2"/>
        </w:rPr>
        <w:t>a</w:t>
      </w:r>
      <w:r w:rsidRPr="00950B69">
        <w:rPr>
          <w:rFonts w:ascii="Arial" w:eastAsia="Arial" w:hAnsi="Arial" w:cs="Arial"/>
        </w:rPr>
        <w:t>p</w:t>
      </w:r>
      <w:r w:rsidRPr="00950B69">
        <w:rPr>
          <w:rFonts w:ascii="Arial" w:eastAsia="Arial" w:hAnsi="Arial" w:cs="Arial"/>
          <w:spacing w:val="-1"/>
        </w:rPr>
        <w:t>p</w:t>
      </w:r>
      <w:r w:rsidRPr="00950B69">
        <w:rPr>
          <w:rFonts w:ascii="Arial" w:eastAsia="Arial" w:hAnsi="Arial" w:cs="Arial"/>
          <w:spacing w:val="1"/>
        </w:rPr>
        <w:t>r</w:t>
      </w:r>
      <w:r w:rsidRPr="00950B69">
        <w:rPr>
          <w:rFonts w:ascii="Arial" w:eastAsia="Arial" w:hAnsi="Arial" w:cs="Arial"/>
          <w:spacing w:val="2"/>
        </w:rPr>
        <w:t>o</w:t>
      </w:r>
      <w:r w:rsidRPr="00950B69">
        <w:rPr>
          <w:rFonts w:ascii="Arial" w:eastAsia="Arial" w:hAnsi="Arial" w:cs="Arial"/>
          <w:spacing w:val="-1"/>
        </w:rPr>
        <w:t>v</w:t>
      </w:r>
      <w:r w:rsidRPr="00950B69">
        <w:rPr>
          <w:rFonts w:ascii="Arial" w:eastAsia="Arial" w:hAnsi="Arial" w:cs="Arial"/>
          <w:spacing w:val="2"/>
        </w:rPr>
        <w:t>a</w:t>
      </w:r>
      <w:r w:rsidRPr="00950B69">
        <w:rPr>
          <w:rFonts w:ascii="Arial" w:eastAsia="Arial" w:hAnsi="Arial" w:cs="Arial"/>
        </w:rPr>
        <w:t>l</w:t>
      </w:r>
      <w:r w:rsidRPr="00950B69">
        <w:rPr>
          <w:rFonts w:ascii="Arial" w:eastAsia="Arial" w:hAnsi="Arial" w:cs="Arial"/>
          <w:spacing w:val="-7"/>
        </w:rPr>
        <w:t xml:space="preserve"> </w:t>
      </w:r>
      <w:r w:rsidRPr="00950B69">
        <w:rPr>
          <w:rFonts w:ascii="Arial" w:eastAsia="Arial" w:hAnsi="Arial" w:cs="Arial"/>
        </w:rPr>
        <w:t>of</w:t>
      </w:r>
      <w:r w:rsidRPr="00950B69">
        <w:rPr>
          <w:rFonts w:ascii="Arial" w:eastAsia="Arial" w:hAnsi="Arial" w:cs="Arial"/>
          <w:spacing w:val="2"/>
        </w:rPr>
        <w:t xml:space="preserve"> </w:t>
      </w:r>
      <w:r w:rsidRPr="00950B69">
        <w:rPr>
          <w:rFonts w:ascii="Arial" w:eastAsia="Arial" w:hAnsi="Arial" w:cs="Arial"/>
        </w:rPr>
        <w:t>the</w:t>
      </w:r>
      <w:r w:rsidRPr="00950B69">
        <w:rPr>
          <w:rFonts w:ascii="Arial" w:eastAsia="Arial" w:hAnsi="Arial" w:cs="Arial"/>
          <w:spacing w:val="-2"/>
        </w:rPr>
        <w:t xml:space="preserve"> </w:t>
      </w:r>
      <w:r w:rsidRPr="00950B69">
        <w:rPr>
          <w:rFonts w:ascii="Arial" w:eastAsia="Arial" w:hAnsi="Arial" w:cs="Arial"/>
        </w:rPr>
        <w:t>U</w:t>
      </w:r>
      <w:r w:rsidRPr="00950B69">
        <w:rPr>
          <w:rFonts w:ascii="Arial" w:eastAsia="Arial" w:hAnsi="Arial" w:cs="Arial"/>
          <w:spacing w:val="2"/>
        </w:rPr>
        <w:t>n</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rPr>
        <w:t>er</w:t>
      </w:r>
      <w:r w:rsidRPr="00950B69">
        <w:rPr>
          <w:rFonts w:ascii="Arial" w:eastAsia="Arial" w:hAnsi="Arial" w:cs="Arial"/>
          <w:spacing w:val="2"/>
        </w:rPr>
        <w:t>s</w:t>
      </w:r>
      <w:r w:rsidRPr="00950B69">
        <w:rPr>
          <w:rFonts w:ascii="Arial" w:eastAsia="Arial" w:hAnsi="Arial" w:cs="Arial"/>
          <w:spacing w:val="-1"/>
        </w:rPr>
        <w:t>i</w:t>
      </w:r>
      <w:r w:rsidRPr="00950B69">
        <w:rPr>
          <w:rFonts w:ascii="Arial" w:eastAsia="Arial" w:hAnsi="Arial" w:cs="Arial"/>
          <w:spacing w:val="2"/>
        </w:rPr>
        <w:t>t</w:t>
      </w:r>
      <w:r w:rsidRPr="00950B69">
        <w:rPr>
          <w:rFonts w:ascii="Arial" w:eastAsia="Arial" w:hAnsi="Arial" w:cs="Arial"/>
        </w:rPr>
        <w:t>y</w:t>
      </w:r>
      <w:r w:rsidRPr="00950B69">
        <w:rPr>
          <w:rFonts w:ascii="Arial" w:eastAsia="Arial" w:hAnsi="Arial" w:cs="Arial"/>
          <w:spacing w:val="-11"/>
        </w:rPr>
        <w:t xml:space="preserve"> </w:t>
      </w:r>
      <w:r w:rsidRPr="00950B69">
        <w:rPr>
          <w:rFonts w:ascii="Arial" w:eastAsia="Arial" w:hAnsi="Arial" w:cs="Arial"/>
          <w:spacing w:val="2"/>
        </w:rPr>
        <w:t>t</w:t>
      </w:r>
      <w:r w:rsidRPr="00950B69">
        <w:rPr>
          <w:rFonts w:ascii="Arial" w:eastAsia="Arial" w:hAnsi="Arial" w:cs="Arial"/>
        </w:rPr>
        <w:t>o</w:t>
      </w:r>
      <w:r w:rsidRPr="00950B69">
        <w:rPr>
          <w:rFonts w:ascii="Arial" w:eastAsia="Arial" w:hAnsi="Arial" w:cs="Arial"/>
          <w:spacing w:val="6"/>
        </w:rPr>
        <w:t xml:space="preserve"> </w:t>
      </w: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rPr>
        <w:t>e</w:t>
      </w:r>
      <w:r w:rsidRPr="00950B69">
        <w:rPr>
          <w:rFonts w:ascii="Arial" w:eastAsia="Arial" w:hAnsi="Arial" w:cs="Arial"/>
          <w:spacing w:val="-1"/>
        </w:rPr>
        <w:t xml:space="preserve"> </w:t>
      </w:r>
      <w:hyperlink r:id="rId9">
        <w:r w:rsidR="0051257E" w:rsidRPr="00950B69">
          <w:rPr>
            <w:rFonts w:ascii="Arial" w:eastAsia="Arial" w:hAnsi="Arial" w:cs="Arial"/>
            <w:spacing w:val="2"/>
          </w:rPr>
          <w:t>the University</w:t>
        </w:r>
      </w:hyperlink>
      <w:r w:rsidRPr="00950B69">
        <w:rPr>
          <w:rFonts w:ascii="Arial" w:eastAsia="Arial" w:hAnsi="Arial" w:cs="Arial"/>
          <w:spacing w:val="-1"/>
        </w:rPr>
        <w:t>’</w:t>
      </w:r>
      <w:r w:rsidRPr="00950B69">
        <w:rPr>
          <w:rFonts w:ascii="Arial" w:eastAsia="Arial" w:hAnsi="Arial" w:cs="Arial"/>
        </w:rPr>
        <w:t>s</w:t>
      </w:r>
      <w:r w:rsidRPr="00950B69">
        <w:rPr>
          <w:rFonts w:ascii="Arial" w:eastAsia="Arial" w:hAnsi="Arial" w:cs="Arial"/>
          <w:spacing w:val="3"/>
        </w:rPr>
        <w:t xml:space="preserve"> </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 tra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1"/>
        </w:rPr>
        <w:t>k</w:t>
      </w:r>
      <w:r w:rsidRPr="00950B69">
        <w:rPr>
          <w:rFonts w:ascii="Arial" w:eastAsia="Arial" w:hAnsi="Arial" w:cs="Arial"/>
        </w:rPr>
        <w:t>s</w:t>
      </w:r>
      <w:r w:rsidRPr="00950B69">
        <w:rPr>
          <w:rFonts w:ascii="Arial" w:eastAsia="Arial" w:hAnsi="Arial" w:cs="Arial"/>
          <w:spacing w:val="-2"/>
        </w:rPr>
        <w:t xml:space="preserve"> </w:t>
      </w:r>
      <w:r w:rsidRPr="00950B69">
        <w:rPr>
          <w:rFonts w:ascii="Arial" w:eastAsia="Arial" w:hAnsi="Arial" w:cs="Arial"/>
        </w:rPr>
        <w:t>or</w:t>
      </w:r>
      <w:r w:rsidRPr="00950B69">
        <w:rPr>
          <w:rFonts w:ascii="Arial" w:eastAsia="Arial" w:hAnsi="Arial" w:cs="Arial"/>
          <w:spacing w:val="5"/>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os</w:t>
      </w:r>
      <w:r w:rsidRPr="00950B69">
        <w:rPr>
          <w:rFonts w:ascii="Arial" w:eastAsia="Arial" w:hAnsi="Arial" w:cs="Arial"/>
          <w:spacing w:val="8"/>
        </w:rPr>
        <w:t xml:space="preserve"> </w:t>
      </w:r>
      <w:r w:rsidRPr="00950B69">
        <w:rPr>
          <w:rFonts w:ascii="Arial" w:eastAsia="Arial" w:hAnsi="Arial" w:cs="Arial"/>
        </w:rPr>
        <w:t>pri</w:t>
      </w:r>
      <w:r w:rsidRPr="00950B69">
        <w:rPr>
          <w:rFonts w:ascii="Arial" w:eastAsia="Arial" w:hAnsi="Arial" w:cs="Arial"/>
          <w:spacing w:val="-1"/>
        </w:rPr>
        <w:t>o</w:t>
      </w:r>
      <w:r w:rsidRPr="00950B69">
        <w:rPr>
          <w:rFonts w:ascii="Arial" w:eastAsia="Arial" w:hAnsi="Arial" w:cs="Arial"/>
        </w:rPr>
        <w:t>r</w:t>
      </w:r>
      <w:r w:rsidRPr="00950B69">
        <w:rPr>
          <w:rFonts w:ascii="Arial" w:eastAsia="Arial" w:hAnsi="Arial" w:cs="Arial"/>
          <w:spacing w:val="3"/>
        </w:rPr>
        <w:t xml:space="preserve"> </w:t>
      </w:r>
      <w:r w:rsidRPr="00950B69">
        <w:rPr>
          <w:rFonts w:ascii="Arial" w:eastAsia="Arial" w:hAnsi="Arial" w:cs="Arial"/>
        </w:rPr>
        <w:t>to</w:t>
      </w:r>
      <w:r w:rsidRPr="00950B69">
        <w:rPr>
          <w:rFonts w:ascii="Arial" w:eastAsia="Arial" w:hAnsi="Arial" w:cs="Arial"/>
          <w:spacing w:val="6"/>
        </w:rPr>
        <w:t xml:space="preserve"> </w:t>
      </w:r>
      <w:r w:rsidRPr="00950B69">
        <w:rPr>
          <w:rFonts w:ascii="Arial" w:eastAsia="Arial" w:hAnsi="Arial" w:cs="Arial"/>
        </w:rPr>
        <w:t>p</w:t>
      </w:r>
      <w:r w:rsidRPr="00950B69">
        <w:rPr>
          <w:rFonts w:ascii="Arial" w:eastAsia="Arial" w:hAnsi="Arial" w:cs="Arial"/>
          <w:spacing w:val="1"/>
        </w:rPr>
        <w:t>u</w:t>
      </w:r>
      <w:r w:rsidRPr="00950B69">
        <w:rPr>
          <w:rFonts w:ascii="Arial" w:eastAsia="Arial" w:hAnsi="Arial" w:cs="Arial"/>
        </w:rPr>
        <w:t>b</w:t>
      </w:r>
      <w:r w:rsidRPr="00950B69">
        <w:rPr>
          <w:rFonts w:ascii="Arial" w:eastAsia="Arial" w:hAnsi="Arial" w:cs="Arial"/>
          <w:spacing w:val="1"/>
        </w:rPr>
        <w:t>l</w:t>
      </w:r>
      <w:r w:rsidRPr="00950B69">
        <w:rPr>
          <w:rFonts w:ascii="Arial" w:eastAsia="Arial" w:hAnsi="Arial" w:cs="Arial"/>
          <w:spacing w:val="-1"/>
        </w:rPr>
        <w:t>i</w:t>
      </w:r>
      <w:r w:rsidRPr="00950B69">
        <w:rPr>
          <w:rFonts w:ascii="Arial" w:eastAsia="Arial" w:hAnsi="Arial" w:cs="Arial"/>
          <w:spacing w:val="1"/>
        </w:rPr>
        <w:t>c</w:t>
      </w:r>
      <w:r w:rsidRPr="00950B69">
        <w:rPr>
          <w:rFonts w:ascii="Arial" w:eastAsia="Arial" w:hAnsi="Arial" w:cs="Arial"/>
        </w:rPr>
        <w:t>a</w:t>
      </w:r>
      <w:r w:rsidRPr="00950B69">
        <w:rPr>
          <w:rFonts w:ascii="Arial" w:eastAsia="Arial" w:hAnsi="Arial" w:cs="Arial"/>
          <w:spacing w:val="2"/>
        </w:rPr>
        <w:t>t</w:t>
      </w:r>
      <w:r w:rsidRPr="00950B69">
        <w:rPr>
          <w:rFonts w:ascii="Arial" w:eastAsia="Arial" w:hAnsi="Arial" w:cs="Arial"/>
          <w:spacing w:val="-1"/>
        </w:rPr>
        <w:t>i</w:t>
      </w:r>
      <w:r w:rsidRPr="00950B69">
        <w:rPr>
          <w:rFonts w:ascii="Arial" w:eastAsia="Arial" w:hAnsi="Arial" w:cs="Arial"/>
        </w:rPr>
        <w:t>on</w:t>
      </w:r>
      <w:r w:rsidRPr="00950B69">
        <w:rPr>
          <w:rFonts w:ascii="Arial" w:eastAsia="Arial" w:hAnsi="Arial" w:cs="Arial"/>
          <w:spacing w:val="-2"/>
        </w:rPr>
        <w:t xml:space="preserve"> </w:t>
      </w:r>
      <w:r w:rsidRPr="00950B69">
        <w:rPr>
          <w:rFonts w:ascii="Arial" w:eastAsia="Arial" w:hAnsi="Arial" w:cs="Arial"/>
        </w:rPr>
        <w:t>or</w:t>
      </w:r>
      <w:r w:rsidRPr="00950B69">
        <w:rPr>
          <w:rFonts w:ascii="Arial" w:eastAsia="Arial" w:hAnsi="Arial" w:cs="Arial"/>
          <w:spacing w:val="5"/>
        </w:rPr>
        <w:t xml:space="preserve"> </w:t>
      </w:r>
      <w:r w:rsidRPr="00950B69">
        <w:rPr>
          <w:rFonts w:ascii="Arial" w:eastAsia="Arial" w:hAnsi="Arial" w:cs="Arial"/>
          <w:spacing w:val="2"/>
        </w:rPr>
        <w:t>d</w:t>
      </w:r>
      <w:r w:rsidRPr="00950B69">
        <w:rPr>
          <w:rFonts w:ascii="Arial" w:eastAsia="Arial" w:hAnsi="Arial" w:cs="Arial"/>
          <w:spacing w:val="-1"/>
        </w:rPr>
        <w:t>i</w:t>
      </w:r>
      <w:r w:rsidRPr="00950B69">
        <w:rPr>
          <w:rFonts w:ascii="Arial" w:eastAsia="Arial" w:hAnsi="Arial" w:cs="Arial"/>
          <w:spacing w:val="1"/>
        </w:rPr>
        <w:t>s</w:t>
      </w:r>
      <w:r w:rsidRPr="00950B69">
        <w:rPr>
          <w:rFonts w:ascii="Arial" w:eastAsia="Arial" w:hAnsi="Arial" w:cs="Arial"/>
        </w:rPr>
        <w:t>tr</w:t>
      </w:r>
      <w:r w:rsidRPr="00950B69">
        <w:rPr>
          <w:rFonts w:ascii="Arial" w:eastAsia="Arial" w:hAnsi="Arial" w:cs="Arial"/>
          <w:spacing w:val="-1"/>
        </w:rPr>
        <w:t>i</w:t>
      </w:r>
      <w:r w:rsidRPr="00950B69">
        <w:rPr>
          <w:rFonts w:ascii="Arial" w:eastAsia="Arial" w:hAnsi="Arial" w:cs="Arial"/>
          <w:spacing w:val="2"/>
        </w:rPr>
        <w:t>bu</w:t>
      </w:r>
      <w:r w:rsidRPr="00950B69">
        <w:rPr>
          <w:rFonts w:ascii="Arial" w:eastAsia="Arial" w:hAnsi="Arial" w:cs="Arial"/>
        </w:rPr>
        <w:t>t</w:t>
      </w:r>
      <w:r w:rsidRPr="00950B69">
        <w:rPr>
          <w:rFonts w:ascii="Arial" w:eastAsia="Arial" w:hAnsi="Arial" w:cs="Arial"/>
          <w:spacing w:val="-1"/>
        </w:rPr>
        <w:t>i</w:t>
      </w:r>
      <w:r w:rsidRPr="00950B69">
        <w:rPr>
          <w:rFonts w:ascii="Arial" w:eastAsia="Arial" w:hAnsi="Arial" w:cs="Arial"/>
        </w:rPr>
        <w:t>on of</w:t>
      </w:r>
      <w:r w:rsidRPr="00950B69">
        <w:rPr>
          <w:rFonts w:ascii="Arial" w:eastAsia="Arial" w:hAnsi="Arial" w:cs="Arial"/>
          <w:spacing w:val="13"/>
        </w:rPr>
        <w:t xml:space="preserve"> </w:t>
      </w:r>
      <w:r w:rsidRPr="00950B69">
        <w:rPr>
          <w:rFonts w:ascii="Arial" w:eastAsia="Arial" w:hAnsi="Arial" w:cs="Arial"/>
        </w:rPr>
        <w:t>a</w:t>
      </w:r>
      <w:r w:rsidRPr="00950B69">
        <w:rPr>
          <w:rFonts w:ascii="Arial" w:eastAsia="Arial" w:hAnsi="Arial" w:cs="Arial"/>
          <w:spacing w:val="1"/>
        </w:rPr>
        <w:t>n</w:t>
      </w:r>
      <w:r w:rsidRPr="00950B69">
        <w:rPr>
          <w:rFonts w:ascii="Arial" w:eastAsia="Arial" w:hAnsi="Arial" w:cs="Arial"/>
        </w:rPr>
        <w:t>y</w:t>
      </w:r>
      <w:r w:rsidRPr="00950B69">
        <w:rPr>
          <w:rFonts w:ascii="Arial" w:eastAsia="Arial" w:hAnsi="Arial" w:cs="Arial"/>
          <w:spacing w:val="4"/>
        </w:rPr>
        <w:t xml:space="preserve"> m</w:t>
      </w:r>
      <w:r w:rsidRPr="00950B69">
        <w:rPr>
          <w:rFonts w:ascii="Arial" w:eastAsia="Arial" w:hAnsi="Arial" w:cs="Arial"/>
        </w:rPr>
        <w:t>at</w:t>
      </w:r>
      <w:r w:rsidRPr="00950B69">
        <w:rPr>
          <w:rFonts w:ascii="Arial" w:eastAsia="Arial" w:hAnsi="Arial" w:cs="Arial"/>
          <w:spacing w:val="-1"/>
        </w:rPr>
        <w:t>e</w:t>
      </w:r>
      <w:r w:rsidRPr="00950B69">
        <w:rPr>
          <w:rFonts w:ascii="Arial" w:eastAsia="Arial" w:hAnsi="Arial" w:cs="Arial"/>
          <w:spacing w:val="1"/>
        </w:rPr>
        <w:t>r</w:t>
      </w:r>
      <w:r w:rsidRPr="00950B69">
        <w:rPr>
          <w:rFonts w:ascii="Arial" w:eastAsia="Arial" w:hAnsi="Arial" w:cs="Arial"/>
          <w:spacing w:val="-1"/>
        </w:rPr>
        <w:t>i</w:t>
      </w:r>
      <w:r w:rsidRPr="00950B69">
        <w:rPr>
          <w:rFonts w:ascii="Arial" w:eastAsia="Arial" w:hAnsi="Arial" w:cs="Arial"/>
        </w:rPr>
        <w:t>al</w:t>
      </w:r>
      <w:r w:rsidRPr="00950B69">
        <w:rPr>
          <w:rFonts w:ascii="Arial" w:eastAsia="Arial" w:hAnsi="Arial" w:cs="Arial"/>
          <w:spacing w:val="4"/>
        </w:rPr>
        <w:t xml:space="preserve"> </w:t>
      </w:r>
      <w:r w:rsidRPr="00950B69">
        <w:rPr>
          <w:rFonts w:ascii="Arial" w:eastAsia="Arial" w:hAnsi="Arial" w:cs="Arial"/>
        </w:rPr>
        <w:t>u</w:t>
      </w:r>
      <w:r w:rsidRPr="00950B69">
        <w:rPr>
          <w:rFonts w:ascii="Arial" w:eastAsia="Arial" w:hAnsi="Arial" w:cs="Arial"/>
          <w:spacing w:val="3"/>
        </w:rPr>
        <w:t>s</w:t>
      </w:r>
      <w:r w:rsidRPr="00950B69">
        <w:rPr>
          <w:rFonts w:ascii="Arial" w:eastAsia="Arial" w:hAnsi="Arial" w:cs="Arial"/>
          <w:spacing w:val="-1"/>
        </w:rPr>
        <w:t>i</w:t>
      </w:r>
      <w:r w:rsidRPr="00950B69">
        <w:rPr>
          <w:rFonts w:ascii="Arial" w:eastAsia="Arial" w:hAnsi="Arial" w:cs="Arial"/>
        </w:rPr>
        <w:t>ng</w:t>
      </w:r>
      <w:r w:rsidRPr="00950B69">
        <w:rPr>
          <w:rFonts w:ascii="Arial" w:eastAsia="Arial" w:hAnsi="Arial" w:cs="Arial"/>
          <w:spacing w:val="11"/>
        </w:rPr>
        <w:t xml:space="preserve"> </w:t>
      </w:r>
      <w:r w:rsidRPr="00950B69">
        <w:rPr>
          <w:rFonts w:ascii="Arial" w:eastAsia="Arial" w:hAnsi="Arial" w:cs="Arial"/>
        </w:rPr>
        <w:t>t</w:t>
      </w:r>
      <w:r w:rsidRPr="00950B69">
        <w:rPr>
          <w:rFonts w:ascii="Arial" w:eastAsia="Arial" w:hAnsi="Arial" w:cs="Arial"/>
          <w:spacing w:val="2"/>
        </w:rPr>
        <w:t>h</w:t>
      </w:r>
      <w:r w:rsidRPr="00950B69">
        <w:rPr>
          <w:rFonts w:ascii="Arial" w:eastAsia="Arial" w:hAnsi="Arial" w:cs="Arial"/>
        </w:rPr>
        <w:t>e</w:t>
      </w:r>
      <w:r w:rsidRPr="00950B69">
        <w:rPr>
          <w:rFonts w:ascii="Arial" w:eastAsia="Arial" w:hAnsi="Arial" w:cs="Arial"/>
          <w:spacing w:val="-1"/>
        </w:rPr>
        <w:t>i</w:t>
      </w:r>
      <w:r w:rsidRPr="00950B69">
        <w:rPr>
          <w:rFonts w:ascii="Arial" w:eastAsia="Arial" w:hAnsi="Arial" w:cs="Arial"/>
        </w:rPr>
        <w:t>r</w:t>
      </w:r>
      <w:r w:rsidRPr="00950B69">
        <w:rPr>
          <w:rFonts w:ascii="Arial" w:eastAsia="Arial" w:hAnsi="Arial" w:cs="Arial"/>
          <w:spacing w:val="14"/>
        </w:rPr>
        <w:t xml:space="preserve"> </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w:t>
      </w:r>
      <w:r w:rsidRPr="00950B69">
        <w:rPr>
          <w:rFonts w:ascii="Arial" w:eastAsia="Arial" w:hAnsi="Arial" w:cs="Arial"/>
          <w:spacing w:val="8"/>
        </w:rPr>
        <w:t xml:space="preserve"> </w:t>
      </w:r>
      <w:r w:rsidRPr="00950B69">
        <w:rPr>
          <w:rFonts w:ascii="Arial" w:eastAsia="Arial" w:hAnsi="Arial" w:cs="Arial"/>
        </w:rPr>
        <w:t>tra</w:t>
      </w:r>
      <w:r w:rsidRPr="00950B69">
        <w:rPr>
          <w:rFonts w:ascii="Arial" w:eastAsia="Arial" w:hAnsi="Arial" w:cs="Arial"/>
          <w:spacing w:val="-1"/>
        </w:rPr>
        <w:t>d</w:t>
      </w:r>
      <w:r w:rsidRPr="00950B69">
        <w:rPr>
          <w:rFonts w:ascii="Arial" w:eastAsia="Arial" w:hAnsi="Arial" w:cs="Arial"/>
          <w:spacing w:val="-3"/>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spacing w:val="1"/>
        </w:rPr>
        <w:t>s</w:t>
      </w:r>
      <w:r w:rsidRPr="00950B69">
        <w:rPr>
          <w:rFonts w:ascii="Arial" w:eastAsia="Arial" w:hAnsi="Arial" w:cs="Arial"/>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os</w:t>
      </w:r>
      <w:r w:rsidRPr="00950B69">
        <w:rPr>
          <w:rFonts w:ascii="Arial" w:eastAsia="Arial" w:hAnsi="Arial" w:cs="Arial"/>
          <w:spacing w:val="9"/>
        </w:rPr>
        <w:t xml:space="preserve"> </w:t>
      </w:r>
      <w:r w:rsidRPr="00950B69">
        <w:rPr>
          <w:rFonts w:ascii="Arial" w:eastAsia="Arial" w:hAnsi="Arial" w:cs="Arial"/>
        </w:rPr>
        <w:t>a</w:t>
      </w:r>
      <w:r w:rsidRPr="00950B69">
        <w:rPr>
          <w:rFonts w:ascii="Arial" w:eastAsia="Arial" w:hAnsi="Arial" w:cs="Arial"/>
          <w:spacing w:val="-1"/>
        </w:rPr>
        <w:t>n</w:t>
      </w:r>
      <w:r w:rsidRPr="00950B69">
        <w:rPr>
          <w:rFonts w:ascii="Arial" w:eastAsia="Arial" w:hAnsi="Arial" w:cs="Arial"/>
        </w:rPr>
        <w:t>d</w:t>
      </w:r>
      <w:r w:rsidRPr="00950B69">
        <w:rPr>
          <w:rFonts w:ascii="Arial" w:eastAsia="Arial" w:hAnsi="Arial" w:cs="Arial"/>
          <w:spacing w:val="9"/>
        </w:rPr>
        <w:t xml:space="preserve"> </w:t>
      </w:r>
      <w:r w:rsidRPr="00950B69">
        <w:rPr>
          <w:rFonts w:ascii="Arial" w:eastAsia="Arial" w:hAnsi="Arial" w:cs="Arial"/>
          <w:spacing w:val="4"/>
        </w:rPr>
        <w:t>m</w:t>
      </w: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rPr>
        <w:t>t</w:t>
      </w:r>
      <w:r w:rsidRPr="00950B69">
        <w:rPr>
          <w:rFonts w:ascii="Arial" w:eastAsia="Arial" w:hAnsi="Arial" w:cs="Arial"/>
          <w:spacing w:val="9"/>
        </w:rPr>
        <w:t xml:space="preserve"> </w:t>
      </w:r>
      <w:r w:rsidRPr="00950B69">
        <w:rPr>
          <w:rFonts w:ascii="Arial" w:eastAsia="Arial" w:hAnsi="Arial" w:cs="Arial"/>
        </w:rPr>
        <w:t>o</w:t>
      </w:r>
      <w:r w:rsidRPr="00950B69">
        <w:rPr>
          <w:rFonts w:ascii="Arial" w:eastAsia="Arial" w:hAnsi="Arial" w:cs="Arial"/>
          <w:spacing w:val="-1"/>
        </w:rPr>
        <w:t>n</w:t>
      </w:r>
      <w:r w:rsidRPr="00950B69">
        <w:rPr>
          <w:rFonts w:ascii="Arial" w:eastAsia="Arial" w:hAnsi="Arial" w:cs="Arial"/>
          <w:spacing w:val="1"/>
        </w:rPr>
        <w:t>l</w:t>
      </w:r>
      <w:r w:rsidRPr="00950B69">
        <w:rPr>
          <w:rFonts w:ascii="Arial" w:eastAsia="Arial" w:hAnsi="Arial" w:cs="Arial"/>
        </w:rPr>
        <w:t>y</w:t>
      </w:r>
      <w:r w:rsidRPr="00950B69">
        <w:rPr>
          <w:rFonts w:ascii="Arial" w:eastAsia="Arial" w:hAnsi="Arial" w:cs="Arial"/>
          <w:spacing w:val="6"/>
        </w:rPr>
        <w:t xml:space="preserve"> </w:t>
      </w: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rPr>
        <w:t>e</w:t>
      </w:r>
      <w:r w:rsidRPr="00950B69">
        <w:rPr>
          <w:rFonts w:ascii="Arial" w:eastAsia="Arial" w:hAnsi="Arial" w:cs="Arial"/>
          <w:spacing w:val="9"/>
        </w:rPr>
        <w:t xml:space="preserve"> </w:t>
      </w:r>
      <w:r w:rsidRPr="00950B69">
        <w:rPr>
          <w:rFonts w:ascii="Arial" w:eastAsia="Arial" w:hAnsi="Arial" w:cs="Arial"/>
        </w:rPr>
        <w:t>the</w:t>
      </w:r>
      <w:r w:rsidRPr="00950B69">
        <w:rPr>
          <w:rFonts w:ascii="Arial" w:eastAsia="Arial" w:hAnsi="Arial" w:cs="Arial"/>
          <w:spacing w:val="10"/>
        </w:rPr>
        <w:t xml:space="preserve"> </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 tra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rPr>
        <w:t>s</w:t>
      </w:r>
      <w:r w:rsidRPr="00950B69">
        <w:rPr>
          <w:rFonts w:ascii="Arial" w:eastAsia="Arial" w:hAnsi="Arial" w:cs="Arial"/>
          <w:spacing w:val="4"/>
        </w:rPr>
        <w:t xml:space="preserve"> </w:t>
      </w:r>
      <w:r w:rsidRPr="00950B69">
        <w:rPr>
          <w:rFonts w:ascii="Arial" w:eastAsia="Arial" w:hAnsi="Arial" w:cs="Arial"/>
        </w:rPr>
        <w:t>or</w:t>
      </w:r>
      <w:r w:rsidRPr="00950B69">
        <w:rPr>
          <w:rFonts w:ascii="Arial" w:eastAsia="Arial" w:hAnsi="Arial" w:cs="Arial"/>
          <w:spacing w:val="11"/>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os</w:t>
      </w:r>
      <w:r w:rsidRPr="00950B69">
        <w:rPr>
          <w:rFonts w:ascii="Arial" w:eastAsia="Arial" w:hAnsi="Arial" w:cs="Arial"/>
          <w:spacing w:val="11"/>
        </w:rPr>
        <w:t xml:space="preserve"> </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10"/>
        </w:rPr>
        <w:t xml:space="preserve"> </w:t>
      </w:r>
      <w:r w:rsidRPr="00950B69">
        <w:rPr>
          <w:rFonts w:ascii="Arial" w:eastAsia="Arial" w:hAnsi="Arial" w:cs="Arial"/>
        </w:rPr>
        <w:t>a</w:t>
      </w:r>
      <w:r w:rsidRPr="00950B69">
        <w:rPr>
          <w:rFonts w:ascii="Arial" w:eastAsia="Arial" w:hAnsi="Arial" w:cs="Arial"/>
          <w:spacing w:val="3"/>
        </w:rPr>
        <w:t>c</w:t>
      </w:r>
      <w:r w:rsidRPr="00950B69">
        <w:rPr>
          <w:rFonts w:ascii="Arial" w:eastAsia="Arial" w:hAnsi="Arial" w:cs="Arial"/>
          <w:spacing w:val="1"/>
        </w:rPr>
        <w:t>c</w:t>
      </w:r>
      <w:r w:rsidRPr="00950B69">
        <w:rPr>
          <w:rFonts w:ascii="Arial" w:eastAsia="Arial" w:hAnsi="Arial" w:cs="Arial"/>
        </w:rPr>
        <w:t>ordance</w:t>
      </w:r>
      <w:r w:rsidRPr="00950B69">
        <w:rPr>
          <w:rFonts w:ascii="Arial" w:eastAsia="Arial" w:hAnsi="Arial" w:cs="Arial"/>
          <w:spacing w:val="4"/>
        </w:rPr>
        <w:t xml:space="preserve"> </w:t>
      </w:r>
      <w:r w:rsidRPr="00950B69">
        <w:rPr>
          <w:rFonts w:ascii="Arial" w:eastAsia="Arial" w:hAnsi="Arial" w:cs="Arial"/>
        </w:rPr>
        <w:t>w</w:t>
      </w:r>
      <w:r w:rsidRPr="00950B69">
        <w:rPr>
          <w:rFonts w:ascii="Arial" w:eastAsia="Arial" w:hAnsi="Arial" w:cs="Arial"/>
          <w:spacing w:val="-1"/>
        </w:rPr>
        <w:t>i</w:t>
      </w:r>
      <w:r w:rsidRPr="00950B69">
        <w:rPr>
          <w:rFonts w:ascii="Arial" w:eastAsia="Arial" w:hAnsi="Arial" w:cs="Arial"/>
        </w:rPr>
        <w:t>th</w:t>
      </w:r>
      <w:r w:rsidRPr="00950B69">
        <w:rPr>
          <w:rFonts w:ascii="Arial" w:eastAsia="Arial" w:hAnsi="Arial" w:cs="Arial"/>
          <w:spacing w:val="12"/>
        </w:rPr>
        <w:t xml:space="preserve"> </w:t>
      </w:r>
      <w:r w:rsidRPr="00950B69">
        <w:rPr>
          <w:rFonts w:ascii="Arial" w:eastAsia="Arial" w:hAnsi="Arial" w:cs="Arial"/>
        </w:rPr>
        <w:t>the</w:t>
      </w:r>
      <w:r w:rsidRPr="00950B69">
        <w:rPr>
          <w:rFonts w:ascii="Arial" w:eastAsia="Arial" w:hAnsi="Arial" w:cs="Arial"/>
          <w:spacing w:val="14"/>
        </w:rPr>
        <w:t xml:space="preserve"> </w:t>
      </w:r>
      <w:r w:rsidRPr="00950B69">
        <w:rPr>
          <w:rFonts w:ascii="Arial" w:eastAsia="Arial" w:hAnsi="Arial" w:cs="Arial"/>
        </w:rPr>
        <w:t>Un</w:t>
      </w:r>
      <w:r w:rsidRPr="00950B69">
        <w:rPr>
          <w:rFonts w:ascii="Arial" w:eastAsia="Arial" w:hAnsi="Arial" w:cs="Arial"/>
          <w:spacing w:val="1"/>
        </w:rPr>
        <w:t>iv</w:t>
      </w:r>
      <w:r w:rsidRPr="00950B69">
        <w:rPr>
          <w:rFonts w:ascii="Arial" w:eastAsia="Arial" w:hAnsi="Arial" w:cs="Arial"/>
        </w:rPr>
        <w:t>er</w:t>
      </w:r>
      <w:r w:rsidRPr="00950B69">
        <w:rPr>
          <w:rFonts w:ascii="Arial" w:eastAsia="Arial" w:hAnsi="Arial" w:cs="Arial"/>
          <w:spacing w:val="2"/>
        </w:rPr>
        <w:t>s</w:t>
      </w:r>
      <w:r w:rsidRPr="00950B69">
        <w:rPr>
          <w:rFonts w:ascii="Arial" w:eastAsia="Arial" w:hAnsi="Arial" w:cs="Arial"/>
          <w:spacing w:val="-1"/>
        </w:rPr>
        <w:t>i</w:t>
      </w:r>
      <w:r w:rsidRPr="00950B69">
        <w:rPr>
          <w:rFonts w:ascii="Arial" w:eastAsia="Arial" w:hAnsi="Arial" w:cs="Arial"/>
          <w:spacing w:val="2"/>
        </w:rPr>
        <w:t>t</w:t>
      </w:r>
      <w:r w:rsidRPr="00950B69">
        <w:rPr>
          <w:rFonts w:ascii="Arial" w:eastAsia="Arial" w:hAnsi="Arial" w:cs="Arial"/>
          <w:spacing w:val="-4"/>
        </w:rPr>
        <w:t>y</w:t>
      </w:r>
      <w:r w:rsidRPr="00950B69">
        <w:rPr>
          <w:rFonts w:ascii="Arial" w:eastAsia="Arial" w:hAnsi="Arial" w:cs="Arial"/>
          <w:spacing w:val="1"/>
        </w:rPr>
        <w:t>’</w:t>
      </w:r>
      <w:r w:rsidRPr="00950B69">
        <w:rPr>
          <w:rFonts w:ascii="Arial" w:eastAsia="Arial" w:hAnsi="Arial" w:cs="Arial"/>
        </w:rPr>
        <w:t xml:space="preserve">s </w:t>
      </w:r>
      <w:r w:rsidR="00525408" w:rsidRPr="00950B69">
        <w:rPr>
          <w:rFonts w:ascii="Arial" w:eastAsia="Arial" w:hAnsi="Arial" w:cs="Arial"/>
          <w:spacing w:val="1"/>
        </w:rPr>
        <w:t xml:space="preserve">brand guidelines as updated from time to time. </w:t>
      </w:r>
    </w:p>
    <w:p w14:paraId="753DB7BE" w14:textId="77777777" w:rsidR="00950B69" w:rsidRPr="00950B69" w:rsidRDefault="00950B69" w:rsidP="00950B69">
      <w:pPr>
        <w:pStyle w:val="ListParagraph"/>
        <w:ind w:left="792"/>
        <w:rPr>
          <w:rFonts w:ascii="Arial" w:eastAsia="Arial" w:hAnsi="Arial" w:cs="Arial"/>
          <w:b/>
          <w:szCs w:val="22"/>
        </w:rPr>
      </w:pPr>
    </w:p>
    <w:p w14:paraId="5BBEEAA2" w14:textId="77777777" w:rsidR="00950B69" w:rsidRPr="00950B69" w:rsidRDefault="000D66C9"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spacing w:val="-1"/>
        </w:rPr>
        <w:t>E</w:t>
      </w:r>
      <w:r w:rsidRPr="00950B69">
        <w:rPr>
          <w:rFonts w:ascii="Arial" w:eastAsia="Arial" w:hAnsi="Arial" w:cs="Arial"/>
          <w:spacing w:val="1"/>
        </w:rPr>
        <w:t>xc</w:t>
      </w:r>
      <w:r w:rsidRPr="00950B69">
        <w:rPr>
          <w:rFonts w:ascii="Arial" w:eastAsia="Arial" w:hAnsi="Arial" w:cs="Arial"/>
        </w:rPr>
        <w:t>e</w:t>
      </w:r>
      <w:r w:rsidRPr="00950B69">
        <w:rPr>
          <w:rFonts w:ascii="Arial" w:eastAsia="Arial" w:hAnsi="Arial" w:cs="Arial"/>
          <w:spacing w:val="-1"/>
        </w:rPr>
        <w:t>p</w:t>
      </w:r>
      <w:r w:rsidRPr="00950B69">
        <w:rPr>
          <w:rFonts w:ascii="Arial" w:eastAsia="Arial" w:hAnsi="Arial" w:cs="Arial"/>
        </w:rPr>
        <w:t>t</w:t>
      </w:r>
      <w:r w:rsidRPr="00950B69">
        <w:rPr>
          <w:rFonts w:ascii="Arial" w:eastAsia="Arial" w:hAnsi="Arial" w:cs="Arial"/>
          <w:spacing w:val="29"/>
        </w:rPr>
        <w:t xml:space="preserve"> </w:t>
      </w:r>
      <w:r w:rsidRPr="00950B69">
        <w:rPr>
          <w:rFonts w:ascii="Arial" w:eastAsia="Arial" w:hAnsi="Arial" w:cs="Arial"/>
        </w:rPr>
        <w:t>as</w:t>
      </w:r>
      <w:r w:rsidRPr="00950B69">
        <w:rPr>
          <w:rFonts w:ascii="Arial" w:eastAsia="Arial" w:hAnsi="Arial" w:cs="Arial"/>
          <w:spacing w:val="34"/>
        </w:rPr>
        <w:t xml:space="preserve"> </w:t>
      </w:r>
      <w:r w:rsidRPr="00950B69">
        <w:rPr>
          <w:rFonts w:ascii="Arial" w:eastAsia="Arial" w:hAnsi="Arial" w:cs="Arial"/>
          <w:spacing w:val="1"/>
        </w:rPr>
        <w:t>s</w:t>
      </w:r>
      <w:r w:rsidRPr="00950B69">
        <w:rPr>
          <w:rFonts w:ascii="Arial" w:eastAsia="Arial" w:hAnsi="Arial" w:cs="Arial"/>
        </w:rPr>
        <w:t>et</w:t>
      </w:r>
      <w:r w:rsidRPr="00950B69">
        <w:rPr>
          <w:rFonts w:ascii="Arial" w:eastAsia="Arial" w:hAnsi="Arial" w:cs="Arial"/>
          <w:spacing w:val="33"/>
        </w:rPr>
        <w:t xml:space="preserve"> </w:t>
      </w:r>
      <w:r w:rsidRPr="00950B69">
        <w:rPr>
          <w:rFonts w:ascii="Arial" w:eastAsia="Arial" w:hAnsi="Arial" w:cs="Arial"/>
        </w:rPr>
        <w:t>o</w:t>
      </w:r>
      <w:r w:rsidRPr="00950B69">
        <w:rPr>
          <w:rFonts w:ascii="Arial" w:eastAsia="Arial" w:hAnsi="Arial" w:cs="Arial"/>
          <w:spacing w:val="1"/>
        </w:rPr>
        <w:t>u</w:t>
      </w:r>
      <w:r w:rsidRPr="00950B69">
        <w:rPr>
          <w:rFonts w:ascii="Arial" w:eastAsia="Arial" w:hAnsi="Arial" w:cs="Arial"/>
        </w:rPr>
        <w:t>t</w:t>
      </w:r>
      <w:r w:rsidRPr="00950B69">
        <w:rPr>
          <w:rFonts w:ascii="Arial" w:eastAsia="Arial" w:hAnsi="Arial" w:cs="Arial"/>
          <w:spacing w:val="33"/>
        </w:rPr>
        <w:t xml:space="preserve"> </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36"/>
        </w:rPr>
        <w:t xml:space="preserve"> </w:t>
      </w:r>
      <w:r w:rsidRPr="00950B69">
        <w:rPr>
          <w:rFonts w:ascii="Arial" w:eastAsia="Arial" w:hAnsi="Arial" w:cs="Arial"/>
        </w:rPr>
        <w:t>th</w:t>
      </w:r>
      <w:r w:rsidRPr="00950B69">
        <w:rPr>
          <w:rFonts w:ascii="Arial" w:eastAsia="Arial" w:hAnsi="Arial" w:cs="Arial"/>
          <w:spacing w:val="-2"/>
        </w:rPr>
        <w:t>i</w:t>
      </w:r>
      <w:r w:rsidRPr="00950B69">
        <w:rPr>
          <w:rFonts w:ascii="Arial" w:eastAsia="Arial" w:hAnsi="Arial" w:cs="Arial"/>
        </w:rPr>
        <w:t>s</w:t>
      </w:r>
      <w:r w:rsidRPr="00950B69">
        <w:rPr>
          <w:rFonts w:ascii="Arial" w:eastAsia="Arial" w:hAnsi="Arial" w:cs="Arial"/>
          <w:spacing w:val="36"/>
        </w:rPr>
        <w:t xml:space="preserve"> </w:t>
      </w:r>
      <w:r w:rsidRPr="00950B69">
        <w:rPr>
          <w:rFonts w:ascii="Arial" w:eastAsia="Arial" w:hAnsi="Arial" w:cs="Arial"/>
          <w:spacing w:val="-1"/>
        </w:rPr>
        <w:t>A</w:t>
      </w:r>
      <w:r w:rsidRPr="00950B69">
        <w:rPr>
          <w:rFonts w:ascii="Arial" w:eastAsia="Arial" w:hAnsi="Arial" w:cs="Arial"/>
        </w:rPr>
        <w:t>gree</w:t>
      </w:r>
      <w:r w:rsidRPr="00950B69">
        <w:rPr>
          <w:rFonts w:ascii="Arial" w:eastAsia="Arial" w:hAnsi="Arial" w:cs="Arial"/>
          <w:spacing w:val="4"/>
        </w:rPr>
        <w:t>m</w:t>
      </w:r>
      <w:r w:rsidRPr="00950B69">
        <w:rPr>
          <w:rFonts w:ascii="Arial" w:eastAsia="Arial" w:hAnsi="Arial" w:cs="Arial"/>
        </w:rPr>
        <w:t>e</w:t>
      </w:r>
      <w:r w:rsidRPr="00950B69">
        <w:rPr>
          <w:rFonts w:ascii="Arial" w:eastAsia="Arial" w:hAnsi="Arial" w:cs="Arial"/>
          <w:spacing w:val="-1"/>
        </w:rPr>
        <w:t>n</w:t>
      </w:r>
      <w:r w:rsidRPr="00950B69">
        <w:rPr>
          <w:rFonts w:ascii="Arial" w:eastAsia="Arial" w:hAnsi="Arial" w:cs="Arial"/>
        </w:rPr>
        <w:t>t,</w:t>
      </w:r>
      <w:r w:rsidRPr="00950B69">
        <w:rPr>
          <w:rFonts w:ascii="Arial" w:eastAsia="Arial" w:hAnsi="Arial" w:cs="Arial"/>
          <w:spacing w:val="25"/>
        </w:rPr>
        <w:t xml:space="preserve"> </w:t>
      </w:r>
      <w:r w:rsidRPr="00950B69">
        <w:rPr>
          <w:rFonts w:ascii="Arial" w:eastAsia="Arial" w:hAnsi="Arial" w:cs="Arial"/>
        </w:rPr>
        <w:t>or</w:t>
      </w:r>
      <w:r w:rsidRPr="00950B69">
        <w:rPr>
          <w:rFonts w:ascii="Arial" w:eastAsia="Arial" w:hAnsi="Arial" w:cs="Arial"/>
          <w:spacing w:val="35"/>
        </w:rPr>
        <w:t xml:space="preserve"> </w:t>
      </w:r>
      <w:r w:rsidRPr="00950B69">
        <w:rPr>
          <w:rFonts w:ascii="Arial" w:eastAsia="Arial" w:hAnsi="Arial" w:cs="Arial"/>
        </w:rPr>
        <w:t>a</w:t>
      </w:r>
      <w:r w:rsidRPr="00950B69">
        <w:rPr>
          <w:rFonts w:ascii="Arial" w:eastAsia="Arial" w:hAnsi="Arial" w:cs="Arial"/>
          <w:spacing w:val="1"/>
        </w:rPr>
        <w:t>p</w:t>
      </w:r>
      <w:r w:rsidRPr="00950B69">
        <w:rPr>
          <w:rFonts w:ascii="Arial" w:eastAsia="Arial" w:hAnsi="Arial" w:cs="Arial"/>
        </w:rPr>
        <w:t>pr</w:t>
      </w:r>
      <w:r w:rsidRPr="00950B69">
        <w:rPr>
          <w:rFonts w:ascii="Arial" w:eastAsia="Arial" w:hAnsi="Arial" w:cs="Arial"/>
          <w:spacing w:val="2"/>
        </w:rPr>
        <w:t>o</w:t>
      </w:r>
      <w:r w:rsidRPr="00950B69">
        <w:rPr>
          <w:rFonts w:ascii="Arial" w:eastAsia="Arial" w:hAnsi="Arial" w:cs="Arial"/>
          <w:spacing w:val="-1"/>
        </w:rPr>
        <w:t>v</w:t>
      </w:r>
      <w:r w:rsidRPr="00950B69">
        <w:rPr>
          <w:rFonts w:ascii="Arial" w:eastAsia="Arial" w:hAnsi="Arial" w:cs="Arial"/>
        </w:rPr>
        <w:t>ed</w:t>
      </w:r>
      <w:r w:rsidRPr="00950B69">
        <w:rPr>
          <w:rFonts w:ascii="Arial" w:eastAsia="Arial" w:hAnsi="Arial" w:cs="Arial"/>
          <w:spacing w:val="29"/>
        </w:rPr>
        <w:t xml:space="preserve"> </w:t>
      </w:r>
      <w:r w:rsidRPr="00950B69">
        <w:rPr>
          <w:rFonts w:ascii="Arial" w:eastAsia="Arial" w:hAnsi="Arial" w:cs="Arial"/>
          <w:spacing w:val="2"/>
        </w:rPr>
        <w:t>b</w:t>
      </w:r>
      <w:r w:rsidRPr="00950B69">
        <w:rPr>
          <w:rFonts w:ascii="Arial" w:eastAsia="Arial" w:hAnsi="Arial" w:cs="Arial"/>
        </w:rPr>
        <w:t>y</w:t>
      </w:r>
      <w:r w:rsidRPr="00950B69">
        <w:rPr>
          <w:rFonts w:ascii="Arial" w:eastAsia="Arial" w:hAnsi="Arial" w:cs="Arial"/>
          <w:spacing w:val="32"/>
        </w:rPr>
        <w:t xml:space="preserve"> </w:t>
      </w:r>
      <w:r w:rsidRPr="00950B69">
        <w:rPr>
          <w:rFonts w:ascii="Arial" w:eastAsia="Arial" w:hAnsi="Arial" w:cs="Arial"/>
        </w:rPr>
        <w:t>the</w:t>
      </w:r>
      <w:r w:rsidRPr="00950B69">
        <w:rPr>
          <w:rFonts w:ascii="Arial" w:eastAsia="Arial" w:hAnsi="Arial" w:cs="Arial"/>
          <w:spacing w:val="35"/>
        </w:rPr>
        <w:t xml:space="preserve"> </w:t>
      </w:r>
      <w:r w:rsidRPr="00950B69">
        <w:rPr>
          <w:rFonts w:ascii="Arial" w:eastAsia="Arial" w:hAnsi="Arial" w:cs="Arial"/>
        </w:rPr>
        <w:t>Un</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rPr>
        <w:t>er</w:t>
      </w:r>
      <w:r w:rsidRPr="00950B69">
        <w:rPr>
          <w:rFonts w:ascii="Arial" w:eastAsia="Arial" w:hAnsi="Arial" w:cs="Arial"/>
          <w:spacing w:val="2"/>
        </w:rPr>
        <w:t>s</w:t>
      </w:r>
      <w:r w:rsidRPr="00950B69">
        <w:rPr>
          <w:rFonts w:ascii="Arial" w:eastAsia="Arial" w:hAnsi="Arial" w:cs="Arial"/>
          <w:spacing w:val="1"/>
        </w:rPr>
        <w:t>i</w:t>
      </w:r>
      <w:r w:rsidRPr="00950B69">
        <w:rPr>
          <w:rFonts w:ascii="Arial" w:eastAsia="Arial" w:hAnsi="Arial" w:cs="Arial"/>
          <w:spacing w:val="2"/>
        </w:rPr>
        <w:t>t</w:t>
      </w:r>
      <w:r w:rsidRPr="00950B69">
        <w:rPr>
          <w:rFonts w:ascii="Arial" w:eastAsia="Arial" w:hAnsi="Arial" w:cs="Arial"/>
        </w:rPr>
        <w:t>y</w:t>
      </w:r>
      <w:r w:rsidRPr="00950B69">
        <w:rPr>
          <w:rFonts w:ascii="Arial" w:eastAsia="Arial" w:hAnsi="Arial" w:cs="Arial"/>
          <w:spacing w:val="26"/>
        </w:rPr>
        <w:t xml:space="preserve"> </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36"/>
        </w:rPr>
        <w:t xml:space="preserve"> </w:t>
      </w:r>
      <w:r w:rsidRPr="00950B69">
        <w:rPr>
          <w:rFonts w:ascii="Arial" w:eastAsia="Arial" w:hAnsi="Arial" w:cs="Arial"/>
          <w:spacing w:val="-2"/>
        </w:rPr>
        <w:t>w</w:t>
      </w:r>
      <w:r w:rsidRPr="00950B69">
        <w:rPr>
          <w:rFonts w:ascii="Arial" w:eastAsia="Arial" w:hAnsi="Arial" w:cs="Arial"/>
          <w:spacing w:val="1"/>
        </w:rPr>
        <w:t>ri</w:t>
      </w:r>
      <w:r w:rsidRPr="00950B69">
        <w:rPr>
          <w:rFonts w:ascii="Arial" w:eastAsia="Arial" w:hAnsi="Arial" w:cs="Arial"/>
        </w:rPr>
        <w:t>t</w:t>
      </w:r>
      <w:r w:rsidRPr="00950B69">
        <w:rPr>
          <w:rFonts w:ascii="Arial" w:eastAsia="Arial" w:hAnsi="Arial" w:cs="Arial"/>
          <w:spacing w:val="-1"/>
        </w:rPr>
        <w:t>i</w:t>
      </w:r>
      <w:r w:rsidRPr="00950B69">
        <w:rPr>
          <w:rFonts w:ascii="Arial" w:eastAsia="Arial" w:hAnsi="Arial" w:cs="Arial"/>
          <w:spacing w:val="2"/>
        </w:rPr>
        <w:t>n</w:t>
      </w:r>
      <w:r w:rsidRPr="00950B69">
        <w:rPr>
          <w:rFonts w:ascii="Arial" w:eastAsia="Arial" w:hAnsi="Arial" w:cs="Arial"/>
        </w:rPr>
        <w:t>g,</w:t>
      </w:r>
      <w:r w:rsidRPr="00950B69">
        <w:rPr>
          <w:rFonts w:ascii="Arial" w:eastAsia="Arial" w:hAnsi="Arial" w:cs="Arial"/>
          <w:spacing w:val="31"/>
        </w:rPr>
        <w:t xml:space="preserve"> </w:t>
      </w:r>
      <w:r w:rsidRPr="00950B69">
        <w:rPr>
          <w:rFonts w:ascii="Arial" w:eastAsia="Arial" w:hAnsi="Arial" w:cs="Arial"/>
        </w:rPr>
        <w:t xml:space="preserve">the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 h</w:t>
      </w:r>
      <w:r w:rsidRPr="00950B69">
        <w:rPr>
          <w:rFonts w:ascii="Arial" w:eastAsia="Arial" w:hAnsi="Arial" w:cs="Arial"/>
          <w:spacing w:val="-1"/>
        </w:rPr>
        <w:t>a</w:t>
      </w:r>
      <w:r w:rsidRPr="00950B69">
        <w:rPr>
          <w:rFonts w:ascii="Arial" w:eastAsia="Arial" w:hAnsi="Arial" w:cs="Arial"/>
        </w:rPr>
        <w:t xml:space="preserve">s </w:t>
      </w:r>
      <w:r w:rsidRPr="00950B69">
        <w:rPr>
          <w:rFonts w:ascii="Arial" w:eastAsia="Arial" w:hAnsi="Arial" w:cs="Arial"/>
          <w:spacing w:val="2"/>
        </w:rPr>
        <w:t>n</w:t>
      </w:r>
      <w:r w:rsidRPr="00950B69">
        <w:rPr>
          <w:rFonts w:ascii="Arial" w:eastAsia="Arial" w:hAnsi="Arial" w:cs="Arial"/>
        </w:rPr>
        <w:t xml:space="preserve">o </w:t>
      </w:r>
      <w:r w:rsidRPr="00950B69">
        <w:rPr>
          <w:rFonts w:ascii="Arial" w:eastAsia="Arial" w:hAnsi="Arial" w:cs="Arial"/>
          <w:spacing w:val="1"/>
        </w:rPr>
        <w:t>r</w:t>
      </w:r>
      <w:r w:rsidRPr="00950B69">
        <w:rPr>
          <w:rFonts w:ascii="Arial" w:eastAsia="Arial" w:hAnsi="Arial" w:cs="Arial"/>
          <w:spacing w:val="-1"/>
        </w:rPr>
        <w:t>i</w:t>
      </w:r>
      <w:r w:rsidRPr="00950B69">
        <w:rPr>
          <w:rFonts w:ascii="Arial" w:eastAsia="Arial" w:hAnsi="Arial" w:cs="Arial"/>
          <w:spacing w:val="2"/>
        </w:rPr>
        <w:t>g</w:t>
      </w:r>
      <w:r w:rsidRPr="00950B69">
        <w:rPr>
          <w:rFonts w:ascii="Arial" w:eastAsia="Arial" w:hAnsi="Arial" w:cs="Arial"/>
        </w:rPr>
        <w:t>ht to u</w:t>
      </w:r>
      <w:r w:rsidRPr="00950B69">
        <w:rPr>
          <w:rFonts w:ascii="Arial" w:eastAsia="Arial" w:hAnsi="Arial" w:cs="Arial"/>
          <w:spacing w:val="1"/>
        </w:rPr>
        <w:t>s</w:t>
      </w:r>
      <w:r w:rsidRPr="00950B69">
        <w:rPr>
          <w:rFonts w:ascii="Arial" w:eastAsia="Arial" w:hAnsi="Arial" w:cs="Arial"/>
        </w:rPr>
        <w:t xml:space="preserve">e </w:t>
      </w:r>
      <w:hyperlink r:id="rId10">
        <w:r w:rsidR="0051257E" w:rsidRPr="00950B69">
          <w:rPr>
            <w:rFonts w:ascii="Arial" w:eastAsia="Arial" w:hAnsi="Arial" w:cs="Arial"/>
            <w:spacing w:val="2"/>
          </w:rPr>
          <w:t>the University</w:t>
        </w:r>
      </w:hyperlink>
      <w:r w:rsidRPr="00950B69">
        <w:rPr>
          <w:rFonts w:ascii="Arial" w:eastAsia="Arial" w:hAnsi="Arial" w:cs="Arial"/>
          <w:spacing w:val="-1"/>
        </w:rPr>
        <w:t>’</w:t>
      </w:r>
      <w:r w:rsidRPr="00950B69">
        <w:rPr>
          <w:rFonts w:ascii="Arial" w:eastAsia="Arial" w:hAnsi="Arial" w:cs="Arial"/>
        </w:rPr>
        <w:t>s 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 tra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rPr>
        <w:t>s</w:t>
      </w:r>
      <w:r w:rsidRPr="00950B69">
        <w:rPr>
          <w:rFonts w:ascii="Arial" w:eastAsia="Arial" w:hAnsi="Arial" w:cs="Arial"/>
          <w:spacing w:val="-9"/>
        </w:rPr>
        <w:t xml:space="preserve"> </w:t>
      </w:r>
      <w:r w:rsidRPr="00950B69">
        <w:rPr>
          <w:rFonts w:ascii="Arial" w:eastAsia="Arial" w:hAnsi="Arial" w:cs="Arial"/>
        </w:rPr>
        <w:t>or</w:t>
      </w:r>
      <w:r w:rsidRPr="00950B69">
        <w:rPr>
          <w:rFonts w:ascii="Arial" w:eastAsia="Arial" w:hAnsi="Arial" w:cs="Arial"/>
          <w:spacing w:val="-2"/>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w:t>
      </w:r>
      <w:r w:rsidRPr="00950B69">
        <w:rPr>
          <w:rFonts w:ascii="Arial" w:eastAsia="Arial" w:hAnsi="Arial" w:cs="Arial"/>
          <w:spacing w:val="1"/>
        </w:rPr>
        <w:t>s</w:t>
      </w:r>
      <w:r w:rsidRPr="00950B69">
        <w:rPr>
          <w:rFonts w:ascii="Arial" w:eastAsia="Arial" w:hAnsi="Arial" w:cs="Arial"/>
        </w:rPr>
        <w:t>.</w:t>
      </w:r>
      <w:r w:rsidR="00525408" w:rsidRPr="00950B69">
        <w:rPr>
          <w:rFonts w:ascii="Arial" w:eastAsia="Arial" w:hAnsi="Arial" w:cs="Arial"/>
        </w:rPr>
        <w:t xml:space="preserve"> </w:t>
      </w:r>
      <w:r w:rsidR="001A1AE7">
        <w:rPr>
          <w:rFonts w:ascii="Arial" w:eastAsia="Arial" w:hAnsi="Arial" w:cs="Arial"/>
        </w:rPr>
        <w:t xml:space="preserve"> </w:t>
      </w:r>
      <w:r w:rsidR="00525408" w:rsidRPr="00950B69">
        <w:rPr>
          <w:rFonts w:ascii="Arial" w:eastAsia="Arial" w:hAnsi="Arial" w:cs="Arial"/>
        </w:rPr>
        <w:t>Any such approval to</w:t>
      </w:r>
      <w:r w:rsidRPr="00950B69">
        <w:rPr>
          <w:rFonts w:ascii="Arial" w:eastAsia="Arial" w:hAnsi="Arial" w:cs="Arial"/>
          <w:spacing w:val="20"/>
        </w:rPr>
        <w:t xml:space="preserve"> </w:t>
      </w: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rPr>
        <w:t>e</w:t>
      </w:r>
      <w:r w:rsidRPr="00950B69">
        <w:rPr>
          <w:rFonts w:ascii="Arial" w:eastAsia="Arial" w:hAnsi="Arial" w:cs="Arial"/>
          <w:spacing w:val="25"/>
        </w:rPr>
        <w:t xml:space="preserve"> </w:t>
      </w:r>
      <w:r w:rsidR="00F5028D" w:rsidRPr="00950B69">
        <w:rPr>
          <w:rFonts w:ascii="Arial" w:eastAsia="Arial" w:hAnsi="Arial" w:cs="Arial"/>
        </w:rPr>
        <w:t xml:space="preserve">the </w:t>
      </w:r>
      <w:r w:rsidRPr="00950B69">
        <w:rPr>
          <w:rFonts w:ascii="Arial" w:eastAsia="Arial" w:hAnsi="Arial" w:cs="Arial"/>
        </w:rPr>
        <w:t>Un</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rPr>
        <w:t>er</w:t>
      </w:r>
      <w:r w:rsidRPr="00950B69">
        <w:rPr>
          <w:rFonts w:ascii="Arial" w:eastAsia="Arial" w:hAnsi="Arial" w:cs="Arial"/>
          <w:spacing w:val="2"/>
        </w:rPr>
        <w:t>s</w:t>
      </w:r>
      <w:r w:rsidRPr="00950B69">
        <w:rPr>
          <w:rFonts w:ascii="Arial" w:eastAsia="Arial" w:hAnsi="Arial" w:cs="Arial"/>
          <w:spacing w:val="-1"/>
        </w:rPr>
        <w:t>i</w:t>
      </w:r>
      <w:r w:rsidRPr="00950B69">
        <w:rPr>
          <w:rFonts w:ascii="Arial" w:eastAsia="Arial" w:hAnsi="Arial" w:cs="Arial"/>
          <w:spacing w:val="4"/>
        </w:rPr>
        <w:t>t</w:t>
      </w:r>
      <w:r w:rsidRPr="00950B69">
        <w:rPr>
          <w:rFonts w:ascii="Arial" w:eastAsia="Arial" w:hAnsi="Arial" w:cs="Arial"/>
          <w:spacing w:val="-4"/>
        </w:rPr>
        <w:t>y</w:t>
      </w:r>
      <w:r w:rsidRPr="00950B69">
        <w:rPr>
          <w:rFonts w:ascii="Arial" w:eastAsia="Arial" w:hAnsi="Arial" w:cs="Arial"/>
          <w:spacing w:val="-1"/>
        </w:rPr>
        <w:t>’</w:t>
      </w:r>
      <w:r w:rsidRPr="00950B69">
        <w:rPr>
          <w:rFonts w:ascii="Arial" w:eastAsia="Arial" w:hAnsi="Arial" w:cs="Arial"/>
        </w:rPr>
        <w:t>s</w:t>
      </w:r>
      <w:r w:rsidRPr="00950B69">
        <w:rPr>
          <w:rFonts w:ascii="Arial" w:eastAsia="Arial" w:hAnsi="Arial" w:cs="Arial"/>
          <w:spacing w:val="15"/>
        </w:rPr>
        <w:t xml:space="preserve"> </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w:t>
      </w:r>
      <w:r w:rsidRPr="00950B69">
        <w:rPr>
          <w:rFonts w:ascii="Arial" w:eastAsia="Arial" w:hAnsi="Arial" w:cs="Arial"/>
          <w:spacing w:val="17"/>
        </w:rPr>
        <w:t xml:space="preserve"> </w:t>
      </w:r>
      <w:r w:rsidRPr="00950B69">
        <w:rPr>
          <w:rFonts w:ascii="Arial" w:eastAsia="Arial" w:hAnsi="Arial" w:cs="Arial"/>
        </w:rPr>
        <w:t>tra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rPr>
        <w:t>s</w:t>
      </w:r>
      <w:r w:rsidRPr="00950B69">
        <w:rPr>
          <w:rFonts w:ascii="Arial" w:eastAsia="Arial" w:hAnsi="Arial" w:cs="Arial"/>
          <w:spacing w:val="12"/>
        </w:rPr>
        <w:t xml:space="preserve"> </w:t>
      </w:r>
      <w:r w:rsidRPr="00950B69">
        <w:rPr>
          <w:rFonts w:ascii="Arial" w:eastAsia="Arial" w:hAnsi="Arial" w:cs="Arial"/>
        </w:rPr>
        <w:t>or</w:t>
      </w:r>
      <w:r w:rsidRPr="00950B69">
        <w:rPr>
          <w:rFonts w:ascii="Arial" w:eastAsia="Arial" w:hAnsi="Arial" w:cs="Arial"/>
          <w:spacing w:val="22"/>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os</w:t>
      </w:r>
      <w:r w:rsidRPr="00950B69">
        <w:rPr>
          <w:rFonts w:ascii="Arial" w:eastAsia="Arial" w:hAnsi="Arial" w:cs="Arial"/>
          <w:spacing w:val="22"/>
        </w:rPr>
        <w:t xml:space="preserve"> </w:t>
      </w:r>
      <w:r w:rsidRPr="00950B69">
        <w:rPr>
          <w:rFonts w:ascii="Arial" w:eastAsia="Arial" w:hAnsi="Arial" w:cs="Arial"/>
          <w:spacing w:val="-1"/>
        </w:rPr>
        <w:t>i</w:t>
      </w:r>
      <w:r w:rsidRPr="00950B69">
        <w:rPr>
          <w:rFonts w:ascii="Arial" w:eastAsia="Arial" w:hAnsi="Arial" w:cs="Arial"/>
        </w:rPr>
        <w:t>s</w:t>
      </w:r>
      <w:r w:rsidRPr="00950B69">
        <w:rPr>
          <w:rFonts w:ascii="Arial" w:eastAsia="Arial" w:hAnsi="Arial" w:cs="Arial"/>
          <w:spacing w:val="24"/>
        </w:rPr>
        <w:t xml:space="preserve"> </w:t>
      </w:r>
      <w:r w:rsidRPr="00950B69">
        <w:rPr>
          <w:rFonts w:ascii="Arial" w:eastAsia="Arial" w:hAnsi="Arial" w:cs="Arial"/>
        </w:rPr>
        <w:t>u</w:t>
      </w:r>
      <w:r w:rsidRPr="00950B69">
        <w:rPr>
          <w:rFonts w:ascii="Arial" w:eastAsia="Arial" w:hAnsi="Arial" w:cs="Arial"/>
          <w:spacing w:val="-1"/>
        </w:rPr>
        <w:t>n</w:t>
      </w:r>
      <w:r w:rsidRPr="00950B69">
        <w:rPr>
          <w:rFonts w:ascii="Arial" w:eastAsia="Arial" w:hAnsi="Arial" w:cs="Arial"/>
          <w:spacing w:val="2"/>
        </w:rPr>
        <w:t>d</w:t>
      </w:r>
      <w:r w:rsidRPr="00950B69">
        <w:rPr>
          <w:rFonts w:ascii="Arial" w:eastAsia="Arial" w:hAnsi="Arial" w:cs="Arial"/>
        </w:rPr>
        <w:t>er</w:t>
      </w:r>
      <w:r w:rsidRPr="00950B69">
        <w:rPr>
          <w:rFonts w:ascii="Arial" w:eastAsia="Arial" w:hAnsi="Arial" w:cs="Arial"/>
          <w:spacing w:val="19"/>
        </w:rPr>
        <w:t xml:space="preserve"> </w:t>
      </w:r>
      <w:r w:rsidRPr="00950B69">
        <w:rPr>
          <w:rFonts w:ascii="Arial" w:eastAsia="Arial" w:hAnsi="Arial" w:cs="Arial"/>
          <w:spacing w:val="-1"/>
        </w:rPr>
        <w:t>li</w:t>
      </w:r>
      <w:r w:rsidRPr="00950B69">
        <w:rPr>
          <w:rFonts w:ascii="Arial" w:eastAsia="Arial" w:hAnsi="Arial" w:cs="Arial"/>
          <w:spacing w:val="1"/>
        </w:rPr>
        <w:t>c</w:t>
      </w:r>
      <w:r w:rsidRPr="00950B69">
        <w:rPr>
          <w:rFonts w:ascii="Arial" w:eastAsia="Arial" w:hAnsi="Arial" w:cs="Arial"/>
          <w:spacing w:val="2"/>
        </w:rPr>
        <w:t>e</w:t>
      </w:r>
      <w:r w:rsidRPr="00950B69">
        <w:rPr>
          <w:rFonts w:ascii="Arial" w:eastAsia="Arial" w:hAnsi="Arial" w:cs="Arial"/>
        </w:rPr>
        <w:t>n</w:t>
      </w:r>
      <w:r w:rsidRPr="00950B69">
        <w:rPr>
          <w:rFonts w:ascii="Arial" w:eastAsia="Arial" w:hAnsi="Arial" w:cs="Arial"/>
          <w:spacing w:val="1"/>
        </w:rPr>
        <w:t>c</w:t>
      </w:r>
      <w:r w:rsidRPr="00950B69">
        <w:rPr>
          <w:rFonts w:ascii="Arial" w:eastAsia="Arial" w:hAnsi="Arial" w:cs="Arial"/>
        </w:rPr>
        <w:t>e</w:t>
      </w:r>
      <w:r w:rsidRPr="00950B69">
        <w:rPr>
          <w:rFonts w:ascii="Arial" w:eastAsia="Arial" w:hAnsi="Arial" w:cs="Arial"/>
          <w:spacing w:val="17"/>
        </w:rPr>
        <w:t xml:space="preserve"> </w:t>
      </w:r>
      <w:r w:rsidRPr="00950B69">
        <w:rPr>
          <w:rFonts w:ascii="Arial" w:eastAsia="Arial" w:hAnsi="Arial" w:cs="Arial"/>
        </w:rPr>
        <w:t>o</w:t>
      </w:r>
      <w:r w:rsidRPr="00950B69">
        <w:rPr>
          <w:rFonts w:ascii="Arial" w:eastAsia="Arial" w:hAnsi="Arial" w:cs="Arial"/>
          <w:spacing w:val="-1"/>
        </w:rPr>
        <w:t>n</w:t>
      </w:r>
      <w:r w:rsidRPr="00950B69">
        <w:rPr>
          <w:rFonts w:ascii="Arial" w:eastAsia="Arial" w:hAnsi="Arial" w:cs="Arial"/>
          <w:spacing w:val="4"/>
        </w:rPr>
        <w:t>l</w:t>
      </w:r>
      <w:r w:rsidRPr="00950B69">
        <w:rPr>
          <w:rFonts w:ascii="Arial" w:eastAsia="Arial" w:hAnsi="Arial" w:cs="Arial"/>
        </w:rPr>
        <w:t>y</w:t>
      </w:r>
      <w:r w:rsidR="00525408" w:rsidRPr="00950B69">
        <w:rPr>
          <w:rFonts w:ascii="Arial" w:eastAsia="Arial" w:hAnsi="Arial" w:cs="Arial"/>
        </w:rPr>
        <w:t xml:space="preserve"> and</w:t>
      </w:r>
      <w:r w:rsidRPr="00950B69">
        <w:rPr>
          <w:rFonts w:ascii="Arial" w:eastAsia="Arial" w:hAnsi="Arial" w:cs="Arial"/>
          <w:spacing w:val="9"/>
        </w:rPr>
        <w:t xml:space="preserve"> </w:t>
      </w:r>
      <w:r w:rsidR="00525408" w:rsidRPr="00950B69">
        <w:rPr>
          <w:rFonts w:ascii="Arial" w:eastAsia="Arial" w:hAnsi="Arial" w:cs="Arial"/>
        </w:rPr>
        <w:t>d</w:t>
      </w:r>
      <w:r w:rsidR="00525408" w:rsidRPr="00950B69">
        <w:rPr>
          <w:rFonts w:ascii="Arial" w:eastAsia="Arial" w:hAnsi="Arial" w:cs="Arial"/>
          <w:spacing w:val="-1"/>
        </w:rPr>
        <w:t>o</w:t>
      </w:r>
      <w:r w:rsidR="00525408" w:rsidRPr="00950B69">
        <w:rPr>
          <w:rFonts w:ascii="Arial" w:eastAsia="Arial" w:hAnsi="Arial" w:cs="Arial"/>
        </w:rPr>
        <w:t xml:space="preserve">es </w:t>
      </w:r>
      <w:r w:rsidR="00525408" w:rsidRPr="00950B69">
        <w:rPr>
          <w:rFonts w:ascii="Arial" w:eastAsia="Arial" w:hAnsi="Arial" w:cs="Arial"/>
          <w:spacing w:val="6"/>
        </w:rPr>
        <w:t>not</w:t>
      </w:r>
      <w:r w:rsidRPr="00950B69">
        <w:rPr>
          <w:rFonts w:ascii="Arial" w:eastAsia="Arial" w:hAnsi="Arial" w:cs="Arial"/>
        </w:rPr>
        <w:t xml:space="preserve"> </w:t>
      </w:r>
      <w:r w:rsidRPr="00950B69">
        <w:rPr>
          <w:rFonts w:ascii="Arial" w:eastAsia="Arial" w:hAnsi="Arial" w:cs="Arial"/>
          <w:spacing w:val="-1"/>
        </w:rPr>
        <w:t>v</w:t>
      </w:r>
      <w:r w:rsidRPr="00950B69">
        <w:rPr>
          <w:rFonts w:ascii="Arial" w:eastAsia="Arial" w:hAnsi="Arial" w:cs="Arial"/>
        </w:rPr>
        <w:t>e</w:t>
      </w:r>
      <w:r w:rsidRPr="00950B69">
        <w:rPr>
          <w:rFonts w:ascii="Arial" w:eastAsia="Arial" w:hAnsi="Arial" w:cs="Arial"/>
          <w:spacing w:val="1"/>
        </w:rPr>
        <w:t>s</w:t>
      </w:r>
      <w:r w:rsidRPr="00950B69">
        <w:rPr>
          <w:rFonts w:ascii="Arial" w:eastAsia="Arial" w:hAnsi="Arial" w:cs="Arial"/>
        </w:rPr>
        <w:t>t</w:t>
      </w:r>
      <w:r w:rsidRPr="00950B69">
        <w:rPr>
          <w:rFonts w:ascii="Arial" w:eastAsia="Arial" w:hAnsi="Arial" w:cs="Arial"/>
          <w:spacing w:val="6"/>
        </w:rPr>
        <w:t xml:space="preserve"> </w:t>
      </w:r>
      <w:r w:rsidRPr="00950B69">
        <w:rPr>
          <w:rFonts w:ascii="Arial" w:eastAsia="Arial" w:hAnsi="Arial" w:cs="Arial"/>
          <w:spacing w:val="2"/>
        </w:rPr>
        <w:t>an</w:t>
      </w:r>
      <w:r w:rsidRPr="00950B69">
        <w:rPr>
          <w:rFonts w:ascii="Arial" w:eastAsia="Arial" w:hAnsi="Arial" w:cs="Arial"/>
        </w:rPr>
        <w:t xml:space="preserve">y </w:t>
      </w:r>
      <w:r w:rsidRPr="00950B69">
        <w:rPr>
          <w:rFonts w:ascii="Arial" w:eastAsia="Arial" w:hAnsi="Arial" w:cs="Arial"/>
          <w:spacing w:val="2"/>
        </w:rPr>
        <w:t>o</w:t>
      </w:r>
      <w:r w:rsidRPr="00950B69">
        <w:rPr>
          <w:rFonts w:ascii="Arial" w:eastAsia="Arial" w:hAnsi="Arial" w:cs="Arial"/>
          <w:spacing w:val="-2"/>
        </w:rPr>
        <w:t>w</w:t>
      </w:r>
      <w:r w:rsidRPr="00950B69">
        <w:rPr>
          <w:rFonts w:ascii="Arial" w:eastAsia="Arial" w:hAnsi="Arial" w:cs="Arial"/>
        </w:rPr>
        <w:t>n</w:t>
      </w:r>
      <w:r w:rsidRPr="00950B69">
        <w:rPr>
          <w:rFonts w:ascii="Arial" w:eastAsia="Arial" w:hAnsi="Arial" w:cs="Arial"/>
          <w:spacing w:val="-1"/>
        </w:rPr>
        <w:t>e</w:t>
      </w:r>
      <w:r w:rsidRPr="00950B69">
        <w:rPr>
          <w:rFonts w:ascii="Arial" w:eastAsia="Arial" w:hAnsi="Arial" w:cs="Arial"/>
          <w:spacing w:val="1"/>
        </w:rPr>
        <w:t>rs</w:t>
      </w:r>
      <w:r w:rsidRPr="00950B69">
        <w:rPr>
          <w:rFonts w:ascii="Arial" w:eastAsia="Arial" w:hAnsi="Arial" w:cs="Arial"/>
          <w:spacing w:val="2"/>
        </w:rPr>
        <w:t>h</w:t>
      </w:r>
      <w:r w:rsidRPr="00950B69">
        <w:rPr>
          <w:rFonts w:ascii="Arial" w:eastAsia="Arial" w:hAnsi="Arial" w:cs="Arial"/>
          <w:spacing w:val="-1"/>
        </w:rPr>
        <w:t>i</w:t>
      </w:r>
      <w:r w:rsidRPr="00950B69">
        <w:rPr>
          <w:rFonts w:ascii="Arial" w:eastAsia="Arial" w:hAnsi="Arial" w:cs="Arial"/>
        </w:rPr>
        <w:t xml:space="preserve">p </w:t>
      </w:r>
      <w:r w:rsidRPr="00950B69">
        <w:rPr>
          <w:rFonts w:ascii="Arial" w:eastAsia="Arial" w:hAnsi="Arial" w:cs="Arial"/>
          <w:spacing w:val="1"/>
        </w:rPr>
        <w:t>ri</w:t>
      </w:r>
      <w:r w:rsidRPr="00950B69">
        <w:rPr>
          <w:rFonts w:ascii="Arial" w:eastAsia="Arial" w:hAnsi="Arial" w:cs="Arial"/>
        </w:rPr>
        <w:t>g</w:t>
      </w:r>
      <w:r w:rsidRPr="00950B69">
        <w:rPr>
          <w:rFonts w:ascii="Arial" w:eastAsia="Arial" w:hAnsi="Arial" w:cs="Arial"/>
          <w:spacing w:val="-1"/>
        </w:rPr>
        <w:t>h</w:t>
      </w:r>
      <w:r w:rsidRPr="00950B69">
        <w:rPr>
          <w:rFonts w:ascii="Arial" w:eastAsia="Arial" w:hAnsi="Arial" w:cs="Arial"/>
        </w:rPr>
        <w:t xml:space="preserve">ts </w:t>
      </w:r>
      <w:r w:rsidRPr="00950B69">
        <w:rPr>
          <w:rFonts w:ascii="Arial" w:eastAsia="Arial" w:hAnsi="Arial" w:cs="Arial"/>
          <w:spacing w:val="1"/>
        </w:rPr>
        <w:t>i</w:t>
      </w:r>
      <w:r w:rsidRPr="00950B69">
        <w:rPr>
          <w:rFonts w:ascii="Arial" w:eastAsia="Arial" w:hAnsi="Arial" w:cs="Arial"/>
        </w:rPr>
        <w:t>n t</w:t>
      </w:r>
      <w:r w:rsidRPr="00950B69">
        <w:rPr>
          <w:rFonts w:ascii="Arial" w:eastAsia="Arial" w:hAnsi="Arial" w:cs="Arial"/>
          <w:spacing w:val="2"/>
        </w:rPr>
        <w:t>h</w:t>
      </w:r>
      <w:r w:rsidRPr="00950B69">
        <w:rPr>
          <w:rFonts w:ascii="Arial" w:eastAsia="Arial" w:hAnsi="Arial" w:cs="Arial"/>
        </w:rPr>
        <w:t>e u</w:t>
      </w:r>
      <w:r w:rsidRPr="00950B69">
        <w:rPr>
          <w:rFonts w:ascii="Arial" w:eastAsia="Arial" w:hAnsi="Arial" w:cs="Arial"/>
          <w:spacing w:val="1"/>
        </w:rPr>
        <w:t>s</w:t>
      </w:r>
      <w:r w:rsidRPr="00950B69">
        <w:rPr>
          <w:rFonts w:ascii="Arial" w:eastAsia="Arial" w:hAnsi="Arial" w:cs="Arial"/>
        </w:rPr>
        <w:t xml:space="preserve">er </w:t>
      </w:r>
      <w:r w:rsidRPr="00950B69">
        <w:rPr>
          <w:rFonts w:ascii="Arial" w:eastAsia="Arial" w:hAnsi="Arial" w:cs="Arial"/>
          <w:spacing w:val="-1"/>
        </w:rPr>
        <w:t>i</w:t>
      </w:r>
      <w:r w:rsidRPr="00950B69">
        <w:rPr>
          <w:rFonts w:ascii="Arial" w:eastAsia="Arial" w:hAnsi="Arial" w:cs="Arial"/>
        </w:rPr>
        <w:t xml:space="preserve">n </w:t>
      </w:r>
      <w:r w:rsidRPr="00950B69">
        <w:rPr>
          <w:rFonts w:ascii="Arial" w:eastAsia="Arial" w:hAnsi="Arial" w:cs="Arial"/>
          <w:spacing w:val="1"/>
        </w:rPr>
        <w:t>r</w:t>
      </w:r>
      <w:r w:rsidRPr="00950B69">
        <w:rPr>
          <w:rFonts w:ascii="Arial" w:eastAsia="Arial" w:hAnsi="Arial" w:cs="Arial"/>
        </w:rPr>
        <w:t>e</w:t>
      </w:r>
      <w:r w:rsidRPr="00950B69">
        <w:rPr>
          <w:rFonts w:ascii="Arial" w:eastAsia="Arial" w:hAnsi="Arial" w:cs="Arial"/>
          <w:spacing w:val="1"/>
        </w:rPr>
        <w:t>s</w:t>
      </w:r>
      <w:r w:rsidRPr="00950B69">
        <w:rPr>
          <w:rFonts w:ascii="Arial" w:eastAsia="Arial" w:hAnsi="Arial" w:cs="Arial"/>
          <w:spacing w:val="2"/>
        </w:rPr>
        <w:t>p</w:t>
      </w:r>
      <w:r w:rsidRPr="00950B69">
        <w:rPr>
          <w:rFonts w:ascii="Arial" w:eastAsia="Arial" w:hAnsi="Arial" w:cs="Arial"/>
        </w:rPr>
        <w:t>e</w:t>
      </w:r>
      <w:r w:rsidRPr="00950B69">
        <w:rPr>
          <w:rFonts w:ascii="Arial" w:eastAsia="Arial" w:hAnsi="Arial" w:cs="Arial"/>
          <w:spacing w:val="1"/>
        </w:rPr>
        <w:t>c</w:t>
      </w:r>
      <w:r w:rsidRPr="00950B69">
        <w:rPr>
          <w:rFonts w:ascii="Arial" w:eastAsia="Arial" w:hAnsi="Arial" w:cs="Arial"/>
        </w:rPr>
        <w:t xml:space="preserve">t of the </w:t>
      </w:r>
      <w:r w:rsidRPr="00950B69">
        <w:rPr>
          <w:rFonts w:ascii="Arial" w:eastAsia="Arial" w:hAnsi="Arial" w:cs="Arial"/>
          <w:spacing w:val="2"/>
        </w:rPr>
        <w:t>n</w:t>
      </w:r>
      <w:r w:rsidRPr="00950B69">
        <w:rPr>
          <w:rFonts w:ascii="Arial" w:eastAsia="Arial" w:hAnsi="Arial" w:cs="Arial"/>
        </w:rPr>
        <w:t>a</w:t>
      </w:r>
      <w:r w:rsidRPr="00950B69">
        <w:rPr>
          <w:rFonts w:ascii="Arial" w:eastAsia="Arial" w:hAnsi="Arial" w:cs="Arial"/>
          <w:spacing w:val="4"/>
        </w:rPr>
        <w:t>m</w:t>
      </w:r>
      <w:r w:rsidRPr="00950B69">
        <w:rPr>
          <w:rFonts w:ascii="Arial" w:eastAsia="Arial" w:hAnsi="Arial" w:cs="Arial"/>
        </w:rPr>
        <w:t xml:space="preserve">e, </w:t>
      </w:r>
      <w:proofErr w:type="gramStart"/>
      <w:r w:rsidRPr="00950B69">
        <w:rPr>
          <w:rFonts w:ascii="Arial" w:eastAsia="Arial" w:hAnsi="Arial" w:cs="Arial"/>
        </w:rPr>
        <w:t>tra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rPr>
        <w:t>s</w:t>
      </w:r>
      <w:proofErr w:type="gramEnd"/>
      <w:r w:rsidRPr="00950B69">
        <w:rPr>
          <w:rFonts w:ascii="Arial" w:eastAsia="Arial" w:hAnsi="Arial" w:cs="Arial"/>
          <w:spacing w:val="-9"/>
        </w:rPr>
        <w:t xml:space="preserve"> </w:t>
      </w:r>
      <w:r w:rsidRPr="00950B69">
        <w:rPr>
          <w:rFonts w:ascii="Arial" w:eastAsia="Arial" w:hAnsi="Arial" w:cs="Arial"/>
        </w:rPr>
        <w:t>or</w:t>
      </w:r>
      <w:r w:rsidRPr="00950B69">
        <w:rPr>
          <w:rFonts w:ascii="Arial" w:eastAsia="Arial" w:hAnsi="Arial" w:cs="Arial"/>
          <w:spacing w:val="-2"/>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w:t>
      </w:r>
      <w:r w:rsidRPr="00950B69">
        <w:rPr>
          <w:rFonts w:ascii="Arial" w:eastAsia="Arial" w:hAnsi="Arial" w:cs="Arial"/>
          <w:spacing w:val="1"/>
        </w:rPr>
        <w:t>s</w:t>
      </w:r>
      <w:r w:rsidR="00525408" w:rsidRPr="00950B69">
        <w:rPr>
          <w:rFonts w:ascii="Arial" w:eastAsia="Arial" w:hAnsi="Arial" w:cs="Arial"/>
        </w:rPr>
        <w:t xml:space="preserve">. </w:t>
      </w:r>
      <w:r w:rsidR="001A1AE7">
        <w:rPr>
          <w:rFonts w:ascii="Arial" w:eastAsia="Arial" w:hAnsi="Arial" w:cs="Arial"/>
        </w:rPr>
        <w:t xml:space="preserve"> </w:t>
      </w:r>
      <w:r w:rsidR="00525408" w:rsidRPr="00950B69">
        <w:rPr>
          <w:rFonts w:ascii="Arial" w:eastAsia="Arial" w:hAnsi="Arial" w:cs="Arial"/>
        </w:rPr>
        <w:t xml:space="preserve">Any licence granted to the Sponsor is non-transferrable, personal and expires on the Expiry Date after which the Sponsor must make reasonable endeavours to remove, delete or destroy any and all materials referencing or using the University’s trademark’s or logos. </w:t>
      </w:r>
    </w:p>
    <w:p w14:paraId="463C375F" w14:textId="77777777" w:rsidR="00950B69" w:rsidRPr="00950B69" w:rsidRDefault="00950B69" w:rsidP="00950B69">
      <w:pPr>
        <w:pStyle w:val="ListParagraph"/>
        <w:rPr>
          <w:rFonts w:ascii="Arial" w:eastAsia="Arial" w:hAnsi="Arial" w:cs="Arial"/>
          <w:spacing w:val="3"/>
        </w:rPr>
      </w:pPr>
    </w:p>
    <w:p w14:paraId="0F250E48" w14:textId="77777777" w:rsidR="00950B69" w:rsidRPr="00950B69" w:rsidRDefault="000D66C9"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spacing w:val="3"/>
        </w:rPr>
        <w:t>T</w:t>
      </w:r>
      <w:r w:rsidRPr="00950B69">
        <w:rPr>
          <w:rFonts w:ascii="Arial" w:eastAsia="Arial" w:hAnsi="Arial" w:cs="Arial"/>
        </w:rPr>
        <w:t>he</w:t>
      </w:r>
      <w:r w:rsidRPr="00950B69">
        <w:rPr>
          <w:rFonts w:ascii="Arial" w:eastAsia="Arial" w:hAnsi="Arial" w:cs="Arial"/>
          <w:spacing w:val="5"/>
        </w:rPr>
        <w:t xml:space="preserv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w:t>
      </w:r>
      <w:r w:rsidRPr="00950B69">
        <w:rPr>
          <w:rFonts w:ascii="Arial" w:eastAsia="Arial" w:hAnsi="Arial" w:cs="Arial"/>
          <w:spacing w:val="3"/>
        </w:rPr>
        <w:t xml:space="preserve"> </w:t>
      </w:r>
      <w:r w:rsidRPr="00950B69">
        <w:rPr>
          <w:rFonts w:ascii="Arial" w:eastAsia="Arial" w:hAnsi="Arial" w:cs="Arial"/>
          <w:spacing w:val="4"/>
        </w:rPr>
        <w:t>m</w:t>
      </w: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rPr>
        <w:t>t</w:t>
      </w:r>
      <w:r w:rsidRPr="00950B69">
        <w:rPr>
          <w:rFonts w:ascii="Arial" w:eastAsia="Arial" w:hAnsi="Arial" w:cs="Arial"/>
          <w:spacing w:val="5"/>
        </w:rPr>
        <w:t xml:space="preserve"> </w:t>
      </w:r>
      <w:r w:rsidRPr="00950B69">
        <w:rPr>
          <w:rFonts w:ascii="Arial" w:eastAsia="Arial" w:hAnsi="Arial" w:cs="Arial"/>
        </w:rPr>
        <w:t>n</w:t>
      </w:r>
      <w:r w:rsidRPr="00950B69">
        <w:rPr>
          <w:rFonts w:ascii="Arial" w:eastAsia="Arial" w:hAnsi="Arial" w:cs="Arial"/>
          <w:spacing w:val="-1"/>
        </w:rPr>
        <w:t>o</w:t>
      </w:r>
      <w:r w:rsidRPr="00950B69">
        <w:rPr>
          <w:rFonts w:ascii="Arial" w:eastAsia="Arial" w:hAnsi="Arial" w:cs="Arial"/>
        </w:rPr>
        <w:t>t</w:t>
      </w:r>
      <w:r w:rsidRPr="00950B69">
        <w:rPr>
          <w:rFonts w:ascii="Arial" w:eastAsia="Arial" w:hAnsi="Arial" w:cs="Arial"/>
          <w:spacing w:val="6"/>
        </w:rPr>
        <w:t xml:space="preserve"> </w:t>
      </w:r>
      <w:r w:rsidRPr="00950B69">
        <w:rPr>
          <w:rFonts w:ascii="Arial" w:eastAsia="Arial" w:hAnsi="Arial" w:cs="Arial"/>
          <w:spacing w:val="1"/>
        </w:rPr>
        <w:t>r</w:t>
      </w:r>
      <w:r w:rsidRPr="00950B69">
        <w:rPr>
          <w:rFonts w:ascii="Arial" w:eastAsia="Arial" w:hAnsi="Arial" w:cs="Arial"/>
        </w:rPr>
        <w:t>e</w:t>
      </w:r>
      <w:r w:rsidRPr="00950B69">
        <w:rPr>
          <w:rFonts w:ascii="Arial" w:eastAsia="Arial" w:hAnsi="Arial" w:cs="Arial"/>
          <w:spacing w:val="1"/>
        </w:rPr>
        <w:t>gis</w:t>
      </w:r>
      <w:r w:rsidRPr="00950B69">
        <w:rPr>
          <w:rFonts w:ascii="Arial" w:eastAsia="Arial" w:hAnsi="Arial" w:cs="Arial"/>
        </w:rPr>
        <w:t>ter</w:t>
      </w:r>
      <w:r w:rsidRPr="00950B69">
        <w:rPr>
          <w:rFonts w:ascii="Arial" w:eastAsia="Arial" w:hAnsi="Arial" w:cs="Arial"/>
          <w:spacing w:val="7"/>
        </w:rPr>
        <w:t xml:space="preserve"> </w:t>
      </w:r>
      <w:r w:rsidRPr="00950B69">
        <w:rPr>
          <w:rFonts w:ascii="Arial" w:eastAsia="Arial" w:hAnsi="Arial" w:cs="Arial"/>
        </w:rPr>
        <w:t>or</w:t>
      </w:r>
      <w:r w:rsidRPr="00950B69">
        <w:rPr>
          <w:rFonts w:ascii="Arial" w:eastAsia="Arial" w:hAnsi="Arial" w:cs="Arial"/>
          <w:spacing w:val="8"/>
        </w:rPr>
        <w:t xml:space="preserve"> </w:t>
      </w:r>
      <w:r w:rsidRPr="00950B69">
        <w:rPr>
          <w:rFonts w:ascii="Arial" w:eastAsia="Arial" w:hAnsi="Arial" w:cs="Arial"/>
        </w:rPr>
        <w:t>at</w:t>
      </w:r>
      <w:r w:rsidRPr="00950B69">
        <w:rPr>
          <w:rFonts w:ascii="Arial" w:eastAsia="Arial" w:hAnsi="Arial" w:cs="Arial"/>
          <w:spacing w:val="1"/>
        </w:rPr>
        <w:t>t</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pt</w:t>
      </w:r>
      <w:r w:rsidRPr="00950B69">
        <w:rPr>
          <w:rFonts w:ascii="Arial" w:eastAsia="Arial" w:hAnsi="Arial" w:cs="Arial"/>
          <w:spacing w:val="2"/>
        </w:rPr>
        <w:t xml:space="preserve"> </w:t>
      </w:r>
      <w:r w:rsidRPr="00950B69">
        <w:rPr>
          <w:rFonts w:ascii="Arial" w:eastAsia="Arial" w:hAnsi="Arial" w:cs="Arial"/>
        </w:rPr>
        <w:t>to</w:t>
      </w:r>
      <w:r w:rsidRPr="00950B69">
        <w:rPr>
          <w:rFonts w:ascii="Arial" w:eastAsia="Arial" w:hAnsi="Arial" w:cs="Arial"/>
          <w:spacing w:val="7"/>
        </w:rPr>
        <w:t xml:space="preserve"> </w:t>
      </w:r>
      <w:r w:rsidRPr="00950B69">
        <w:rPr>
          <w:rFonts w:ascii="Arial" w:eastAsia="Arial" w:hAnsi="Arial" w:cs="Arial"/>
          <w:spacing w:val="1"/>
        </w:rPr>
        <w:t>r</w:t>
      </w:r>
      <w:r w:rsidRPr="00950B69">
        <w:rPr>
          <w:rFonts w:ascii="Arial" w:eastAsia="Arial" w:hAnsi="Arial" w:cs="Arial"/>
        </w:rPr>
        <w:t>e</w:t>
      </w:r>
      <w:r w:rsidRPr="00950B69">
        <w:rPr>
          <w:rFonts w:ascii="Arial" w:eastAsia="Arial" w:hAnsi="Arial" w:cs="Arial"/>
          <w:spacing w:val="1"/>
        </w:rPr>
        <w:t>g</w:t>
      </w:r>
      <w:r w:rsidRPr="00950B69">
        <w:rPr>
          <w:rFonts w:ascii="Arial" w:eastAsia="Arial" w:hAnsi="Arial" w:cs="Arial"/>
          <w:spacing w:val="-1"/>
        </w:rPr>
        <w:t>i</w:t>
      </w:r>
      <w:r w:rsidRPr="00950B69">
        <w:rPr>
          <w:rFonts w:ascii="Arial" w:eastAsia="Arial" w:hAnsi="Arial" w:cs="Arial"/>
          <w:spacing w:val="1"/>
        </w:rPr>
        <w:t>s</w:t>
      </w:r>
      <w:r w:rsidRPr="00950B69">
        <w:rPr>
          <w:rFonts w:ascii="Arial" w:eastAsia="Arial" w:hAnsi="Arial" w:cs="Arial"/>
        </w:rPr>
        <w:t>ter</w:t>
      </w:r>
      <w:r w:rsidRPr="00950B69">
        <w:rPr>
          <w:rFonts w:ascii="Arial" w:eastAsia="Arial" w:hAnsi="Arial" w:cs="Arial"/>
          <w:spacing w:val="5"/>
        </w:rPr>
        <w:t xml:space="preserve"> </w:t>
      </w:r>
      <w:r w:rsidRPr="00950B69">
        <w:rPr>
          <w:rFonts w:ascii="Arial" w:eastAsia="Arial" w:hAnsi="Arial" w:cs="Arial"/>
          <w:spacing w:val="2"/>
        </w:rPr>
        <w:t>an</w:t>
      </w:r>
      <w:r w:rsidRPr="00950B69">
        <w:rPr>
          <w:rFonts w:ascii="Arial" w:eastAsia="Arial" w:hAnsi="Arial" w:cs="Arial"/>
        </w:rPr>
        <w:t>y</w:t>
      </w:r>
      <w:r w:rsidRPr="00950B69">
        <w:rPr>
          <w:rFonts w:ascii="Arial" w:eastAsia="Arial" w:hAnsi="Arial" w:cs="Arial"/>
          <w:spacing w:val="3"/>
        </w:rPr>
        <w:t xml:space="preserve"> </w:t>
      </w:r>
      <w:r w:rsidRPr="00950B69">
        <w:rPr>
          <w:rFonts w:ascii="Arial" w:eastAsia="Arial" w:hAnsi="Arial" w:cs="Arial"/>
        </w:rPr>
        <w:t>t</w:t>
      </w:r>
      <w:r w:rsidRPr="00950B69">
        <w:rPr>
          <w:rFonts w:ascii="Arial" w:eastAsia="Arial" w:hAnsi="Arial" w:cs="Arial"/>
          <w:spacing w:val="3"/>
        </w:rPr>
        <w:t>r</w:t>
      </w:r>
      <w:r w:rsidRPr="00950B69">
        <w:rPr>
          <w:rFonts w:ascii="Arial" w:eastAsia="Arial" w:hAnsi="Arial" w:cs="Arial"/>
        </w:rPr>
        <w:t>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3"/>
        </w:rPr>
        <w:t>k</w:t>
      </w:r>
      <w:r w:rsidRPr="00950B69">
        <w:rPr>
          <w:rFonts w:ascii="Arial" w:eastAsia="Arial" w:hAnsi="Arial" w:cs="Arial"/>
          <w:spacing w:val="1"/>
        </w:rPr>
        <w:t>s</w:t>
      </w:r>
      <w:r w:rsidRPr="00950B69">
        <w:rPr>
          <w:rFonts w:ascii="Arial" w:eastAsia="Arial" w:hAnsi="Arial" w:cs="Arial"/>
        </w:rPr>
        <w:t>,</w:t>
      </w:r>
      <w:r w:rsidRPr="00950B69">
        <w:rPr>
          <w:rFonts w:ascii="Arial" w:eastAsia="Arial" w:hAnsi="Arial" w:cs="Arial"/>
          <w:spacing w:val="-2"/>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w:t>
      </w:r>
      <w:r w:rsidRPr="00950B69">
        <w:rPr>
          <w:rFonts w:ascii="Arial" w:eastAsia="Arial" w:hAnsi="Arial" w:cs="Arial"/>
          <w:spacing w:val="1"/>
        </w:rPr>
        <w:t>s</w:t>
      </w:r>
      <w:r w:rsidRPr="00950B69">
        <w:rPr>
          <w:rFonts w:ascii="Arial" w:eastAsia="Arial" w:hAnsi="Arial" w:cs="Arial"/>
        </w:rPr>
        <w:t>,</w:t>
      </w:r>
      <w:r w:rsidRPr="00950B69">
        <w:rPr>
          <w:rFonts w:ascii="Arial" w:eastAsia="Arial" w:hAnsi="Arial" w:cs="Arial"/>
          <w:spacing w:val="6"/>
        </w:rPr>
        <w:t xml:space="preserve"> </w:t>
      </w:r>
      <w:r w:rsidRPr="00950B69">
        <w:rPr>
          <w:rFonts w:ascii="Arial" w:eastAsia="Arial" w:hAnsi="Arial" w:cs="Arial"/>
        </w:rPr>
        <w:t>d</w:t>
      </w:r>
      <w:r w:rsidRPr="00950B69">
        <w:rPr>
          <w:rFonts w:ascii="Arial" w:eastAsia="Arial" w:hAnsi="Arial" w:cs="Arial"/>
          <w:spacing w:val="-1"/>
        </w:rPr>
        <w:t>e</w:t>
      </w:r>
      <w:r w:rsidRPr="00950B69">
        <w:rPr>
          <w:rFonts w:ascii="Arial" w:eastAsia="Arial" w:hAnsi="Arial" w:cs="Arial"/>
          <w:spacing w:val="1"/>
        </w:rPr>
        <w:t>si</w:t>
      </w:r>
      <w:r w:rsidRPr="00950B69">
        <w:rPr>
          <w:rFonts w:ascii="Arial" w:eastAsia="Arial" w:hAnsi="Arial" w:cs="Arial"/>
        </w:rPr>
        <w:t>g</w:t>
      </w:r>
      <w:r w:rsidRPr="00950B69">
        <w:rPr>
          <w:rFonts w:ascii="Arial" w:eastAsia="Arial" w:hAnsi="Arial" w:cs="Arial"/>
          <w:spacing w:val="-1"/>
        </w:rPr>
        <w:t>n</w:t>
      </w:r>
      <w:r w:rsidRPr="00950B69">
        <w:rPr>
          <w:rFonts w:ascii="Arial" w:eastAsia="Arial" w:hAnsi="Arial" w:cs="Arial"/>
          <w:spacing w:val="1"/>
        </w:rPr>
        <w:t>s</w:t>
      </w:r>
      <w:r w:rsidRPr="00950B69">
        <w:rPr>
          <w:rFonts w:ascii="Arial" w:eastAsia="Arial" w:hAnsi="Arial" w:cs="Arial"/>
        </w:rPr>
        <w:t xml:space="preserve">, </w:t>
      </w:r>
      <w:r w:rsidRPr="00950B69">
        <w:rPr>
          <w:rFonts w:ascii="Arial" w:eastAsia="Arial" w:hAnsi="Arial" w:cs="Arial"/>
          <w:spacing w:val="3"/>
        </w:rPr>
        <w:t>s</w:t>
      </w:r>
      <w:r w:rsidRPr="00950B69">
        <w:rPr>
          <w:rFonts w:ascii="Arial" w:eastAsia="Arial" w:hAnsi="Arial" w:cs="Arial"/>
          <w:spacing w:val="-6"/>
        </w:rPr>
        <w:t>y</w:t>
      </w:r>
      <w:r w:rsidRPr="00950B69">
        <w:rPr>
          <w:rFonts w:ascii="Arial" w:eastAsia="Arial" w:hAnsi="Arial" w:cs="Arial"/>
          <w:spacing w:val="4"/>
        </w:rPr>
        <w:t>m</w:t>
      </w:r>
      <w:r w:rsidRPr="00950B69">
        <w:rPr>
          <w:rFonts w:ascii="Arial" w:eastAsia="Arial" w:hAnsi="Arial" w:cs="Arial"/>
        </w:rPr>
        <w:t>b</w:t>
      </w:r>
      <w:r w:rsidRPr="00950B69">
        <w:rPr>
          <w:rFonts w:ascii="Arial" w:eastAsia="Arial" w:hAnsi="Arial" w:cs="Arial"/>
          <w:spacing w:val="-1"/>
        </w:rPr>
        <w:t>ol</w:t>
      </w:r>
      <w:r w:rsidRPr="00950B69">
        <w:rPr>
          <w:rFonts w:ascii="Arial" w:eastAsia="Arial" w:hAnsi="Arial" w:cs="Arial"/>
        </w:rPr>
        <w:t>s</w:t>
      </w:r>
      <w:r w:rsidRPr="00950B69">
        <w:rPr>
          <w:rFonts w:ascii="Arial" w:eastAsia="Arial" w:hAnsi="Arial" w:cs="Arial"/>
          <w:spacing w:val="53"/>
        </w:rPr>
        <w:t xml:space="preserve"> </w:t>
      </w:r>
      <w:r w:rsidR="00525408" w:rsidRPr="00950B69">
        <w:rPr>
          <w:rFonts w:ascii="Arial" w:eastAsia="Arial" w:hAnsi="Arial" w:cs="Arial"/>
        </w:rPr>
        <w:t xml:space="preserve">or </w:t>
      </w:r>
      <w:r w:rsidR="00F5028D" w:rsidRPr="00950B69">
        <w:rPr>
          <w:rFonts w:ascii="Arial" w:eastAsia="Arial" w:hAnsi="Arial" w:cs="Arial"/>
          <w:spacing w:val="5"/>
        </w:rPr>
        <w:t>other</w:t>
      </w:r>
      <w:r w:rsidR="00F5028D" w:rsidRPr="00950B69">
        <w:rPr>
          <w:rFonts w:ascii="Arial" w:eastAsia="Arial" w:hAnsi="Arial" w:cs="Arial"/>
        </w:rPr>
        <w:t xml:space="preserve"> registrable</w:t>
      </w:r>
      <w:r w:rsidRPr="00950B69">
        <w:rPr>
          <w:rFonts w:ascii="Arial" w:eastAsia="Arial" w:hAnsi="Arial" w:cs="Arial"/>
          <w:spacing w:val="52"/>
        </w:rPr>
        <w:t xml:space="preserve"> </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2"/>
        </w:rPr>
        <w:t>t</w:t>
      </w:r>
      <w:r w:rsidRPr="00950B69">
        <w:rPr>
          <w:rFonts w:ascii="Arial" w:eastAsia="Arial" w:hAnsi="Arial" w:cs="Arial"/>
        </w:rPr>
        <w:t>e</w:t>
      </w:r>
      <w:r w:rsidRPr="00950B69">
        <w:rPr>
          <w:rFonts w:ascii="Arial" w:eastAsia="Arial" w:hAnsi="Arial" w:cs="Arial"/>
          <w:spacing w:val="1"/>
        </w:rPr>
        <w:t>l</w:t>
      </w:r>
      <w:r w:rsidRPr="00950B69">
        <w:rPr>
          <w:rFonts w:ascii="Arial" w:eastAsia="Arial" w:hAnsi="Arial" w:cs="Arial"/>
          <w:spacing w:val="-1"/>
        </w:rPr>
        <w:t>l</w:t>
      </w:r>
      <w:r w:rsidRPr="00950B69">
        <w:rPr>
          <w:rFonts w:ascii="Arial" w:eastAsia="Arial" w:hAnsi="Arial" w:cs="Arial"/>
        </w:rPr>
        <w:t>e</w:t>
      </w:r>
      <w:r w:rsidRPr="00950B69">
        <w:rPr>
          <w:rFonts w:ascii="Arial" w:eastAsia="Arial" w:hAnsi="Arial" w:cs="Arial"/>
          <w:spacing w:val="1"/>
        </w:rPr>
        <w:t>c</w:t>
      </w:r>
      <w:r w:rsidRPr="00950B69">
        <w:rPr>
          <w:rFonts w:ascii="Arial" w:eastAsia="Arial" w:hAnsi="Arial" w:cs="Arial"/>
        </w:rPr>
        <w:t>t</w:t>
      </w:r>
      <w:r w:rsidRPr="00950B69">
        <w:rPr>
          <w:rFonts w:ascii="Arial" w:eastAsia="Arial" w:hAnsi="Arial" w:cs="Arial"/>
          <w:spacing w:val="2"/>
        </w:rPr>
        <w:t>u</w:t>
      </w:r>
      <w:r w:rsidRPr="00950B69">
        <w:rPr>
          <w:rFonts w:ascii="Arial" w:eastAsia="Arial" w:hAnsi="Arial" w:cs="Arial"/>
        </w:rPr>
        <w:t>al</w:t>
      </w:r>
      <w:r w:rsidRPr="00950B69">
        <w:rPr>
          <w:rFonts w:ascii="Arial" w:eastAsia="Arial" w:hAnsi="Arial" w:cs="Arial"/>
          <w:spacing w:val="51"/>
        </w:rPr>
        <w:t xml:space="preserve"> </w:t>
      </w:r>
      <w:r w:rsidRPr="00950B69">
        <w:rPr>
          <w:rFonts w:ascii="Arial" w:eastAsia="Arial" w:hAnsi="Arial" w:cs="Arial"/>
        </w:rPr>
        <w:t>pro</w:t>
      </w:r>
      <w:r w:rsidRPr="00950B69">
        <w:rPr>
          <w:rFonts w:ascii="Arial" w:eastAsia="Arial" w:hAnsi="Arial" w:cs="Arial"/>
          <w:spacing w:val="2"/>
        </w:rPr>
        <w:t>p</w:t>
      </w:r>
      <w:r w:rsidRPr="00950B69">
        <w:rPr>
          <w:rFonts w:ascii="Arial" w:eastAsia="Arial" w:hAnsi="Arial" w:cs="Arial"/>
        </w:rPr>
        <w:t>er</w:t>
      </w:r>
      <w:r w:rsidRPr="00950B69">
        <w:rPr>
          <w:rFonts w:ascii="Arial" w:eastAsia="Arial" w:hAnsi="Arial" w:cs="Arial"/>
          <w:spacing w:val="3"/>
        </w:rPr>
        <w:t>t</w:t>
      </w:r>
      <w:r w:rsidRPr="00950B69">
        <w:rPr>
          <w:rFonts w:ascii="Arial" w:eastAsia="Arial" w:hAnsi="Arial" w:cs="Arial"/>
        </w:rPr>
        <w:t>y</w:t>
      </w:r>
      <w:r w:rsidRPr="00950B69">
        <w:rPr>
          <w:rFonts w:ascii="Arial" w:eastAsia="Arial" w:hAnsi="Arial" w:cs="Arial"/>
          <w:spacing w:val="48"/>
        </w:rPr>
        <w:t xml:space="preserve"> </w:t>
      </w:r>
      <w:r w:rsidRPr="00950B69">
        <w:rPr>
          <w:rFonts w:ascii="Arial" w:eastAsia="Arial" w:hAnsi="Arial" w:cs="Arial"/>
          <w:spacing w:val="3"/>
        </w:rPr>
        <w:t>r</w:t>
      </w:r>
      <w:r w:rsidRPr="00950B69">
        <w:rPr>
          <w:rFonts w:ascii="Arial" w:eastAsia="Arial" w:hAnsi="Arial" w:cs="Arial"/>
          <w:spacing w:val="1"/>
        </w:rPr>
        <w:t>i</w:t>
      </w:r>
      <w:r w:rsidRPr="00950B69">
        <w:rPr>
          <w:rFonts w:ascii="Arial" w:eastAsia="Arial" w:hAnsi="Arial" w:cs="Arial"/>
        </w:rPr>
        <w:t>g</w:t>
      </w:r>
      <w:r w:rsidRPr="00950B69">
        <w:rPr>
          <w:rFonts w:ascii="Arial" w:eastAsia="Arial" w:hAnsi="Arial" w:cs="Arial"/>
          <w:spacing w:val="-1"/>
        </w:rPr>
        <w:t>h</w:t>
      </w:r>
      <w:r w:rsidRPr="00950B69">
        <w:rPr>
          <w:rFonts w:ascii="Arial" w:eastAsia="Arial" w:hAnsi="Arial" w:cs="Arial"/>
        </w:rPr>
        <w:t>t</w:t>
      </w:r>
      <w:r w:rsidRPr="00950B69">
        <w:rPr>
          <w:rFonts w:ascii="Arial" w:eastAsia="Arial" w:hAnsi="Arial" w:cs="Arial"/>
          <w:spacing w:val="7"/>
        </w:rPr>
        <w:t>s</w:t>
      </w:r>
      <w:r w:rsidRPr="00950B69">
        <w:rPr>
          <w:rFonts w:ascii="Arial" w:eastAsia="Arial" w:hAnsi="Arial" w:cs="Arial"/>
        </w:rPr>
        <w:t>,</w:t>
      </w:r>
      <w:r w:rsidRPr="00950B69">
        <w:rPr>
          <w:rFonts w:ascii="Arial" w:eastAsia="Arial" w:hAnsi="Arial" w:cs="Arial"/>
          <w:spacing w:val="53"/>
        </w:rPr>
        <w:t xml:space="preserve"> </w:t>
      </w:r>
      <w:r w:rsidRPr="00950B69">
        <w:rPr>
          <w:rFonts w:ascii="Arial" w:eastAsia="Arial" w:hAnsi="Arial" w:cs="Arial"/>
          <w:spacing w:val="2"/>
        </w:rPr>
        <w:t>b</w:t>
      </w: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1"/>
        </w:rPr>
        <w:t>e</w:t>
      </w:r>
      <w:r w:rsidRPr="00950B69">
        <w:rPr>
          <w:rFonts w:ascii="Arial" w:eastAsia="Arial" w:hAnsi="Arial" w:cs="Arial"/>
          <w:spacing w:val="1"/>
        </w:rPr>
        <w:t>s</w:t>
      </w:r>
      <w:r w:rsidRPr="00950B69">
        <w:rPr>
          <w:rFonts w:ascii="Arial" w:eastAsia="Arial" w:hAnsi="Arial" w:cs="Arial"/>
          <w:spacing w:val="3"/>
        </w:rPr>
        <w:t>s</w:t>
      </w:r>
      <w:r w:rsidRPr="00950B69">
        <w:rPr>
          <w:rFonts w:ascii="Arial" w:eastAsia="Arial" w:hAnsi="Arial" w:cs="Arial"/>
        </w:rPr>
        <w:t>,</w:t>
      </w:r>
      <w:r w:rsidRPr="00950B69">
        <w:rPr>
          <w:rFonts w:ascii="Arial" w:eastAsia="Arial" w:hAnsi="Arial" w:cs="Arial"/>
          <w:spacing w:val="53"/>
        </w:rPr>
        <w:t xml:space="preserve"> </w:t>
      </w:r>
      <w:r w:rsidRPr="00950B69">
        <w:rPr>
          <w:rFonts w:ascii="Arial" w:eastAsia="Arial" w:hAnsi="Arial" w:cs="Arial"/>
        </w:rPr>
        <w:t>a</w:t>
      </w:r>
      <w:r w:rsidRPr="00950B69">
        <w:rPr>
          <w:rFonts w:ascii="Arial" w:eastAsia="Arial" w:hAnsi="Arial" w:cs="Arial"/>
          <w:spacing w:val="1"/>
        </w:rPr>
        <w:t>ss</w:t>
      </w:r>
      <w:r w:rsidRPr="00950B69">
        <w:rPr>
          <w:rFonts w:ascii="Arial" w:eastAsia="Arial" w:hAnsi="Arial" w:cs="Arial"/>
        </w:rPr>
        <w:t>o</w:t>
      </w:r>
      <w:r w:rsidRPr="00950B69">
        <w:rPr>
          <w:rFonts w:ascii="Arial" w:eastAsia="Arial" w:hAnsi="Arial" w:cs="Arial"/>
          <w:spacing w:val="1"/>
        </w:rPr>
        <w:t>c</w:t>
      </w:r>
      <w:r w:rsidRPr="00950B69">
        <w:rPr>
          <w:rFonts w:ascii="Arial" w:eastAsia="Arial" w:hAnsi="Arial" w:cs="Arial"/>
          <w:spacing w:val="-1"/>
        </w:rPr>
        <w:t>i</w:t>
      </w:r>
      <w:r w:rsidRPr="00950B69">
        <w:rPr>
          <w:rFonts w:ascii="Arial" w:eastAsia="Arial" w:hAnsi="Arial" w:cs="Arial"/>
        </w:rPr>
        <w:t>at</w:t>
      </w:r>
      <w:r w:rsidRPr="00950B69">
        <w:rPr>
          <w:rFonts w:ascii="Arial" w:eastAsia="Arial" w:hAnsi="Arial" w:cs="Arial"/>
          <w:spacing w:val="1"/>
        </w:rPr>
        <w:t>i</w:t>
      </w:r>
      <w:r w:rsidRPr="00950B69">
        <w:rPr>
          <w:rFonts w:ascii="Arial" w:eastAsia="Arial" w:hAnsi="Arial" w:cs="Arial"/>
          <w:spacing w:val="2"/>
        </w:rPr>
        <w:t>o</w:t>
      </w:r>
      <w:r w:rsidRPr="00950B69">
        <w:rPr>
          <w:rFonts w:ascii="Arial" w:eastAsia="Arial" w:hAnsi="Arial" w:cs="Arial"/>
        </w:rPr>
        <w:t>n</w:t>
      </w:r>
      <w:r w:rsidRPr="00950B69">
        <w:rPr>
          <w:rFonts w:ascii="Arial" w:eastAsia="Arial" w:hAnsi="Arial" w:cs="Arial"/>
          <w:spacing w:val="49"/>
        </w:rPr>
        <w:t xml:space="preserve"> </w:t>
      </w:r>
      <w:r w:rsidRPr="00950B69">
        <w:rPr>
          <w:rFonts w:ascii="Arial" w:eastAsia="Arial" w:hAnsi="Arial" w:cs="Arial"/>
        </w:rPr>
        <w:t>or 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es</w:t>
      </w:r>
      <w:r w:rsidRPr="00950B69">
        <w:rPr>
          <w:rFonts w:ascii="Arial" w:eastAsia="Arial" w:hAnsi="Arial" w:cs="Arial"/>
          <w:spacing w:val="2"/>
        </w:rPr>
        <w:t xml:space="preserve"> </w:t>
      </w:r>
      <w:r w:rsidRPr="00950B69">
        <w:rPr>
          <w:rFonts w:ascii="Arial" w:eastAsia="Arial" w:hAnsi="Arial" w:cs="Arial"/>
        </w:rPr>
        <w:t>or</w:t>
      </w:r>
      <w:r w:rsidRPr="00950B69">
        <w:rPr>
          <w:rFonts w:ascii="Arial" w:eastAsia="Arial" w:hAnsi="Arial" w:cs="Arial"/>
          <w:spacing w:val="3"/>
        </w:rPr>
        <w:t xml:space="preserve"> </w:t>
      </w:r>
      <w:r w:rsidRPr="00950B69">
        <w:rPr>
          <w:rFonts w:ascii="Arial" w:eastAsia="Arial" w:hAnsi="Arial" w:cs="Arial"/>
          <w:spacing w:val="1"/>
        </w:rPr>
        <w:t>c</w:t>
      </w:r>
      <w:r w:rsidRPr="00950B69">
        <w:rPr>
          <w:rFonts w:ascii="Arial" w:eastAsia="Arial" w:hAnsi="Arial" w:cs="Arial"/>
          <w:spacing w:val="-3"/>
        </w:rPr>
        <w:t>o</w:t>
      </w:r>
      <w:r w:rsidRPr="00950B69">
        <w:rPr>
          <w:rFonts w:ascii="Arial" w:eastAsia="Arial" w:hAnsi="Arial" w:cs="Arial"/>
          <w:spacing w:val="4"/>
        </w:rPr>
        <w:t>m</w:t>
      </w:r>
      <w:r w:rsidRPr="00950B69">
        <w:rPr>
          <w:rFonts w:ascii="Arial" w:eastAsia="Arial" w:hAnsi="Arial" w:cs="Arial"/>
        </w:rPr>
        <w:t>p</w:t>
      </w:r>
      <w:r w:rsidRPr="00950B69">
        <w:rPr>
          <w:rFonts w:ascii="Arial" w:eastAsia="Arial" w:hAnsi="Arial" w:cs="Arial"/>
          <w:spacing w:val="-1"/>
        </w:rPr>
        <w:t>a</w:t>
      </w:r>
      <w:r w:rsidRPr="00950B69">
        <w:rPr>
          <w:rFonts w:ascii="Arial" w:eastAsia="Arial" w:hAnsi="Arial" w:cs="Arial"/>
          <w:spacing w:val="2"/>
        </w:rPr>
        <w:t>n</w:t>
      </w:r>
      <w:r w:rsidRPr="00950B69">
        <w:rPr>
          <w:rFonts w:ascii="Arial" w:eastAsia="Arial" w:hAnsi="Arial" w:cs="Arial"/>
        </w:rPr>
        <w:t>y</w:t>
      </w:r>
      <w:r w:rsidRPr="00950B69">
        <w:rPr>
          <w:rFonts w:ascii="Arial" w:eastAsia="Arial" w:hAnsi="Arial" w:cs="Arial"/>
          <w:spacing w:val="-5"/>
        </w:rPr>
        <w:t xml:space="preserve"> </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es</w:t>
      </w:r>
      <w:r w:rsidRPr="00950B69">
        <w:rPr>
          <w:rFonts w:ascii="Arial" w:eastAsia="Arial" w:hAnsi="Arial" w:cs="Arial"/>
          <w:spacing w:val="4"/>
        </w:rPr>
        <w:t xml:space="preserve"> </w:t>
      </w:r>
      <w:r w:rsidRPr="00950B69">
        <w:rPr>
          <w:rFonts w:ascii="Arial" w:eastAsia="Arial" w:hAnsi="Arial" w:cs="Arial"/>
          <w:spacing w:val="1"/>
        </w:rPr>
        <w:t>c</w:t>
      </w:r>
      <w:r w:rsidRPr="00950B69">
        <w:rPr>
          <w:rFonts w:ascii="Arial" w:eastAsia="Arial" w:hAnsi="Arial" w:cs="Arial"/>
        </w:rPr>
        <w:t>o</w:t>
      </w:r>
      <w:r w:rsidRPr="00950B69">
        <w:rPr>
          <w:rFonts w:ascii="Arial" w:eastAsia="Arial" w:hAnsi="Arial" w:cs="Arial"/>
          <w:spacing w:val="-1"/>
        </w:rPr>
        <w:t>n</w:t>
      </w:r>
      <w:r w:rsidRPr="00950B69">
        <w:rPr>
          <w:rFonts w:ascii="Arial" w:eastAsia="Arial" w:hAnsi="Arial" w:cs="Arial"/>
        </w:rPr>
        <w:t>ta</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1"/>
        </w:rPr>
        <w:t>i</w:t>
      </w:r>
      <w:r w:rsidRPr="00950B69">
        <w:rPr>
          <w:rFonts w:ascii="Arial" w:eastAsia="Arial" w:hAnsi="Arial" w:cs="Arial"/>
        </w:rPr>
        <w:t>ng,</w:t>
      </w:r>
      <w:r w:rsidRPr="00950B69">
        <w:rPr>
          <w:rFonts w:ascii="Arial" w:eastAsia="Arial" w:hAnsi="Arial" w:cs="Arial"/>
          <w:spacing w:val="-3"/>
        </w:rPr>
        <w:t xml:space="preserve"> </w:t>
      </w:r>
      <w:r w:rsidRPr="00950B69">
        <w:rPr>
          <w:rFonts w:ascii="Arial" w:eastAsia="Arial" w:hAnsi="Arial" w:cs="Arial"/>
          <w:spacing w:val="1"/>
        </w:rPr>
        <w:t>s</w:t>
      </w:r>
      <w:r w:rsidRPr="00950B69">
        <w:rPr>
          <w:rFonts w:ascii="Arial" w:eastAsia="Arial" w:hAnsi="Arial" w:cs="Arial"/>
        </w:rPr>
        <w:t>u</w:t>
      </w:r>
      <w:r w:rsidRPr="00950B69">
        <w:rPr>
          <w:rFonts w:ascii="Arial" w:eastAsia="Arial" w:hAnsi="Arial" w:cs="Arial"/>
          <w:spacing w:val="-1"/>
        </w:rPr>
        <w:t>b</w:t>
      </w:r>
      <w:r w:rsidRPr="00950B69">
        <w:rPr>
          <w:rFonts w:ascii="Arial" w:eastAsia="Arial" w:hAnsi="Arial" w:cs="Arial"/>
          <w:spacing w:val="1"/>
        </w:rPr>
        <w:t>s</w:t>
      </w:r>
      <w:r w:rsidRPr="00950B69">
        <w:rPr>
          <w:rFonts w:ascii="Arial" w:eastAsia="Arial" w:hAnsi="Arial" w:cs="Arial"/>
        </w:rPr>
        <w:t>t</w:t>
      </w:r>
      <w:r w:rsidRPr="00950B69">
        <w:rPr>
          <w:rFonts w:ascii="Arial" w:eastAsia="Arial" w:hAnsi="Arial" w:cs="Arial"/>
          <w:spacing w:val="2"/>
        </w:rPr>
        <w:t>a</w:t>
      </w:r>
      <w:r w:rsidRPr="00950B69">
        <w:rPr>
          <w:rFonts w:ascii="Arial" w:eastAsia="Arial" w:hAnsi="Arial" w:cs="Arial"/>
        </w:rPr>
        <w:t>nt</w:t>
      </w:r>
      <w:r w:rsidRPr="00950B69">
        <w:rPr>
          <w:rFonts w:ascii="Arial" w:eastAsia="Arial" w:hAnsi="Arial" w:cs="Arial"/>
          <w:spacing w:val="1"/>
        </w:rPr>
        <w:t>i</w:t>
      </w:r>
      <w:r w:rsidRPr="00950B69">
        <w:rPr>
          <w:rFonts w:ascii="Arial" w:eastAsia="Arial" w:hAnsi="Arial" w:cs="Arial"/>
        </w:rPr>
        <w:t>a</w:t>
      </w:r>
      <w:r w:rsidRPr="00950B69">
        <w:rPr>
          <w:rFonts w:ascii="Arial" w:eastAsia="Arial" w:hAnsi="Arial" w:cs="Arial"/>
          <w:spacing w:val="1"/>
        </w:rPr>
        <w:t>l</w:t>
      </w:r>
      <w:r w:rsidRPr="00950B69">
        <w:rPr>
          <w:rFonts w:ascii="Arial" w:eastAsia="Arial" w:hAnsi="Arial" w:cs="Arial"/>
          <w:spacing w:val="4"/>
        </w:rPr>
        <w:t>l</w:t>
      </w:r>
      <w:r w:rsidRPr="00950B69">
        <w:rPr>
          <w:rFonts w:ascii="Arial" w:eastAsia="Arial" w:hAnsi="Arial" w:cs="Arial"/>
        </w:rPr>
        <w:t>y</w:t>
      </w:r>
      <w:r w:rsidRPr="00950B69">
        <w:rPr>
          <w:rFonts w:ascii="Arial" w:eastAsia="Arial" w:hAnsi="Arial" w:cs="Arial"/>
          <w:spacing w:val="-8"/>
        </w:rPr>
        <w:t xml:space="preserve"> </w:t>
      </w:r>
      <w:r w:rsidRPr="00950B69">
        <w:rPr>
          <w:rFonts w:ascii="Arial" w:eastAsia="Arial" w:hAnsi="Arial" w:cs="Arial"/>
          <w:spacing w:val="-1"/>
        </w:rPr>
        <w:t>i</w:t>
      </w:r>
      <w:r w:rsidRPr="00950B69">
        <w:rPr>
          <w:rFonts w:ascii="Arial" w:eastAsia="Arial" w:hAnsi="Arial" w:cs="Arial"/>
          <w:spacing w:val="2"/>
        </w:rPr>
        <w:t>d</w:t>
      </w:r>
      <w:r w:rsidRPr="00950B69">
        <w:rPr>
          <w:rFonts w:ascii="Arial" w:eastAsia="Arial" w:hAnsi="Arial" w:cs="Arial"/>
        </w:rPr>
        <w:t>e</w:t>
      </w:r>
      <w:r w:rsidRPr="00950B69">
        <w:rPr>
          <w:rFonts w:ascii="Arial" w:eastAsia="Arial" w:hAnsi="Arial" w:cs="Arial"/>
          <w:spacing w:val="-1"/>
        </w:rPr>
        <w:t>n</w:t>
      </w:r>
      <w:r w:rsidRPr="00950B69">
        <w:rPr>
          <w:rFonts w:ascii="Arial" w:eastAsia="Arial" w:hAnsi="Arial" w:cs="Arial"/>
        </w:rPr>
        <w:t>t</w:t>
      </w:r>
      <w:r w:rsidRPr="00950B69">
        <w:rPr>
          <w:rFonts w:ascii="Arial" w:eastAsia="Arial" w:hAnsi="Arial" w:cs="Arial"/>
          <w:spacing w:val="-1"/>
        </w:rPr>
        <w:t>i</w:t>
      </w:r>
      <w:r w:rsidRPr="00950B69">
        <w:rPr>
          <w:rFonts w:ascii="Arial" w:eastAsia="Arial" w:hAnsi="Arial" w:cs="Arial"/>
          <w:spacing w:val="1"/>
        </w:rPr>
        <w:t>c</w:t>
      </w:r>
      <w:r w:rsidRPr="00950B69">
        <w:rPr>
          <w:rFonts w:ascii="Arial" w:eastAsia="Arial" w:hAnsi="Arial" w:cs="Arial"/>
          <w:spacing w:val="2"/>
        </w:rPr>
        <w:t>a</w:t>
      </w:r>
      <w:r w:rsidRPr="00950B69">
        <w:rPr>
          <w:rFonts w:ascii="Arial" w:eastAsia="Arial" w:hAnsi="Arial" w:cs="Arial"/>
          <w:spacing w:val="1"/>
        </w:rPr>
        <w:t>l</w:t>
      </w:r>
      <w:r w:rsidRPr="00950B69">
        <w:rPr>
          <w:rFonts w:ascii="Arial" w:eastAsia="Arial" w:hAnsi="Arial" w:cs="Arial"/>
        </w:rPr>
        <w:t>,</w:t>
      </w:r>
      <w:r w:rsidRPr="00950B69">
        <w:rPr>
          <w:rFonts w:ascii="Arial" w:eastAsia="Arial" w:hAnsi="Arial" w:cs="Arial"/>
          <w:spacing w:val="-1"/>
        </w:rPr>
        <w:t xml:space="preserve"> </w:t>
      </w:r>
      <w:r w:rsidRPr="00950B69">
        <w:rPr>
          <w:rFonts w:ascii="Arial" w:eastAsia="Arial" w:hAnsi="Arial" w:cs="Arial"/>
        </w:rPr>
        <w:t>or</w:t>
      </w:r>
      <w:r w:rsidRPr="00950B69">
        <w:rPr>
          <w:rFonts w:ascii="Arial" w:eastAsia="Arial" w:hAnsi="Arial" w:cs="Arial"/>
          <w:spacing w:val="5"/>
        </w:rPr>
        <w:t xml:space="preserve"> </w:t>
      </w:r>
      <w:r w:rsidRPr="00950B69">
        <w:rPr>
          <w:rFonts w:ascii="Arial" w:eastAsia="Arial" w:hAnsi="Arial" w:cs="Arial"/>
        </w:rPr>
        <w:t>d</w:t>
      </w:r>
      <w:r w:rsidRPr="00950B69">
        <w:rPr>
          <w:rFonts w:ascii="Arial" w:eastAsia="Arial" w:hAnsi="Arial" w:cs="Arial"/>
          <w:spacing w:val="-1"/>
        </w:rPr>
        <w:t>e</w:t>
      </w:r>
      <w:r w:rsidRPr="00950B69">
        <w:rPr>
          <w:rFonts w:ascii="Arial" w:eastAsia="Arial" w:hAnsi="Arial" w:cs="Arial"/>
          <w:spacing w:val="1"/>
        </w:rPr>
        <w:t>c</w:t>
      </w:r>
      <w:r w:rsidRPr="00950B69">
        <w:rPr>
          <w:rFonts w:ascii="Arial" w:eastAsia="Arial" w:hAnsi="Arial" w:cs="Arial"/>
          <w:spacing w:val="2"/>
        </w:rPr>
        <w:t>e</w:t>
      </w:r>
      <w:r w:rsidRPr="00950B69">
        <w:rPr>
          <w:rFonts w:ascii="Arial" w:eastAsia="Arial" w:hAnsi="Arial" w:cs="Arial"/>
        </w:rPr>
        <w:t>pt</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spacing w:val="2"/>
        </w:rPr>
        <w:t>e</w:t>
      </w:r>
      <w:r w:rsidRPr="00950B69">
        <w:rPr>
          <w:rFonts w:ascii="Arial" w:eastAsia="Arial" w:hAnsi="Arial" w:cs="Arial"/>
          <w:spacing w:val="4"/>
        </w:rPr>
        <w:t>l</w:t>
      </w:r>
      <w:r w:rsidRPr="00950B69">
        <w:rPr>
          <w:rFonts w:ascii="Arial" w:eastAsia="Arial" w:hAnsi="Arial" w:cs="Arial"/>
        </w:rPr>
        <w:t>y</w:t>
      </w:r>
      <w:r w:rsidRPr="00950B69">
        <w:rPr>
          <w:rFonts w:ascii="Arial" w:eastAsia="Arial" w:hAnsi="Arial" w:cs="Arial"/>
          <w:spacing w:val="-9"/>
        </w:rPr>
        <w:t xml:space="preserve"> </w:t>
      </w:r>
      <w:r w:rsidRPr="00950B69">
        <w:rPr>
          <w:rFonts w:ascii="Arial" w:eastAsia="Arial" w:hAnsi="Arial" w:cs="Arial"/>
          <w:spacing w:val="3"/>
        </w:rPr>
        <w:t>s</w:t>
      </w:r>
      <w:r w:rsidRPr="00950B69">
        <w:rPr>
          <w:rFonts w:ascii="Arial" w:eastAsia="Arial" w:hAnsi="Arial" w:cs="Arial"/>
          <w:spacing w:val="-1"/>
        </w:rPr>
        <w:t>i</w:t>
      </w:r>
      <w:r w:rsidRPr="00950B69">
        <w:rPr>
          <w:rFonts w:ascii="Arial" w:eastAsia="Arial" w:hAnsi="Arial" w:cs="Arial"/>
          <w:spacing w:val="4"/>
        </w:rPr>
        <w:t>m</w:t>
      </w:r>
      <w:r w:rsidRPr="00950B69">
        <w:rPr>
          <w:rFonts w:ascii="Arial" w:eastAsia="Arial" w:hAnsi="Arial" w:cs="Arial"/>
          <w:spacing w:val="-1"/>
        </w:rPr>
        <w:t>il</w:t>
      </w:r>
      <w:r w:rsidRPr="00950B69">
        <w:rPr>
          <w:rFonts w:ascii="Arial" w:eastAsia="Arial" w:hAnsi="Arial" w:cs="Arial"/>
        </w:rPr>
        <w:t>ar</w:t>
      </w:r>
      <w:r w:rsidRPr="00950B69">
        <w:rPr>
          <w:rFonts w:ascii="Arial" w:eastAsia="Arial" w:hAnsi="Arial" w:cs="Arial"/>
          <w:spacing w:val="4"/>
        </w:rPr>
        <w:t xml:space="preserve"> </w:t>
      </w:r>
      <w:r w:rsidRPr="00950B69">
        <w:rPr>
          <w:rFonts w:ascii="Arial" w:eastAsia="Arial" w:hAnsi="Arial" w:cs="Arial"/>
        </w:rPr>
        <w:t xml:space="preserve">to </w:t>
      </w:r>
      <w:r w:rsidR="00950B69">
        <w:rPr>
          <w:rFonts w:ascii="Arial" w:eastAsia="Arial" w:hAnsi="Arial" w:cs="Arial"/>
        </w:rPr>
        <w:t>t</w:t>
      </w:r>
      <w:r w:rsidR="00F5028D" w:rsidRPr="00950B69">
        <w:rPr>
          <w:rFonts w:ascii="Arial" w:eastAsia="Arial" w:hAnsi="Arial" w:cs="Arial"/>
        </w:rPr>
        <w:t>he Universit</w:t>
      </w:r>
      <w:r w:rsidR="00F5028D" w:rsidRPr="00950B69">
        <w:rPr>
          <w:rFonts w:ascii="Arial" w:eastAsia="Arial" w:hAnsi="Arial" w:cs="Arial"/>
          <w:spacing w:val="1"/>
        </w:rPr>
        <w:t>y</w:t>
      </w:r>
      <w:r w:rsidR="00F5028D" w:rsidRPr="00950B69">
        <w:rPr>
          <w:rFonts w:ascii="Arial" w:eastAsia="Arial" w:hAnsi="Arial" w:cs="Arial"/>
        </w:rPr>
        <w:t>’s</w:t>
      </w:r>
      <w:r w:rsidRPr="00950B69">
        <w:rPr>
          <w:rFonts w:ascii="Arial" w:eastAsia="Arial" w:hAnsi="Arial" w:cs="Arial"/>
          <w:spacing w:val="1"/>
        </w:rPr>
        <w:t xml:space="preserve"> </w:t>
      </w:r>
      <w:r w:rsidRPr="00950B69">
        <w:rPr>
          <w:rFonts w:ascii="Arial" w:eastAsia="Arial" w:hAnsi="Arial" w:cs="Arial"/>
          <w:spacing w:val="2"/>
        </w:rPr>
        <w:t>na</w:t>
      </w:r>
      <w:r w:rsidRPr="00950B69">
        <w:rPr>
          <w:rFonts w:ascii="Arial" w:eastAsia="Arial" w:hAnsi="Arial" w:cs="Arial"/>
          <w:spacing w:val="4"/>
        </w:rPr>
        <w:t>m</w:t>
      </w:r>
      <w:r w:rsidRPr="00950B69">
        <w:rPr>
          <w:rFonts w:ascii="Arial" w:eastAsia="Arial" w:hAnsi="Arial" w:cs="Arial"/>
        </w:rPr>
        <w:t>e,</w:t>
      </w:r>
      <w:r w:rsidRPr="00950B69">
        <w:rPr>
          <w:rFonts w:ascii="Arial" w:eastAsia="Arial" w:hAnsi="Arial" w:cs="Arial"/>
          <w:spacing w:val="5"/>
        </w:rPr>
        <w:t xml:space="preserve"> </w:t>
      </w:r>
      <w:r w:rsidRPr="00950B69">
        <w:rPr>
          <w:rFonts w:ascii="Arial" w:eastAsia="Arial" w:hAnsi="Arial" w:cs="Arial"/>
        </w:rPr>
        <w:t>tra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2"/>
        </w:rPr>
        <w:t>r</w:t>
      </w:r>
      <w:r w:rsidRPr="00950B69">
        <w:rPr>
          <w:rFonts w:ascii="Arial" w:eastAsia="Arial" w:hAnsi="Arial" w:cs="Arial"/>
          <w:spacing w:val="1"/>
        </w:rPr>
        <w:t>ks</w:t>
      </w:r>
      <w:r w:rsidRPr="00950B69">
        <w:rPr>
          <w:rFonts w:ascii="Arial" w:eastAsia="Arial" w:hAnsi="Arial" w:cs="Arial"/>
        </w:rPr>
        <w:t>, d</w:t>
      </w:r>
      <w:r w:rsidRPr="00950B69">
        <w:rPr>
          <w:rFonts w:ascii="Arial" w:eastAsia="Arial" w:hAnsi="Arial" w:cs="Arial"/>
          <w:spacing w:val="-1"/>
        </w:rPr>
        <w:t>e</w:t>
      </w:r>
      <w:r w:rsidRPr="00950B69">
        <w:rPr>
          <w:rFonts w:ascii="Arial" w:eastAsia="Arial" w:hAnsi="Arial" w:cs="Arial"/>
          <w:spacing w:val="1"/>
        </w:rPr>
        <w:t>s</w:t>
      </w:r>
      <w:r w:rsidRPr="00950B69">
        <w:rPr>
          <w:rFonts w:ascii="Arial" w:eastAsia="Arial" w:hAnsi="Arial" w:cs="Arial"/>
          <w:spacing w:val="-1"/>
        </w:rPr>
        <w:t>i</w:t>
      </w:r>
      <w:r w:rsidRPr="00950B69">
        <w:rPr>
          <w:rFonts w:ascii="Arial" w:eastAsia="Arial" w:hAnsi="Arial" w:cs="Arial"/>
        </w:rPr>
        <w:t>g</w:t>
      </w:r>
      <w:r w:rsidRPr="00950B69">
        <w:rPr>
          <w:rFonts w:ascii="Arial" w:eastAsia="Arial" w:hAnsi="Arial" w:cs="Arial"/>
          <w:spacing w:val="-1"/>
        </w:rPr>
        <w:t>n</w:t>
      </w:r>
      <w:r w:rsidRPr="00950B69">
        <w:rPr>
          <w:rFonts w:ascii="Arial" w:eastAsia="Arial" w:hAnsi="Arial" w:cs="Arial"/>
        </w:rPr>
        <w:t>s</w:t>
      </w:r>
      <w:r w:rsidRPr="00950B69">
        <w:rPr>
          <w:rFonts w:ascii="Arial" w:eastAsia="Arial" w:hAnsi="Arial" w:cs="Arial"/>
          <w:spacing w:val="8"/>
        </w:rPr>
        <w:t xml:space="preserve"> </w:t>
      </w:r>
      <w:r w:rsidRPr="00950B69">
        <w:rPr>
          <w:rFonts w:ascii="Arial" w:eastAsia="Arial" w:hAnsi="Arial" w:cs="Arial"/>
          <w:spacing w:val="2"/>
        </w:rPr>
        <w:t>o</w:t>
      </w:r>
      <w:r w:rsidRPr="00950B69">
        <w:rPr>
          <w:rFonts w:ascii="Arial" w:eastAsia="Arial" w:hAnsi="Arial" w:cs="Arial"/>
        </w:rPr>
        <w:t>r</w:t>
      </w:r>
      <w:r w:rsidRPr="00950B69">
        <w:rPr>
          <w:rFonts w:ascii="Arial" w:eastAsia="Arial" w:hAnsi="Arial" w:cs="Arial"/>
          <w:spacing w:val="10"/>
        </w:rPr>
        <w:t xml:space="preserve"> </w:t>
      </w:r>
      <w:r w:rsidRPr="00950B69">
        <w:rPr>
          <w:rFonts w:ascii="Arial" w:eastAsia="Arial" w:hAnsi="Arial" w:cs="Arial"/>
          <w:spacing w:val="-1"/>
        </w:rPr>
        <w:t>l</w:t>
      </w:r>
      <w:r w:rsidRPr="00950B69">
        <w:rPr>
          <w:rFonts w:ascii="Arial" w:eastAsia="Arial" w:hAnsi="Arial" w:cs="Arial"/>
          <w:spacing w:val="5"/>
        </w:rPr>
        <w:t>o</w:t>
      </w:r>
      <w:r w:rsidRPr="00950B69">
        <w:rPr>
          <w:rFonts w:ascii="Arial" w:eastAsia="Arial" w:hAnsi="Arial" w:cs="Arial"/>
          <w:spacing w:val="2"/>
        </w:rPr>
        <w:t>g</w:t>
      </w:r>
      <w:r w:rsidRPr="00950B69">
        <w:rPr>
          <w:rFonts w:ascii="Arial" w:eastAsia="Arial" w:hAnsi="Arial" w:cs="Arial"/>
        </w:rPr>
        <w:t>os</w:t>
      </w:r>
      <w:r w:rsidRPr="00950B69">
        <w:rPr>
          <w:rFonts w:ascii="Arial" w:eastAsia="Arial" w:hAnsi="Arial" w:cs="Arial"/>
          <w:spacing w:val="8"/>
        </w:rPr>
        <w:t xml:space="preserve"> </w:t>
      </w:r>
      <w:r w:rsidRPr="00950B69">
        <w:rPr>
          <w:rFonts w:ascii="Arial" w:eastAsia="Arial" w:hAnsi="Arial" w:cs="Arial"/>
        </w:rPr>
        <w:t>or</w:t>
      </w:r>
      <w:r w:rsidRPr="00950B69">
        <w:rPr>
          <w:rFonts w:ascii="Arial" w:eastAsia="Arial" w:hAnsi="Arial" w:cs="Arial"/>
          <w:spacing w:val="12"/>
        </w:rPr>
        <w:t xml:space="preserve"> </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w:t>
      </w:r>
      <w:r w:rsidRPr="00950B69">
        <w:rPr>
          <w:rFonts w:ascii="Arial" w:eastAsia="Arial" w:hAnsi="Arial" w:cs="Arial"/>
          <w:spacing w:val="1"/>
        </w:rPr>
        <w:t>s</w:t>
      </w:r>
      <w:r w:rsidRPr="00950B69">
        <w:rPr>
          <w:rFonts w:ascii="Arial" w:eastAsia="Arial" w:hAnsi="Arial" w:cs="Arial"/>
        </w:rPr>
        <w:t>,</w:t>
      </w:r>
      <w:r w:rsidRPr="00950B69">
        <w:rPr>
          <w:rFonts w:ascii="Arial" w:eastAsia="Arial" w:hAnsi="Arial" w:cs="Arial"/>
          <w:spacing w:val="4"/>
        </w:rPr>
        <w:t xml:space="preserve"> </w:t>
      </w:r>
      <w:r w:rsidRPr="00950B69">
        <w:rPr>
          <w:rFonts w:ascii="Arial" w:eastAsia="Arial" w:hAnsi="Arial" w:cs="Arial"/>
        </w:rPr>
        <w:t>tra</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2"/>
        </w:rPr>
        <w:t>m</w:t>
      </w:r>
      <w:r w:rsidRPr="00950B69">
        <w:rPr>
          <w:rFonts w:ascii="Arial" w:eastAsia="Arial" w:hAnsi="Arial" w:cs="Arial"/>
        </w:rPr>
        <w:t>ar</w:t>
      </w:r>
      <w:r w:rsidRPr="00950B69">
        <w:rPr>
          <w:rFonts w:ascii="Arial" w:eastAsia="Arial" w:hAnsi="Arial" w:cs="Arial"/>
          <w:spacing w:val="2"/>
        </w:rPr>
        <w:t>k</w:t>
      </w:r>
      <w:r w:rsidRPr="00950B69">
        <w:rPr>
          <w:rFonts w:ascii="Arial" w:eastAsia="Arial" w:hAnsi="Arial" w:cs="Arial"/>
          <w:spacing w:val="1"/>
        </w:rPr>
        <w:t>s</w:t>
      </w:r>
      <w:r w:rsidRPr="00950B69">
        <w:rPr>
          <w:rFonts w:ascii="Arial" w:eastAsia="Arial" w:hAnsi="Arial" w:cs="Arial"/>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w:t>
      </w:r>
      <w:r w:rsidRPr="00950B69">
        <w:rPr>
          <w:rFonts w:ascii="Arial" w:eastAsia="Arial" w:hAnsi="Arial" w:cs="Arial"/>
          <w:spacing w:val="1"/>
        </w:rPr>
        <w:t>s</w:t>
      </w:r>
      <w:r w:rsidRPr="00950B69">
        <w:rPr>
          <w:rFonts w:ascii="Arial" w:eastAsia="Arial" w:hAnsi="Arial" w:cs="Arial"/>
        </w:rPr>
        <w:t>,</w:t>
      </w:r>
      <w:r w:rsidRPr="00950B69">
        <w:rPr>
          <w:rFonts w:ascii="Arial" w:eastAsia="Arial" w:hAnsi="Arial" w:cs="Arial"/>
          <w:spacing w:val="-5"/>
        </w:rPr>
        <w:t xml:space="preserve"> </w:t>
      </w:r>
      <w:r w:rsidRPr="00950B69">
        <w:rPr>
          <w:rFonts w:ascii="Arial" w:eastAsia="Arial" w:hAnsi="Arial" w:cs="Arial"/>
          <w:spacing w:val="-1"/>
        </w:rPr>
        <w:t>d</w:t>
      </w:r>
      <w:r w:rsidRPr="00950B69">
        <w:rPr>
          <w:rFonts w:ascii="Arial" w:eastAsia="Arial" w:hAnsi="Arial" w:cs="Arial"/>
        </w:rPr>
        <w:t>e</w:t>
      </w:r>
      <w:r w:rsidRPr="00950B69">
        <w:rPr>
          <w:rFonts w:ascii="Arial" w:eastAsia="Arial" w:hAnsi="Arial" w:cs="Arial"/>
          <w:spacing w:val="1"/>
        </w:rPr>
        <w:t>si</w:t>
      </w:r>
      <w:r w:rsidRPr="00950B69">
        <w:rPr>
          <w:rFonts w:ascii="Arial" w:eastAsia="Arial" w:hAnsi="Arial" w:cs="Arial"/>
        </w:rPr>
        <w:t>g</w:t>
      </w:r>
      <w:r w:rsidRPr="00950B69">
        <w:rPr>
          <w:rFonts w:ascii="Arial" w:eastAsia="Arial" w:hAnsi="Arial" w:cs="Arial"/>
          <w:spacing w:val="-1"/>
        </w:rPr>
        <w:t>n</w:t>
      </w:r>
      <w:r w:rsidRPr="00950B69">
        <w:rPr>
          <w:rFonts w:ascii="Arial" w:eastAsia="Arial" w:hAnsi="Arial" w:cs="Arial"/>
        </w:rPr>
        <w:t>s</w:t>
      </w:r>
      <w:r w:rsidRPr="00950B69">
        <w:rPr>
          <w:rFonts w:ascii="Arial" w:eastAsia="Arial" w:hAnsi="Arial" w:cs="Arial"/>
          <w:spacing w:val="-6"/>
        </w:rPr>
        <w:t xml:space="preserve"> </w:t>
      </w:r>
      <w:r w:rsidRPr="00950B69">
        <w:rPr>
          <w:rFonts w:ascii="Arial" w:eastAsia="Arial" w:hAnsi="Arial" w:cs="Arial"/>
        </w:rPr>
        <w:t>us</w:t>
      </w:r>
      <w:r w:rsidRPr="00950B69">
        <w:rPr>
          <w:rFonts w:ascii="Arial" w:eastAsia="Arial" w:hAnsi="Arial" w:cs="Arial"/>
          <w:spacing w:val="2"/>
        </w:rPr>
        <w:t>e</w:t>
      </w:r>
      <w:r w:rsidRPr="00950B69">
        <w:rPr>
          <w:rFonts w:ascii="Arial" w:eastAsia="Arial" w:hAnsi="Arial" w:cs="Arial"/>
        </w:rPr>
        <w:t>d</w:t>
      </w:r>
      <w:r w:rsidRPr="00950B69">
        <w:rPr>
          <w:rFonts w:ascii="Arial" w:eastAsia="Arial" w:hAnsi="Arial" w:cs="Arial"/>
          <w:spacing w:val="-4"/>
        </w:rPr>
        <w:t xml:space="preserve"> </w:t>
      </w:r>
      <w:r w:rsidRPr="00950B69">
        <w:rPr>
          <w:rFonts w:ascii="Arial" w:eastAsia="Arial" w:hAnsi="Arial" w:cs="Arial"/>
          <w:spacing w:val="4"/>
        </w:rPr>
        <w:t>b</w:t>
      </w:r>
      <w:r w:rsidRPr="00950B69">
        <w:rPr>
          <w:rFonts w:ascii="Arial" w:eastAsia="Arial" w:hAnsi="Arial" w:cs="Arial"/>
        </w:rPr>
        <w:t>y</w:t>
      </w:r>
      <w:r w:rsidRPr="00950B69">
        <w:rPr>
          <w:rFonts w:ascii="Arial" w:eastAsia="Arial" w:hAnsi="Arial" w:cs="Arial"/>
          <w:spacing w:val="-6"/>
        </w:rPr>
        <w:t xml:space="preserve"> </w:t>
      </w:r>
      <w:r w:rsidRPr="00950B69">
        <w:rPr>
          <w:rFonts w:ascii="Arial" w:eastAsia="Arial" w:hAnsi="Arial" w:cs="Arial"/>
          <w:spacing w:val="2"/>
        </w:rPr>
        <w:t>t</w:t>
      </w:r>
      <w:r w:rsidRPr="00950B69">
        <w:rPr>
          <w:rFonts w:ascii="Arial" w:eastAsia="Arial" w:hAnsi="Arial" w:cs="Arial"/>
        </w:rPr>
        <w:t>he</w:t>
      </w:r>
      <w:r w:rsidRPr="00950B69">
        <w:rPr>
          <w:rFonts w:ascii="Arial" w:eastAsia="Arial" w:hAnsi="Arial" w:cs="Arial"/>
          <w:spacing w:val="-2"/>
        </w:rPr>
        <w:t xml:space="preserve"> </w:t>
      </w:r>
      <w:r w:rsidRPr="00950B69">
        <w:rPr>
          <w:rFonts w:ascii="Arial" w:eastAsia="Arial" w:hAnsi="Arial" w:cs="Arial"/>
        </w:rPr>
        <w:t>C</w:t>
      </w:r>
      <w:r w:rsidRPr="00950B69">
        <w:rPr>
          <w:rFonts w:ascii="Arial" w:eastAsia="Arial" w:hAnsi="Arial" w:cs="Arial"/>
          <w:spacing w:val="-1"/>
        </w:rPr>
        <w:t>l</w:t>
      </w:r>
      <w:r w:rsidRPr="00950B69">
        <w:rPr>
          <w:rFonts w:ascii="Arial" w:eastAsia="Arial" w:hAnsi="Arial" w:cs="Arial"/>
        </w:rPr>
        <w:t>u</w:t>
      </w:r>
      <w:r w:rsidRPr="00950B69">
        <w:rPr>
          <w:rFonts w:ascii="Arial" w:eastAsia="Arial" w:hAnsi="Arial" w:cs="Arial"/>
          <w:spacing w:val="5"/>
        </w:rPr>
        <w:t>b</w:t>
      </w:r>
      <w:r w:rsidRPr="00950B69">
        <w:rPr>
          <w:rFonts w:ascii="Arial" w:eastAsia="Arial" w:hAnsi="Arial" w:cs="Arial"/>
        </w:rPr>
        <w:t>.</w:t>
      </w:r>
    </w:p>
    <w:p w14:paraId="1BA1A0AC" w14:textId="77777777" w:rsidR="00950B69" w:rsidRPr="00950B69" w:rsidRDefault="00950B69" w:rsidP="00950B69">
      <w:pPr>
        <w:pStyle w:val="ListParagraph"/>
        <w:rPr>
          <w:rFonts w:ascii="Arial" w:eastAsia="Arial" w:hAnsi="Arial" w:cs="Arial"/>
          <w:spacing w:val="3"/>
        </w:rPr>
      </w:pPr>
    </w:p>
    <w:p w14:paraId="229DA906" w14:textId="77777777" w:rsidR="00950B69" w:rsidRPr="00950B69" w:rsidRDefault="000D66C9"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spacing w:val="3"/>
        </w:rPr>
        <w:t>T</w:t>
      </w:r>
      <w:r w:rsidRPr="00950B69">
        <w:rPr>
          <w:rFonts w:ascii="Arial" w:eastAsia="Arial" w:hAnsi="Arial" w:cs="Arial"/>
        </w:rPr>
        <w:t>he</w:t>
      </w:r>
      <w:r w:rsidRPr="00950B69">
        <w:rPr>
          <w:rFonts w:ascii="Arial" w:eastAsia="Arial" w:hAnsi="Arial" w:cs="Arial"/>
          <w:spacing w:val="46"/>
        </w:rPr>
        <w:t xml:space="preserve"> </w:t>
      </w:r>
      <w:r w:rsidRPr="00950B69">
        <w:rPr>
          <w:rFonts w:ascii="Arial" w:eastAsia="Arial" w:hAnsi="Arial" w:cs="Arial"/>
          <w:spacing w:val="-1"/>
        </w:rPr>
        <w:t>S</w:t>
      </w:r>
      <w:r w:rsidRPr="00950B69">
        <w:rPr>
          <w:rFonts w:ascii="Arial" w:eastAsia="Arial" w:hAnsi="Arial" w:cs="Arial"/>
        </w:rPr>
        <w:t>p</w:t>
      </w:r>
      <w:r w:rsidRPr="00950B69">
        <w:rPr>
          <w:rFonts w:ascii="Arial" w:eastAsia="Arial" w:hAnsi="Arial" w:cs="Arial"/>
          <w:spacing w:val="1"/>
        </w:rPr>
        <w:t>o</w:t>
      </w:r>
      <w:r w:rsidRPr="00950B69">
        <w:rPr>
          <w:rFonts w:ascii="Arial" w:eastAsia="Arial" w:hAnsi="Arial" w:cs="Arial"/>
        </w:rPr>
        <w:t>n</w:t>
      </w:r>
      <w:r w:rsidRPr="00950B69">
        <w:rPr>
          <w:rFonts w:ascii="Arial" w:eastAsia="Arial" w:hAnsi="Arial" w:cs="Arial"/>
          <w:spacing w:val="1"/>
        </w:rPr>
        <w:t>s</w:t>
      </w:r>
      <w:r w:rsidRPr="00950B69">
        <w:rPr>
          <w:rFonts w:ascii="Arial" w:eastAsia="Arial" w:hAnsi="Arial" w:cs="Arial"/>
        </w:rPr>
        <w:t>or</w:t>
      </w:r>
      <w:r w:rsidRPr="00950B69">
        <w:rPr>
          <w:rFonts w:ascii="Arial" w:eastAsia="Arial" w:hAnsi="Arial" w:cs="Arial"/>
          <w:spacing w:val="43"/>
        </w:rPr>
        <w:t xml:space="preserve"> </w:t>
      </w:r>
      <w:r w:rsidRPr="00950B69">
        <w:rPr>
          <w:rFonts w:ascii="Arial" w:eastAsia="Arial" w:hAnsi="Arial" w:cs="Arial"/>
          <w:spacing w:val="4"/>
        </w:rPr>
        <w:t>m</w:t>
      </w:r>
      <w:r w:rsidRPr="00950B69">
        <w:rPr>
          <w:rFonts w:ascii="Arial" w:eastAsia="Arial" w:hAnsi="Arial" w:cs="Arial"/>
        </w:rPr>
        <w:t>u</w:t>
      </w:r>
      <w:r w:rsidRPr="00950B69">
        <w:rPr>
          <w:rFonts w:ascii="Arial" w:eastAsia="Arial" w:hAnsi="Arial" w:cs="Arial"/>
          <w:spacing w:val="1"/>
        </w:rPr>
        <w:t>s</w:t>
      </w:r>
      <w:r w:rsidRPr="00950B69">
        <w:rPr>
          <w:rFonts w:ascii="Arial" w:eastAsia="Arial" w:hAnsi="Arial" w:cs="Arial"/>
        </w:rPr>
        <w:t>t</w:t>
      </w:r>
      <w:r w:rsidRPr="00950B69">
        <w:rPr>
          <w:rFonts w:ascii="Arial" w:eastAsia="Arial" w:hAnsi="Arial" w:cs="Arial"/>
          <w:spacing w:val="45"/>
        </w:rPr>
        <w:t xml:space="preserve"> </w:t>
      </w:r>
      <w:r w:rsidRPr="00950B69">
        <w:rPr>
          <w:rFonts w:ascii="Arial" w:eastAsia="Arial" w:hAnsi="Arial" w:cs="Arial"/>
        </w:rPr>
        <w:t>n</w:t>
      </w:r>
      <w:r w:rsidRPr="00950B69">
        <w:rPr>
          <w:rFonts w:ascii="Arial" w:eastAsia="Arial" w:hAnsi="Arial" w:cs="Arial"/>
          <w:spacing w:val="-1"/>
        </w:rPr>
        <w:t>o</w:t>
      </w:r>
      <w:r w:rsidRPr="00950B69">
        <w:rPr>
          <w:rFonts w:ascii="Arial" w:eastAsia="Arial" w:hAnsi="Arial" w:cs="Arial"/>
        </w:rPr>
        <w:t>t</w:t>
      </w:r>
      <w:r w:rsidRPr="00950B69">
        <w:rPr>
          <w:rFonts w:ascii="Arial" w:eastAsia="Arial" w:hAnsi="Arial" w:cs="Arial"/>
          <w:spacing w:val="50"/>
        </w:rPr>
        <w:t xml:space="preserve"> </w:t>
      </w:r>
      <w:r w:rsidRPr="00950B69">
        <w:rPr>
          <w:rFonts w:ascii="Arial" w:eastAsia="Arial" w:hAnsi="Arial" w:cs="Arial"/>
        </w:rPr>
        <w:t>u</w:t>
      </w:r>
      <w:r w:rsidRPr="00950B69">
        <w:rPr>
          <w:rFonts w:ascii="Arial" w:eastAsia="Arial" w:hAnsi="Arial" w:cs="Arial"/>
          <w:spacing w:val="3"/>
        </w:rPr>
        <w:t>s</w:t>
      </w:r>
      <w:r w:rsidRPr="00950B69">
        <w:rPr>
          <w:rFonts w:ascii="Arial" w:eastAsia="Arial" w:hAnsi="Arial" w:cs="Arial"/>
        </w:rPr>
        <w:t>e</w:t>
      </w:r>
      <w:r w:rsidRPr="00950B69">
        <w:rPr>
          <w:rFonts w:ascii="Arial" w:eastAsia="Arial" w:hAnsi="Arial" w:cs="Arial"/>
          <w:spacing w:val="46"/>
        </w:rPr>
        <w:t xml:space="preserve"> </w:t>
      </w:r>
      <w:r w:rsidR="00F5028D" w:rsidRPr="00950B69">
        <w:rPr>
          <w:rFonts w:ascii="Arial" w:eastAsia="Arial" w:hAnsi="Arial" w:cs="Arial"/>
        </w:rPr>
        <w:t xml:space="preserve">the </w:t>
      </w:r>
      <w:r w:rsidRPr="00950B69">
        <w:rPr>
          <w:rFonts w:ascii="Arial" w:eastAsia="Arial" w:hAnsi="Arial" w:cs="Arial"/>
          <w:spacing w:val="2"/>
        </w:rPr>
        <w:t>U</w:t>
      </w:r>
      <w:r w:rsidRPr="00950B69">
        <w:rPr>
          <w:rFonts w:ascii="Arial" w:eastAsia="Arial" w:hAnsi="Arial" w:cs="Arial"/>
        </w:rPr>
        <w:t>n</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rPr>
        <w:t>er</w:t>
      </w:r>
      <w:r w:rsidRPr="00950B69">
        <w:rPr>
          <w:rFonts w:ascii="Arial" w:eastAsia="Arial" w:hAnsi="Arial" w:cs="Arial"/>
          <w:spacing w:val="2"/>
        </w:rPr>
        <w:t>s</w:t>
      </w:r>
      <w:r w:rsidRPr="00950B69">
        <w:rPr>
          <w:rFonts w:ascii="Arial" w:eastAsia="Arial" w:hAnsi="Arial" w:cs="Arial"/>
          <w:spacing w:val="-1"/>
        </w:rPr>
        <w:t>i</w:t>
      </w:r>
      <w:r w:rsidRPr="00950B69">
        <w:rPr>
          <w:rFonts w:ascii="Arial" w:eastAsia="Arial" w:hAnsi="Arial" w:cs="Arial"/>
          <w:spacing w:val="4"/>
        </w:rPr>
        <w:t>t</w:t>
      </w:r>
      <w:r w:rsidRPr="00950B69">
        <w:rPr>
          <w:rFonts w:ascii="Arial" w:eastAsia="Arial" w:hAnsi="Arial" w:cs="Arial"/>
          <w:spacing w:val="-4"/>
        </w:rPr>
        <w:t>y</w:t>
      </w:r>
      <w:r w:rsidRPr="00950B69">
        <w:rPr>
          <w:rFonts w:ascii="Arial" w:eastAsia="Arial" w:hAnsi="Arial" w:cs="Arial"/>
          <w:spacing w:val="-1"/>
        </w:rPr>
        <w:t>’</w:t>
      </w:r>
      <w:r w:rsidRPr="00950B69">
        <w:rPr>
          <w:rFonts w:ascii="Arial" w:eastAsia="Arial" w:hAnsi="Arial" w:cs="Arial"/>
        </w:rPr>
        <w:t>s</w:t>
      </w:r>
      <w:r w:rsidRPr="00950B69">
        <w:rPr>
          <w:rFonts w:ascii="Arial" w:eastAsia="Arial" w:hAnsi="Arial" w:cs="Arial"/>
          <w:spacing w:val="43"/>
        </w:rPr>
        <w:t xml:space="preserve"> </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spacing w:val="4"/>
        </w:rPr>
        <w:t>m</w:t>
      </w:r>
      <w:r w:rsidRPr="00950B69">
        <w:rPr>
          <w:rFonts w:ascii="Arial" w:eastAsia="Arial" w:hAnsi="Arial" w:cs="Arial"/>
        </w:rPr>
        <w:t>e,</w:t>
      </w:r>
      <w:r w:rsidRPr="00950B69">
        <w:rPr>
          <w:rFonts w:ascii="Arial" w:eastAsia="Arial" w:hAnsi="Arial" w:cs="Arial"/>
          <w:spacing w:val="48"/>
        </w:rPr>
        <w:t xml:space="preserve"> </w:t>
      </w:r>
      <w:proofErr w:type="gramStart"/>
      <w:r w:rsidR="00525408" w:rsidRPr="00950B69">
        <w:rPr>
          <w:rFonts w:ascii="Arial" w:eastAsia="Arial" w:hAnsi="Arial" w:cs="Arial"/>
        </w:rPr>
        <w:t>m</w:t>
      </w:r>
      <w:r w:rsidR="00525408" w:rsidRPr="00950B69">
        <w:rPr>
          <w:rFonts w:ascii="Arial" w:eastAsia="Arial" w:hAnsi="Arial" w:cs="Arial"/>
          <w:spacing w:val="-1"/>
        </w:rPr>
        <w:t>a</w:t>
      </w:r>
      <w:r w:rsidR="00525408" w:rsidRPr="00950B69">
        <w:rPr>
          <w:rFonts w:ascii="Arial" w:eastAsia="Arial" w:hAnsi="Arial" w:cs="Arial"/>
          <w:spacing w:val="1"/>
        </w:rPr>
        <w:t>r</w:t>
      </w:r>
      <w:r w:rsidR="00525408" w:rsidRPr="00950B69">
        <w:rPr>
          <w:rFonts w:ascii="Arial" w:eastAsia="Arial" w:hAnsi="Arial" w:cs="Arial"/>
          <w:spacing w:val="3"/>
        </w:rPr>
        <w:t>k</w:t>
      </w:r>
      <w:r w:rsidR="00525408" w:rsidRPr="00950B69">
        <w:rPr>
          <w:rFonts w:ascii="Arial" w:eastAsia="Arial" w:hAnsi="Arial" w:cs="Arial"/>
        </w:rPr>
        <w:t>s</w:t>
      </w:r>
      <w:proofErr w:type="gramEnd"/>
      <w:r w:rsidR="00525408" w:rsidRPr="00950B69">
        <w:rPr>
          <w:rFonts w:ascii="Arial" w:eastAsia="Arial" w:hAnsi="Arial" w:cs="Arial"/>
          <w:spacing w:val="47"/>
        </w:rPr>
        <w:t xml:space="preserve"> </w:t>
      </w:r>
      <w:r w:rsidRPr="00950B69">
        <w:rPr>
          <w:rFonts w:ascii="Arial" w:eastAsia="Arial" w:hAnsi="Arial" w:cs="Arial"/>
        </w:rPr>
        <w:t>or</w:t>
      </w:r>
      <w:r w:rsidRPr="00950B69">
        <w:rPr>
          <w:rFonts w:ascii="Arial" w:eastAsia="Arial" w:hAnsi="Arial" w:cs="Arial"/>
          <w:spacing w:val="49"/>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os</w:t>
      </w:r>
      <w:r w:rsidRPr="00950B69">
        <w:rPr>
          <w:rFonts w:ascii="Arial" w:eastAsia="Arial" w:hAnsi="Arial" w:cs="Arial"/>
          <w:spacing w:val="47"/>
        </w:rPr>
        <w:t xml:space="preserve"> </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51"/>
        </w:rPr>
        <w:t xml:space="preserve"> </w:t>
      </w:r>
      <w:r w:rsidRPr="00950B69">
        <w:rPr>
          <w:rFonts w:ascii="Arial" w:eastAsia="Arial" w:hAnsi="Arial" w:cs="Arial"/>
        </w:rPr>
        <w:t>a</w:t>
      </w:r>
      <w:r w:rsidRPr="00950B69">
        <w:rPr>
          <w:rFonts w:ascii="Arial" w:eastAsia="Arial" w:hAnsi="Arial" w:cs="Arial"/>
          <w:spacing w:val="1"/>
        </w:rPr>
        <w:t>n</w:t>
      </w:r>
      <w:r w:rsidRPr="00950B69">
        <w:rPr>
          <w:rFonts w:ascii="Arial" w:eastAsia="Arial" w:hAnsi="Arial" w:cs="Arial"/>
        </w:rPr>
        <w:t xml:space="preserve">y </w:t>
      </w:r>
      <w:r w:rsidRPr="00950B69">
        <w:rPr>
          <w:rFonts w:ascii="Arial" w:eastAsia="Arial" w:hAnsi="Arial" w:cs="Arial"/>
          <w:spacing w:val="4"/>
        </w:rPr>
        <w:t>m</w:t>
      </w:r>
      <w:r w:rsidRPr="00950B69">
        <w:rPr>
          <w:rFonts w:ascii="Arial" w:eastAsia="Arial" w:hAnsi="Arial" w:cs="Arial"/>
        </w:rPr>
        <w:t>a</w:t>
      </w:r>
      <w:r w:rsidRPr="00950B69">
        <w:rPr>
          <w:rFonts w:ascii="Arial" w:eastAsia="Arial" w:hAnsi="Arial" w:cs="Arial"/>
          <w:spacing w:val="-1"/>
        </w:rPr>
        <w:t>n</w:t>
      </w:r>
      <w:r w:rsidRPr="00950B69">
        <w:rPr>
          <w:rFonts w:ascii="Arial" w:eastAsia="Arial" w:hAnsi="Arial" w:cs="Arial"/>
        </w:rPr>
        <w:t>n</w:t>
      </w:r>
      <w:r w:rsidRPr="00950B69">
        <w:rPr>
          <w:rFonts w:ascii="Arial" w:eastAsia="Arial" w:hAnsi="Arial" w:cs="Arial"/>
          <w:spacing w:val="-1"/>
        </w:rPr>
        <w:t>e</w:t>
      </w:r>
      <w:r w:rsidRPr="00950B69">
        <w:rPr>
          <w:rFonts w:ascii="Arial" w:eastAsia="Arial" w:hAnsi="Arial" w:cs="Arial"/>
        </w:rPr>
        <w:t>r</w:t>
      </w:r>
      <w:r w:rsidRPr="00950B69">
        <w:rPr>
          <w:rFonts w:ascii="Arial" w:eastAsia="Arial" w:hAnsi="Arial" w:cs="Arial"/>
          <w:spacing w:val="5"/>
        </w:rPr>
        <w:t xml:space="preserve"> </w:t>
      </w:r>
      <w:r w:rsidRPr="00950B69">
        <w:rPr>
          <w:rFonts w:ascii="Arial" w:eastAsia="Arial" w:hAnsi="Arial" w:cs="Arial"/>
          <w:spacing w:val="-1"/>
        </w:rPr>
        <w:t>li</w:t>
      </w:r>
      <w:r w:rsidRPr="00950B69">
        <w:rPr>
          <w:rFonts w:ascii="Arial" w:eastAsia="Arial" w:hAnsi="Arial" w:cs="Arial"/>
          <w:spacing w:val="3"/>
        </w:rPr>
        <w:t>k</w:t>
      </w:r>
      <w:r w:rsidRPr="00950B69">
        <w:rPr>
          <w:rFonts w:ascii="Arial" w:eastAsia="Arial" w:hAnsi="Arial" w:cs="Arial"/>
        </w:rPr>
        <w:t>e</w:t>
      </w:r>
      <w:r w:rsidRPr="00950B69">
        <w:rPr>
          <w:rFonts w:ascii="Arial" w:eastAsia="Arial" w:hAnsi="Arial" w:cs="Arial"/>
          <w:spacing w:val="1"/>
        </w:rPr>
        <w:t>l</w:t>
      </w:r>
      <w:r w:rsidRPr="00950B69">
        <w:rPr>
          <w:rFonts w:ascii="Arial" w:eastAsia="Arial" w:hAnsi="Arial" w:cs="Arial"/>
        </w:rPr>
        <w:t xml:space="preserve">y </w:t>
      </w:r>
      <w:r w:rsidRPr="00950B69">
        <w:rPr>
          <w:rFonts w:ascii="Arial" w:eastAsia="Arial" w:hAnsi="Arial" w:cs="Arial"/>
          <w:spacing w:val="2"/>
        </w:rPr>
        <w:t>t</w:t>
      </w:r>
      <w:r w:rsidRPr="00950B69">
        <w:rPr>
          <w:rFonts w:ascii="Arial" w:eastAsia="Arial" w:hAnsi="Arial" w:cs="Arial"/>
        </w:rPr>
        <w:t>o</w:t>
      </w:r>
      <w:r w:rsidRPr="00950B69">
        <w:rPr>
          <w:rFonts w:ascii="Arial" w:eastAsia="Arial" w:hAnsi="Arial" w:cs="Arial"/>
          <w:spacing w:val="9"/>
        </w:rPr>
        <w:t xml:space="preserve"> </w:t>
      </w:r>
      <w:r w:rsidRPr="00950B69">
        <w:rPr>
          <w:rFonts w:ascii="Arial" w:eastAsia="Arial" w:hAnsi="Arial" w:cs="Arial"/>
          <w:spacing w:val="1"/>
        </w:rPr>
        <w:t>j</w:t>
      </w:r>
      <w:r w:rsidRPr="00950B69">
        <w:rPr>
          <w:rFonts w:ascii="Arial" w:eastAsia="Arial" w:hAnsi="Arial" w:cs="Arial"/>
        </w:rPr>
        <w:t>e</w:t>
      </w:r>
      <w:r w:rsidRPr="00950B69">
        <w:rPr>
          <w:rFonts w:ascii="Arial" w:eastAsia="Arial" w:hAnsi="Arial" w:cs="Arial"/>
          <w:spacing w:val="-1"/>
        </w:rPr>
        <w:t>o</w:t>
      </w:r>
      <w:r w:rsidRPr="00950B69">
        <w:rPr>
          <w:rFonts w:ascii="Arial" w:eastAsia="Arial" w:hAnsi="Arial" w:cs="Arial"/>
        </w:rPr>
        <w:t>p</w:t>
      </w:r>
      <w:r w:rsidRPr="00950B69">
        <w:rPr>
          <w:rFonts w:ascii="Arial" w:eastAsia="Arial" w:hAnsi="Arial" w:cs="Arial"/>
          <w:spacing w:val="-1"/>
        </w:rPr>
        <w:t>a</w:t>
      </w:r>
      <w:r w:rsidRPr="00950B69">
        <w:rPr>
          <w:rFonts w:ascii="Arial" w:eastAsia="Arial" w:hAnsi="Arial" w:cs="Arial"/>
          <w:spacing w:val="1"/>
        </w:rPr>
        <w:t>r</w:t>
      </w:r>
      <w:r w:rsidRPr="00950B69">
        <w:rPr>
          <w:rFonts w:ascii="Arial" w:eastAsia="Arial" w:hAnsi="Arial" w:cs="Arial"/>
          <w:spacing w:val="2"/>
        </w:rPr>
        <w:t>d</w:t>
      </w:r>
      <w:r w:rsidRPr="00950B69">
        <w:rPr>
          <w:rFonts w:ascii="Arial" w:eastAsia="Arial" w:hAnsi="Arial" w:cs="Arial"/>
          <w:spacing w:val="-1"/>
        </w:rPr>
        <w:t>i</w:t>
      </w:r>
      <w:r w:rsidRPr="00950B69">
        <w:rPr>
          <w:rFonts w:ascii="Arial" w:eastAsia="Arial" w:hAnsi="Arial" w:cs="Arial"/>
          <w:spacing w:val="1"/>
        </w:rPr>
        <w:t>s</w:t>
      </w:r>
      <w:r w:rsidRPr="00950B69">
        <w:rPr>
          <w:rFonts w:ascii="Arial" w:eastAsia="Arial" w:hAnsi="Arial" w:cs="Arial"/>
        </w:rPr>
        <w:t>e</w:t>
      </w:r>
      <w:r w:rsidRPr="00950B69">
        <w:rPr>
          <w:rFonts w:ascii="Arial" w:eastAsia="Arial" w:hAnsi="Arial" w:cs="Arial"/>
          <w:spacing w:val="1"/>
        </w:rPr>
        <w:t xml:space="preserve"> </w:t>
      </w:r>
      <w:r w:rsidRPr="00950B69">
        <w:rPr>
          <w:rFonts w:ascii="Arial" w:eastAsia="Arial" w:hAnsi="Arial" w:cs="Arial"/>
        </w:rPr>
        <w:t>the</w:t>
      </w:r>
      <w:r w:rsidRPr="00950B69">
        <w:rPr>
          <w:rFonts w:ascii="Arial" w:eastAsia="Arial" w:hAnsi="Arial" w:cs="Arial"/>
          <w:spacing w:val="11"/>
        </w:rPr>
        <w:t xml:space="preserve"> </w:t>
      </w:r>
      <w:r w:rsidRPr="00950B69">
        <w:rPr>
          <w:rFonts w:ascii="Arial" w:eastAsia="Arial" w:hAnsi="Arial" w:cs="Arial"/>
          <w:spacing w:val="-1"/>
        </w:rPr>
        <w:t>v</w:t>
      </w:r>
      <w:r w:rsidRPr="00950B69">
        <w:rPr>
          <w:rFonts w:ascii="Arial" w:eastAsia="Arial" w:hAnsi="Arial" w:cs="Arial"/>
          <w:spacing w:val="2"/>
        </w:rPr>
        <w:t>a</w:t>
      </w:r>
      <w:r w:rsidRPr="00950B69">
        <w:rPr>
          <w:rFonts w:ascii="Arial" w:eastAsia="Arial" w:hAnsi="Arial" w:cs="Arial"/>
          <w:spacing w:val="-1"/>
        </w:rPr>
        <w:t>l</w:t>
      </w:r>
      <w:r w:rsidRPr="00950B69">
        <w:rPr>
          <w:rFonts w:ascii="Arial" w:eastAsia="Arial" w:hAnsi="Arial" w:cs="Arial"/>
          <w:spacing w:val="1"/>
        </w:rPr>
        <w:t>i</w:t>
      </w:r>
      <w:r w:rsidRPr="00950B69">
        <w:rPr>
          <w:rFonts w:ascii="Arial" w:eastAsia="Arial" w:hAnsi="Arial" w:cs="Arial"/>
        </w:rPr>
        <w:t>d</w:t>
      </w:r>
      <w:r w:rsidRPr="00950B69">
        <w:rPr>
          <w:rFonts w:ascii="Arial" w:eastAsia="Arial" w:hAnsi="Arial" w:cs="Arial"/>
          <w:spacing w:val="-1"/>
        </w:rPr>
        <w:t>i</w:t>
      </w:r>
      <w:r w:rsidRPr="00950B69">
        <w:rPr>
          <w:rFonts w:ascii="Arial" w:eastAsia="Arial" w:hAnsi="Arial" w:cs="Arial"/>
          <w:spacing w:val="4"/>
        </w:rPr>
        <w:t>t</w:t>
      </w:r>
      <w:r w:rsidRPr="00950B69">
        <w:rPr>
          <w:rFonts w:ascii="Arial" w:eastAsia="Arial" w:hAnsi="Arial" w:cs="Arial"/>
        </w:rPr>
        <w:t>y</w:t>
      </w:r>
      <w:r w:rsidRPr="00950B69">
        <w:rPr>
          <w:rFonts w:ascii="Arial" w:eastAsia="Arial" w:hAnsi="Arial" w:cs="Arial"/>
          <w:spacing w:val="2"/>
        </w:rPr>
        <w:t xml:space="preserve"> </w:t>
      </w:r>
      <w:r w:rsidRPr="00950B69">
        <w:rPr>
          <w:rFonts w:ascii="Arial" w:eastAsia="Arial" w:hAnsi="Arial" w:cs="Arial"/>
        </w:rPr>
        <w:t>of</w:t>
      </w:r>
      <w:r w:rsidRPr="00950B69">
        <w:rPr>
          <w:rFonts w:ascii="Arial" w:eastAsia="Arial" w:hAnsi="Arial" w:cs="Arial"/>
          <w:spacing w:val="11"/>
        </w:rPr>
        <w:t xml:space="preserve"> </w:t>
      </w:r>
      <w:r w:rsidRPr="00950B69">
        <w:rPr>
          <w:rFonts w:ascii="Arial" w:eastAsia="Arial" w:hAnsi="Arial" w:cs="Arial"/>
        </w:rPr>
        <w:t>the</w:t>
      </w:r>
      <w:r w:rsidRPr="00950B69">
        <w:rPr>
          <w:rFonts w:ascii="Arial" w:eastAsia="Arial" w:hAnsi="Arial" w:cs="Arial"/>
          <w:spacing w:val="7"/>
        </w:rPr>
        <w:t xml:space="preserve"> </w:t>
      </w:r>
      <w:r w:rsidR="00525408" w:rsidRPr="00950B69">
        <w:rPr>
          <w:rFonts w:ascii="Arial" w:eastAsia="Arial" w:hAnsi="Arial" w:cs="Arial"/>
        </w:rPr>
        <w:t>m</w:t>
      </w:r>
      <w:r w:rsidR="00525408" w:rsidRPr="00950B69">
        <w:rPr>
          <w:rFonts w:ascii="Arial" w:eastAsia="Arial" w:hAnsi="Arial" w:cs="Arial"/>
          <w:spacing w:val="-1"/>
        </w:rPr>
        <w:t>a</w:t>
      </w:r>
      <w:r w:rsidR="00525408" w:rsidRPr="00950B69">
        <w:rPr>
          <w:rFonts w:ascii="Arial" w:eastAsia="Arial" w:hAnsi="Arial" w:cs="Arial"/>
          <w:spacing w:val="1"/>
        </w:rPr>
        <w:t>rk</w:t>
      </w:r>
      <w:r w:rsidR="00525408" w:rsidRPr="00950B69">
        <w:rPr>
          <w:rFonts w:ascii="Arial" w:eastAsia="Arial" w:hAnsi="Arial" w:cs="Arial"/>
        </w:rPr>
        <w:t>s</w:t>
      </w:r>
      <w:r w:rsidR="00525408" w:rsidRPr="00950B69">
        <w:rPr>
          <w:rFonts w:ascii="Arial" w:eastAsia="Arial" w:hAnsi="Arial" w:cs="Arial"/>
          <w:spacing w:val="6"/>
        </w:rPr>
        <w:t xml:space="preserve"> </w:t>
      </w:r>
      <w:r w:rsidRPr="00950B69">
        <w:rPr>
          <w:rFonts w:ascii="Arial" w:eastAsia="Arial" w:hAnsi="Arial" w:cs="Arial"/>
        </w:rPr>
        <w:t>or</w:t>
      </w:r>
      <w:r w:rsidRPr="00950B69">
        <w:rPr>
          <w:rFonts w:ascii="Arial" w:eastAsia="Arial" w:hAnsi="Arial" w:cs="Arial"/>
          <w:spacing w:val="9"/>
        </w:rPr>
        <w:t xml:space="preserve"> </w:t>
      </w:r>
      <w:r w:rsidRPr="00950B69">
        <w:rPr>
          <w:rFonts w:ascii="Arial" w:eastAsia="Arial" w:hAnsi="Arial" w:cs="Arial"/>
          <w:spacing w:val="-1"/>
        </w:rPr>
        <w:t>l</w:t>
      </w:r>
      <w:r w:rsidRPr="00950B69">
        <w:rPr>
          <w:rFonts w:ascii="Arial" w:eastAsia="Arial" w:hAnsi="Arial" w:cs="Arial"/>
        </w:rPr>
        <w:t>o</w:t>
      </w:r>
      <w:r w:rsidRPr="00950B69">
        <w:rPr>
          <w:rFonts w:ascii="Arial" w:eastAsia="Arial" w:hAnsi="Arial" w:cs="Arial"/>
          <w:spacing w:val="-1"/>
        </w:rPr>
        <w:t>g</w:t>
      </w:r>
      <w:r w:rsidRPr="00950B69">
        <w:rPr>
          <w:rFonts w:ascii="Arial" w:eastAsia="Arial" w:hAnsi="Arial" w:cs="Arial"/>
        </w:rPr>
        <w:t>os</w:t>
      </w:r>
      <w:r w:rsidRPr="00950B69">
        <w:rPr>
          <w:rFonts w:ascii="Arial" w:eastAsia="Arial" w:hAnsi="Arial" w:cs="Arial"/>
          <w:spacing w:val="7"/>
        </w:rPr>
        <w:t xml:space="preserve"> </w:t>
      </w:r>
      <w:r w:rsidRPr="00950B69">
        <w:rPr>
          <w:rFonts w:ascii="Arial" w:eastAsia="Arial" w:hAnsi="Arial" w:cs="Arial"/>
        </w:rPr>
        <w:t>or</w:t>
      </w:r>
      <w:r w:rsidRPr="00950B69">
        <w:rPr>
          <w:rFonts w:ascii="Arial" w:eastAsia="Arial" w:hAnsi="Arial" w:cs="Arial"/>
          <w:spacing w:val="9"/>
        </w:rPr>
        <w:t xml:space="preserve"> </w:t>
      </w:r>
      <w:r w:rsidRPr="00950B69">
        <w:rPr>
          <w:rFonts w:ascii="Arial" w:eastAsia="Arial" w:hAnsi="Arial" w:cs="Arial"/>
          <w:spacing w:val="-2"/>
        </w:rPr>
        <w:t>w</w:t>
      </w:r>
      <w:r w:rsidRPr="00950B69">
        <w:rPr>
          <w:rFonts w:ascii="Arial" w:eastAsia="Arial" w:hAnsi="Arial" w:cs="Arial"/>
          <w:spacing w:val="2"/>
        </w:rPr>
        <w:t>h</w:t>
      </w:r>
      <w:r w:rsidRPr="00950B69">
        <w:rPr>
          <w:rFonts w:ascii="Arial" w:eastAsia="Arial" w:hAnsi="Arial" w:cs="Arial"/>
          <w:spacing w:val="-1"/>
        </w:rPr>
        <w:t>i</w:t>
      </w:r>
      <w:r w:rsidRPr="00950B69">
        <w:rPr>
          <w:rFonts w:ascii="Arial" w:eastAsia="Arial" w:hAnsi="Arial" w:cs="Arial"/>
          <w:spacing w:val="1"/>
        </w:rPr>
        <w:t>c</w:t>
      </w:r>
      <w:r w:rsidRPr="00950B69">
        <w:rPr>
          <w:rFonts w:ascii="Arial" w:eastAsia="Arial" w:hAnsi="Arial" w:cs="Arial"/>
        </w:rPr>
        <w:t>h</w:t>
      </w:r>
      <w:r w:rsidRPr="00950B69">
        <w:rPr>
          <w:rFonts w:ascii="Arial" w:eastAsia="Arial" w:hAnsi="Arial" w:cs="Arial"/>
          <w:spacing w:val="5"/>
        </w:rPr>
        <w:t xml:space="preserve"> </w:t>
      </w:r>
      <w:r w:rsidRPr="00950B69">
        <w:rPr>
          <w:rFonts w:ascii="Arial" w:eastAsia="Arial" w:hAnsi="Arial" w:cs="Arial"/>
          <w:spacing w:val="4"/>
        </w:rPr>
        <w:t>m</w:t>
      </w:r>
      <w:r w:rsidRPr="00950B69">
        <w:rPr>
          <w:rFonts w:ascii="Arial" w:eastAsia="Arial" w:hAnsi="Arial" w:cs="Arial"/>
          <w:spacing w:val="2"/>
        </w:rPr>
        <w:t>a</w:t>
      </w:r>
      <w:r w:rsidRPr="00950B69">
        <w:rPr>
          <w:rFonts w:ascii="Arial" w:eastAsia="Arial" w:hAnsi="Arial" w:cs="Arial"/>
        </w:rPr>
        <w:t>y</w:t>
      </w:r>
      <w:r w:rsidRPr="00950B69">
        <w:rPr>
          <w:rFonts w:ascii="Arial" w:eastAsia="Arial" w:hAnsi="Arial" w:cs="Arial"/>
          <w:spacing w:val="1"/>
        </w:rPr>
        <w:t xml:space="preserve"> </w:t>
      </w:r>
      <w:r w:rsidRPr="00950B69">
        <w:rPr>
          <w:rFonts w:ascii="Arial" w:eastAsia="Arial" w:hAnsi="Arial" w:cs="Arial"/>
        </w:rPr>
        <w:t>bri</w:t>
      </w:r>
      <w:r w:rsidRPr="00950B69">
        <w:rPr>
          <w:rFonts w:ascii="Arial" w:eastAsia="Arial" w:hAnsi="Arial" w:cs="Arial"/>
          <w:spacing w:val="1"/>
        </w:rPr>
        <w:t>n</w:t>
      </w:r>
      <w:r w:rsidRPr="00950B69">
        <w:rPr>
          <w:rFonts w:ascii="Arial" w:eastAsia="Arial" w:hAnsi="Arial" w:cs="Arial"/>
        </w:rPr>
        <w:t>g</w:t>
      </w:r>
      <w:r w:rsidR="00525408" w:rsidRPr="00950B69">
        <w:rPr>
          <w:rFonts w:ascii="Arial" w:eastAsia="Arial" w:hAnsi="Arial" w:cs="Arial"/>
        </w:rPr>
        <w:t xml:space="preserve"> </w:t>
      </w:r>
      <w:r w:rsidRPr="00950B69">
        <w:rPr>
          <w:rFonts w:ascii="Arial" w:eastAsia="Arial" w:hAnsi="Arial" w:cs="Arial"/>
        </w:rPr>
        <w:t>the</w:t>
      </w:r>
      <w:r w:rsidRPr="00950B69">
        <w:rPr>
          <w:rFonts w:ascii="Arial" w:eastAsia="Arial" w:hAnsi="Arial" w:cs="Arial"/>
          <w:spacing w:val="-1"/>
        </w:rPr>
        <w:t xml:space="preserve"> </w:t>
      </w:r>
      <w:r w:rsidRPr="00950B69">
        <w:rPr>
          <w:rFonts w:ascii="Arial" w:eastAsia="Arial" w:hAnsi="Arial" w:cs="Arial"/>
        </w:rPr>
        <w:t>Un</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rPr>
        <w:t>er</w:t>
      </w:r>
      <w:r w:rsidRPr="00950B69">
        <w:rPr>
          <w:rFonts w:ascii="Arial" w:eastAsia="Arial" w:hAnsi="Arial" w:cs="Arial"/>
          <w:spacing w:val="2"/>
        </w:rPr>
        <w:t>s</w:t>
      </w:r>
      <w:r w:rsidRPr="00950B69">
        <w:rPr>
          <w:rFonts w:ascii="Arial" w:eastAsia="Arial" w:hAnsi="Arial" w:cs="Arial"/>
          <w:spacing w:val="-1"/>
        </w:rPr>
        <w:t>i</w:t>
      </w:r>
      <w:r w:rsidRPr="00950B69">
        <w:rPr>
          <w:rFonts w:ascii="Arial" w:eastAsia="Arial" w:hAnsi="Arial" w:cs="Arial"/>
          <w:spacing w:val="4"/>
        </w:rPr>
        <w:t>t</w:t>
      </w:r>
      <w:r w:rsidRPr="00950B69">
        <w:rPr>
          <w:rFonts w:ascii="Arial" w:eastAsia="Arial" w:hAnsi="Arial" w:cs="Arial"/>
        </w:rPr>
        <w:t>y</w:t>
      </w:r>
      <w:r w:rsidRPr="00950B69">
        <w:rPr>
          <w:rFonts w:ascii="Arial" w:eastAsia="Arial" w:hAnsi="Arial" w:cs="Arial"/>
          <w:spacing w:val="-8"/>
        </w:rPr>
        <w:t xml:space="preserve"> </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2"/>
        </w:rPr>
        <w:t>t</w:t>
      </w:r>
      <w:r w:rsidRPr="00950B69">
        <w:rPr>
          <w:rFonts w:ascii="Arial" w:eastAsia="Arial" w:hAnsi="Arial" w:cs="Arial"/>
        </w:rPr>
        <w:t>o</w:t>
      </w:r>
      <w:r w:rsidRPr="00950B69">
        <w:rPr>
          <w:rFonts w:ascii="Arial" w:eastAsia="Arial" w:hAnsi="Arial" w:cs="Arial"/>
          <w:spacing w:val="-3"/>
        </w:rPr>
        <w:t xml:space="preserve"> </w:t>
      </w:r>
      <w:r w:rsidRPr="00950B69">
        <w:rPr>
          <w:rFonts w:ascii="Arial" w:eastAsia="Arial" w:hAnsi="Arial" w:cs="Arial"/>
          <w:spacing w:val="1"/>
        </w:rPr>
        <w:lastRenderedPageBreak/>
        <w:t>d</w:t>
      </w:r>
      <w:r w:rsidRPr="00950B69">
        <w:rPr>
          <w:rFonts w:ascii="Arial" w:eastAsia="Arial" w:hAnsi="Arial" w:cs="Arial"/>
          <w:spacing w:val="-1"/>
        </w:rPr>
        <w:t>i</w:t>
      </w:r>
      <w:r w:rsidRPr="00950B69">
        <w:rPr>
          <w:rFonts w:ascii="Arial" w:eastAsia="Arial" w:hAnsi="Arial" w:cs="Arial"/>
          <w:spacing w:val="1"/>
        </w:rPr>
        <w:t>sr</w:t>
      </w:r>
      <w:r w:rsidRPr="00950B69">
        <w:rPr>
          <w:rFonts w:ascii="Arial" w:eastAsia="Arial" w:hAnsi="Arial" w:cs="Arial"/>
        </w:rPr>
        <w:t>e</w:t>
      </w:r>
      <w:r w:rsidRPr="00950B69">
        <w:rPr>
          <w:rFonts w:ascii="Arial" w:eastAsia="Arial" w:hAnsi="Arial" w:cs="Arial"/>
          <w:spacing w:val="-1"/>
        </w:rPr>
        <w:t>p</w:t>
      </w:r>
      <w:r w:rsidRPr="00950B69">
        <w:rPr>
          <w:rFonts w:ascii="Arial" w:eastAsia="Arial" w:hAnsi="Arial" w:cs="Arial"/>
        </w:rPr>
        <w:t>u</w:t>
      </w:r>
      <w:r w:rsidRPr="00950B69">
        <w:rPr>
          <w:rFonts w:ascii="Arial" w:eastAsia="Arial" w:hAnsi="Arial" w:cs="Arial"/>
          <w:spacing w:val="2"/>
        </w:rPr>
        <w:t>t</w:t>
      </w:r>
      <w:r w:rsidRPr="00950B69">
        <w:rPr>
          <w:rFonts w:ascii="Arial" w:eastAsia="Arial" w:hAnsi="Arial" w:cs="Arial"/>
        </w:rPr>
        <w:t>e.</w:t>
      </w:r>
      <w:r w:rsidR="00525408" w:rsidRPr="00950B69">
        <w:rPr>
          <w:rFonts w:ascii="Arial" w:eastAsia="Arial" w:hAnsi="Arial" w:cs="Arial"/>
        </w:rPr>
        <w:t xml:space="preserve"> the University retains an absolute right to terminate this agreement if it considers, at its sole discretion, the Sponsor has used the University’s name, mark or logos in a manner which jeopardises the validity of the University’s marks or logos or otherwise brings the University into disrepute. </w:t>
      </w:r>
      <w:r w:rsidR="001A1AE7">
        <w:rPr>
          <w:rFonts w:ascii="Arial" w:eastAsia="Arial" w:hAnsi="Arial" w:cs="Arial"/>
        </w:rPr>
        <w:t xml:space="preserve"> </w:t>
      </w:r>
      <w:r w:rsidR="00525408" w:rsidRPr="00950B69">
        <w:rPr>
          <w:rFonts w:ascii="Arial" w:eastAsia="Arial" w:hAnsi="Arial" w:cs="Arial"/>
        </w:rPr>
        <w:t>This subclause 7.5 is an essential term of this Agreement.</w:t>
      </w:r>
    </w:p>
    <w:p w14:paraId="156A0A0C" w14:textId="77777777" w:rsidR="00950B69" w:rsidRPr="00950B69" w:rsidRDefault="00950B69" w:rsidP="00950B69">
      <w:pPr>
        <w:pStyle w:val="ListParagraph"/>
        <w:rPr>
          <w:rFonts w:ascii="Arial" w:eastAsia="Arial" w:hAnsi="Arial" w:cs="Arial"/>
          <w:spacing w:val="3"/>
        </w:rPr>
      </w:pPr>
    </w:p>
    <w:p w14:paraId="2010310C" w14:textId="77777777" w:rsidR="00810E05" w:rsidRPr="00AB3262" w:rsidRDefault="000D66C9" w:rsidP="00AB3262">
      <w:pPr>
        <w:pStyle w:val="ListParagraph"/>
        <w:numPr>
          <w:ilvl w:val="1"/>
          <w:numId w:val="8"/>
        </w:numPr>
        <w:ind w:left="993" w:hanging="633"/>
        <w:rPr>
          <w:rFonts w:ascii="Arial" w:eastAsia="Arial" w:hAnsi="Arial" w:cs="Arial"/>
          <w:b/>
          <w:szCs w:val="22"/>
        </w:rPr>
      </w:pPr>
      <w:r w:rsidRPr="00950B69">
        <w:rPr>
          <w:rFonts w:ascii="Arial" w:eastAsia="Arial" w:hAnsi="Arial" w:cs="Arial"/>
          <w:spacing w:val="3"/>
        </w:rPr>
        <w:t>T</w:t>
      </w:r>
      <w:r w:rsidRPr="00950B69">
        <w:rPr>
          <w:rFonts w:ascii="Arial" w:eastAsia="Arial" w:hAnsi="Arial" w:cs="Arial"/>
        </w:rPr>
        <w:t>h</w:t>
      </w:r>
      <w:r w:rsidRPr="00950B69">
        <w:rPr>
          <w:rFonts w:ascii="Arial" w:eastAsia="Arial" w:hAnsi="Arial" w:cs="Arial"/>
          <w:spacing w:val="-1"/>
        </w:rPr>
        <w:t>i</w:t>
      </w:r>
      <w:r w:rsidRPr="00950B69">
        <w:rPr>
          <w:rFonts w:ascii="Arial" w:eastAsia="Arial" w:hAnsi="Arial" w:cs="Arial"/>
        </w:rPr>
        <w:t>s</w:t>
      </w:r>
      <w:r w:rsidRPr="00950B69">
        <w:rPr>
          <w:rFonts w:ascii="Arial" w:eastAsia="Arial" w:hAnsi="Arial" w:cs="Arial"/>
          <w:spacing w:val="-3"/>
        </w:rPr>
        <w:t xml:space="preserve"> </w:t>
      </w:r>
      <w:r w:rsidRPr="00950B69">
        <w:rPr>
          <w:rFonts w:ascii="Arial" w:eastAsia="Arial" w:hAnsi="Arial" w:cs="Arial"/>
          <w:spacing w:val="1"/>
        </w:rPr>
        <w:t>c</w:t>
      </w:r>
      <w:r w:rsidRPr="00950B69">
        <w:rPr>
          <w:rFonts w:ascii="Arial" w:eastAsia="Arial" w:hAnsi="Arial" w:cs="Arial"/>
          <w:spacing w:val="-1"/>
        </w:rPr>
        <w:t>l</w:t>
      </w:r>
      <w:r w:rsidRPr="00950B69">
        <w:rPr>
          <w:rFonts w:ascii="Arial" w:eastAsia="Arial" w:hAnsi="Arial" w:cs="Arial"/>
        </w:rPr>
        <w:t>a</w:t>
      </w:r>
      <w:r w:rsidRPr="00950B69">
        <w:rPr>
          <w:rFonts w:ascii="Arial" w:eastAsia="Arial" w:hAnsi="Arial" w:cs="Arial"/>
          <w:spacing w:val="-1"/>
        </w:rPr>
        <w:t>u</w:t>
      </w:r>
      <w:r w:rsidRPr="00950B69">
        <w:rPr>
          <w:rFonts w:ascii="Arial" w:eastAsia="Arial" w:hAnsi="Arial" w:cs="Arial"/>
          <w:spacing w:val="1"/>
        </w:rPr>
        <w:t>s</w:t>
      </w:r>
      <w:r w:rsidRPr="00950B69">
        <w:rPr>
          <w:rFonts w:ascii="Arial" w:eastAsia="Arial" w:hAnsi="Arial" w:cs="Arial"/>
        </w:rPr>
        <w:t>e</w:t>
      </w:r>
      <w:r w:rsidRPr="00950B69">
        <w:rPr>
          <w:rFonts w:ascii="Arial" w:eastAsia="Arial" w:hAnsi="Arial" w:cs="Arial"/>
          <w:spacing w:val="-5"/>
        </w:rPr>
        <w:t xml:space="preserve"> </w:t>
      </w:r>
      <w:r w:rsidRPr="00950B69">
        <w:rPr>
          <w:rFonts w:ascii="Arial" w:eastAsia="Arial" w:hAnsi="Arial" w:cs="Arial"/>
        </w:rPr>
        <w:t>7</w:t>
      </w:r>
      <w:r w:rsidRPr="00950B69">
        <w:rPr>
          <w:rFonts w:ascii="Arial" w:eastAsia="Arial" w:hAnsi="Arial" w:cs="Arial"/>
          <w:spacing w:val="-2"/>
        </w:rPr>
        <w:t xml:space="preserve"> </w:t>
      </w:r>
      <w:r w:rsidRPr="00950B69">
        <w:rPr>
          <w:rFonts w:ascii="Arial" w:eastAsia="Arial" w:hAnsi="Arial" w:cs="Arial"/>
          <w:spacing w:val="1"/>
        </w:rPr>
        <w:t>s</w:t>
      </w:r>
      <w:r w:rsidRPr="00950B69">
        <w:rPr>
          <w:rFonts w:ascii="Arial" w:eastAsia="Arial" w:hAnsi="Arial" w:cs="Arial"/>
        </w:rPr>
        <w:t>u</w:t>
      </w:r>
      <w:r w:rsidRPr="00950B69">
        <w:rPr>
          <w:rFonts w:ascii="Arial" w:eastAsia="Arial" w:hAnsi="Arial" w:cs="Arial"/>
          <w:spacing w:val="3"/>
        </w:rPr>
        <w:t>r</w:t>
      </w:r>
      <w:r w:rsidRPr="00950B69">
        <w:rPr>
          <w:rFonts w:ascii="Arial" w:eastAsia="Arial" w:hAnsi="Arial" w:cs="Arial"/>
          <w:spacing w:val="-1"/>
        </w:rPr>
        <w:t>v</w:t>
      </w:r>
      <w:r w:rsidRPr="00950B69">
        <w:rPr>
          <w:rFonts w:ascii="Arial" w:eastAsia="Arial" w:hAnsi="Arial" w:cs="Arial"/>
          <w:spacing w:val="1"/>
        </w:rPr>
        <w:t>i</w:t>
      </w:r>
      <w:r w:rsidRPr="00950B69">
        <w:rPr>
          <w:rFonts w:ascii="Arial" w:eastAsia="Arial" w:hAnsi="Arial" w:cs="Arial"/>
          <w:spacing w:val="-1"/>
        </w:rPr>
        <w:t>v</w:t>
      </w:r>
      <w:r w:rsidRPr="00950B69">
        <w:rPr>
          <w:rFonts w:ascii="Arial" w:eastAsia="Arial" w:hAnsi="Arial" w:cs="Arial"/>
        </w:rPr>
        <w:t>es</w:t>
      </w:r>
      <w:r w:rsidRPr="00950B69">
        <w:rPr>
          <w:rFonts w:ascii="Arial" w:eastAsia="Arial" w:hAnsi="Arial" w:cs="Arial"/>
          <w:spacing w:val="-6"/>
        </w:rPr>
        <w:t xml:space="preserve"> </w:t>
      </w:r>
      <w:r w:rsidRPr="00950B69">
        <w:rPr>
          <w:rFonts w:ascii="Arial" w:eastAsia="Arial" w:hAnsi="Arial" w:cs="Arial"/>
        </w:rPr>
        <w:t>t</w:t>
      </w:r>
      <w:r w:rsidRPr="00950B69">
        <w:rPr>
          <w:rFonts w:ascii="Arial" w:eastAsia="Arial" w:hAnsi="Arial" w:cs="Arial"/>
          <w:spacing w:val="-1"/>
        </w:rPr>
        <w:t>e</w:t>
      </w:r>
      <w:r w:rsidRPr="00950B69">
        <w:rPr>
          <w:rFonts w:ascii="Arial" w:eastAsia="Arial" w:hAnsi="Arial" w:cs="Arial"/>
          <w:spacing w:val="1"/>
        </w:rPr>
        <w:t>r</w:t>
      </w:r>
      <w:r w:rsidRPr="00950B69">
        <w:rPr>
          <w:rFonts w:ascii="Arial" w:eastAsia="Arial" w:hAnsi="Arial" w:cs="Arial"/>
          <w:spacing w:val="4"/>
        </w:rPr>
        <w:t>m</w:t>
      </w:r>
      <w:r w:rsidRPr="00950B69">
        <w:rPr>
          <w:rFonts w:ascii="Arial" w:eastAsia="Arial" w:hAnsi="Arial" w:cs="Arial"/>
          <w:spacing w:val="-1"/>
        </w:rPr>
        <w:t>i</w:t>
      </w:r>
      <w:r w:rsidRPr="00950B69">
        <w:rPr>
          <w:rFonts w:ascii="Arial" w:eastAsia="Arial" w:hAnsi="Arial" w:cs="Arial"/>
        </w:rPr>
        <w:t>n</w:t>
      </w:r>
      <w:r w:rsidRPr="00950B69">
        <w:rPr>
          <w:rFonts w:ascii="Arial" w:eastAsia="Arial" w:hAnsi="Arial" w:cs="Arial"/>
          <w:spacing w:val="-1"/>
        </w:rPr>
        <w:t>a</w:t>
      </w:r>
      <w:r w:rsidRPr="00950B69">
        <w:rPr>
          <w:rFonts w:ascii="Arial" w:eastAsia="Arial" w:hAnsi="Arial" w:cs="Arial"/>
          <w:spacing w:val="2"/>
        </w:rPr>
        <w:t>t</w:t>
      </w:r>
      <w:r w:rsidRPr="00950B69">
        <w:rPr>
          <w:rFonts w:ascii="Arial" w:eastAsia="Arial" w:hAnsi="Arial" w:cs="Arial"/>
          <w:spacing w:val="-1"/>
        </w:rPr>
        <w:t>i</w:t>
      </w:r>
      <w:r w:rsidRPr="00950B69">
        <w:rPr>
          <w:rFonts w:ascii="Arial" w:eastAsia="Arial" w:hAnsi="Arial" w:cs="Arial"/>
          <w:spacing w:val="2"/>
        </w:rPr>
        <w:t>o</w:t>
      </w:r>
      <w:r w:rsidRPr="00950B69">
        <w:rPr>
          <w:rFonts w:ascii="Arial" w:eastAsia="Arial" w:hAnsi="Arial" w:cs="Arial"/>
        </w:rPr>
        <w:t>n</w:t>
      </w:r>
      <w:r w:rsidRPr="00950B69">
        <w:rPr>
          <w:rFonts w:ascii="Arial" w:eastAsia="Arial" w:hAnsi="Arial" w:cs="Arial"/>
          <w:spacing w:val="-10"/>
        </w:rPr>
        <w:t xml:space="preserve"> </w:t>
      </w:r>
      <w:r w:rsidRPr="00950B69">
        <w:rPr>
          <w:rFonts w:ascii="Arial" w:eastAsia="Arial" w:hAnsi="Arial" w:cs="Arial"/>
          <w:spacing w:val="-1"/>
        </w:rPr>
        <w:t>o</w:t>
      </w:r>
      <w:r w:rsidRPr="00950B69">
        <w:rPr>
          <w:rFonts w:ascii="Arial" w:eastAsia="Arial" w:hAnsi="Arial" w:cs="Arial"/>
        </w:rPr>
        <w:t>r</w:t>
      </w:r>
      <w:r w:rsidRPr="00950B69">
        <w:rPr>
          <w:rFonts w:ascii="Arial" w:eastAsia="Arial" w:hAnsi="Arial" w:cs="Arial"/>
          <w:spacing w:val="-1"/>
        </w:rPr>
        <w:t xml:space="preserve"> </w:t>
      </w:r>
      <w:r w:rsidRPr="00950B69">
        <w:rPr>
          <w:rFonts w:ascii="Arial" w:eastAsia="Arial" w:hAnsi="Arial" w:cs="Arial"/>
        </w:rPr>
        <w:t>ex</w:t>
      </w:r>
      <w:r w:rsidRPr="00950B69">
        <w:rPr>
          <w:rFonts w:ascii="Arial" w:eastAsia="Arial" w:hAnsi="Arial" w:cs="Arial"/>
          <w:spacing w:val="2"/>
        </w:rPr>
        <w:t>p</w:t>
      </w:r>
      <w:r w:rsidRPr="00950B69">
        <w:rPr>
          <w:rFonts w:ascii="Arial" w:eastAsia="Arial" w:hAnsi="Arial" w:cs="Arial"/>
          <w:spacing w:val="-1"/>
        </w:rPr>
        <w:t>i</w:t>
      </w:r>
      <w:r w:rsidRPr="00950B69">
        <w:rPr>
          <w:rFonts w:ascii="Arial" w:eastAsia="Arial" w:hAnsi="Arial" w:cs="Arial"/>
          <w:spacing w:val="3"/>
        </w:rPr>
        <w:t>r</w:t>
      </w:r>
      <w:r w:rsidRPr="00950B69">
        <w:rPr>
          <w:rFonts w:ascii="Arial" w:eastAsia="Arial" w:hAnsi="Arial" w:cs="Arial"/>
        </w:rPr>
        <w:t>y</w:t>
      </w:r>
      <w:r w:rsidRPr="00950B69">
        <w:rPr>
          <w:rFonts w:ascii="Arial" w:eastAsia="Arial" w:hAnsi="Arial" w:cs="Arial"/>
          <w:spacing w:val="-7"/>
        </w:rPr>
        <w:t xml:space="preserve"> </w:t>
      </w:r>
      <w:r w:rsidRPr="00950B69">
        <w:rPr>
          <w:rFonts w:ascii="Arial" w:eastAsia="Arial" w:hAnsi="Arial" w:cs="Arial"/>
        </w:rPr>
        <w:t>of t</w:t>
      </w:r>
      <w:r w:rsidRPr="00950B69">
        <w:rPr>
          <w:rFonts w:ascii="Arial" w:eastAsia="Arial" w:hAnsi="Arial" w:cs="Arial"/>
          <w:spacing w:val="-1"/>
        </w:rPr>
        <w:t>hi</w:t>
      </w:r>
      <w:r w:rsidRPr="00950B69">
        <w:rPr>
          <w:rFonts w:ascii="Arial" w:eastAsia="Arial" w:hAnsi="Arial" w:cs="Arial"/>
        </w:rPr>
        <w:t xml:space="preserve">s </w:t>
      </w:r>
      <w:r w:rsidRPr="00950B69">
        <w:rPr>
          <w:rFonts w:ascii="Arial" w:eastAsia="Arial" w:hAnsi="Arial" w:cs="Arial"/>
          <w:spacing w:val="-1"/>
        </w:rPr>
        <w:t>A</w:t>
      </w:r>
      <w:r w:rsidRPr="00950B69">
        <w:rPr>
          <w:rFonts w:ascii="Arial" w:eastAsia="Arial" w:hAnsi="Arial" w:cs="Arial"/>
        </w:rPr>
        <w:t>g</w:t>
      </w:r>
      <w:r w:rsidRPr="00950B69">
        <w:rPr>
          <w:rFonts w:ascii="Arial" w:eastAsia="Arial" w:hAnsi="Arial" w:cs="Arial"/>
          <w:spacing w:val="3"/>
        </w:rPr>
        <w:t>r</w:t>
      </w:r>
      <w:r w:rsidRPr="00950B69">
        <w:rPr>
          <w:rFonts w:ascii="Arial" w:eastAsia="Arial" w:hAnsi="Arial" w:cs="Arial"/>
        </w:rPr>
        <w:t>e</w:t>
      </w:r>
      <w:r w:rsidRPr="00950B69">
        <w:rPr>
          <w:rFonts w:ascii="Arial" w:eastAsia="Arial" w:hAnsi="Arial" w:cs="Arial"/>
          <w:spacing w:val="-1"/>
        </w:rPr>
        <w:t>e</w:t>
      </w:r>
      <w:r w:rsidRPr="00950B69">
        <w:rPr>
          <w:rFonts w:ascii="Arial" w:eastAsia="Arial" w:hAnsi="Arial" w:cs="Arial"/>
          <w:spacing w:val="4"/>
        </w:rPr>
        <w:t>m</w:t>
      </w:r>
      <w:r w:rsidRPr="00950B69">
        <w:rPr>
          <w:rFonts w:ascii="Arial" w:eastAsia="Arial" w:hAnsi="Arial" w:cs="Arial"/>
        </w:rPr>
        <w:t>e</w:t>
      </w:r>
      <w:r w:rsidRPr="00950B69">
        <w:rPr>
          <w:rFonts w:ascii="Arial" w:eastAsia="Arial" w:hAnsi="Arial" w:cs="Arial"/>
          <w:spacing w:val="-1"/>
        </w:rPr>
        <w:t>n</w:t>
      </w:r>
      <w:r w:rsidRPr="00950B69">
        <w:rPr>
          <w:rFonts w:ascii="Arial" w:eastAsia="Arial" w:hAnsi="Arial" w:cs="Arial"/>
        </w:rPr>
        <w:t>t.</w:t>
      </w:r>
    </w:p>
    <w:p w14:paraId="2836662A" w14:textId="77777777" w:rsidR="00AB3262" w:rsidRDefault="00AB3262" w:rsidP="00AB3262">
      <w:pPr>
        <w:pStyle w:val="ListParagraph"/>
        <w:rPr>
          <w:rFonts w:ascii="Arial" w:eastAsia="Arial" w:hAnsi="Arial" w:cs="Arial"/>
          <w:b/>
          <w:szCs w:val="22"/>
        </w:rPr>
      </w:pPr>
    </w:p>
    <w:p w14:paraId="49FA13B4" w14:textId="77777777" w:rsidR="00AB3262" w:rsidRDefault="00AB3262" w:rsidP="00AB3262">
      <w:pPr>
        <w:pStyle w:val="ListParagraph"/>
        <w:rPr>
          <w:rFonts w:ascii="Arial" w:eastAsia="Arial" w:hAnsi="Arial" w:cs="Arial"/>
          <w:b/>
          <w:szCs w:val="22"/>
        </w:rPr>
      </w:pPr>
    </w:p>
    <w:p w14:paraId="19D2ADF2" w14:textId="77777777" w:rsidR="00AB3262" w:rsidRPr="00AB3262" w:rsidRDefault="00AB3262" w:rsidP="00AB3262">
      <w:pPr>
        <w:pStyle w:val="ListParagraph"/>
        <w:rPr>
          <w:rFonts w:ascii="Arial" w:eastAsia="Arial" w:hAnsi="Arial" w:cs="Arial"/>
          <w:b/>
          <w:szCs w:val="22"/>
        </w:rPr>
      </w:pPr>
    </w:p>
    <w:p w14:paraId="4267D051" w14:textId="77777777" w:rsidR="00810E05" w:rsidRPr="00AB3262" w:rsidRDefault="000D66C9" w:rsidP="00AB3262">
      <w:pPr>
        <w:pStyle w:val="ListParagraph"/>
        <w:numPr>
          <w:ilvl w:val="0"/>
          <w:numId w:val="8"/>
        </w:numPr>
        <w:rPr>
          <w:rFonts w:ascii="Arial" w:eastAsia="Arial" w:hAnsi="Arial" w:cs="Arial"/>
          <w:b/>
          <w:szCs w:val="22"/>
        </w:rPr>
      </w:pPr>
      <w:r w:rsidRPr="00AB3262">
        <w:rPr>
          <w:rFonts w:ascii="Arial" w:eastAsia="Arial" w:hAnsi="Arial" w:cs="Arial"/>
          <w:b/>
          <w:spacing w:val="-1"/>
          <w:sz w:val="22"/>
          <w:szCs w:val="22"/>
        </w:rPr>
        <w:t>PER</w:t>
      </w:r>
      <w:r w:rsidRPr="00AB3262">
        <w:rPr>
          <w:rFonts w:ascii="Arial" w:eastAsia="Arial" w:hAnsi="Arial" w:cs="Arial"/>
          <w:b/>
          <w:sz w:val="22"/>
          <w:szCs w:val="22"/>
        </w:rPr>
        <w:t>FOR</w:t>
      </w:r>
      <w:r w:rsidRPr="00AB3262">
        <w:rPr>
          <w:rFonts w:ascii="Arial" w:eastAsia="Arial" w:hAnsi="Arial" w:cs="Arial"/>
          <w:b/>
          <w:spacing w:val="3"/>
          <w:sz w:val="22"/>
          <w:szCs w:val="22"/>
        </w:rPr>
        <w:t>M</w:t>
      </w:r>
      <w:r w:rsidRPr="00AB3262">
        <w:rPr>
          <w:rFonts w:ascii="Arial" w:eastAsia="Arial" w:hAnsi="Arial" w:cs="Arial"/>
          <w:b/>
          <w:spacing w:val="-6"/>
          <w:sz w:val="22"/>
          <w:szCs w:val="22"/>
        </w:rPr>
        <w:t>A</w:t>
      </w:r>
      <w:r w:rsidRPr="00AB3262">
        <w:rPr>
          <w:rFonts w:ascii="Arial" w:eastAsia="Arial" w:hAnsi="Arial" w:cs="Arial"/>
          <w:b/>
          <w:spacing w:val="-1"/>
          <w:sz w:val="22"/>
          <w:szCs w:val="22"/>
        </w:rPr>
        <w:t>NC</w:t>
      </w:r>
      <w:r w:rsidRPr="00AB3262">
        <w:rPr>
          <w:rFonts w:ascii="Arial" w:eastAsia="Arial" w:hAnsi="Arial" w:cs="Arial"/>
          <w:b/>
          <w:sz w:val="22"/>
          <w:szCs w:val="22"/>
        </w:rPr>
        <w:t xml:space="preserve">E </w:t>
      </w:r>
      <w:r w:rsidRPr="00AB3262">
        <w:rPr>
          <w:rFonts w:ascii="Arial" w:eastAsia="Arial" w:hAnsi="Arial" w:cs="Arial"/>
          <w:b/>
          <w:spacing w:val="1"/>
          <w:sz w:val="22"/>
          <w:szCs w:val="22"/>
        </w:rPr>
        <w:t>O</w:t>
      </w:r>
      <w:r w:rsidRPr="00AB3262">
        <w:rPr>
          <w:rFonts w:ascii="Arial" w:eastAsia="Arial" w:hAnsi="Arial" w:cs="Arial"/>
          <w:b/>
          <w:sz w:val="22"/>
          <w:szCs w:val="22"/>
        </w:rPr>
        <w:t>F</w:t>
      </w:r>
      <w:r w:rsidRPr="00AB3262">
        <w:rPr>
          <w:rFonts w:ascii="Arial" w:eastAsia="Arial" w:hAnsi="Arial" w:cs="Arial"/>
          <w:b/>
          <w:spacing w:val="3"/>
          <w:sz w:val="22"/>
          <w:szCs w:val="22"/>
        </w:rPr>
        <w:t xml:space="preserve"> </w:t>
      </w:r>
      <w:r w:rsidRPr="00AB3262">
        <w:rPr>
          <w:rFonts w:ascii="Arial" w:eastAsia="Arial" w:hAnsi="Arial" w:cs="Arial"/>
          <w:b/>
          <w:spacing w:val="-3"/>
          <w:sz w:val="22"/>
          <w:szCs w:val="22"/>
        </w:rPr>
        <w:t>A</w:t>
      </w:r>
      <w:r w:rsidRPr="00AB3262">
        <w:rPr>
          <w:rFonts w:ascii="Arial" w:eastAsia="Arial" w:hAnsi="Arial" w:cs="Arial"/>
          <w:b/>
          <w:spacing w:val="1"/>
          <w:sz w:val="22"/>
          <w:szCs w:val="22"/>
        </w:rPr>
        <w:t>G</w:t>
      </w:r>
      <w:r w:rsidRPr="00AB3262">
        <w:rPr>
          <w:rFonts w:ascii="Arial" w:eastAsia="Arial" w:hAnsi="Arial" w:cs="Arial"/>
          <w:b/>
          <w:spacing w:val="-1"/>
          <w:sz w:val="22"/>
          <w:szCs w:val="22"/>
        </w:rPr>
        <w:t>REE</w:t>
      </w:r>
      <w:r w:rsidRPr="00AB3262">
        <w:rPr>
          <w:rFonts w:ascii="Arial" w:eastAsia="Arial" w:hAnsi="Arial" w:cs="Arial"/>
          <w:b/>
          <w:spacing w:val="1"/>
          <w:sz w:val="22"/>
          <w:szCs w:val="22"/>
        </w:rPr>
        <w:t>M</w:t>
      </w:r>
      <w:r w:rsidRPr="00AB3262">
        <w:rPr>
          <w:rFonts w:ascii="Arial" w:eastAsia="Arial" w:hAnsi="Arial" w:cs="Arial"/>
          <w:b/>
          <w:spacing w:val="-1"/>
          <w:sz w:val="22"/>
          <w:szCs w:val="22"/>
        </w:rPr>
        <w:t>EN</w:t>
      </w:r>
      <w:r w:rsidRPr="00AB3262">
        <w:rPr>
          <w:rFonts w:ascii="Arial" w:eastAsia="Arial" w:hAnsi="Arial" w:cs="Arial"/>
          <w:b/>
          <w:sz w:val="22"/>
          <w:szCs w:val="22"/>
        </w:rPr>
        <w:t>T</w:t>
      </w:r>
    </w:p>
    <w:p w14:paraId="23AF7E22" w14:textId="77777777" w:rsidR="00AB3262" w:rsidRPr="00AB3262" w:rsidRDefault="00AB3262" w:rsidP="00AB3262">
      <w:pPr>
        <w:pStyle w:val="ListParagraph"/>
        <w:ind w:left="360"/>
        <w:rPr>
          <w:rFonts w:ascii="Arial" w:eastAsia="Arial" w:hAnsi="Arial" w:cs="Arial"/>
          <w:b/>
          <w:szCs w:val="22"/>
        </w:rPr>
      </w:pPr>
    </w:p>
    <w:p w14:paraId="1E869580" w14:textId="77777777" w:rsidR="00AB3262"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spacing w:val="3"/>
        </w:rPr>
        <w:t>T</w:t>
      </w:r>
      <w:r w:rsidRPr="00AB3262">
        <w:rPr>
          <w:rFonts w:ascii="Arial" w:eastAsia="Arial" w:hAnsi="Arial" w:cs="Arial"/>
        </w:rPr>
        <w:t>he</w:t>
      </w:r>
      <w:r w:rsidRPr="00AB3262">
        <w:rPr>
          <w:rFonts w:ascii="Arial" w:eastAsia="Arial" w:hAnsi="Arial" w:cs="Arial"/>
          <w:spacing w:val="-4"/>
        </w:rPr>
        <w:t xml:space="preserve"> </w:t>
      </w:r>
      <w:r w:rsidRPr="00AB3262">
        <w:rPr>
          <w:rFonts w:ascii="Arial" w:eastAsia="Arial" w:hAnsi="Arial" w:cs="Arial"/>
        </w:rPr>
        <w:t>Un</w:t>
      </w:r>
      <w:r w:rsidRPr="00AB3262">
        <w:rPr>
          <w:rFonts w:ascii="Arial" w:eastAsia="Arial" w:hAnsi="Arial" w:cs="Arial"/>
          <w:spacing w:val="-1"/>
        </w:rPr>
        <w:t>i</w:t>
      </w:r>
      <w:r w:rsidRPr="00AB3262">
        <w:rPr>
          <w:rFonts w:ascii="Arial" w:eastAsia="Arial" w:hAnsi="Arial" w:cs="Arial"/>
          <w:spacing w:val="1"/>
        </w:rPr>
        <w:t>v</w:t>
      </w:r>
      <w:r w:rsidRPr="00AB3262">
        <w:rPr>
          <w:rFonts w:ascii="Arial" w:eastAsia="Arial" w:hAnsi="Arial" w:cs="Arial"/>
        </w:rPr>
        <w:t>er</w:t>
      </w:r>
      <w:r w:rsidRPr="00AB3262">
        <w:rPr>
          <w:rFonts w:ascii="Arial" w:eastAsia="Arial" w:hAnsi="Arial" w:cs="Arial"/>
          <w:spacing w:val="2"/>
        </w:rPr>
        <w:t>s</w:t>
      </w:r>
      <w:r w:rsidRPr="00AB3262">
        <w:rPr>
          <w:rFonts w:ascii="Arial" w:eastAsia="Arial" w:hAnsi="Arial" w:cs="Arial"/>
          <w:spacing w:val="-1"/>
        </w:rPr>
        <w:t>i</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13"/>
        </w:rPr>
        <w:t xml:space="preserve"> </w:t>
      </w:r>
      <w:r w:rsidRPr="00AB3262">
        <w:rPr>
          <w:rFonts w:ascii="Arial" w:eastAsia="Arial" w:hAnsi="Arial" w:cs="Arial"/>
          <w:spacing w:val="4"/>
        </w:rPr>
        <w:t>m</w:t>
      </w:r>
      <w:r w:rsidRPr="00AB3262">
        <w:rPr>
          <w:rFonts w:ascii="Arial" w:eastAsia="Arial" w:hAnsi="Arial" w:cs="Arial"/>
          <w:spacing w:val="2"/>
        </w:rPr>
        <w:t>a</w:t>
      </w:r>
      <w:r w:rsidRPr="00AB3262">
        <w:rPr>
          <w:rFonts w:ascii="Arial" w:eastAsia="Arial" w:hAnsi="Arial" w:cs="Arial"/>
        </w:rPr>
        <w:t>y</w:t>
      </w:r>
      <w:r w:rsidRPr="00AB3262">
        <w:rPr>
          <w:rFonts w:ascii="Arial" w:eastAsia="Arial" w:hAnsi="Arial" w:cs="Arial"/>
          <w:spacing w:val="-8"/>
        </w:rPr>
        <w:t xml:space="preserve"> </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spacing w:val="-1"/>
        </w:rPr>
        <w:t>l</w:t>
      </w:r>
      <w:r w:rsidRPr="00AB3262">
        <w:rPr>
          <w:rFonts w:ascii="Arial" w:eastAsia="Arial" w:hAnsi="Arial" w:cs="Arial"/>
        </w:rPr>
        <w:t>e</w:t>
      </w:r>
      <w:r w:rsidRPr="00AB3262">
        <w:rPr>
          <w:rFonts w:ascii="Arial" w:eastAsia="Arial" w:hAnsi="Arial" w:cs="Arial"/>
          <w:spacing w:val="1"/>
        </w:rPr>
        <w:t>g</w:t>
      </w:r>
      <w:r w:rsidRPr="00AB3262">
        <w:rPr>
          <w:rFonts w:ascii="Arial" w:eastAsia="Arial" w:hAnsi="Arial" w:cs="Arial"/>
        </w:rPr>
        <w:t>a</w:t>
      </w:r>
      <w:r w:rsidRPr="00AB3262">
        <w:rPr>
          <w:rFonts w:ascii="Arial" w:eastAsia="Arial" w:hAnsi="Arial" w:cs="Arial"/>
          <w:spacing w:val="2"/>
        </w:rPr>
        <w:t>t</w:t>
      </w:r>
      <w:r w:rsidRPr="00AB3262">
        <w:rPr>
          <w:rFonts w:ascii="Arial" w:eastAsia="Arial" w:hAnsi="Arial" w:cs="Arial"/>
        </w:rPr>
        <w:t>e</w:t>
      </w:r>
      <w:r w:rsidRPr="00AB3262">
        <w:rPr>
          <w:rFonts w:ascii="Arial" w:eastAsia="Arial" w:hAnsi="Arial" w:cs="Arial"/>
          <w:spacing w:val="-8"/>
        </w:rPr>
        <w:t xml:space="preserve"> </w:t>
      </w:r>
      <w:r w:rsidRPr="00AB3262">
        <w:rPr>
          <w:rFonts w:ascii="Arial" w:eastAsia="Arial" w:hAnsi="Arial" w:cs="Arial"/>
          <w:spacing w:val="-1"/>
        </w:rPr>
        <w:t>o</w:t>
      </w:r>
      <w:r w:rsidRPr="00AB3262">
        <w:rPr>
          <w:rFonts w:ascii="Arial" w:eastAsia="Arial" w:hAnsi="Arial" w:cs="Arial"/>
        </w:rPr>
        <w:t>r</w:t>
      </w:r>
      <w:r w:rsidRPr="00AB3262">
        <w:rPr>
          <w:rFonts w:ascii="Arial" w:eastAsia="Arial" w:hAnsi="Arial" w:cs="Arial"/>
          <w:spacing w:val="-1"/>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b</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rPr>
        <w:t>tra</w:t>
      </w:r>
      <w:r w:rsidRPr="00AB3262">
        <w:rPr>
          <w:rFonts w:ascii="Arial" w:eastAsia="Arial" w:hAnsi="Arial" w:cs="Arial"/>
          <w:spacing w:val="1"/>
        </w:rPr>
        <w:t>c</w:t>
      </w:r>
      <w:r w:rsidRPr="00AB3262">
        <w:rPr>
          <w:rFonts w:ascii="Arial" w:eastAsia="Arial" w:hAnsi="Arial" w:cs="Arial"/>
        </w:rPr>
        <w:t>t</w:t>
      </w:r>
      <w:r w:rsidRPr="00AB3262">
        <w:rPr>
          <w:rFonts w:ascii="Arial" w:eastAsia="Arial" w:hAnsi="Arial" w:cs="Arial"/>
          <w:spacing w:val="-10"/>
        </w:rPr>
        <w:t xml:space="preserve"> </w:t>
      </w:r>
      <w:r w:rsidRPr="00AB3262">
        <w:rPr>
          <w:rFonts w:ascii="Arial" w:eastAsia="Arial" w:hAnsi="Arial" w:cs="Arial"/>
        </w:rPr>
        <w:t>t</w:t>
      </w:r>
      <w:r w:rsidRPr="00AB3262">
        <w:rPr>
          <w:rFonts w:ascii="Arial" w:eastAsia="Arial" w:hAnsi="Arial" w:cs="Arial"/>
          <w:spacing w:val="1"/>
        </w:rPr>
        <w:t>h</w:t>
      </w:r>
      <w:r w:rsidRPr="00AB3262">
        <w:rPr>
          <w:rFonts w:ascii="Arial" w:eastAsia="Arial" w:hAnsi="Arial" w:cs="Arial"/>
        </w:rPr>
        <w:t>e</w:t>
      </w:r>
      <w:r w:rsidRPr="00AB3262">
        <w:rPr>
          <w:rFonts w:ascii="Arial" w:eastAsia="Arial" w:hAnsi="Arial" w:cs="Arial"/>
          <w:spacing w:val="-3"/>
        </w:rPr>
        <w:t xml:space="preserve"> </w:t>
      </w:r>
      <w:r w:rsidRPr="00AB3262">
        <w:rPr>
          <w:rFonts w:ascii="Arial" w:eastAsia="Arial" w:hAnsi="Arial" w:cs="Arial"/>
          <w:spacing w:val="-1"/>
        </w:rPr>
        <w:t>p</w:t>
      </w:r>
      <w:r w:rsidRPr="00AB3262">
        <w:rPr>
          <w:rFonts w:ascii="Arial" w:eastAsia="Arial" w:hAnsi="Arial" w:cs="Arial"/>
          <w:spacing w:val="1"/>
        </w:rPr>
        <w:t>r</w:t>
      </w:r>
      <w:r w:rsidRPr="00AB3262">
        <w:rPr>
          <w:rFonts w:ascii="Arial" w:eastAsia="Arial" w:hAnsi="Arial" w:cs="Arial"/>
          <w:spacing w:val="2"/>
        </w:rPr>
        <w:t>o</w:t>
      </w:r>
      <w:r w:rsidRPr="00AB3262">
        <w:rPr>
          <w:rFonts w:ascii="Arial" w:eastAsia="Arial" w:hAnsi="Arial" w:cs="Arial"/>
          <w:spacing w:val="-1"/>
        </w:rPr>
        <w:t>vi</w:t>
      </w:r>
      <w:r w:rsidRPr="00AB3262">
        <w:rPr>
          <w:rFonts w:ascii="Arial" w:eastAsia="Arial" w:hAnsi="Arial" w:cs="Arial"/>
          <w:spacing w:val="3"/>
        </w:rPr>
        <w:t>s</w:t>
      </w:r>
      <w:r w:rsidRPr="00AB3262">
        <w:rPr>
          <w:rFonts w:ascii="Arial" w:eastAsia="Arial" w:hAnsi="Arial" w:cs="Arial"/>
          <w:spacing w:val="1"/>
        </w:rPr>
        <w:t>i</w:t>
      </w:r>
      <w:r w:rsidRPr="00AB3262">
        <w:rPr>
          <w:rFonts w:ascii="Arial" w:eastAsia="Arial" w:hAnsi="Arial" w:cs="Arial"/>
        </w:rPr>
        <w:t>on</w:t>
      </w:r>
      <w:r w:rsidRPr="00AB3262">
        <w:rPr>
          <w:rFonts w:ascii="Arial" w:eastAsia="Arial" w:hAnsi="Arial" w:cs="Arial"/>
          <w:spacing w:val="-9"/>
        </w:rPr>
        <w:t xml:space="preserve"> </w:t>
      </w:r>
      <w:r w:rsidRPr="00AB3262">
        <w:rPr>
          <w:rFonts w:ascii="Arial" w:eastAsia="Arial" w:hAnsi="Arial" w:cs="Arial"/>
        </w:rPr>
        <w:t>of</w:t>
      </w:r>
      <w:r w:rsidRPr="00AB3262">
        <w:rPr>
          <w:rFonts w:ascii="Arial" w:eastAsia="Arial" w:hAnsi="Arial" w:cs="Arial"/>
          <w:spacing w:val="-1"/>
        </w:rPr>
        <w:t xml:space="preserve"> </w:t>
      </w:r>
      <w:r w:rsidRPr="00AB3262">
        <w:rPr>
          <w:rFonts w:ascii="Arial" w:eastAsia="Arial" w:hAnsi="Arial" w:cs="Arial"/>
        </w:rPr>
        <w:t>t</w:t>
      </w:r>
      <w:r w:rsidRPr="00AB3262">
        <w:rPr>
          <w:rFonts w:ascii="Arial" w:eastAsia="Arial" w:hAnsi="Arial" w:cs="Arial"/>
          <w:spacing w:val="-1"/>
        </w:rPr>
        <w:t>h</w:t>
      </w:r>
      <w:r w:rsidRPr="00AB3262">
        <w:rPr>
          <w:rFonts w:ascii="Arial" w:eastAsia="Arial" w:hAnsi="Arial" w:cs="Arial"/>
        </w:rPr>
        <w:t>e</w:t>
      </w:r>
      <w:r w:rsidRPr="00AB3262">
        <w:rPr>
          <w:rFonts w:ascii="Arial" w:eastAsia="Arial" w:hAnsi="Arial" w:cs="Arial"/>
          <w:spacing w:val="-1"/>
        </w:rPr>
        <w:t xml:space="preserve"> </w:t>
      </w:r>
      <w:r w:rsidRPr="00AB3262">
        <w:rPr>
          <w:rFonts w:ascii="Arial" w:eastAsia="Arial" w:hAnsi="Arial" w:cs="Arial"/>
          <w:spacing w:val="1"/>
        </w:rPr>
        <w:t>E</w:t>
      </w:r>
      <w:r w:rsidRPr="00AB3262">
        <w:rPr>
          <w:rFonts w:ascii="Arial" w:eastAsia="Arial" w:hAnsi="Arial" w:cs="Arial"/>
          <w:spacing w:val="-1"/>
        </w:rPr>
        <w:t>v</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5"/>
        </w:rPr>
        <w:t xml:space="preserve"> </w:t>
      </w:r>
      <w:r w:rsidRPr="00AB3262">
        <w:rPr>
          <w:rFonts w:ascii="Arial" w:eastAsia="Arial" w:hAnsi="Arial" w:cs="Arial"/>
          <w:spacing w:val="-1"/>
        </w:rPr>
        <w:t>o</w:t>
      </w:r>
      <w:r w:rsidRPr="00AB3262">
        <w:rPr>
          <w:rFonts w:ascii="Arial" w:eastAsia="Arial" w:hAnsi="Arial" w:cs="Arial"/>
        </w:rPr>
        <w:t>r</w:t>
      </w:r>
      <w:r w:rsidRPr="00AB3262">
        <w:rPr>
          <w:rFonts w:ascii="Arial" w:eastAsia="Arial" w:hAnsi="Arial" w:cs="Arial"/>
          <w:spacing w:val="1"/>
        </w:rPr>
        <w:t xml:space="preserve"> </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o</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rPr>
        <w:t>ored It</w:t>
      </w:r>
      <w:r w:rsidRPr="00AB3262">
        <w:rPr>
          <w:rFonts w:ascii="Arial" w:eastAsia="Arial" w:hAnsi="Arial" w:cs="Arial"/>
          <w:spacing w:val="-1"/>
        </w:rPr>
        <w:t>e</w:t>
      </w:r>
      <w:r w:rsidRPr="00AB3262">
        <w:rPr>
          <w:rFonts w:ascii="Arial" w:eastAsia="Arial" w:hAnsi="Arial" w:cs="Arial"/>
          <w:spacing w:val="4"/>
        </w:rPr>
        <w:t>m</w:t>
      </w:r>
      <w:r w:rsidRPr="00AB3262">
        <w:rPr>
          <w:rFonts w:ascii="Arial" w:eastAsia="Arial" w:hAnsi="Arial" w:cs="Arial"/>
          <w:spacing w:val="2"/>
        </w:rPr>
        <w:t>s</w:t>
      </w:r>
      <w:r w:rsidRPr="00AB3262">
        <w:rPr>
          <w:rFonts w:ascii="Arial" w:eastAsia="Arial" w:hAnsi="Arial" w:cs="Arial"/>
        </w:rPr>
        <w:t>,</w:t>
      </w:r>
      <w:r w:rsidRPr="00AB3262">
        <w:rPr>
          <w:rFonts w:ascii="Arial" w:eastAsia="Arial" w:hAnsi="Arial" w:cs="Arial"/>
          <w:spacing w:val="-5"/>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c</w:t>
      </w:r>
      <w:r w:rsidRPr="00AB3262">
        <w:rPr>
          <w:rFonts w:ascii="Arial" w:eastAsia="Arial" w:hAnsi="Arial" w:cs="Arial"/>
          <w:spacing w:val="-1"/>
        </w:rPr>
        <w:t>l</w:t>
      </w:r>
      <w:r w:rsidRPr="00AB3262">
        <w:rPr>
          <w:rFonts w:ascii="Arial" w:eastAsia="Arial" w:hAnsi="Arial" w:cs="Arial"/>
        </w:rPr>
        <w:t>u</w:t>
      </w:r>
      <w:r w:rsidRPr="00AB3262">
        <w:rPr>
          <w:rFonts w:ascii="Arial" w:eastAsia="Arial" w:hAnsi="Arial" w:cs="Arial"/>
          <w:spacing w:val="-1"/>
        </w:rPr>
        <w:t>d</w:t>
      </w:r>
      <w:r w:rsidRPr="00AB3262">
        <w:rPr>
          <w:rFonts w:ascii="Arial" w:eastAsia="Arial" w:hAnsi="Arial" w:cs="Arial"/>
          <w:spacing w:val="1"/>
        </w:rPr>
        <w:t>i</w:t>
      </w:r>
      <w:r w:rsidRPr="00AB3262">
        <w:rPr>
          <w:rFonts w:ascii="Arial" w:eastAsia="Arial" w:hAnsi="Arial" w:cs="Arial"/>
        </w:rPr>
        <w:t>ng</w:t>
      </w:r>
      <w:r w:rsidRPr="00AB3262">
        <w:rPr>
          <w:rFonts w:ascii="Arial" w:eastAsia="Arial" w:hAnsi="Arial" w:cs="Arial"/>
          <w:spacing w:val="-9"/>
        </w:rPr>
        <w:t xml:space="preserve"> </w:t>
      </w:r>
      <w:r w:rsidRPr="00AB3262">
        <w:rPr>
          <w:rFonts w:ascii="Arial" w:eastAsia="Arial" w:hAnsi="Arial" w:cs="Arial"/>
          <w:spacing w:val="2"/>
        </w:rPr>
        <w:t>t</w:t>
      </w:r>
      <w:r w:rsidRPr="00AB3262">
        <w:rPr>
          <w:rFonts w:ascii="Arial" w:eastAsia="Arial" w:hAnsi="Arial" w:cs="Arial"/>
        </w:rPr>
        <w:t>o</w:t>
      </w:r>
      <w:r w:rsidRPr="00AB3262">
        <w:rPr>
          <w:rFonts w:ascii="Arial" w:eastAsia="Arial" w:hAnsi="Arial" w:cs="Arial"/>
          <w:spacing w:val="-1"/>
        </w:rPr>
        <w:t xml:space="preserve"> </w:t>
      </w:r>
      <w:r w:rsidRPr="00AB3262">
        <w:rPr>
          <w:rFonts w:ascii="Arial" w:eastAsia="Arial" w:hAnsi="Arial" w:cs="Arial"/>
        </w:rPr>
        <w:t>o</w:t>
      </w:r>
      <w:r w:rsidRPr="00AB3262">
        <w:rPr>
          <w:rFonts w:ascii="Arial" w:eastAsia="Arial" w:hAnsi="Arial" w:cs="Arial"/>
          <w:spacing w:val="2"/>
        </w:rPr>
        <w:t>t</w:t>
      </w:r>
      <w:r w:rsidRPr="00AB3262">
        <w:rPr>
          <w:rFonts w:ascii="Arial" w:eastAsia="Arial" w:hAnsi="Arial" w:cs="Arial"/>
        </w:rPr>
        <w:t>h</w:t>
      </w:r>
      <w:r w:rsidRPr="00AB3262">
        <w:rPr>
          <w:rFonts w:ascii="Arial" w:eastAsia="Arial" w:hAnsi="Arial" w:cs="Arial"/>
          <w:spacing w:val="-1"/>
        </w:rPr>
        <w:t>e</w:t>
      </w:r>
      <w:r w:rsidRPr="00AB3262">
        <w:rPr>
          <w:rFonts w:ascii="Arial" w:eastAsia="Arial" w:hAnsi="Arial" w:cs="Arial"/>
        </w:rPr>
        <w:t>r</w:t>
      </w:r>
      <w:r w:rsidRPr="00AB3262">
        <w:rPr>
          <w:rFonts w:ascii="Arial" w:eastAsia="Arial" w:hAnsi="Arial" w:cs="Arial"/>
          <w:spacing w:val="-4"/>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rPr>
        <w:t>tro</w:t>
      </w:r>
      <w:r w:rsidRPr="00AB3262">
        <w:rPr>
          <w:rFonts w:ascii="Arial" w:eastAsia="Arial" w:hAnsi="Arial" w:cs="Arial"/>
          <w:spacing w:val="1"/>
        </w:rPr>
        <w:t>l</w:t>
      </w:r>
      <w:r w:rsidRPr="00AB3262">
        <w:rPr>
          <w:rFonts w:ascii="Arial" w:eastAsia="Arial" w:hAnsi="Arial" w:cs="Arial"/>
          <w:spacing w:val="-1"/>
        </w:rPr>
        <w:t>l</w:t>
      </w:r>
      <w:r w:rsidRPr="00AB3262">
        <w:rPr>
          <w:rFonts w:ascii="Arial" w:eastAsia="Arial" w:hAnsi="Arial" w:cs="Arial"/>
        </w:rPr>
        <w:t>ed 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rPr>
        <w:t>es</w:t>
      </w:r>
      <w:r w:rsidRPr="00AB3262">
        <w:rPr>
          <w:rFonts w:ascii="Arial" w:eastAsia="Arial" w:hAnsi="Arial" w:cs="Arial"/>
          <w:spacing w:val="-3"/>
        </w:rPr>
        <w:t xml:space="preserve"> </w:t>
      </w:r>
      <w:r w:rsidRPr="00AB3262">
        <w:rPr>
          <w:rFonts w:ascii="Arial" w:eastAsia="Arial" w:hAnsi="Arial" w:cs="Arial"/>
        </w:rPr>
        <w:t xml:space="preserve">of </w:t>
      </w:r>
      <w:r w:rsidR="00F5028D" w:rsidRPr="00AB3262">
        <w:rPr>
          <w:rFonts w:ascii="Arial" w:eastAsia="Arial" w:hAnsi="Arial" w:cs="Arial"/>
        </w:rPr>
        <w:t>the</w:t>
      </w:r>
      <w:r w:rsidR="00F5028D" w:rsidRPr="00AB3262">
        <w:rPr>
          <w:rFonts w:ascii="Arial" w:eastAsia="Arial" w:hAnsi="Arial" w:cs="Arial"/>
          <w:spacing w:val="-9"/>
        </w:rPr>
        <w:t xml:space="preserve"> </w:t>
      </w:r>
      <w:r w:rsidRPr="00AB3262">
        <w:rPr>
          <w:rFonts w:ascii="Arial" w:eastAsia="Arial" w:hAnsi="Arial" w:cs="Arial"/>
          <w:spacing w:val="2"/>
        </w:rPr>
        <w:t>U</w:t>
      </w:r>
      <w:r w:rsidRPr="00AB3262">
        <w:rPr>
          <w:rFonts w:ascii="Arial" w:eastAsia="Arial" w:hAnsi="Arial" w:cs="Arial"/>
        </w:rPr>
        <w:t>n</w:t>
      </w:r>
      <w:r w:rsidRPr="00AB3262">
        <w:rPr>
          <w:rFonts w:ascii="Arial" w:eastAsia="Arial" w:hAnsi="Arial" w:cs="Arial"/>
          <w:spacing w:val="1"/>
        </w:rPr>
        <w:t>i</w:t>
      </w:r>
      <w:r w:rsidRPr="00AB3262">
        <w:rPr>
          <w:rFonts w:ascii="Arial" w:eastAsia="Arial" w:hAnsi="Arial" w:cs="Arial"/>
          <w:spacing w:val="-1"/>
        </w:rPr>
        <w:t>v</w:t>
      </w:r>
      <w:r w:rsidRPr="00AB3262">
        <w:rPr>
          <w:rFonts w:ascii="Arial" w:eastAsia="Arial" w:hAnsi="Arial" w:cs="Arial"/>
          <w:spacing w:val="2"/>
        </w:rPr>
        <w:t>e</w:t>
      </w:r>
      <w:r w:rsidRPr="00AB3262">
        <w:rPr>
          <w:rFonts w:ascii="Arial" w:eastAsia="Arial" w:hAnsi="Arial" w:cs="Arial"/>
          <w:spacing w:val="1"/>
        </w:rPr>
        <w:t>rs</w:t>
      </w:r>
      <w:r w:rsidRPr="00AB3262">
        <w:rPr>
          <w:rFonts w:ascii="Arial" w:eastAsia="Arial" w:hAnsi="Arial" w:cs="Arial"/>
          <w:spacing w:val="-1"/>
        </w:rPr>
        <w:t>i</w:t>
      </w:r>
      <w:r w:rsidRPr="00AB3262">
        <w:rPr>
          <w:rFonts w:ascii="Arial" w:eastAsia="Arial" w:hAnsi="Arial" w:cs="Arial"/>
          <w:spacing w:val="2"/>
        </w:rPr>
        <w:t>t</w:t>
      </w:r>
      <w:r w:rsidRPr="00AB3262">
        <w:rPr>
          <w:rFonts w:ascii="Arial" w:eastAsia="Arial" w:hAnsi="Arial" w:cs="Arial"/>
          <w:spacing w:val="-4"/>
        </w:rPr>
        <w:t>y</w:t>
      </w:r>
      <w:r w:rsidRPr="00AB3262">
        <w:rPr>
          <w:rFonts w:ascii="Arial" w:eastAsia="Arial" w:hAnsi="Arial" w:cs="Arial"/>
        </w:rPr>
        <w:t>,</w:t>
      </w:r>
      <w:r w:rsidRPr="00AB3262">
        <w:rPr>
          <w:rFonts w:ascii="Arial" w:eastAsia="Arial" w:hAnsi="Arial" w:cs="Arial"/>
          <w:spacing w:val="-9"/>
        </w:rPr>
        <w:t xml:space="preserve"> </w:t>
      </w:r>
      <w:r w:rsidRPr="00AB3262">
        <w:rPr>
          <w:rFonts w:ascii="Arial" w:eastAsia="Arial" w:hAnsi="Arial" w:cs="Arial"/>
          <w:spacing w:val="-1"/>
        </w:rPr>
        <w:t>o</w:t>
      </w:r>
      <w:r w:rsidRPr="00AB3262">
        <w:rPr>
          <w:rFonts w:ascii="Arial" w:eastAsia="Arial" w:hAnsi="Arial" w:cs="Arial"/>
        </w:rPr>
        <w:t>r</w:t>
      </w:r>
      <w:r w:rsidRPr="00AB3262">
        <w:rPr>
          <w:rFonts w:ascii="Arial" w:eastAsia="Arial" w:hAnsi="Arial" w:cs="Arial"/>
          <w:spacing w:val="-1"/>
        </w:rPr>
        <w:t xml:space="preserve"> </w:t>
      </w:r>
      <w:r w:rsidRPr="00AB3262">
        <w:rPr>
          <w:rFonts w:ascii="Arial" w:eastAsia="Arial" w:hAnsi="Arial" w:cs="Arial"/>
          <w:spacing w:val="2"/>
        </w:rPr>
        <w:t>t</w:t>
      </w:r>
      <w:r w:rsidRPr="00AB3262">
        <w:rPr>
          <w:rFonts w:ascii="Arial" w:eastAsia="Arial" w:hAnsi="Arial" w:cs="Arial"/>
        </w:rPr>
        <w:t>o</w:t>
      </w:r>
      <w:r w:rsidRPr="00AB3262">
        <w:rPr>
          <w:rFonts w:ascii="Arial" w:eastAsia="Arial" w:hAnsi="Arial" w:cs="Arial"/>
          <w:spacing w:val="-2"/>
        </w:rPr>
        <w:t xml:space="preserve"> </w:t>
      </w:r>
      <w:r w:rsidRPr="00AB3262">
        <w:rPr>
          <w:rFonts w:ascii="Arial" w:eastAsia="Arial" w:hAnsi="Arial" w:cs="Arial"/>
          <w:spacing w:val="4"/>
        </w:rPr>
        <w:t>m</w:t>
      </w:r>
      <w:r w:rsidRPr="00AB3262">
        <w:rPr>
          <w:rFonts w:ascii="Arial" w:eastAsia="Arial" w:hAnsi="Arial" w:cs="Arial"/>
          <w:spacing w:val="-3"/>
        </w:rPr>
        <w:t>e</w:t>
      </w:r>
      <w:r w:rsidRPr="00AB3262">
        <w:rPr>
          <w:rFonts w:ascii="Arial" w:eastAsia="Arial" w:hAnsi="Arial" w:cs="Arial"/>
          <w:spacing w:val="4"/>
        </w:rPr>
        <w:t>m</w:t>
      </w:r>
      <w:r w:rsidRPr="00AB3262">
        <w:rPr>
          <w:rFonts w:ascii="Arial" w:eastAsia="Arial" w:hAnsi="Arial" w:cs="Arial"/>
        </w:rPr>
        <w:t>b</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rPr>
        <w:t>s</w:t>
      </w:r>
      <w:r w:rsidRPr="00AB3262">
        <w:rPr>
          <w:rFonts w:ascii="Arial" w:eastAsia="Arial" w:hAnsi="Arial" w:cs="Arial"/>
          <w:spacing w:val="-7"/>
        </w:rPr>
        <w:t xml:space="preserve"> </w:t>
      </w:r>
      <w:r w:rsidRPr="00AB3262">
        <w:rPr>
          <w:rFonts w:ascii="Arial" w:eastAsia="Arial" w:hAnsi="Arial" w:cs="Arial"/>
        </w:rPr>
        <w:t>of</w:t>
      </w:r>
      <w:r w:rsidRPr="00AB3262">
        <w:rPr>
          <w:rFonts w:ascii="Arial" w:eastAsia="Arial" w:hAnsi="Arial" w:cs="Arial"/>
          <w:spacing w:val="-1"/>
        </w:rPr>
        <w:t xml:space="preserve"> </w:t>
      </w:r>
      <w:r w:rsidRPr="00AB3262">
        <w:rPr>
          <w:rFonts w:ascii="Arial" w:eastAsia="Arial" w:hAnsi="Arial" w:cs="Arial"/>
        </w:rPr>
        <w:t>t</w:t>
      </w:r>
      <w:r w:rsidRPr="00AB3262">
        <w:rPr>
          <w:rFonts w:ascii="Arial" w:eastAsia="Arial" w:hAnsi="Arial" w:cs="Arial"/>
          <w:spacing w:val="-1"/>
        </w:rPr>
        <w:t>h</w:t>
      </w:r>
      <w:r w:rsidRPr="00AB3262">
        <w:rPr>
          <w:rFonts w:ascii="Arial" w:eastAsia="Arial" w:hAnsi="Arial" w:cs="Arial"/>
        </w:rPr>
        <w:t>e</w:t>
      </w:r>
      <w:r w:rsidRPr="00AB3262">
        <w:rPr>
          <w:rFonts w:ascii="Arial" w:eastAsia="Arial" w:hAnsi="Arial" w:cs="Arial"/>
          <w:spacing w:val="-3"/>
        </w:rPr>
        <w:t xml:space="preserve"> </w:t>
      </w:r>
      <w:r w:rsidRPr="00AB3262">
        <w:rPr>
          <w:rFonts w:ascii="Arial" w:eastAsia="Arial" w:hAnsi="Arial" w:cs="Arial"/>
        </w:rPr>
        <w:t>C</w:t>
      </w:r>
      <w:r w:rsidRPr="00AB3262">
        <w:rPr>
          <w:rFonts w:ascii="Arial" w:eastAsia="Arial" w:hAnsi="Arial" w:cs="Arial"/>
          <w:spacing w:val="-1"/>
        </w:rPr>
        <w:t>l</w:t>
      </w:r>
      <w:r w:rsidRPr="00AB3262">
        <w:rPr>
          <w:rFonts w:ascii="Arial" w:eastAsia="Arial" w:hAnsi="Arial" w:cs="Arial"/>
        </w:rPr>
        <w:t>u</w:t>
      </w:r>
      <w:r w:rsidRPr="00AB3262">
        <w:rPr>
          <w:rFonts w:ascii="Arial" w:eastAsia="Arial" w:hAnsi="Arial" w:cs="Arial"/>
          <w:spacing w:val="1"/>
        </w:rPr>
        <w:t>b</w:t>
      </w:r>
      <w:r w:rsidRPr="00AB3262">
        <w:rPr>
          <w:rFonts w:ascii="Arial" w:eastAsia="Arial" w:hAnsi="Arial" w:cs="Arial"/>
        </w:rPr>
        <w:t>.</w:t>
      </w:r>
    </w:p>
    <w:p w14:paraId="2C221D5A" w14:textId="77777777" w:rsidR="00AB3262" w:rsidRPr="00AB3262" w:rsidRDefault="00AB3262" w:rsidP="00AB3262">
      <w:pPr>
        <w:pStyle w:val="ListParagraph"/>
        <w:ind w:left="792"/>
        <w:rPr>
          <w:rFonts w:ascii="Arial" w:eastAsia="Arial" w:hAnsi="Arial" w:cs="Arial"/>
          <w:b/>
          <w:szCs w:val="22"/>
        </w:rPr>
      </w:pPr>
    </w:p>
    <w:p w14:paraId="33CCD4F8" w14:textId="77777777" w:rsidR="00810E05"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spacing w:val="3"/>
        </w:rPr>
        <w:t>T</w:t>
      </w:r>
      <w:r w:rsidRPr="00AB3262">
        <w:rPr>
          <w:rFonts w:ascii="Arial" w:eastAsia="Arial" w:hAnsi="Arial" w:cs="Arial"/>
        </w:rPr>
        <w:t>he</w:t>
      </w:r>
      <w:r w:rsidRPr="00AB3262">
        <w:rPr>
          <w:rFonts w:ascii="Arial" w:eastAsia="Arial" w:hAnsi="Arial" w:cs="Arial"/>
          <w:spacing w:val="-4"/>
        </w:rPr>
        <w:t xml:space="preserve"> </w:t>
      </w:r>
      <w:r w:rsidRPr="00AB3262">
        <w:rPr>
          <w:rFonts w:ascii="Arial" w:eastAsia="Arial" w:hAnsi="Arial" w:cs="Arial"/>
        </w:rPr>
        <w:t>Un</w:t>
      </w:r>
      <w:r w:rsidRPr="00AB3262">
        <w:rPr>
          <w:rFonts w:ascii="Arial" w:eastAsia="Arial" w:hAnsi="Arial" w:cs="Arial"/>
          <w:spacing w:val="-1"/>
        </w:rPr>
        <w:t>i</w:t>
      </w:r>
      <w:r w:rsidRPr="00AB3262">
        <w:rPr>
          <w:rFonts w:ascii="Arial" w:eastAsia="Arial" w:hAnsi="Arial" w:cs="Arial"/>
          <w:spacing w:val="1"/>
        </w:rPr>
        <w:t>v</w:t>
      </w:r>
      <w:r w:rsidRPr="00AB3262">
        <w:rPr>
          <w:rFonts w:ascii="Arial" w:eastAsia="Arial" w:hAnsi="Arial" w:cs="Arial"/>
        </w:rPr>
        <w:t>er</w:t>
      </w:r>
      <w:r w:rsidRPr="00AB3262">
        <w:rPr>
          <w:rFonts w:ascii="Arial" w:eastAsia="Arial" w:hAnsi="Arial" w:cs="Arial"/>
          <w:spacing w:val="2"/>
        </w:rPr>
        <w:t>s</w:t>
      </w:r>
      <w:r w:rsidRPr="00AB3262">
        <w:rPr>
          <w:rFonts w:ascii="Arial" w:eastAsia="Arial" w:hAnsi="Arial" w:cs="Arial"/>
          <w:spacing w:val="-1"/>
        </w:rPr>
        <w:t>i</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13"/>
        </w:rPr>
        <w:t xml:space="preserve"> </w:t>
      </w:r>
      <w:r w:rsidRPr="00AB3262">
        <w:rPr>
          <w:rFonts w:ascii="Arial" w:eastAsia="Arial" w:hAnsi="Arial" w:cs="Arial"/>
          <w:spacing w:val="4"/>
        </w:rPr>
        <w:t>m</w:t>
      </w:r>
      <w:r w:rsidRPr="00AB3262">
        <w:rPr>
          <w:rFonts w:ascii="Arial" w:eastAsia="Arial" w:hAnsi="Arial" w:cs="Arial"/>
          <w:spacing w:val="2"/>
        </w:rPr>
        <w:t>a</w:t>
      </w:r>
      <w:r w:rsidRPr="00AB3262">
        <w:rPr>
          <w:rFonts w:ascii="Arial" w:eastAsia="Arial" w:hAnsi="Arial" w:cs="Arial"/>
        </w:rPr>
        <w:t>y</w:t>
      </w:r>
      <w:r w:rsidRPr="00AB3262">
        <w:rPr>
          <w:rFonts w:ascii="Arial" w:eastAsia="Arial" w:hAnsi="Arial" w:cs="Arial"/>
          <w:spacing w:val="-8"/>
        </w:rPr>
        <w:t xml:space="preserve"> </w:t>
      </w:r>
      <w:r w:rsidRPr="00AB3262">
        <w:rPr>
          <w:rFonts w:ascii="Arial" w:eastAsia="Arial" w:hAnsi="Arial" w:cs="Arial"/>
        </w:rPr>
        <w:t>pro</w:t>
      </w:r>
      <w:r w:rsidRPr="00AB3262">
        <w:rPr>
          <w:rFonts w:ascii="Arial" w:eastAsia="Arial" w:hAnsi="Arial" w:cs="Arial"/>
          <w:spacing w:val="1"/>
        </w:rPr>
        <w:t>v</w:t>
      </w:r>
      <w:r w:rsidRPr="00AB3262">
        <w:rPr>
          <w:rFonts w:ascii="Arial" w:eastAsia="Arial" w:hAnsi="Arial" w:cs="Arial"/>
          <w:spacing w:val="-1"/>
        </w:rPr>
        <w:t>i</w:t>
      </w:r>
      <w:r w:rsidRPr="00AB3262">
        <w:rPr>
          <w:rFonts w:ascii="Arial" w:eastAsia="Arial" w:hAnsi="Arial" w:cs="Arial"/>
          <w:spacing w:val="2"/>
        </w:rPr>
        <w:t>d</w:t>
      </w:r>
      <w:r w:rsidRPr="00AB3262">
        <w:rPr>
          <w:rFonts w:ascii="Arial" w:eastAsia="Arial" w:hAnsi="Arial" w:cs="Arial"/>
        </w:rPr>
        <w:t>e</w:t>
      </w:r>
      <w:r w:rsidRPr="00AB3262">
        <w:rPr>
          <w:rFonts w:ascii="Arial" w:eastAsia="Arial" w:hAnsi="Arial" w:cs="Arial"/>
          <w:spacing w:val="-5"/>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c</w:t>
      </w:r>
      <w:r w:rsidRPr="00AB3262">
        <w:rPr>
          <w:rFonts w:ascii="Arial" w:eastAsia="Arial" w:hAnsi="Arial" w:cs="Arial"/>
        </w:rPr>
        <w:t>h</w:t>
      </w:r>
      <w:r w:rsidRPr="00AB3262">
        <w:rPr>
          <w:rFonts w:ascii="Arial" w:eastAsia="Arial" w:hAnsi="Arial" w:cs="Arial"/>
          <w:spacing w:val="-4"/>
        </w:rPr>
        <w:t xml:space="preserve"> </w:t>
      </w:r>
      <w:r w:rsidRPr="00AB3262">
        <w:rPr>
          <w:rFonts w:ascii="Arial" w:eastAsia="Arial" w:hAnsi="Arial" w:cs="Arial"/>
          <w:spacing w:val="-2"/>
        </w:rPr>
        <w:t>i</w:t>
      </w:r>
      <w:r w:rsidRPr="00AB3262">
        <w:rPr>
          <w:rFonts w:ascii="Arial" w:eastAsia="Arial" w:hAnsi="Arial" w:cs="Arial"/>
        </w:rPr>
        <w:t>n</w:t>
      </w:r>
      <w:r w:rsidRPr="00AB3262">
        <w:rPr>
          <w:rFonts w:ascii="Arial" w:eastAsia="Arial" w:hAnsi="Arial" w:cs="Arial"/>
          <w:spacing w:val="2"/>
        </w:rPr>
        <w:t>f</w:t>
      </w:r>
      <w:r w:rsidRPr="00AB3262">
        <w:rPr>
          <w:rFonts w:ascii="Arial" w:eastAsia="Arial" w:hAnsi="Arial" w:cs="Arial"/>
        </w:rPr>
        <w:t>or</w:t>
      </w:r>
      <w:r w:rsidRPr="00AB3262">
        <w:rPr>
          <w:rFonts w:ascii="Arial" w:eastAsia="Arial" w:hAnsi="Arial" w:cs="Arial"/>
          <w:spacing w:val="5"/>
        </w:rPr>
        <w:t>m</w:t>
      </w:r>
      <w:r w:rsidRPr="00AB3262">
        <w:rPr>
          <w:rFonts w:ascii="Arial" w:eastAsia="Arial" w:hAnsi="Arial" w:cs="Arial"/>
        </w:rPr>
        <w:t>at</w:t>
      </w:r>
      <w:r w:rsidRPr="00AB3262">
        <w:rPr>
          <w:rFonts w:ascii="Arial" w:eastAsia="Arial" w:hAnsi="Arial" w:cs="Arial"/>
          <w:spacing w:val="-2"/>
        </w:rPr>
        <w:t>i</w:t>
      </w:r>
      <w:r w:rsidRPr="00AB3262">
        <w:rPr>
          <w:rFonts w:ascii="Arial" w:eastAsia="Arial" w:hAnsi="Arial" w:cs="Arial"/>
        </w:rPr>
        <w:t>on</w:t>
      </w:r>
      <w:r w:rsidRPr="00AB3262">
        <w:rPr>
          <w:rFonts w:ascii="Arial" w:eastAsia="Arial" w:hAnsi="Arial" w:cs="Arial"/>
          <w:spacing w:val="-11"/>
        </w:rPr>
        <w:t xml:space="preserve"> </w:t>
      </w:r>
      <w:r w:rsidRPr="00AB3262">
        <w:rPr>
          <w:rFonts w:ascii="Arial" w:eastAsia="Arial" w:hAnsi="Arial" w:cs="Arial"/>
        </w:rPr>
        <w:t>as</w:t>
      </w:r>
      <w:r w:rsidRPr="00AB3262">
        <w:rPr>
          <w:rFonts w:ascii="Arial" w:eastAsia="Arial" w:hAnsi="Arial" w:cs="Arial"/>
          <w:spacing w:val="-2"/>
        </w:rPr>
        <w:t xml:space="preserve"> </w:t>
      </w:r>
      <w:r w:rsidRPr="00AB3262">
        <w:rPr>
          <w:rFonts w:ascii="Arial" w:eastAsia="Arial" w:hAnsi="Arial" w:cs="Arial"/>
          <w:spacing w:val="-1"/>
        </w:rPr>
        <w:t>i</w:t>
      </w:r>
      <w:r w:rsidRPr="00AB3262">
        <w:rPr>
          <w:rFonts w:ascii="Arial" w:eastAsia="Arial" w:hAnsi="Arial" w:cs="Arial"/>
        </w:rPr>
        <w:t>s r</w:t>
      </w:r>
      <w:r w:rsidRPr="00AB3262">
        <w:rPr>
          <w:rFonts w:ascii="Arial" w:eastAsia="Arial" w:hAnsi="Arial" w:cs="Arial"/>
          <w:spacing w:val="2"/>
        </w:rPr>
        <w:t>e</w:t>
      </w:r>
      <w:r w:rsidRPr="00AB3262">
        <w:rPr>
          <w:rFonts w:ascii="Arial" w:eastAsia="Arial" w:hAnsi="Arial" w:cs="Arial"/>
        </w:rPr>
        <w:t>a</w:t>
      </w:r>
      <w:r w:rsidRPr="00AB3262">
        <w:rPr>
          <w:rFonts w:ascii="Arial" w:eastAsia="Arial" w:hAnsi="Arial" w:cs="Arial"/>
          <w:spacing w:val="1"/>
        </w:rPr>
        <w:t>s</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rPr>
        <w:t>a</w:t>
      </w:r>
      <w:r w:rsidRPr="00AB3262">
        <w:rPr>
          <w:rFonts w:ascii="Arial" w:eastAsia="Arial" w:hAnsi="Arial" w:cs="Arial"/>
          <w:spacing w:val="1"/>
        </w:rPr>
        <w:t>b</w:t>
      </w:r>
      <w:r w:rsidRPr="00AB3262">
        <w:rPr>
          <w:rFonts w:ascii="Arial" w:eastAsia="Arial" w:hAnsi="Arial" w:cs="Arial"/>
          <w:spacing w:val="4"/>
        </w:rPr>
        <w:t>l</w:t>
      </w:r>
      <w:r w:rsidRPr="00AB3262">
        <w:rPr>
          <w:rFonts w:ascii="Arial" w:eastAsia="Arial" w:hAnsi="Arial" w:cs="Arial"/>
        </w:rPr>
        <w:t>y</w:t>
      </w:r>
      <w:r w:rsidRPr="00AB3262">
        <w:rPr>
          <w:rFonts w:ascii="Arial" w:eastAsia="Arial" w:hAnsi="Arial" w:cs="Arial"/>
          <w:spacing w:val="-14"/>
        </w:rPr>
        <w:t xml:space="preserve"> </w:t>
      </w:r>
      <w:r w:rsidRPr="00AB3262">
        <w:rPr>
          <w:rFonts w:ascii="Arial" w:eastAsia="Arial" w:hAnsi="Arial" w:cs="Arial"/>
        </w:rPr>
        <w:t>re</w:t>
      </w:r>
      <w:r w:rsidRPr="00AB3262">
        <w:rPr>
          <w:rFonts w:ascii="Arial" w:eastAsia="Arial" w:hAnsi="Arial" w:cs="Arial"/>
          <w:spacing w:val="1"/>
        </w:rPr>
        <w:t>q</w:t>
      </w:r>
      <w:r w:rsidRPr="00AB3262">
        <w:rPr>
          <w:rFonts w:ascii="Arial" w:eastAsia="Arial" w:hAnsi="Arial" w:cs="Arial"/>
        </w:rPr>
        <w:t>u</w:t>
      </w:r>
      <w:r w:rsidRPr="00AB3262">
        <w:rPr>
          <w:rFonts w:ascii="Arial" w:eastAsia="Arial" w:hAnsi="Arial" w:cs="Arial"/>
          <w:spacing w:val="-1"/>
        </w:rPr>
        <w:t>i</w:t>
      </w:r>
      <w:r w:rsidRPr="00AB3262">
        <w:rPr>
          <w:rFonts w:ascii="Arial" w:eastAsia="Arial" w:hAnsi="Arial" w:cs="Arial"/>
          <w:spacing w:val="1"/>
        </w:rPr>
        <w:t>r</w:t>
      </w:r>
      <w:r w:rsidRPr="00AB3262">
        <w:rPr>
          <w:rFonts w:ascii="Arial" w:eastAsia="Arial" w:hAnsi="Arial" w:cs="Arial"/>
          <w:spacing w:val="2"/>
        </w:rPr>
        <w:t>e</w:t>
      </w:r>
      <w:r w:rsidRPr="00AB3262">
        <w:rPr>
          <w:rFonts w:ascii="Arial" w:eastAsia="Arial" w:hAnsi="Arial" w:cs="Arial"/>
        </w:rPr>
        <w:t>d</w:t>
      </w:r>
      <w:r w:rsidRPr="00AB3262">
        <w:rPr>
          <w:rFonts w:ascii="Arial" w:eastAsia="Arial" w:hAnsi="Arial" w:cs="Arial"/>
          <w:spacing w:val="-7"/>
        </w:rPr>
        <w:t xml:space="preserve"> </w:t>
      </w:r>
      <w:r w:rsidRPr="00AB3262">
        <w:rPr>
          <w:rFonts w:ascii="Arial" w:eastAsia="Arial" w:hAnsi="Arial" w:cs="Arial"/>
          <w:spacing w:val="-1"/>
        </w:rPr>
        <w:t>t</w:t>
      </w:r>
      <w:r w:rsidRPr="00AB3262">
        <w:rPr>
          <w:rFonts w:ascii="Arial" w:eastAsia="Arial" w:hAnsi="Arial" w:cs="Arial"/>
        </w:rPr>
        <w:t>o a</w:t>
      </w:r>
      <w:r w:rsidRPr="00AB3262">
        <w:rPr>
          <w:rFonts w:ascii="Arial" w:eastAsia="Arial" w:hAnsi="Arial" w:cs="Arial"/>
          <w:spacing w:val="4"/>
        </w:rPr>
        <w:t>n</w:t>
      </w:r>
      <w:r w:rsidRPr="00AB3262">
        <w:rPr>
          <w:rFonts w:ascii="Arial" w:eastAsia="Arial" w:hAnsi="Arial" w:cs="Arial"/>
        </w:rPr>
        <w:t>y d</w:t>
      </w:r>
      <w:r w:rsidRPr="00AB3262">
        <w:rPr>
          <w:rFonts w:ascii="Arial" w:eastAsia="Arial" w:hAnsi="Arial" w:cs="Arial"/>
          <w:spacing w:val="-1"/>
        </w:rPr>
        <w:t>e</w:t>
      </w:r>
      <w:r w:rsidRPr="00AB3262">
        <w:rPr>
          <w:rFonts w:ascii="Arial" w:eastAsia="Arial" w:hAnsi="Arial" w:cs="Arial"/>
          <w:spacing w:val="1"/>
        </w:rPr>
        <w:t>l</w:t>
      </w:r>
      <w:r w:rsidRPr="00AB3262">
        <w:rPr>
          <w:rFonts w:ascii="Arial" w:eastAsia="Arial" w:hAnsi="Arial" w:cs="Arial"/>
        </w:rPr>
        <w:t>e</w:t>
      </w:r>
      <w:r w:rsidRPr="00AB3262">
        <w:rPr>
          <w:rFonts w:ascii="Arial" w:eastAsia="Arial" w:hAnsi="Arial" w:cs="Arial"/>
          <w:spacing w:val="-1"/>
        </w:rPr>
        <w:t>g</w:t>
      </w:r>
      <w:r w:rsidRPr="00AB3262">
        <w:rPr>
          <w:rFonts w:ascii="Arial" w:eastAsia="Arial" w:hAnsi="Arial" w:cs="Arial"/>
        </w:rPr>
        <w:t>a</w:t>
      </w:r>
      <w:r w:rsidRPr="00AB3262">
        <w:rPr>
          <w:rFonts w:ascii="Arial" w:eastAsia="Arial" w:hAnsi="Arial" w:cs="Arial"/>
          <w:spacing w:val="2"/>
        </w:rPr>
        <w:t>t</w:t>
      </w:r>
      <w:r w:rsidRPr="00AB3262">
        <w:rPr>
          <w:rFonts w:ascii="Arial" w:eastAsia="Arial" w:hAnsi="Arial" w:cs="Arial"/>
        </w:rPr>
        <w:t>e,</w:t>
      </w:r>
      <w:r w:rsidRPr="00AB3262">
        <w:rPr>
          <w:rFonts w:ascii="Arial" w:eastAsia="Arial" w:hAnsi="Arial" w:cs="Arial"/>
          <w:spacing w:val="-8"/>
        </w:rPr>
        <w:t xml:space="preserve"> </w:t>
      </w:r>
      <w:proofErr w:type="gramStart"/>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b</w:t>
      </w:r>
      <w:r w:rsidRPr="00AB3262">
        <w:rPr>
          <w:rFonts w:ascii="Arial" w:eastAsia="Arial" w:hAnsi="Arial" w:cs="Arial"/>
          <w:spacing w:val="1"/>
        </w:rPr>
        <w:t>c</w:t>
      </w:r>
      <w:r w:rsidRPr="00AB3262">
        <w:rPr>
          <w:rFonts w:ascii="Arial" w:eastAsia="Arial" w:hAnsi="Arial" w:cs="Arial"/>
          <w:spacing w:val="2"/>
        </w:rPr>
        <w:t>o</w:t>
      </w:r>
      <w:r w:rsidRPr="00AB3262">
        <w:rPr>
          <w:rFonts w:ascii="Arial" w:eastAsia="Arial" w:hAnsi="Arial" w:cs="Arial"/>
        </w:rPr>
        <w:t>ntra</w:t>
      </w:r>
      <w:r w:rsidRPr="00AB3262">
        <w:rPr>
          <w:rFonts w:ascii="Arial" w:eastAsia="Arial" w:hAnsi="Arial" w:cs="Arial"/>
          <w:spacing w:val="1"/>
        </w:rPr>
        <w:t>c</w:t>
      </w:r>
      <w:r w:rsidRPr="00AB3262">
        <w:rPr>
          <w:rFonts w:ascii="Arial" w:eastAsia="Arial" w:hAnsi="Arial" w:cs="Arial"/>
        </w:rPr>
        <w:t>tor</w:t>
      </w:r>
      <w:proofErr w:type="gramEnd"/>
      <w:r w:rsidRPr="00AB3262">
        <w:rPr>
          <w:rFonts w:ascii="Arial" w:eastAsia="Arial" w:hAnsi="Arial" w:cs="Arial"/>
          <w:spacing w:val="-8"/>
        </w:rPr>
        <w:t xml:space="preserve"> </w:t>
      </w:r>
      <w:r w:rsidRPr="00AB3262">
        <w:rPr>
          <w:rFonts w:ascii="Arial" w:eastAsia="Arial" w:hAnsi="Arial" w:cs="Arial"/>
        </w:rPr>
        <w:t>or</w:t>
      </w:r>
      <w:r w:rsidRPr="00AB3262">
        <w:rPr>
          <w:rFonts w:ascii="Arial" w:eastAsia="Arial" w:hAnsi="Arial" w:cs="Arial"/>
          <w:spacing w:val="-2"/>
        </w:rPr>
        <w:t xml:space="preserve"> </w:t>
      </w:r>
      <w:r w:rsidRPr="00AB3262">
        <w:rPr>
          <w:rFonts w:ascii="Arial" w:eastAsia="Arial" w:hAnsi="Arial" w:cs="Arial"/>
        </w:rPr>
        <w:t>ag</w:t>
      </w:r>
      <w:r w:rsidRPr="00AB3262">
        <w:rPr>
          <w:rFonts w:ascii="Arial" w:eastAsia="Arial" w:hAnsi="Arial" w:cs="Arial"/>
          <w:spacing w:val="-1"/>
        </w:rPr>
        <w:t>e</w:t>
      </w:r>
      <w:r w:rsidRPr="00AB3262">
        <w:rPr>
          <w:rFonts w:ascii="Arial" w:eastAsia="Arial" w:hAnsi="Arial" w:cs="Arial"/>
          <w:spacing w:val="2"/>
        </w:rPr>
        <w:t>n</w:t>
      </w:r>
      <w:r w:rsidRPr="00AB3262">
        <w:rPr>
          <w:rFonts w:ascii="Arial" w:eastAsia="Arial" w:hAnsi="Arial" w:cs="Arial"/>
        </w:rPr>
        <w:t>t</w:t>
      </w:r>
      <w:r w:rsidRPr="00AB3262">
        <w:rPr>
          <w:rFonts w:ascii="Arial" w:eastAsia="Arial" w:hAnsi="Arial" w:cs="Arial"/>
          <w:spacing w:val="-5"/>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2"/>
        </w:rPr>
        <w:t xml:space="preserve"> </w:t>
      </w:r>
      <w:r w:rsidRPr="00AB3262">
        <w:rPr>
          <w:rFonts w:ascii="Arial" w:eastAsia="Arial" w:hAnsi="Arial" w:cs="Arial"/>
        </w:rPr>
        <w:t>co</w:t>
      </w:r>
      <w:r w:rsidRPr="00AB3262">
        <w:rPr>
          <w:rFonts w:ascii="Arial" w:eastAsia="Arial" w:hAnsi="Arial" w:cs="Arial"/>
          <w:spacing w:val="-1"/>
        </w:rPr>
        <w:t>n</w:t>
      </w:r>
      <w:r w:rsidRPr="00AB3262">
        <w:rPr>
          <w:rFonts w:ascii="Arial" w:eastAsia="Arial" w:hAnsi="Arial" w:cs="Arial"/>
          <w:spacing w:val="2"/>
        </w:rPr>
        <w:t>n</w:t>
      </w:r>
      <w:r w:rsidRPr="00AB3262">
        <w:rPr>
          <w:rFonts w:ascii="Arial" w:eastAsia="Arial" w:hAnsi="Arial" w:cs="Arial"/>
        </w:rPr>
        <w:t>e</w:t>
      </w:r>
      <w:r w:rsidRPr="00AB3262">
        <w:rPr>
          <w:rFonts w:ascii="Arial" w:eastAsia="Arial" w:hAnsi="Arial" w:cs="Arial"/>
          <w:spacing w:val="1"/>
        </w:rPr>
        <w:t>c</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spacing w:val="2"/>
        </w:rPr>
        <w:t>o</w:t>
      </w:r>
      <w:r w:rsidRPr="00AB3262">
        <w:rPr>
          <w:rFonts w:ascii="Arial" w:eastAsia="Arial" w:hAnsi="Arial" w:cs="Arial"/>
        </w:rPr>
        <w:t>n</w:t>
      </w:r>
      <w:r w:rsidRPr="00AB3262">
        <w:rPr>
          <w:rFonts w:ascii="Arial" w:eastAsia="Arial" w:hAnsi="Arial" w:cs="Arial"/>
          <w:spacing w:val="-6"/>
        </w:rPr>
        <w:t xml:space="preserve"> </w:t>
      </w:r>
      <w:r w:rsidRPr="00AB3262">
        <w:rPr>
          <w:rFonts w:ascii="Arial" w:eastAsia="Arial" w:hAnsi="Arial" w:cs="Arial"/>
        </w:rPr>
        <w:t>w</w:t>
      </w:r>
      <w:r w:rsidRPr="00AB3262">
        <w:rPr>
          <w:rFonts w:ascii="Arial" w:eastAsia="Arial" w:hAnsi="Arial" w:cs="Arial"/>
          <w:spacing w:val="-1"/>
        </w:rPr>
        <w:t>i</w:t>
      </w:r>
      <w:r w:rsidRPr="00AB3262">
        <w:rPr>
          <w:rFonts w:ascii="Arial" w:eastAsia="Arial" w:hAnsi="Arial" w:cs="Arial"/>
        </w:rPr>
        <w:t>th</w:t>
      </w:r>
      <w:r w:rsidRPr="00AB3262">
        <w:rPr>
          <w:rFonts w:ascii="Arial" w:eastAsia="Arial" w:hAnsi="Arial" w:cs="Arial"/>
          <w:spacing w:val="-3"/>
        </w:rPr>
        <w:t xml:space="preserve"> </w:t>
      </w:r>
      <w:r w:rsidRPr="00AB3262">
        <w:rPr>
          <w:rFonts w:ascii="Arial" w:eastAsia="Arial" w:hAnsi="Arial" w:cs="Arial"/>
        </w:rPr>
        <w:t>th</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2"/>
        </w:rPr>
        <w:t xml:space="preserve"> </w:t>
      </w:r>
      <w:r w:rsidRPr="00AB3262">
        <w:rPr>
          <w:rFonts w:ascii="Arial" w:eastAsia="Arial" w:hAnsi="Arial" w:cs="Arial"/>
          <w:spacing w:val="-1"/>
        </w:rPr>
        <w:t>A</w:t>
      </w:r>
      <w:r w:rsidRPr="00AB3262">
        <w:rPr>
          <w:rFonts w:ascii="Arial" w:eastAsia="Arial" w:hAnsi="Arial" w:cs="Arial"/>
        </w:rPr>
        <w:t>gree</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0"/>
        </w:rPr>
        <w:t xml:space="preserve"> </w:t>
      </w:r>
      <w:r w:rsidRPr="00AB3262">
        <w:rPr>
          <w:rFonts w:ascii="Arial" w:eastAsia="Arial" w:hAnsi="Arial" w:cs="Arial"/>
          <w:spacing w:val="-1"/>
        </w:rPr>
        <w:t>a</w:t>
      </w:r>
      <w:r w:rsidRPr="00AB3262">
        <w:rPr>
          <w:rFonts w:ascii="Arial" w:eastAsia="Arial" w:hAnsi="Arial" w:cs="Arial"/>
          <w:spacing w:val="2"/>
        </w:rPr>
        <w:t>n</w:t>
      </w:r>
      <w:r w:rsidRPr="00AB3262">
        <w:rPr>
          <w:rFonts w:ascii="Arial" w:eastAsia="Arial" w:hAnsi="Arial" w:cs="Arial"/>
        </w:rPr>
        <w:t>d</w:t>
      </w:r>
      <w:r w:rsidRPr="00AB3262">
        <w:rPr>
          <w:rFonts w:ascii="Arial" w:eastAsia="Arial" w:hAnsi="Arial" w:cs="Arial"/>
          <w:spacing w:val="-3"/>
        </w:rPr>
        <w:t xml:space="preserve"> </w:t>
      </w:r>
      <w:r w:rsidRPr="00AB3262">
        <w:rPr>
          <w:rFonts w:ascii="Arial" w:eastAsia="Arial" w:hAnsi="Arial" w:cs="Arial"/>
          <w:spacing w:val="1"/>
        </w:rPr>
        <w:t>i</w:t>
      </w:r>
      <w:r w:rsidRPr="00AB3262">
        <w:rPr>
          <w:rFonts w:ascii="Arial" w:eastAsia="Arial" w:hAnsi="Arial" w:cs="Arial"/>
        </w:rPr>
        <w:t>ts p</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spacing w:val="2"/>
        </w:rPr>
        <w:t>f</w:t>
      </w:r>
      <w:r w:rsidRPr="00AB3262">
        <w:rPr>
          <w:rFonts w:ascii="Arial" w:eastAsia="Arial" w:hAnsi="Arial" w:cs="Arial"/>
        </w:rPr>
        <w:t>o</w:t>
      </w:r>
      <w:r w:rsidRPr="00AB3262">
        <w:rPr>
          <w:rFonts w:ascii="Arial" w:eastAsia="Arial" w:hAnsi="Arial" w:cs="Arial"/>
          <w:spacing w:val="-2"/>
        </w:rPr>
        <w:t>r</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spacing w:val="1"/>
        </w:rPr>
        <w:t>c</w:t>
      </w:r>
      <w:r w:rsidRPr="00AB3262">
        <w:rPr>
          <w:rFonts w:ascii="Arial" w:eastAsia="Arial" w:hAnsi="Arial" w:cs="Arial"/>
        </w:rPr>
        <w:t>e.</w:t>
      </w:r>
    </w:p>
    <w:p w14:paraId="54130EAD" w14:textId="77777777" w:rsidR="00AB3262" w:rsidRDefault="00AB3262" w:rsidP="00AB3262">
      <w:pPr>
        <w:pStyle w:val="ListParagraph"/>
        <w:rPr>
          <w:rFonts w:ascii="Arial" w:eastAsia="Arial" w:hAnsi="Arial" w:cs="Arial"/>
          <w:b/>
          <w:szCs w:val="22"/>
        </w:rPr>
      </w:pPr>
    </w:p>
    <w:p w14:paraId="7A26E1DA" w14:textId="77777777" w:rsidR="00AB3262" w:rsidRDefault="00AB3262" w:rsidP="00AB3262">
      <w:pPr>
        <w:pStyle w:val="ListParagraph"/>
        <w:rPr>
          <w:rFonts w:ascii="Arial" w:eastAsia="Arial" w:hAnsi="Arial" w:cs="Arial"/>
          <w:b/>
          <w:szCs w:val="22"/>
        </w:rPr>
      </w:pPr>
    </w:p>
    <w:p w14:paraId="40B374B0" w14:textId="77777777" w:rsidR="00AB3262" w:rsidRPr="00AB3262" w:rsidRDefault="00AB3262" w:rsidP="00AB3262">
      <w:pPr>
        <w:pStyle w:val="ListParagraph"/>
        <w:rPr>
          <w:rFonts w:ascii="Arial" w:eastAsia="Arial" w:hAnsi="Arial" w:cs="Arial"/>
          <w:b/>
          <w:szCs w:val="22"/>
        </w:rPr>
      </w:pPr>
    </w:p>
    <w:p w14:paraId="3F904D98" w14:textId="77777777" w:rsidR="00810E05" w:rsidRPr="00AB3262" w:rsidRDefault="000D66C9" w:rsidP="00AB3262">
      <w:pPr>
        <w:pStyle w:val="ListParagraph"/>
        <w:numPr>
          <w:ilvl w:val="0"/>
          <w:numId w:val="8"/>
        </w:numPr>
        <w:rPr>
          <w:rFonts w:ascii="Arial" w:eastAsia="Arial" w:hAnsi="Arial" w:cs="Arial"/>
          <w:b/>
          <w:szCs w:val="22"/>
        </w:rPr>
      </w:pPr>
      <w:r w:rsidRPr="00AB3262">
        <w:rPr>
          <w:rFonts w:ascii="Arial" w:eastAsia="Arial" w:hAnsi="Arial" w:cs="Arial"/>
          <w:b/>
          <w:spacing w:val="1"/>
          <w:sz w:val="22"/>
          <w:szCs w:val="22"/>
        </w:rPr>
        <w:t>G</w:t>
      </w:r>
      <w:r w:rsidRPr="00AB3262">
        <w:rPr>
          <w:rFonts w:ascii="Arial" w:eastAsia="Arial" w:hAnsi="Arial" w:cs="Arial"/>
          <w:b/>
          <w:spacing w:val="-1"/>
          <w:sz w:val="22"/>
          <w:szCs w:val="22"/>
        </w:rPr>
        <w:t>S</w:t>
      </w:r>
      <w:r w:rsidRPr="00AB3262">
        <w:rPr>
          <w:rFonts w:ascii="Arial" w:eastAsia="Arial" w:hAnsi="Arial" w:cs="Arial"/>
          <w:b/>
          <w:sz w:val="22"/>
          <w:szCs w:val="22"/>
        </w:rPr>
        <w:t>T</w:t>
      </w:r>
    </w:p>
    <w:p w14:paraId="1DFD88E7" w14:textId="77777777" w:rsidR="00AB3262" w:rsidRPr="00AB3262" w:rsidRDefault="00AB3262" w:rsidP="00AB3262">
      <w:pPr>
        <w:pStyle w:val="ListParagraph"/>
        <w:ind w:left="360"/>
        <w:rPr>
          <w:rFonts w:ascii="Arial" w:eastAsia="Arial" w:hAnsi="Arial" w:cs="Arial"/>
          <w:b/>
          <w:szCs w:val="22"/>
        </w:rPr>
      </w:pPr>
    </w:p>
    <w:p w14:paraId="2279C0BD" w14:textId="77777777" w:rsidR="00AB3262"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rPr>
        <w:t>If</w:t>
      </w:r>
      <w:r w:rsidRPr="00AB3262">
        <w:rPr>
          <w:rFonts w:ascii="Arial" w:eastAsia="Arial" w:hAnsi="Arial" w:cs="Arial"/>
          <w:spacing w:val="26"/>
        </w:rPr>
        <w:t xml:space="preserve"> </w:t>
      </w:r>
      <w:r w:rsidRPr="00AB3262">
        <w:rPr>
          <w:rFonts w:ascii="Arial" w:eastAsia="Arial" w:hAnsi="Arial" w:cs="Arial"/>
        </w:rPr>
        <w:t>a</w:t>
      </w:r>
      <w:r w:rsidRPr="00AB3262">
        <w:rPr>
          <w:rFonts w:ascii="Arial" w:eastAsia="Arial" w:hAnsi="Arial" w:cs="Arial"/>
          <w:spacing w:val="25"/>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2"/>
        </w:rPr>
        <w:t>t</w:t>
      </w:r>
      <w:r w:rsidRPr="00AB3262">
        <w:rPr>
          <w:rFonts w:ascii="Arial" w:eastAsia="Arial" w:hAnsi="Arial" w:cs="Arial"/>
        </w:rPr>
        <w:t>y</w:t>
      </w:r>
      <w:r w:rsidRPr="00AB3262">
        <w:rPr>
          <w:rFonts w:ascii="Arial" w:eastAsia="Arial" w:hAnsi="Arial" w:cs="Arial"/>
          <w:spacing w:val="16"/>
        </w:rPr>
        <w:t xml:space="preserve"> </w:t>
      </w:r>
      <w:r w:rsidRPr="00AB3262">
        <w:rPr>
          <w:rFonts w:ascii="Arial" w:eastAsia="Arial" w:hAnsi="Arial" w:cs="Arial"/>
          <w:spacing w:val="4"/>
        </w:rPr>
        <w:t>m</w:t>
      </w:r>
      <w:r w:rsidRPr="00AB3262">
        <w:rPr>
          <w:rFonts w:ascii="Arial" w:eastAsia="Arial" w:hAnsi="Arial" w:cs="Arial"/>
          <w:spacing w:val="-3"/>
        </w:rPr>
        <w:t>a</w:t>
      </w:r>
      <w:r w:rsidRPr="00AB3262">
        <w:rPr>
          <w:rFonts w:ascii="Arial" w:eastAsia="Arial" w:hAnsi="Arial" w:cs="Arial"/>
          <w:spacing w:val="3"/>
        </w:rPr>
        <w:t>k</w:t>
      </w:r>
      <w:r w:rsidRPr="00AB3262">
        <w:rPr>
          <w:rFonts w:ascii="Arial" w:eastAsia="Arial" w:hAnsi="Arial" w:cs="Arial"/>
        </w:rPr>
        <w:t>es</w:t>
      </w:r>
      <w:r w:rsidRPr="00AB3262">
        <w:rPr>
          <w:rFonts w:ascii="Arial" w:eastAsia="Arial" w:hAnsi="Arial" w:cs="Arial"/>
          <w:spacing w:val="21"/>
        </w:rPr>
        <w:t xml:space="preserve"> </w:t>
      </w:r>
      <w:r w:rsidRPr="00AB3262">
        <w:rPr>
          <w:rFonts w:ascii="Arial" w:eastAsia="Arial" w:hAnsi="Arial" w:cs="Arial"/>
        </w:rPr>
        <w:t>a</w:t>
      </w:r>
      <w:r w:rsidRPr="00AB3262">
        <w:rPr>
          <w:rFonts w:ascii="Arial" w:eastAsia="Arial" w:hAnsi="Arial" w:cs="Arial"/>
          <w:spacing w:val="22"/>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rPr>
        <w:t>p</w:t>
      </w:r>
      <w:r w:rsidRPr="00AB3262">
        <w:rPr>
          <w:rFonts w:ascii="Arial" w:eastAsia="Arial" w:hAnsi="Arial" w:cs="Arial"/>
          <w:spacing w:val="1"/>
        </w:rPr>
        <w:t>l</w:t>
      </w:r>
      <w:r w:rsidRPr="00AB3262">
        <w:rPr>
          <w:rFonts w:ascii="Arial" w:eastAsia="Arial" w:hAnsi="Arial" w:cs="Arial"/>
        </w:rPr>
        <w:t>y</w:t>
      </w:r>
      <w:r w:rsidRPr="00AB3262">
        <w:rPr>
          <w:rFonts w:ascii="Arial" w:eastAsia="Arial" w:hAnsi="Arial" w:cs="Arial"/>
          <w:spacing w:val="19"/>
        </w:rPr>
        <w:t xml:space="preserve"> </w:t>
      </w:r>
      <w:r w:rsidRPr="00AB3262">
        <w:rPr>
          <w:rFonts w:ascii="Arial" w:eastAsia="Arial" w:hAnsi="Arial" w:cs="Arial"/>
        </w:rPr>
        <w:t>u</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rPr>
        <w:t>r</w:t>
      </w:r>
      <w:r w:rsidRPr="00AB3262">
        <w:rPr>
          <w:rFonts w:ascii="Arial" w:eastAsia="Arial" w:hAnsi="Arial" w:cs="Arial"/>
          <w:spacing w:val="22"/>
        </w:rPr>
        <w:t xml:space="preserve"> </w:t>
      </w:r>
      <w:r w:rsidRPr="00AB3262">
        <w:rPr>
          <w:rFonts w:ascii="Arial" w:eastAsia="Arial" w:hAnsi="Arial" w:cs="Arial"/>
        </w:rPr>
        <w:t>or</w:t>
      </w:r>
      <w:r w:rsidRPr="00AB3262">
        <w:rPr>
          <w:rFonts w:ascii="Arial" w:eastAsia="Arial" w:hAnsi="Arial" w:cs="Arial"/>
          <w:spacing w:val="24"/>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24"/>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spacing w:val="2"/>
        </w:rPr>
        <w:t>n</w:t>
      </w:r>
      <w:r w:rsidRPr="00AB3262">
        <w:rPr>
          <w:rFonts w:ascii="Arial" w:eastAsia="Arial" w:hAnsi="Arial" w:cs="Arial"/>
        </w:rPr>
        <w:t>e</w:t>
      </w:r>
      <w:r w:rsidRPr="00AB3262">
        <w:rPr>
          <w:rFonts w:ascii="Arial" w:eastAsia="Arial" w:hAnsi="Arial" w:cs="Arial"/>
          <w:spacing w:val="1"/>
        </w:rPr>
        <w:t>c</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rPr>
        <w:t>on</w:t>
      </w:r>
      <w:r w:rsidRPr="00AB3262">
        <w:rPr>
          <w:rFonts w:ascii="Arial" w:eastAsia="Arial" w:hAnsi="Arial" w:cs="Arial"/>
          <w:spacing w:val="18"/>
        </w:rPr>
        <w:t xml:space="preserve"> </w:t>
      </w:r>
      <w:r w:rsidRPr="00AB3262">
        <w:rPr>
          <w:rFonts w:ascii="Arial" w:eastAsia="Arial" w:hAnsi="Arial" w:cs="Arial"/>
          <w:spacing w:val="-2"/>
        </w:rPr>
        <w:t>w</w:t>
      </w:r>
      <w:r w:rsidRPr="00AB3262">
        <w:rPr>
          <w:rFonts w:ascii="Arial" w:eastAsia="Arial" w:hAnsi="Arial" w:cs="Arial"/>
          <w:spacing w:val="-1"/>
        </w:rPr>
        <w:t>i</w:t>
      </w:r>
      <w:r w:rsidRPr="00AB3262">
        <w:rPr>
          <w:rFonts w:ascii="Arial" w:eastAsia="Arial" w:hAnsi="Arial" w:cs="Arial"/>
          <w:spacing w:val="2"/>
        </w:rPr>
        <w:t>t</w:t>
      </w:r>
      <w:r w:rsidRPr="00AB3262">
        <w:rPr>
          <w:rFonts w:ascii="Arial" w:eastAsia="Arial" w:hAnsi="Arial" w:cs="Arial"/>
        </w:rPr>
        <w:t>h</w:t>
      </w:r>
      <w:r w:rsidRPr="00AB3262">
        <w:rPr>
          <w:rFonts w:ascii="Arial" w:eastAsia="Arial" w:hAnsi="Arial" w:cs="Arial"/>
          <w:spacing w:val="22"/>
        </w:rPr>
        <w:t xml:space="preserve"> </w:t>
      </w:r>
      <w:r w:rsidRPr="00AB3262">
        <w:rPr>
          <w:rFonts w:ascii="Arial" w:eastAsia="Arial" w:hAnsi="Arial" w:cs="Arial"/>
        </w:rPr>
        <w:t>th</w:t>
      </w:r>
      <w:r w:rsidRPr="00AB3262">
        <w:rPr>
          <w:rFonts w:ascii="Arial" w:eastAsia="Arial" w:hAnsi="Arial" w:cs="Arial"/>
          <w:spacing w:val="-2"/>
        </w:rPr>
        <w:t>i</w:t>
      </w:r>
      <w:r w:rsidRPr="00AB3262">
        <w:rPr>
          <w:rFonts w:ascii="Arial" w:eastAsia="Arial" w:hAnsi="Arial" w:cs="Arial"/>
        </w:rPr>
        <w:t>s</w:t>
      </w:r>
      <w:r w:rsidRPr="00AB3262">
        <w:rPr>
          <w:rFonts w:ascii="Arial" w:eastAsia="Arial" w:hAnsi="Arial" w:cs="Arial"/>
          <w:spacing w:val="24"/>
        </w:rPr>
        <w:t xml:space="preserve"> </w:t>
      </w:r>
      <w:r w:rsidRPr="00AB3262">
        <w:rPr>
          <w:rFonts w:ascii="Arial" w:eastAsia="Arial" w:hAnsi="Arial" w:cs="Arial"/>
          <w:spacing w:val="-1"/>
        </w:rPr>
        <w:t>A</w:t>
      </w:r>
      <w:r w:rsidRPr="00AB3262">
        <w:rPr>
          <w:rFonts w:ascii="Arial" w:eastAsia="Arial" w:hAnsi="Arial" w:cs="Arial"/>
        </w:rPr>
        <w:t>gr</w:t>
      </w:r>
      <w:r w:rsidRPr="00AB3262">
        <w:rPr>
          <w:rFonts w:ascii="Arial" w:eastAsia="Arial" w:hAnsi="Arial" w:cs="Arial"/>
          <w:spacing w:val="2"/>
        </w:rPr>
        <w:t>e</w:t>
      </w:r>
      <w:r w:rsidRPr="00AB3262">
        <w:rPr>
          <w:rFonts w:ascii="Arial" w:eastAsia="Arial" w:hAnsi="Arial" w:cs="Arial"/>
        </w:rPr>
        <w:t>e</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6"/>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24"/>
        </w:rPr>
        <w:t xml:space="preserve"> </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e</w:t>
      </w:r>
      <w:r w:rsidRPr="00AB3262">
        <w:rPr>
          <w:rFonts w:ascii="Arial" w:eastAsia="Arial" w:hAnsi="Arial" w:cs="Arial"/>
          <w:spacing w:val="1"/>
        </w:rPr>
        <w:t>c</w:t>
      </w:r>
      <w:r w:rsidRPr="00AB3262">
        <w:rPr>
          <w:rFonts w:ascii="Arial" w:eastAsia="Arial" w:hAnsi="Arial" w:cs="Arial"/>
        </w:rPr>
        <w:t>t</w:t>
      </w:r>
      <w:r w:rsidRPr="00AB3262">
        <w:rPr>
          <w:rFonts w:ascii="Arial" w:eastAsia="Arial" w:hAnsi="Arial" w:cs="Arial"/>
          <w:spacing w:val="19"/>
        </w:rPr>
        <w:t xml:space="preserve"> </w:t>
      </w:r>
      <w:r w:rsidRPr="00AB3262">
        <w:rPr>
          <w:rFonts w:ascii="Arial" w:eastAsia="Arial" w:hAnsi="Arial" w:cs="Arial"/>
        </w:rPr>
        <w:t>of wh</w:t>
      </w:r>
      <w:r w:rsidRPr="00AB3262">
        <w:rPr>
          <w:rFonts w:ascii="Arial" w:eastAsia="Arial" w:hAnsi="Arial" w:cs="Arial"/>
          <w:spacing w:val="-1"/>
        </w:rPr>
        <w:t>i</w:t>
      </w:r>
      <w:r w:rsidRPr="00AB3262">
        <w:rPr>
          <w:rFonts w:ascii="Arial" w:eastAsia="Arial" w:hAnsi="Arial" w:cs="Arial"/>
          <w:spacing w:val="1"/>
        </w:rPr>
        <w:t>c</w:t>
      </w:r>
      <w:r w:rsidRPr="00AB3262">
        <w:rPr>
          <w:rFonts w:ascii="Arial" w:eastAsia="Arial" w:hAnsi="Arial" w:cs="Arial"/>
        </w:rPr>
        <w:t>h</w:t>
      </w:r>
      <w:r w:rsidRPr="00AB3262">
        <w:rPr>
          <w:rFonts w:ascii="Arial" w:eastAsia="Arial" w:hAnsi="Arial" w:cs="Arial"/>
          <w:spacing w:val="7"/>
        </w:rPr>
        <w:t xml:space="preserve"> </w:t>
      </w:r>
      <w:r w:rsidRPr="00AB3262">
        <w:rPr>
          <w:rFonts w:ascii="Arial" w:eastAsia="Arial" w:hAnsi="Arial" w:cs="Arial"/>
          <w:spacing w:val="3"/>
        </w:rPr>
        <w:t>G</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11"/>
        </w:rPr>
        <w:t xml:space="preserve"> </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11"/>
        </w:rPr>
        <w:t xml:space="preserve"> </w:t>
      </w:r>
      <w:r w:rsidRPr="00AB3262">
        <w:rPr>
          <w:rFonts w:ascii="Arial" w:eastAsia="Arial" w:hAnsi="Arial" w:cs="Arial"/>
        </w:rPr>
        <w:t>p</w:t>
      </w:r>
      <w:r w:rsidRPr="00AB3262">
        <w:rPr>
          <w:rFonts w:ascii="Arial" w:eastAsia="Arial" w:hAnsi="Arial" w:cs="Arial"/>
          <w:spacing w:val="4"/>
        </w:rPr>
        <w:t>a</w:t>
      </w:r>
      <w:r w:rsidRPr="00AB3262">
        <w:rPr>
          <w:rFonts w:ascii="Arial" w:eastAsia="Arial" w:hAnsi="Arial" w:cs="Arial"/>
          <w:spacing w:val="-4"/>
        </w:rPr>
        <w:t>y</w:t>
      </w:r>
      <w:r w:rsidRPr="00AB3262">
        <w:rPr>
          <w:rFonts w:ascii="Arial" w:eastAsia="Arial" w:hAnsi="Arial" w:cs="Arial"/>
          <w:spacing w:val="2"/>
        </w:rPr>
        <w:t>a</w:t>
      </w:r>
      <w:r w:rsidRPr="00AB3262">
        <w:rPr>
          <w:rFonts w:ascii="Arial" w:eastAsia="Arial" w:hAnsi="Arial" w:cs="Arial"/>
        </w:rPr>
        <w:t>b</w:t>
      </w:r>
      <w:r w:rsidRPr="00AB3262">
        <w:rPr>
          <w:rFonts w:ascii="Arial" w:eastAsia="Arial" w:hAnsi="Arial" w:cs="Arial"/>
          <w:spacing w:val="-1"/>
        </w:rPr>
        <w:t>l</w:t>
      </w:r>
      <w:r w:rsidRPr="00AB3262">
        <w:rPr>
          <w:rFonts w:ascii="Arial" w:eastAsia="Arial" w:hAnsi="Arial" w:cs="Arial"/>
          <w:spacing w:val="2"/>
        </w:rPr>
        <w:t>e</w:t>
      </w:r>
      <w:r w:rsidRPr="00AB3262">
        <w:rPr>
          <w:rFonts w:ascii="Arial" w:eastAsia="Arial" w:hAnsi="Arial" w:cs="Arial"/>
        </w:rPr>
        <w:t>,</w:t>
      </w:r>
      <w:r w:rsidRPr="00AB3262">
        <w:rPr>
          <w:rFonts w:ascii="Arial" w:eastAsia="Arial" w:hAnsi="Arial" w:cs="Arial"/>
          <w:spacing w:val="4"/>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e</w:t>
      </w:r>
      <w:r w:rsidRPr="00AB3262">
        <w:rPr>
          <w:rFonts w:ascii="Arial" w:eastAsia="Arial" w:hAnsi="Arial" w:cs="Arial"/>
          <w:spacing w:val="11"/>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spacing w:val="1"/>
        </w:rPr>
        <w:t>s</w:t>
      </w:r>
      <w:r w:rsidRPr="00AB3262">
        <w:rPr>
          <w:rFonts w:ascii="Arial" w:eastAsia="Arial" w:hAnsi="Arial" w:cs="Arial"/>
          <w:spacing w:val="-1"/>
        </w:rPr>
        <w:t>i</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spacing w:val="2"/>
        </w:rPr>
        <w:t>a</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spacing w:val="2"/>
        </w:rPr>
        <w:t>o</w:t>
      </w:r>
      <w:r w:rsidRPr="00AB3262">
        <w:rPr>
          <w:rFonts w:ascii="Arial" w:eastAsia="Arial" w:hAnsi="Arial" w:cs="Arial"/>
        </w:rPr>
        <w:t xml:space="preserve">n </w:t>
      </w:r>
      <w:r w:rsidRPr="00AB3262">
        <w:rPr>
          <w:rFonts w:ascii="Arial" w:eastAsia="Arial" w:hAnsi="Arial" w:cs="Arial"/>
          <w:spacing w:val="2"/>
        </w:rPr>
        <w:t>f</w:t>
      </w:r>
      <w:r w:rsidRPr="00AB3262">
        <w:rPr>
          <w:rFonts w:ascii="Arial" w:eastAsia="Arial" w:hAnsi="Arial" w:cs="Arial"/>
        </w:rPr>
        <w:t>or</w:t>
      </w:r>
      <w:r w:rsidRPr="00AB3262">
        <w:rPr>
          <w:rFonts w:ascii="Arial" w:eastAsia="Arial" w:hAnsi="Arial" w:cs="Arial"/>
          <w:spacing w:val="11"/>
        </w:rPr>
        <w:t xml:space="preserve"> </w:t>
      </w:r>
      <w:r w:rsidRPr="00AB3262">
        <w:rPr>
          <w:rFonts w:ascii="Arial" w:eastAsia="Arial" w:hAnsi="Arial" w:cs="Arial"/>
        </w:rPr>
        <w:t>the</w:t>
      </w:r>
      <w:r w:rsidRPr="00AB3262">
        <w:rPr>
          <w:rFonts w:ascii="Arial" w:eastAsia="Arial" w:hAnsi="Arial" w:cs="Arial"/>
          <w:spacing w:val="10"/>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rPr>
        <w:t>p</w:t>
      </w:r>
      <w:r w:rsidRPr="00AB3262">
        <w:rPr>
          <w:rFonts w:ascii="Arial" w:eastAsia="Arial" w:hAnsi="Arial" w:cs="Arial"/>
          <w:spacing w:val="1"/>
        </w:rPr>
        <w:t>l</w:t>
      </w:r>
      <w:r w:rsidRPr="00AB3262">
        <w:rPr>
          <w:rFonts w:ascii="Arial" w:eastAsia="Arial" w:hAnsi="Arial" w:cs="Arial"/>
        </w:rPr>
        <w:t>y</w:t>
      </w:r>
      <w:r w:rsidRPr="00AB3262">
        <w:rPr>
          <w:rFonts w:ascii="Arial" w:eastAsia="Arial" w:hAnsi="Arial" w:cs="Arial"/>
          <w:spacing w:val="5"/>
        </w:rPr>
        <w:t xml:space="preserve"> </w:t>
      </w:r>
      <w:r w:rsidRPr="00AB3262">
        <w:rPr>
          <w:rFonts w:ascii="Arial" w:eastAsia="Arial" w:hAnsi="Arial" w:cs="Arial"/>
          <w:spacing w:val="2"/>
        </w:rPr>
        <w:t>b</w:t>
      </w:r>
      <w:r w:rsidRPr="00AB3262">
        <w:rPr>
          <w:rFonts w:ascii="Arial" w:eastAsia="Arial" w:hAnsi="Arial" w:cs="Arial"/>
        </w:rPr>
        <w:t>ut</w:t>
      </w:r>
      <w:r w:rsidRPr="00AB3262">
        <w:rPr>
          <w:rFonts w:ascii="Arial" w:eastAsia="Arial" w:hAnsi="Arial" w:cs="Arial"/>
          <w:spacing w:val="9"/>
        </w:rPr>
        <w:t xml:space="preserve"> </w:t>
      </w:r>
      <w:r w:rsidRPr="00AB3262">
        <w:rPr>
          <w:rFonts w:ascii="Arial" w:eastAsia="Arial" w:hAnsi="Arial" w:cs="Arial"/>
          <w:spacing w:val="2"/>
        </w:rPr>
        <w:t>f</w:t>
      </w:r>
      <w:r w:rsidRPr="00AB3262">
        <w:rPr>
          <w:rFonts w:ascii="Arial" w:eastAsia="Arial" w:hAnsi="Arial" w:cs="Arial"/>
        </w:rPr>
        <w:t>or</w:t>
      </w:r>
      <w:r w:rsidRPr="00AB3262">
        <w:rPr>
          <w:rFonts w:ascii="Arial" w:eastAsia="Arial" w:hAnsi="Arial" w:cs="Arial"/>
          <w:spacing w:val="11"/>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e</w:t>
      </w:r>
      <w:r w:rsidRPr="00AB3262">
        <w:rPr>
          <w:rFonts w:ascii="Arial" w:eastAsia="Arial" w:hAnsi="Arial" w:cs="Arial"/>
          <w:spacing w:val="9"/>
        </w:rPr>
        <w:t xml:space="preserve"> </w:t>
      </w:r>
      <w:r w:rsidRPr="00AB3262">
        <w:rPr>
          <w:rFonts w:ascii="Arial" w:eastAsia="Arial" w:hAnsi="Arial" w:cs="Arial"/>
          <w:spacing w:val="2"/>
        </w:rPr>
        <w:t>a</w:t>
      </w:r>
      <w:r w:rsidRPr="00AB3262">
        <w:rPr>
          <w:rFonts w:ascii="Arial" w:eastAsia="Arial" w:hAnsi="Arial" w:cs="Arial"/>
        </w:rPr>
        <w:t>p</w:t>
      </w:r>
      <w:r w:rsidRPr="00AB3262">
        <w:rPr>
          <w:rFonts w:ascii="Arial" w:eastAsia="Arial" w:hAnsi="Arial" w:cs="Arial"/>
          <w:spacing w:val="-1"/>
        </w:rPr>
        <w:t>p</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spacing w:val="1"/>
        </w:rPr>
        <w:t>c</w:t>
      </w:r>
      <w:r w:rsidRPr="00AB3262">
        <w:rPr>
          <w:rFonts w:ascii="Arial" w:eastAsia="Arial" w:hAnsi="Arial" w:cs="Arial"/>
        </w:rPr>
        <w:t>a</w:t>
      </w:r>
      <w:r w:rsidRPr="00AB3262">
        <w:rPr>
          <w:rFonts w:ascii="Arial" w:eastAsia="Arial" w:hAnsi="Arial" w:cs="Arial"/>
          <w:spacing w:val="2"/>
        </w:rPr>
        <w:t>t</w:t>
      </w:r>
      <w:r w:rsidRPr="00AB3262">
        <w:rPr>
          <w:rFonts w:ascii="Arial" w:eastAsia="Arial" w:hAnsi="Arial" w:cs="Arial"/>
          <w:spacing w:val="-1"/>
        </w:rPr>
        <w:t>i</w:t>
      </w:r>
      <w:r w:rsidRPr="00AB3262">
        <w:rPr>
          <w:rFonts w:ascii="Arial" w:eastAsia="Arial" w:hAnsi="Arial" w:cs="Arial"/>
        </w:rPr>
        <w:t>on</w:t>
      </w:r>
      <w:r w:rsidRPr="00AB3262">
        <w:rPr>
          <w:rFonts w:ascii="Arial" w:eastAsia="Arial" w:hAnsi="Arial" w:cs="Arial"/>
          <w:spacing w:val="3"/>
        </w:rPr>
        <w:t xml:space="preserve"> </w:t>
      </w:r>
      <w:r w:rsidRPr="00AB3262">
        <w:rPr>
          <w:rFonts w:ascii="Arial" w:eastAsia="Arial" w:hAnsi="Arial" w:cs="Arial"/>
        </w:rPr>
        <w:t>of</w:t>
      </w:r>
      <w:r w:rsidRPr="00AB3262">
        <w:rPr>
          <w:rFonts w:ascii="Arial" w:eastAsia="Arial" w:hAnsi="Arial" w:cs="Arial"/>
          <w:spacing w:val="14"/>
        </w:rPr>
        <w:t xml:space="preserve"> </w:t>
      </w:r>
      <w:r w:rsidRPr="00AB3262">
        <w:rPr>
          <w:rFonts w:ascii="Arial" w:eastAsia="Arial" w:hAnsi="Arial" w:cs="Arial"/>
        </w:rPr>
        <w:t>th</w:t>
      </w:r>
      <w:r w:rsidRPr="00AB3262">
        <w:rPr>
          <w:rFonts w:ascii="Arial" w:eastAsia="Arial" w:hAnsi="Arial" w:cs="Arial"/>
          <w:spacing w:val="-2"/>
        </w:rPr>
        <w:t>i</w:t>
      </w:r>
      <w:r w:rsidRPr="00AB3262">
        <w:rPr>
          <w:rFonts w:ascii="Arial" w:eastAsia="Arial" w:hAnsi="Arial" w:cs="Arial"/>
        </w:rPr>
        <w:t xml:space="preserve">s </w:t>
      </w:r>
      <w:r w:rsidRPr="00AB3262">
        <w:rPr>
          <w:rFonts w:ascii="Arial" w:eastAsia="Arial" w:hAnsi="Arial" w:cs="Arial"/>
          <w:spacing w:val="1"/>
        </w:rPr>
        <w:t>c</w:t>
      </w:r>
      <w:r w:rsidRPr="00AB3262">
        <w:rPr>
          <w:rFonts w:ascii="Arial" w:eastAsia="Arial" w:hAnsi="Arial" w:cs="Arial"/>
          <w:spacing w:val="-1"/>
        </w:rPr>
        <w:t>l</w:t>
      </w:r>
      <w:r w:rsidRPr="00AB3262">
        <w:rPr>
          <w:rFonts w:ascii="Arial" w:eastAsia="Arial" w:hAnsi="Arial" w:cs="Arial"/>
        </w:rPr>
        <w:t>a</w:t>
      </w:r>
      <w:r w:rsidRPr="00AB3262">
        <w:rPr>
          <w:rFonts w:ascii="Arial" w:eastAsia="Arial" w:hAnsi="Arial" w:cs="Arial"/>
          <w:spacing w:val="-1"/>
        </w:rPr>
        <w:t>u</w:t>
      </w:r>
      <w:r w:rsidRPr="00AB3262">
        <w:rPr>
          <w:rFonts w:ascii="Arial" w:eastAsia="Arial" w:hAnsi="Arial" w:cs="Arial"/>
          <w:spacing w:val="1"/>
        </w:rPr>
        <w:t>s</w:t>
      </w:r>
      <w:r w:rsidRPr="00AB3262">
        <w:rPr>
          <w:rFonts w:ascii="Arial" w:eastAsia="Arial" w:hAnsi="Arial" w:cs="Arial"/>
        </w:rPr>
        <w:t>e</w:t>
      </w:r>
      <w:r w:rsidRPr="00AB3262">
        <w:rPr>
          <w:rFonts w:ascii="Arial" w:eastAsia="Arial" w:hAnsi="Arial" w:cs="Arial"/>
          <w:spacing w:val="5"/>
        </w:rPr>
        <w:t xml:space="preserve"> </w:t>
      </w:r>
      <w:r w:rsidRPr="00AB3262">
        <w:rPr>
          <w:rFonts w:ascii="Arial" w:eastAsia="Arial" w:hAnsi="Arial" w:cs="Arial"/>
          <w:spacing w:val="1"/>
        </w:rPr>
        <w:t>(</w:t>
      </w:r>
      <w:r w:rsidRPr="00AB3262">
        <w:rPr>
          <w:rFonts w:ascii="Arial" w:eastAsia="Arial" w:hAnsi="Arial" w:cs="Arial"/>
          <w:b/>
          <w:i/>
          <w:spacing w:val="1"/>
        </w:rPr>
        <w:t>G</w:t>
      </w:r>
      <w:r w:rsidRPr="00AB3262">
        <w:rPr>
          <w:rFonts w:ascii="Arial" w:eastAsia="Arial" w:hAnsi="Arial" w:cs="Arial"/>
          <w:b/>
          <w:i/>
          <w:spacing w:val="-1"/>
        </w:rPr>
        <w:t>S</w:t>
      </w:r>
      <w:r w:rsidRPr="00AB3262">
        <w:rPr>
          <w:rFonts w:ascii="Arial" w:eastAsia="Arial" w:hAnsi="Arial" w:cs="Arial"/>
          <w:b/>
          <w:i/>
        </w:rPr>
        <w:t>T</w:t>
      </w:r>
      <w:r w:rsidRPr="00AB3262">
        <w:rPr>
          <w:rFonts w:ascii="Arial" w:eastAsia="Arial" w:hAnsi="Arial" w:cs="Arial"/>
          <w:b/>
          <w:i/>
          <w:spacing w:val="7"/>
        </w:rPr>
        <w:t xml:space="preserve"> </w:t>
      </w:r>
      <w:r w:rsidRPr="00AB3262">
        <w:rPr>
          <w:rFonts w:ascii="Arial" w:eastAsia="Arial" w:hAnsi="Arial" w:cs="Arial"/>
          <w:b/>
          <w:i/>
        </w:rPr>
        <w:t>e</w:t>
      </w:r>
      <w:r w:rsidRPr="00AB3262">
        <w:rPr>
          <w:rFonts w:ascii="Arial" w:eastAsia="Arial" w:hAnsi="Arial" w:cs="Arial"/>
          <w:b/>
          <w:i/>
          <w:spacing w:val="-1"/>
        </w:rPr>
        <w:t>x</w:t>
      </w:r>
      <w:r w:rsidRPr="00AB3262">
        <w:rPr>
          <w:rFonts w:ascii="Arial" w:eastAsia="Arial" w:hAnsi="Arial" w:cs="Arial"/>
          <w:b/>
          <w:i/>
          <w:spacing w:val="2"/>
        </w:rPr>
        <w:t>c</w:t>
      </w:r>
      <w:r w:rsidRPr="00AB3262">
        <w:rPr>
          <w:rFonts w:ascii="Arial" w:eastAsia="Arial" w:hAnsi="Arial" w:cs="Arial"/>
          <w:b/>
          <w:i/>
        </w:rPr>
        <w:t>lusi</w:t>
      </w:r>
      <w:r w:rsidRPr="00AB3262">
        <w:rPr>
          <w:rFonts w:ascii="Arial" w:eastAsia="Arial" w:hAnsi="Arial" w:cs="Arial"/>
          <w:b/>
          <w:i/>
          <w:spacing w:val="2"/>
        </w:rPr>
        <w:t>v</w:t>
      </w:r>
      <w:r w:rsidRPr="00AB3262">
        <w:rPr>
          <w:rFonts w:ascii="Arial" w:eastAsia="Arial" w:hAnsi="Arial" w:cs="Arial"/>
          <w:b/>
          <w:i/>
        </w:rPr>
        <w:t>e</w:t>
      </w:r>
      <w:r w:rsidRPr="00AB3262">
        <w:rPr>
          <w:rFonts w:ascii="Arial" w:eastAsia="Arial" w:hAnsi="Arial" w:cs="Arial"/>
          <w:b/>
          <w:i/>
          <w:spacing w:val="2"/>
        </w:rPr>
        <w:t xml:space="preserve"> </w:t>
      </w:r>
      <w:r w:rsidRPr="00AB3262">
        <w:rPr>
          <w:rFonts w:ascii="Arial" w:eastAsia="Arial" w:hAnsi="Arial" w:cs="Arial"/>
          <w:b/>
          <w:i/>
        </w:rPr>
        <w:t>c</w:t>
      </w:r>
      <w:r w:rsidRPr="00AB3262">
        <w:rPr>
          <w:rFonts w:ascii="Arial" w:eastAsia="Arial" w:hAnsi="Arial" w:cs="Arial"/>
          <w:b/>
          <w:i/>
          <w:spacing w:val="3"/>
        </w:rPr>
        <w:t>o</w:t>
      </w:r>
      <w:r w:rsidRPr="00AB3262">
        <w:rPr>
          <w:rFonts w:ascii="Arial" w:eastAsia="Arial" w:hAnsi="Arial" w:cs="Arial"/>
          <w:b/>
          <w:i/>
        </w:rPr>
        <w:t>nside</w:t>
      </w:r>
      <w:r w:rsidRPr="00AB3262">
        <w:rPr>
          <w:rFonts w:ascii="Arial" w:eastAsia="Arial" w:hAnsi="Arial" w:cs="Arial"/>
          <w:b/>
          <w:i/>
          <w:spacing w:val="-1"/>
        </w:rPr>
        <w:t>r</w:t>
      </w:r>
      <w:r w:rsidRPr="00AB3262">
        <w:rPr>
          <w:rFonts w:ascii="Arial" w:eastAsia="Arial" w:hAnsi="Arial" w:cs="Arial"/>
          <w:b/>
          <w:i/>
        </w:rPr>
        <w:t>ati</w:t>
      </w:r>
      <w:r w:rsidRPr="00AB3262">
        <w:rPr>
          <w:rFonts w:ascii="Arial" w:eastAsia="Arial" w:hAnsi="Arial" w:cs="Arial"/>
          <w:b/>
          <w:i/>
          <w:spacing w:val="1"/>
        </w:rPr>
        <w:t>o</w:t>
      </w:r>
      <w:r w:rsidRPr="00AB3262">
        <w:rPr>
          <w:rFonts w:ascii="Arial" w:eastAsia="Arial" w:hAnsi="Arial" w:cs="Arial"/>
          <w:b/>
          <w:i/>
          <w:spacing w:val="4"/>
        </w:rPr>
        <w:t>n</w:t>
      </w:r>
      <w:r w:rsidRPr="00AB3262">
        <w:rPr>
          <w:rFonts w:ascii="Arial" w:eastAsia="Arial" w:hAnsi="Arial" w:cs="Arial"/>
        </w:rPr>
        <w:t>)</w:t>
      </w:r>
      <w:r w:rsidRPr="00AB3262">
        <w:rPr>
          <w:rFonts w:ascii="Arial" w:eastAsia="Arial" w:hAnsi="Arial" w:cs="Arial"/>
          <w:spacing w:val="-2"/>
        </w:rPr>
        <w:t xml:space="preserve"> </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12"/>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cr</w:t>
      </w:r>
      <w:r w:rsidRPr="00AB3262">
        <w:rPr>
          <w:rFonts w:ascii="Arial" w:eastAsia="Arial" w:hAnsi="Arial" w:cs="Arial"/>
        </w:rPr>
        <w:t>e</w:t>
      </w:r>
      <w:r w:rsidRPr="00AB3262">
        <w:rPr>
          <w:rFonts w:ascii="Arial" w:eastAsia="Arial" w:hAnsi="Arial" w:cs="Arial"/>
          <w:spacing w:val="-1"/>
        </w:rPr>
        <w:t>a</w:t>
      </w:r>
      <w:r w:rsidRPr="00AB3262">
        <w:rPr>
          <w:rFonts w:ascii="Arial" w:eastAsia="Arial" w:hAnsi="Arial" w:cs="Arial"/>
          <w:spacing w:val="3"/>
        </w:rPr>
        <w:t>s</w:t>
      </w:r>
      <w:r w:rsidRPr="00AB3262">
        <w:rPr>
          <w:rFonts w:ascii="Arial" w:eastAsia="Arial" w:hAnsi="Arial" w:cs="Arial"/>
          <w:spacing w:val="2"/>
        </w:rPr>
        <w:t>e</w:t>
      </w:r>
      <w:r w:rsidRPr="00AB3262">
        <w:rPr>
          <w:rFonts w:ascii="Arial" w:eastAsia="Arial" w:hAnsi="Arial" w:cs="Arial"/>
        </w:rPr>
        <w:t>d</w:t>
      </w:r>
      <w:r w:rsidRPr="00AB3262">
        <w:rPr>
          <w:rFonts w:ascii="Arial" w:eastAsia="Arial" w:hAnsi="Arial" w:cs="Arial"/>
          <w:spacing w:val="2"/>
        </w:rPr>
        <w:t xml:space="preserve"> b</w:t>
      </w:r>
      <w:r w:rsidRPr="00AB3262">
        <w:rPr>
          <w:rFonts w:ascii="Arial" w:eastAsia="Arial" w:hAnsi="Arial" w:cs="Arial"/>
        </w:rPr>
        <w:t>y</w:t>
      </w:r>
      <w:r w:rsidRPr="00AB3262">
        <w:rPr>
          <w:rFonts w:ascii="Arial" w:eastAsia="Arial" w:hAnsi="Arial" w:cs="Arial"/>
          <w:spacing w:val="6"/>
        </w:rPr>
        <w:t xml:space="preserve"> </w:t>
      </w:r>
      <w:r w:rsidRPr="00AB3262">
        <w:rPr>
          <w:rFonts w:ascii="Arial" w:eastAsia="Arial" w:hAnsi="Arial" w:cs="Arial"/>
        </w:rPr>
        <w:t>an</w:t>
      </w:r>
      <w:r w:rsidRPr="00AB3262">
        <w:rPr>
          <w:rFonts w:ascii="Arial" w:eastAsia="Arial" w:hAnsi="Arial" w:cs="Arial"/>
          <w:spacing w:val="9"/>
        </w:rPr>
        <w:t xml:space="preserve"> </w:t>
      </w:r>
      <w:r w:rsidRPr="00AB3262">
        <w:rPr>
          <w:rFonts w:ascii="Arial" w:eastAsia="Arial" w:hAnsi="Arial" w:cs="Arial"/>
        </w:rPr>
        <w:t>a</w:t>
      </w:r>
      <w:r w:rsidRPr="00AB3262">
        <w:rPr>
          <w:rFonts w:ascii="Arial" w:eastAsia="Arial" w:hAnsi="Arial" w:cs="Arial"/>
          <w:spacing w:val="4"/>
        </w:rPr>
        <w:t>m</w:t>
      </w:r>
      <w:r w:rsidRPr="00AB3262">
        <w:rPr>
          <w:rFonts w:ascii="Arial" w:eastAsia="Arial" w:hAnsi="Arial" w:cs="Arial"/>
        </w:rPr>
        <w:t>o</w:t>
      </w:r>
      <w:r w:rsidRPr="00AB3262">
        <w:rPr>
          <w:rFonts w:ascii="Arial" w:eastAsia="Arial" w:hAnsi="Arial" w:cs="Arial"/>
          <w:spacing w:val="-1"/>
        </w:rPr>
        <w:t>u</w:t>
      </w:r>
      <w:r w:rsidRPr="00AB3262">
        <w:rPr>
          <w:rFonts w:ascii="Arial" w:eastAsia="Arial" w:hAnsi="Arial" w:cs="Arial"/>
        </w:rPr>
        <w:t>nt</w:t>
      </w:r>
      <w:r w:rsidRPr="00AB3262">
        <w:rPr>
          <w:rFonts w:ascii="Arial" w:eastAsia="Arial" w:hAnsi="Arial" w:cs="Arial"/>
          <w:spacing w:val="4"/>
        </w:rPr>
        <w:t xml:space="preserve"> </w:t>
      </w:r>
      <w:r w:rsidRPr="00AB3262">
        <w:rPr>
          <w:rFonts w:ascii="Arial" w:eastAsia="Arial" w:hAnsi="Arial" w:cs="Arial"/>
        </w:rPr>
        <w:t>e</w:t>
      </w:r>
      <w:r w:rsidRPr="00AB3262">
        <w:rPr>
          <w:rFonts w:ascii="Arial" w:eastAsia="Arial" w:hAnsi="Arial" w:cs="Arial"/>
          <w:spacing w:val="1"/>
        </w:rPr>
        <w:t>q</w:t>
      </w:r>
      <w:r w:rsidRPr="00AB3262">
        <w:rPr>
          <w:rFonts w:ascii="Arial" w:eastAsia="Arial" w:hAnsi="Arial" w:cs="Arial"/>
        </w:rPr>
        <w:t>u</w:t>
      </w:r>
      <w:r w:rsidRPr="00AB3262">
        <w:rPr>
          <w:rFonts w:ascii="Arial" w:eastAsia="Arial" w:hAnsi="Arial" w:cs="Arial"/>
          <w:spacing w:val="1"/>
        </w:rPr>
        <w:t>a</w:t>
      </w:r>
      <w:r w:rsidRPr="00AB3262">
        <w:rPr>
          <w:rFonts w:ascii="Arial" w:eastAsia="Arial" w:hAnsi="Arial" w:cs="Arial"/>
        </w:rPr>
        <w:t>l</w:t>
      </w:r>
      <w:r w:rsidRPr="00AB3262">
        <w:rPr>
          <w:rFonts w:ascii="Arial" w:eastAsia="Arial" w:hAnsi="Arial" w:cs="Arial"/>
          <w:spacing w:val="6"/>
        </w:rPr>
        <w:t xml:space="preserve"> </w:t>
      </w:r>
      <w:r w:rsidRPr="00AB3262">
        <w:rPr>
          <w:rFonts w:ascii="Arial" w:eastAsia="Arial" w:hAnsi="Arial" w:cs="Arial"/>
        </w:rPr>
        <w:t>to</w:t>
      </w:r>
      <w:r w:rsidRPr="00AB3262">
        <w:rPr>
          <w:rFonts w:ascii="Arial" w:eastAsia="Arial" w:hAnsi="Arial" w:cs="Arial"/>
          <w:spacing w:val="9"/>
        </w:rPr>
        <w:t xml:space="preserve"> </w:t>
      </w:r>
      <w:r w:rsidRPr="00AB3262">
        <w:rPr>
          <w:rFonts w:ascii="Arial" w:eastAsia="Arial" w:hAnsi="Arial" w:cs="Arial"/>
        </w:rPr>
        <w:t>the</w:t>
      </w:r>
      <w:r w:rsidRPr="00AB3262">
        <w:rPr>
          <w:rFonts w:ascii="Arial" w:eastAsia="Arial" w:hAnsi="Arial" w:cs="Arial"/>
          <w:spacing w:val="10"/>
        </w:rPr>
        <w:t xml:space="preserve"> </w:t>
      </w:r>
      <w:r w:rsidRPr="00AB3262">
        <w:rPr>
          <w:rFonts w:ascii="Arial" w:eastAsia="Arial" w:hAnsi="Arial" w:cs="Arial"/>
          <w:spacing w:val="1"/>
        </w:rPr>
        <w:t>G</w:t>
      </w:r>
      <w:r w:rsidRPr="00AB3262">
        <w:rPr>
          <w:rFonts w:ascii="Arial" w:eastAsia="Arial" w:hAnsi="Arial" w:cs="Arial"/>
          <w:spacing w:val="-1"/>
        </w:rPr>
        <w:t>S</w:t>
      </w:r>
      <w:r w:rsidRPr="00AB3262">
        <w:rPr>
          <w:rFonts w:ascii="Arial" w:eastAsia="Arial" w:hAnsi="Arial" w:cs="Arial"/>
        </w:rPr>
        <w:t>T e</w:t>
      </w:r>
      <w:r w:rsidRPr="00AB3262">
        <w:rPr>
          <w:rFonts w:ascii="Arial" w:eastAsia="Arial" w:hAnsi="Arial" w:cs="Arial"/>
          <w:spacing w:val="1"/>
        </w:rPr>
        <w:t>xc</w:t>
      </w:r>
      <w:r w:rsidRPr="00AB3262">
        <w:rPr>
          <w:rFonts w:ascii="Arial" w:eastAsia="Arial" w:hAnsi="Arial" w:cs="Arial"/>
          <w:spacing w:val="-1"/>
        </w:rPr>
        <w:t>l</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spacing w:val="-1"/>
        </w:rPr>
        <w:t>i</w:t>
      </w:r>
      <w:r w:rsidRPr="00AB3262">
        <w:rPr>
          <w:rFonts w:ascii="Arial" w:eastAsia="Arial" w:hAnsi="Arial" w:cs="Arial"/>
          <w:spacing w:val="1"/>
        </w:rPr>
        <w:t>v</w:t>
      </w:r>
      <w:r w:rsidRPr="00AB3262">
        <w:rPr>
          <w:rFonts w:ascii="Arial" w:eastAsia="Arial" w:hAnsi="Arial" w:cs="Arial"/>
        </w:rPr>
        <w:t>e</w:t>
      </w:r>
      <w:r w:rsidRPr="00AB3262">
        <w:rPr>
          <w:rFonts w:ascii="Arial" w:eastAsia="Arial" w:hAnsi="Arial" w:cs="Arial"/>
          <w:spacing w:val="-4"/>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spacing w:val="1"/>
        </w:rPr>
        <w:t>si</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rPr>
        <w:t>a</w:t>
      </w:r>
      <w:r w:rsidRPr="00AB3262">
        <w:rPr>
          <w:rFonts w:ascii="Arial" w:eastAsia="Arial" w:hAnsi="Arial" w:cs="Arial"/>
          <w:spacing w:val="2"/>
        </w:rPr>
        <w:t>t</w:t>
      </w:r>
      <w:r w:rsidRPr="00AB3262">
        <w:rPr>
          <w:rFonts w:ascii="Arial" w:eastAsia="Arial" w:hAnsi="Arial" w:cs="Arial"/>
          <w:spacing w:val="-1"/>
        </w:rPr>
        <w:t>i</w:t>
      </w:r>
      <w:r w:rsidRPr="00AB3262">
        <w:rPr>
          <w:rFonts w:ascii="Arial" w:eastAsia="Arial" w:hAnsi="Arial" w:cs="Arial"/>
          <w:spacing w:val="2"/>
        </w:rPr>
        <w:t>o</w:t>
      </w:r>
      <w:r w:rsidRPr="00AB3262">
        <w:rPr>
          <w:rFonts w:ascii="Arial" w:eastAsia="Arial" w:hAnsi="Arial" w:cs="Arial"/>
        </w:rPr>
        <w:t>n</w:t>
      </w:r>
      <w:r w:rsidRPr="00AB3262">
        <w:rPr>
          <w:rFonts w:ascii="Arial" w:eastAsia="Arial" w:hAnsi="Arial" w:cs="Arial"/>
          <w:spacing w:val="-8"/>
        </w:rPr>
        <w:t xml:space="preserve"> </w:t>
      </w:r>
      <w:r w:rsidRPr="00AB3262">
        <w:rPr>
          <w:rFonts w:ascii="Arial" w:eastAsia="Arial" w:hAnsi="Arial" w:cs="Arial"/>
          <w:spacing w:val="4"/>
        </w:rPr>
        <w:t>m</w:t>
      </w:r>
      <w:r w:rsidRPr="00AB3262">
        <w:rPr>
          <w:rFonts w:ascii="Arial" w:eastAsia="Arial" w:hAnsi="Arial" w:cs="Arial"/>
        </w:rPr>
        <w:t>u</w:t>
      </w:r>
      <w:r w:rsidRPr="00AB3262">
        <w:rPr>
          <w:rFonts w:ascii="Arial" w:eastAsia="Arial" w:hAnsi="Arial" w:cs="Arial"/>
          <w:spacing w:val="-1"/>
        </w:rPr>
        <w:t>l</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spacing w:val="2"/>
        </w:rPr>
        <w:t>p</w:t>
      </w:r>
      <w:r w:rsidRPr="00AB3262">
        <w:rPr>
          <w:rFonts w:ascii="Arial" w:eastAsia="Arial" w:hAnsi="Arial" w:cs="Arial"/>
          <w:spacing w:val="-1"/>
        </w:rPr>
        <w:t>li</w:t>
      </w:r>
      <w:r w:rsidRPr="00AB3262">
        <w:rPr>
          <w:rFonts w:ascii="Arial" w:eastAsia="Arial" w:hAnsi="Arial" w:cs="Arial"/>
          <w:spacing w:val="2"/>
        </w:rPr>
        <w:t>e</w:t>
      </w:r>
      <w:r w:rsidRPr="00AB3262">
        <w:rPr>
          <w:rFonts w:ascii="Arial" w:eastAsia="Arial" w:hAnsi="Arial" w:cs="Arial"/>
        </w:rPr>
        <w:t>d</w:t>
      </w:r>
      <w:r w:rsidRPr="00AB3262">
        <w:rPr>
          <w:rFonts w:ascii="Arial" w:eastAsia="Arial" w:hAnsi="Arial" w:cs="Arial"/>
          <w:spacing w:val="-4"/>
        </w:rPr>
        <w:t xml:space="preserve"> </w:t>
      </w:r>
      <w:r w:rsidRPr="00AB3262">
        <w:rPr>
          <w:rFonts w:ascii="Arial" w:eastAsia="Arial" w:hAnsi="Arial" w:cs="Arial"/>
          <w:spacing w:val="4"/>
        </w:rPr>
        <w:t>b</w:t>
      </w:r>
      <w:r w:rsidRPr="00AB3262">
        <w:rPr>
          <w:rFonts w:ascii="Arial" w:eastAsia="Arial" w:hAnsi="Arial" w:cs="Arial"/>
        </w:rPr>
        <w:t>y</w:t>
      </w:r>
      <w:r w:rsidRPr="00AB3262">
        <w:rPr>
          <w:rFonts w:ascii="Arial" w:eastAsia="Arial" w:hAnsi="Arial" w:cs="Arial"/>
          <w:spacing w:val="-1"/>
        </w:rPr>
        <w:t xml:space="preserve"> </w:t>
      </w:r>
      <w:r w:rsidRPr="00AB3262">
        <w:rPr>
          <w:rFonts w:ascii="Arial" w:eastAsia="Arial" w:hAnsi="Arial" w:cs="Arial"/>
          <w:spacing w:val="2"/>
        </w:rPr>
        <w:t>t</w:t>
      </w:r>
      <w:r w:rsidRPr="00AB3262">
        <w:rPr>
          <w:rFonts w:ascii="Arial" w:eastAsia="Arial" w:hAnsi="Arial" w:cs="Arial"/>
        </w:rPr>
        <w:t>he</w:t>
      </w:r>
      <w:r w:rsidRPr="00AB3262">
        <w:rPr>
          <w:rFonts w:ascii="Arial" w:eastAsia="Arial" w:hAnsi="Arial" w:cs="Arial"/>
          <w:spacing w:val="1"/>
        </w:rPr>
        <w:t xml:space="preserve"> r</w:t>
      </w:r>
      <w:r w:rsidRPr="00AB3262">
        <w:rPr>
          <w:rFonts w:ascii="Arial" w:eastAsia="Arial" w:hAnsi="Arial" w:cs="Arial"/>
        </w:rPr>
        <w:t>a</w:t>
      </w:r>
      <w:r w:rsidRPr="00AB3262">
        <w:rPr>
          <w:rFonts w:ascii="Arial" w:eastAsia="Arial" w:hAnsi="Arial" w:cs="Arial"/>
          <w:spacing w:val="2"/>
        </w:rPr>
        <w:t>t</w:t>
      </w:r>
      <w:r w:rsidRPr="00AB3262">
        <w:rPr>
          <w:rFonts w:ascii="Arial" w:eastAsia="Arial" w:hAnsi="Arial" w:cs="Arial"/>
        </w:rPr>
        <w:t>e</w:t>
      </w:r>
      <w:r w:rsidRPr="00AB3262">
        <w:rPr>
          <w:rFonts w:ascii="Arial" w:eastAsia="Arial" w:hAnsi="Arial" w:cs="Arial"/>
          <w:spacing w:val="1"/>
        </w:rPr>
        <w:t xml:space="preserve"> </w:t>
      </w:r>
      <w:r w:rsidRPr="00AB3262">
        <w:rPr>
          <w:rFonts w:ascii="Arial" w:eastAsia="Arial" w:hAnsi="Arial" w:cs="Arial"/>
        </w:rPr>
        <w:t>of</w:t>
      </w:r>
      <w:r w:rsidRPr="00AB3262">
        <w:rPr>
          <w:rFonts w:ascii="Arial" w:eastAsia="Arial" w:hAnsi="Arial" w:cs="Arial"/>
          <w:spacing w:val="4"/>
        </w:rPr>
        <w:t xml:space="preserve"> </w:t>
      </w:r>
      <w:r w:rsidRPr="00AB3262">
        <w:rPr>
          <w:rFonts w:ascii="Arial" w:eastAsia="Arial" w:hAnsi="Arial" w:cs="Arial"/>
          <w:spacing w:val="1"/>
        </w:rPr>
        <w:t>G</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3"/>
        </w:rPr>
        <w:t xml:space="preserve"> </w:t>
      </w:r>
      <w:r w:rsidRPr="00AB3262">
        <w:rPr>
          <w:rFonts w:ascii="Arial" w:eastAsia="Arial" w:hAnsi="Arial" w:cs="Arial"/>
        </w:rPr>
        <w:t>pre</w:t>
      </w:r>
      <w:r w:rsidRPr="00AB3262">
        <w:rPr>
          <w:rFonts w:ascii="Arial" w:eastAsia="Arial" w:hAnsi="Arial" w:cs="Arial"/>
          <w:spacing w:val="-1"/>
        </w:rPr>
        <w:t>v</w:t>
      </w:r>
      <w:r w:rsidRPr="00AB3262">
        <w:rPr>
          <w:rFonts w:ascii="Arial" w:eastAsia="Arial" w:hAnsi="Arial" w:cs="Arial"/>
          <w:spacing w:val="2"/>
        </w:rPr>
        <w:t>a</w:t>
      </w:r>
      <w:r w:rsidRPr="00AB3262">
        <w:rPr>
          <w:rFonts w:ascii="Arial" w:eastAsia="Arial" w:hAnsi="Arial" w:cs="Arial"/>
          <w:spacing w:val="-1"/>
        </w:rPr>
        <w:t>i</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rPr>
        <w:t>ng</w:t>
      </w:r>
      <w:r w:rsidRPr="00AB3262">
        <w:rPr>
          <w:rFonts w:ascii="Arial" w:eastAsia="Arial" w:hAnsi="Arial" w:cs="Arial"/>
          <w:spacing w:val="-3"/>
        </w:rPr>
        <w:t xml:space="preserve"> </w:t>
      </w:r>
      <w:r w:rsidRPr="00AB3262">
        <w:rPr>
          <w:rFonts w:ascii="Arial" w:eastAsia="Arial" w:hAnsi="Arial" w:cs="Arial"/>
        </w:rPr>
        <w:t>at</w:t>
      </w:r>
      <w:r w:rsidRPr="00AB3262">
        <w:rPr>
          <w:rFonts w:ascii="Arial" w:eastAsia="Arial" w:hAnsi="Arial" w:cs="Arial"/>
          <w:spacing w:val="2"/>
        </w:rPr>
        <w:t xml:space="preserve"> t</w:t>
      </w:r>
      <w:r w:rsidRPr="00AB3262">
        <w:rPr>
          <w:rFonts w:ascii="Arial" w:eastAsia="Arial" w:hAnsi="Arial" w:cs="Arial"/>
        </w:rPr>
        <w:t>he</w:t>
      </w:r>
      <w:r w:rsidRPr="00AB3262">
        <w:rPr>
          <w:rFonts w:ascii="Arial" w:eastAsia="Arial" w:hAnsi="Arial" w:cs="Arial"/>
          <w:spacing w:val="1"/>
        </w:rPr>
        <w:t xml:space="preserve"> </w:t>
      </w:r>
      <w:r w:rsidRPr="00AB3262">
        <w:rPr>
          <w:rFonts w:ascii="Arial" w:eastAsia="Arial" w:hAnsi="Arial" w:cs="Arial"/>
          <w:spacing w:val="2"/>
        </w:rPr>
        <w:t>t</w:t>
      </w:r>
      <w:r w:rsidRPr="00AB3262">
        <w:rPr>
          <w:rFonts w:ascii="Arial" w:eastAsia="Arial" w:hAnsi="Arial" w:cs="Arial"/>
          <w:spacing w:val="-1"/>
        </w:rPr>
        <w:t>i</w:t>
      </w:r>
      <w:r w:rsidRPr="00AB3262">
        <w:rPr>
          <w:rFonts w:ascii="Arial" w:eastAsia="Arial" w:hAnsi="Arial" w:cs="Arial"/>
          <w:spacing w:val="4"/>
        </w:rPr>
        <w:t>m</w:t>
      </w:r>
      <w:r w:rsidRPr="00AB3262">
        <w:rPr>
          <w:rFonts w:ascii="Arial" w:eastAsia="Arial" w:hAnsi="Arial" w:cs="Arial"/>
        </w:rPr>
        <w:t>e the</w:t>
      </w:r>
      <w:r w:rsidRPr="00AB3262">
        <w:rPr>
          <w:rFonts w:ascii="Arial" w:eastAsia="Arial" w:hAnsi="Arial" w:cs="Arial"/>
          <w:spacing w:val="1"/>
        </w:rPr>
        <w:t xml:space="preserve"> s</w:t>
      </w:r>
      <w:r w:rsidRPr="00AB3262">
        <w:rPr>
          <w:rFonts w:ascii="Arial" w:eastAsia="Arial" w:hAnsi="Arial" w:cs="Arial"/>
          <w:spacing w:val="2"/>
        </w:rPr>
        <w:t>u</w:t>
      </w:r>
      <w:r w:rsidRPr="00AB3262">
        <w:rPr>
          <w:rFonts w:ascii="Arial" w:eastAsia="Arial" w:hAnsi="Arial" w:cs="Arial"/>
        </w:rPr>
        <w:t>p</w:t>
      </w:r>
      <w:r w:rsidRPr="00AB3262">
        <w:rPr>
          <w:rFonts w:ascii="Arial" w:eastAsia="Arial" w:hAnsi="Arial" w:cs="Arial"/>
          <w:spacing w:val="-1"/>
        </w:rPr>
        <w:t>p</w:t>
      </w:r>
      <w:r w:rsidRPr="00AB3262">
        <w:rPr>
          <w:rFonts w:ascii="Arial" w:eastAsia="Arial" w:hAnsi="Arial" w:cs="Arial"/>
          <w:spacing w:val="4"/>
        </w:rPr>
        <w:t>l</w:t>
      </w:r>
      <w:r w:rsidRPr="00AB3262">
        <w:rPr>
          <w:rFonts w:ascii="Arial" w:eastAsia="Arial" w:hAnsi="Arial" w:cs="Arial"/>
        </w:rPr>
        <w:t xml:space="preserve">y </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14"/>
        </w:rPr>
        <w:t xml:space="preserv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1"/>
        </w:rPr>
        <w:t>d</w:t>
      </w:r>
      <w:r w:rsidRPr="00AB3262">
        <w:rPr>
          <w:rFonts w:ascii="Arial" w:eastAsia="Arial" w:hAnsi="Arial" w:cs="Arial"/>
        </w:rPr>
        <w:t xml:space="preserve">e. </w:t>
      </w:r>
      <w:r w:rsidRPr="00AB3262">
        <w:rPr>
          <w:rFonts w:ascii="Arial" w:eastAsia="Arial" w:hAnsi="Arial" w:cs="Arial"/>
          <w:spacing w:val="21"/>
        </w:rPr>
        <w:t xml:space="preserve"> </w:t>
      </w:r>
      <w:r w:rsidRPr="00AB3262">
        <w:rPr>
          <w:rFonts w:ascii="Arial" w:eastAsia="Arial" w:hAnsi="Arial" w:cs="Arial"/>
        </w:rPr>
        <w:t>For</w:t>
      </w:r>
      <w:r w:rsidRPr="00AB3262">
        <w:rPr>
          <w:rFonts w:ascii="Arial" w:eastAsia="Arial" w:hAnsi="Arial" w:cs="Arial"/>
          <w:spacing w:val="12"/>
        </w:rPr>
        <w:t xml:space="preserve"> </w:t>
      </w:r>
      <w:r w:rsidRPr="00AB3262">
        <w:rPr>
          <w:rFonts w:ascii="Arial" w:eastAsia="Arial" w:hAnsi="Arial" w:cs="Arial"/>
        </w:rPr>
        <w:t>the</w:t>
      </w:r>
      <w:r w:rsidRPr="00AB3262">
        <w:rPr>
          <w:rFonts w:ascii="Arial" w:eastAsia="Arial" w:hAnsi="Arial" w:cs="Arial"/>
          <w:spacing w:val="10"/>
        </w:rPr>
        <w:t xml:space="preserve"> </w:t>
      </w:r>
      <w:r w:rsidRPr="00AB3262">
        <w:rPr>
          <w:rFonts w:ascii="Arial" w:eastAsia="Arial" w:hAnsi="Arial" w:cs="Arial"/>
          <w:spacing w:val="2"/>
        </w:rPr>
        <w:t>a</w:t>
      </w:r>
      <w:r w:rsidRPr="00AB3262">
        <w:rPr>
          <w:rFonts w:ascii="Arial" w:eastAsia="Arial" w:hAnsi="Arial" w:cs="Arial"/>
          <w:spacing w:val="-1"/>
        </w:rPr>
        <w:t>v</w:t>
      </w:r>
      <w:r w:rsidRPr="00AB3262">
        <w:rPr>
          <w:rFonts w:ascii="Arial" w:eastAsia="Arial" w:hAnsi="Arial" w:cs="Arial"/>
        </w:rPr>
        <w:t>o</w:t>
      </w:r>
      <w:r w:rsidRPr="00AB3262">
        <w:rPr>
          <w:rFonts w:ascii="Arial" w:eastAsia="Arial" w:hAnsi="Arial" w:cs="Arial"/>
          <w:spacing w:val="1"/>
        </w:rPr>
        <w:t>i</w:t>
      </w:r>
      <w:r w:rsidRPr="00AB3262">
        <w:rPr>
          <w:rFonts w:ascii="Arial" w:eastAsia="Arial" w:hAnsi="Arial" w:cs="Arial"/>
        </w:rPr>
        <w:t>d</w:t>
      </w:r>
      <w:r w:rsidRPr="00AB3262">
        <w:rPr>
          <w:rFonts w:ascii="Arial" w:eastAsia="Arial" w:hAnsi="Arial" w:cs="Arial"/>
          <w:spacing w:val="1"/>
        </w:rPr>
        <w:t>a</w:t>
      </w:r>
      <w:r w:rsidRPr="00AB3262">
        <w:rPr>
          <w:rFonts w:ascii="Arial" w:eastAsia="Arial" w:hAnsi="Arial" w:cs="Arial"/>
        </w:rPr>
        <w:t>n</w:t>
      </w:r>
      <w:r w:rsidRPr="00AB3262">
        <w:rPr>
          <w:rFonts w:ascii="Arial" w:eastAsia="Arial" w:hAnsi="Arial" w:cs="Arial"/>
          <w:spacing w:val="1"/>
        </w:rPr>
        <w:t>c</w:t>
      </w:r>
      <w:r w:rsidRPr="00AB3262">
        <w:rPr>
          <w:rFonts w:ascii="Arial" w:eastAsia="Arial" w:hAnsi="Arial" w:cs="Arial"/>
        </w:rPr>
        <w:t>e</w:t>
      </w:r>
      <w:r w:rsidRPr="00AB3262">
        <w:rPr>
          <w:rFonts w:ascii="Arial" w:eastAsia="Arial" w:hAnsi="Arial" w:cs="Arial"/>
          <w:spacing w:val="5"/>
        </w:rPr>
        <w:t xml:space="preserve"> </w:t>
      </w:r>
      <w:r w:rsidRPr="00AB3262">
        <w:rPr>
          <w:rFonts w:ascii="Arial" w:eastAsia="Arial" w:hAnsi="Arial" w:cs="Arial"/>
        </w:rPr>
        <w:t>of</w:t>
      </w:r>
      <w:r w:rsidRPr="00AB3262">
        <w:rPr>
          <w:rFonts w:ascii="Arial" w:eastAsia="Arial" w:hAnsi="Arial" w:cs="Arial"/>
          <w:spacing w:val="14"/>
        </w:rPr>
        <w:t xml:space="preserve"> </w:t>
      </w:r>
      <w:r w:rsidRPr="00AB3262">
        <w:rPr>
          <w:rFonts w:ascii="Arial" w:eastAsia="Arial" w:hAnsi="Arial" w:cs="Arial"/>
        </w:rPr>
        <w:t>d</w:t>
      </w:r>
      <w:r w:rsidRPr="00AB3262">
        <w:rPr>
          <w:rFonts w:ascii="Arial" w:eastAsia="Arial" w:hAnsi="Arial" w:cs="Arial"/>
          <w:spacing w:val="-1"/>
        </w:rPr>
        <w:t>o</w:t>
      </w:r>
      <w:r w:rsidRPr="00AB3262">
        <w:rPr>
          <w:rFonts w:ascii="Arial" w:eastAsia="Arial" w:hAnsi="Arial" w:cs="Arial"/>
        </w:rPr>
        <w:t>u</w:t>
      </w:r>
      <w:r w:rsidRPr="00AB3262">
        <w:rPr>
          <w:rFonts w:ascii="Arial" w:eastAsia="Arial" w:hAnsi="Arial" w:cs="Arial"/>
          <w:spacing w:val="-1"/>
        </w:rPr>
        <w:t>b</w:t>
      </w:r>
      <w:r w:rsidRPr="00AB3262">
        <w:rPr>
          <w:rFonts w:ascii="Arial" w:eastAsia="Arial" w:hAnsi="Arial" w:cs="Arial"/>
          <w:spacing w:val="2"/>
        </w:rPr>
        <w:t>t</w:t>
      </w:r>
      <w:r w:rsidRPr="00AB3262">
        <w:rPr>
          <w:rFonts w:ascii="Arial" w:eastAsia="Arial" w:hAnsi="Arial" w:cs="Arial"/>
        </w:rPr>
        <w:t>,</w:t>
      </w:r>
      <w:r w:rsidRPr="00AB3262">
        <w:rPr>
          <w:rFonts w:ascii="Arial" w:eastAsia="Arial" w:hAnsi="Arial" w:cs="Arial"/>
          <w:spacing w:val="10"/>
        </w:rPr>
        <w:t xml:space="preserve"> </w:t>
      </w:r>
      <w:r w:rsidRPr="00AB3262">
        <w:rPr>
          <w:rFonts w:ascii="Arial" w:eastAsia="Arial" w:hAnsi="Arial" w:cs="Arial"/>
          <w:spacing w:val="-2"/>
        </w:rPr>
        <w:t>w</w:t>
      </w:r>
      <w:r w:rsidRPr="00AB3262">
        <w:rPr>
          <w:rFonts w:ascii="Arial" w:eastAsia="Arial" w:hAnsi="Arial" w:cs="Arial"/>
        </w:rPr>
        <w:t>h</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1"/>
        </w:rPr>
        <w:t xml:space="preserve"> </w:t>
      </w:r>
      <w:r w:rsidRPr="00AB3262">
        <w:rPr>
          <w:rFonts w:ascii="Arial" w:eastAsia="Arial" w:hAnsi="Arial" w:cs="Arial"/>
        </w:rPr>
        <w:t>the</w:t>
      </w:r>
      <w:r w:rsidRPr="00AB3262">
        <w:rPr>
          <w:rFonts w:ascii="Arial" w:eastAsia="Arial" w:hAnsi="Arial" w:cs="Arial"/>
          <w:spacing w:val="16"/>
        </w:rPr>
        <w:t xml:space="preserve"> </w:t>
      </w:r>
      <w:r w:rsidRPr="00AB3262">
        <w:rPr>
          <w:rFonts w:ascii="Arial" w:eastAsia="Arial" w:hAnsi="Arial" w:cs="Arial"/>
          <w:spacing w:val="1"/>
        </w:rPr>
        <w:t>c</w:t>
      </w:r>
      <w:r w:rsidRPr="00AB3262">
        <w:rPr>
          <w:rFonts w:ascii="Arial" w:eastAsia="Arial" w:hAnsi="Arial" w:cs="Arial"/>
          <w:spacing w:val="2"/>
        </w:rPr>
        <w:t>o</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spacing w:val="-1"/>
        </w:rPr>
        <w:t>i</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rPr>
        <w:t>a</w:t>
      </w:r>
      <w:r w:rsidRPr="00AB3262">
        <w:rPr>
          <w:rFonts w:ascii="Arial" w:eastAsia="Arial" w:hAnsi="Arial" w:cs="Arial"/>
          <w:spacing w:val="2"/>
        </w:rPr>
        <w:t>t</w:t>
      </w:r>
      <w:r w:rsidRPr="00AB3262">
        <w:rPr>
          <w:rFonts w:ascii="Arial" w:eastAsia="Arial" w:hAnsi="Arial" w:cs="Arial"/>
          <w:spacing w:val="-1"/>
        </w:rPr>
        <w:t>i</w:t>
      </w:r>
      <w:r w:rsidRPr="00AB3262">
        <w:rPr>
          <w:rFonts w:ascii="Arial" w:eastAsia="Arial" w:hAnsi="Arial" w:cs="Arial"/>
          <w:spacing w:val="2"/>
        </w:rPr>
        <w:t>o</w:t>
      </w:r>
      <w:r w:rsidRPr="00AB3262">
        <w:rPr>
          <w:rFonts w:ascii="Arial" w:eastAsia="Arial" w:hAnsi="Arial" w:cs="Arial"/>
        </w:rPr>
        <w:t>n</w:t>
      </w:r>
      <w:r w:rsidRPr="00AB3262">
        <w:rPr>
          <w:rFonts w:ascii="Arial" w:eastAsia="Arial" w:hAnsi="Arial" w:cs="Arial"/>
          <w:spacing w:val="2"/>
        </w:rPr>
        <w:t xml:space="preserve"> </w:t>
      </w:r>
      <w:r w:rsidRPr="00AB3262">
        <w:rPr>
          <w:rFonts w:ascii="Arial" w:eastAsia="Arial" w:hAnsi="Arial" w:cs="Arial"/>
        </w:rPr>
        <w:t>pr</w:t>
      </w:r>
      <w:r w:rsidRPr="00AB3262">
        <w:rPr>
          <w:rFonts w:ascii="Arial" w:eastAsia="Arial" w:hAnsi="Arial" w:cs="Arial"/>
          <w:spacing w:val="2"/>
        </w:rPr>
        <w:t>o</w:t>
      </w:r>
      <w:r w:rsidRPr="00AB3262">
        <w:rPr>
          <w:rFonts w:ascii="Arial" w:eastAsia="Arial" w:hAnsi="Arial" w:cs="Arial"/>
          <w:spacing w:val="-1"/>
        </w:rPr>
        <w:t>v</w:t>
      </w:r>
      <w:r w:rsidRPr="00AB3262">
        <w:rPr>
          <w:rFonts w:ascii="Arial" w:eastAsia="Arial" w:hAnsi="Arial" w:cs="Arial"/>
          <w:spacing w:val="1"/>
        </w:rPr>
        <w:t>i</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rPr>
        <w:t>d</w:t>
      </w:r>
      <w:r w:rsidRPr="00AB3262">
        <w:rPr>
          <w:rFonts w:ascii="Arial" w:eastAsia="Arial" w:hAnsi="Arial" w:cs="Arial"/>
          <w:spacing w:val="6"/>
        </w:rPr>
        <w:t xml:space="preserve"> </w:t>
      </w:r>
      <w:r w:rsidRPr="00AB3262">
        <w:rPr>
          <w:rFonts w:ascii="Arial" w:eastAsia="Arial" w:hAnsi="Arial" w:cs="Arial"/>
          <w:spacing w:val="2"/>
        </w:rPr>
        <w:t>f</w:t>
      </w:r>
      <w:r w:rsidRPr="00AB3262">
        <w:rPr>
          <w:rFonts w:ascii="Arial" w:eastAsia="Arial" w:hAnsi="Arial" w:cs="Arial"/>
        </w:rPr>
        <w:t>or</w:t>
      </w:r>
      <w:r w:rsidRPr="00AB3262">
        <w:rPr>
          <w:rFonts w:ascii="Arial" w:eastAsia="Arial" w:hAnsi="Arial" w:cs="Arial"/>
          <w:spacing w:val="13"/>
        </w:rPr>
        <w:t xml:space="preserve"> </w:t>
      </w:r>
      <w:r w:rsidRPr="00AB3262">
        <w:rPr>
          <w:rFonts w:ascii="Arial" w:eastAsia="Arial" w:hAnsi="Arial" w:cs="Arial"/>
        </w:rPr>
        <w:t>a</w:t>
      </w:r>
      <w:r w:rsidRPr="00AB3262">
        <w:rPr>
          <w:rFonts w:ascii="Arial" w:eastAsia="Arial" w:hAnsi="Arial" w:cs="Arial"/>
          <w:spacing w:val="16"/>
        </w:rPr>
        <w:t xml:space="preserve"> </w:t>
      </w:r>
      <w:r w:rsidRPr="00AB3262">
        <w:rPr>
          <w:rFonts w:ascii="Arial" w:eastAsia="Arial" w:hAnsi="Arial" w:cs="Arial"/>
          <w:spacing w:val="1"/>
        </w:rPr>
        <w:t>s</w:t>
      </w:r>
      <w:r w:rsidRPr="00AB3262">
        <w:rPr>
          <w:rFonts w:ascii="Arial" w:eastAsia="Arial" w:hAnsi="Arial" w:cs="Arial"/>
          <w:spacing w:val="2"/>
        </w:rPr>
        <w:t>u</w:t>
      </w:r>
      <w:r w:rsidRPr="00AB3262">
        <w:rPr>
          <w:rFonts w:ascii="Arial" w:eastAsia="Arial" w:hAnsi="Arial" w:cs="Arial"/>
        </w:rPr>
        <w:t>p</w:t>
      </w:r>
      <w:r w:rsidRPr="00AB3262">
        <w:rPr>
          <w:rFonts w:ascii="Arial" w:eastAsia="Arial" w:hAnsi="Arial" w:cs="Arial"/>
          <w:spacing w:val="-1"/>
        </w:rPr>
        <w:t>p</w:t>
      </w:r>
      <w:r w:rsidRPr="00AB3262">
        <w:rPr>
          <w:rFonts w:ascii="Arial" w:eastAsia="Arial" w:hAnsi="Arial" w:cs="Arial"/>
          <w:spacing w:val="4"/>
        </w:rPr>
        <w:t>l</w:t>
      </w:r>
      <w:r w:rsidRPr="00AB3262">
        <w:rPr>
          <w:rFonts w:ascii="Arial" w:eastAsia="Arial" w:hAnsi="Arial" w:cs="Arial"/>
        </w:rPr>
        <w:t xml:space="preserve">y </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24"/>
        </w:rPr>
        <w:t xml:space="preserve"> </w:t>
      </w:r>
      <w:r w:rsidRPr="00AB3262">
        <w:rPr>
          <w:rFonts w:ascii="Arial" w:eastAsia="Arial" w:hAnsi="Arial" w:cs="Arial"/>
        </w:rPr>
        <w:t>n</w:t>
      </w:r>
      <w:r w:rsidRPr="00AB3262">
        <w:rPr>
          <w:rFonts w:ascii="Arial" w:eastAsia="Arial" w:hAnsi="Arial" w:cs="Arial"/>
          <w:spacing w:val="-1"/>
        </w:rPr>
        <w:t>o</w:t>
      </w:r>
      <w:r w:rsidRPr="00AB3262">
        <w:rPr>
          <w:rFonts w:ascii="Arial" w:eastAsia="Arial" w:hAnsi="Arial" w:cs="Arial"/>
        </w:rPr>
        <w:t>n</w:t>
      </w:r>
      <w:r w:rsidRPr="00AB3262">
        <w:rPr>
          <w:rFonts w:ascii="Arial" w:eastAsia="Arial" w:hAnsi="Arial" w:cs="Arial"/>
          <w:spacing w:val="1"/>
        </w:rPr>
        <w:t>-</w:t>
      </w:r>
      <w:r w:rsidRPr="00AB3262">
        <w:rPr>
          <w:rFonts w:ascii="Arial" w:eastAsia="Arial" w:hAnsi="Arial" w:cs="Arial"/>
          <w:spacing w:val="4"/>
        </w:rPr>
        <w:t>m</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rPr>
        <w:t>et</w:t>
      </w:r>
      <w:r w:rsidRPr="00AB3262">
        <w:rPr>
          <w:rFonts w:ascii="Arial" w:eastAsia="Arial" w:hAnsi="Arial" w:cs="Arial"/>
          <w:spacing w:val="-1"/>
        </w:rPr>
        <w:t>a</w:t>
      </w:r>
      <w:r w:rsidRPr="00AB3262">
        <w:rPr>
          <w:rFonts w:ascii="Arial" w:eastAsia="Arial" w:hAnsi="Arial" w:cs="Arial"/>
          <w:spacing w:val="5"/>
        </w:rPr>
        <w:t>r</w:t>
      </w:r>
      <w:r w:rsidRPr="00AB3262">
        <w:rPr>
          <w:rFonts w:ascii="Arial" w:eastAsia="Arial" w:hAnsi="Arial" w:cs="Arial"/>
          <w:spacing w:val="-4"/>
        </w:rPr>
        <w:t>y</w:t>
      </w:r>
      <w:r w:rsidRPr="00AB3262">
        <w:rPr>
          <w:rFonts w:ascii="Arial" w:eastAsia="Arial" w:hAnsi="Arial" w:cs="Arial"/>
        </w:rPr>
        <w:t>,</w:t>
      </w:r>
      <w:r w:rsidRPr="00AB3262">
        <w:rPr>
          <w:rFonts w:ascii="Arial" w:eastAsia="Arial" w:hAnsi="Arial" w:cs="Arial"/>
          <w:spacing w:val="10"/>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e</w:t>
      </w:r>
      <w:r w:rsidRPr="00AB3262">
        <w:rPr>
          <w:rFonts w:ascii="Arial" w:eastAsia="Arial" w:hAnsi="Arial" w:cs="Arial"/>
          <w:spacing w:val="20"/>
        </w:rPr>
        <w:t xml:space="preserve"> </w:t>
      </w:r>
      <w:r w:rsidRPr="00AB3262">
        <w:rPr>
          <w:rFonts w:ascii="Arial" w:eastAsia="Arial" w:hAnsi="Arial" w:cs="Arial"/>
          <w:spacing w:val="1"/>
        </w:rPr>
        <w:t>G</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23"/>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c</w:t>
      </w:r>
      <w:r w:rsidRPr="00AB3262">
        <w:rPr>
          <w:rFonts w:ascii="Arial" w:eastAsia="Arial" w:hAnsi="Arial" w:cs="Arial"/>
          <w:spacing w:val="-1"/>
        </w:rPr>
        <w:t>l</w:t>
      </w:r>
      <w:r w:rsidRPr="00AB3262">
        <w:rPr>
          <w:rFonts w:ascii="Arial" w:eastAsia="Arial" w:hAnsi="Arial" w:cs="Arial"/>
        </w:rPr>
        <w:t>u</w:t>
      </w:r>
      <w:r w:rsidRPr="00AB3262">
        <w:rPr>
          <w:rFonts w:ascii="Arial" w:eastAsia="Arial" w:hAnsi="Arial" w:cs="Arial"/>
          <w:spacing w:val="3"/>
        </w:rPr>
        <w:t>s</w:t>
      </w:r>
      <w:r w:rsidRPr="00AB3262">
        <w:rPr>
          <w:rFonts w:ascii="Arial" w:eastAsia="Arial" w:hAnsi="Arial" w:cs="Arial"/>
          <w:spacing w:val="-1"/>
        </w:rPr>
        <w:t>i</w:t>
      </w:r>
      <w:r w:rsidRPr="00AB3262">
        <w:rPr>
          <w:rFonts w:ascii="Arial" w:eastAsia="Arial" w:hAnsi="Arial" w:cs="Arial"/>
          <w:spacing w:val="1"/>
        </w:rPr>
        <w:t>v</w:t>
      </w:r>
      <w:r w:rsidRPr="00AB3262">
        <w:rPr>
          <w:rFonts w:ascii="Arial" w:eastAsia="Arial" w:hAnsi="Arial" w:cs="Arial"/>
        </w:rPr>
        <w:t>e</w:t>
      </w:r>
      <w:r w:rsidRPr="00AB3262">
        <w:rPr>
          <w:rFonts w:ascii="Arial" w:eastAsia="Arial" w:hAnsi="Arial" w:cs="Arial"/>
          <w:spacing w:val="15"/>
        </w:rPr>
        <w:t xml:space="preserv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2"/>
        </w:rPr>
        <w:t>r</w:t>
      </w:r>
      <w:r w:rsidRPr="00AB3262">
        <w:rPr>
          <w:rFonts w:ascii="Arial" w:eastAsia="Arial" w:hAnsi="Arial" w:cs="Arial"/>
          <w:spacing w:val="3"/>
        </w:rPr>
        <w:t>k</w:t>
      </w:r>
      <w:r w:rsidRPr="00AB3262">
        <w:rPr>
          <w:rFonts w:ascii="Arial" w:eastAsia="Arial" w:hAnsi="Arial" w:cs="Arial"/>
        </w:rPr>
        <w:t>et</w:t>
      </w:r>
      <w:r w:rsidRPr="00AB3262">
        <w:rPr>
          <w:rFonts w:ascii="Arial" w:eastAsia="Arial" w:hAnsi="Arial" w:cs="Arial"/>
          <w:spacing w:val="17"/>
        </w:rPr>
        <w:t xml:space="preserve"> </w:t>
      </w:r>
      <w:r w:rsidRPr="00AB3262">
        <w:rPr>
          <w:rFonts w:ascii="Arial" w:eastAsia="Arial" w:hAnsi="Arial" w:cs="Arial"/>
          <w:spacing w:val="-1"/>
        </w:rPr>
        <w:t>v</w:t>
      </w:r>
      <w:r w:rsidRPr="00AB3262">
        <w:rPr>
          <w:rFonts w:ascii="Arial" w:eastAsia="Arial" w:hAnsi="Arial" w:cs="Arial"/>
        </w:rPr>
        <w:t>a</w:t>
      </w:r>
      <w:r w:rsidRPr="00AB3262">
        <w:rPr>
          <w:rFonts w:ascii="Arial" w:eastAsia="Arial" w:hAnsi="Arial" w:cs="Arial"/>
          <w:spacing w:val="-1"/>
        </w:rPr>
        <w:t>l</w:t>
      </w:r>
      <w:r w:rsidRPr="00AB3262">
        <w:rPr>
          <w:rFonts w:ascii="Arial" w:eastAsia="Arial" w:hAnsi="Arial" w:cs="Arial"/>
          <w:spacing w:val="2"/>
        </w:rPr>
        <w:t>u</w:t>
      </w:r>
      <w:r w:rsidRPr="00AB3262">
        <w:rPr>
          <w:rFonts w:ascii="Arial" w:eastAsia="Arial" w:hAnsi="Arial" w:cs="Arial"/>
        </w:rPr>
        <w:t>e</w:t>
      </w:r>
      <w:r w:rsidRPr="00AB3262">
        <w:rPr>
          <w:rFonts w:ascii="Arial" w:eastAsia="Arial" w:hAnsi="Arial" w:cs="Arial"/>
          <w:spacing w:val="18"/>
        </w:rPr>
        <w:t xml:space="preserve"> </w:t>
      </w:r>
      <w:r w:rsidRPr="00AB3262">
        <w:rPr>
          <w:rFonts w:ascii="Arial" w:eastAsia="Arial" w:hAnsi="Arial" w:cs="Arial"/>
        </w:rPr>
        <w:t>of</w:t>
      </w:r>
      <w:r w:rsidRPr="00AB3262">
        <w:rPr>
          <w:rFonts w:ascii="Arial" w:eastAsia="Arial" w:hAnsi="Arial" w:cs="Arial"/>
          <w:spacing w:val="29"/>
        </w:rPr>
        <w:t xml:space="preserve"> </w:t>
      </w:r>
      <w:r w:rsidRPr="00AB3262">
        <w:rPr>
          <w:rFonts w:ascii="Arial" w:eastAsia="Arial" w:hAnsi="Arial" w:cs="Arial"/>
          <w:spacing w:val="2"/>
        </w:rPr>
        <w:t>t</w:t>
      </w:r>
      <w:r w:rsidRPr="00AB3262">
        <w:rPr>
          <w:rFonts w:ascii="Arial" w:eastAsia="Arial" w:hAnsi="Arial" w:cs="Arial"/>
        </w:rPr>
        <w:t>he</w:t>
      </w:r>
      <w:r w:rsidRPr="00AB3262">
        <w:rPr>
          <w:rFonts w:ascii="Arial" w:eastAsia="Arial" w:hAnsi="Arial" w:cs="Arial"/>
          <w:spacing w:val="20"/>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spacing w:val="1"/>
        </w:rPr>
        <w:t>si</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rPr>
        <w:t>a</w:t>
      </w:r>
      <w:r w:rsidRPr="00AB3262">
        <w:rPr>
          <w:rFonts w:ascii="Arial" w:eastAsia="Arial" w:hAnsi="Arial" w:cs="Arial"/>
          <w:spacing w:val="2"/>
        </w:rPr>
        <w:t>t</w:t>
      </w:r>
      <w:r w:rsidRPr="00AB3262">
        <w:rPr>
          <w:rFonts w:ascii="Arial" w:eastAsia="Arial" w:hAnsi="Arial" w:cs="Arial"/>
          <w:spacing w:val="-1"/>
        </w:rPr>
        <w:t>i</w:t>
      </w:r>
      <w:r w:rsidRPr="00AB3262">
        <w:rPr>
          <w:rFonts w:ascii="Arial" w:eastAsia="Arial" w:hAnsi="Arial" w:cs="Arial"/>
          <w:spacing w:val="2"/>
        </w:rPr>
        <w:t>o</w:t>
      </w:r>
      <w:r w:rsidRPr="00AB3262">
        <w:rPr>
          <w:rFonts w:ascii="Arial" w:eastAsia="Arial" w:hAnsi="Arial" w:cs="Arial"/>
        </w:rPr>
        <w:t>n</w:t>
      </w:r>
      <w:r w:rsidRPr="00AB3262">
        <w:rPr>
          <w:rFonts w:ascii="Arial" w:eastAsia="Arial" w:hAnsi="Arial" w:cs="Arial"/>
          <w:spacing w:val="11"/>
        </w:rPr>
        <w:t xml:space="preserve"> </w:t>
      </w:r>
      <w:r w:rsidRPr="00AB3262">
        <w:rPr>
          <w:rFonts w:ascii="Arial" w:eastAsia="Arial" w:hAnsi="Arial" w:cs="Arial"/>
        </w:rPr>
        <w:t>pr</w:t>
      </w:r>
      <w:r w:rsidRPr="00AB3262">
        <w:rPr>
          <w:rFonts w:ascii="Arial" w:eastAsia="Arial" w:hAnsi="Arial" w:cs="Arial"/>
          <w:spacing w:val="2"/>
        </w:rPr>
        <w:t>o</w:t>
      </w:r>
      <w:r w:rsidRPr="00AB3262">
        <w:rPr>
          <w:rFonts w:ascii="Arial" w:eastAsia="Arial" w:hAnsi="Arial" w:cs="Arial"/>
          <w:spacing w:val="-1"/>
        </w:rPr>
        <w:t>v</w:t>
      </w:r>
      <w:r w:rsidRPr="00AB3262">
        <w:rPr>
          <w:rFonts w:ascii="Arial" w:eastAsia="Arial" w:hAnsi="Arial" w:cs="Arial"/>
          <w:spacing w:val="1"/>
        </w:rPr>
        <w:t>i</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rPr>
        <w:t>d</w:t>
      </w:r>
      <w:r w:rsidRPr="00AB3262">
        <w:rPr>
          <w:rFonts w:ascii="Arial" w:eastAsia="Arial" w:hAnsi="Arial" w:cs="Arial"/>
          <w:spacing w:val="18"/>
        </w:rPr>
        <w:t xml:space="preserve"> </w:t>
      </w:r>
      <w:r w:rsidRPr="00AB3262">
        <w:rPr>
          <w:rFonts w:ascii="Arial" w:eastAsia="Arial" w:hAnsi="Arial" w:cs="Arial"/>
          <w:spacing w:val="1"/>
        </w:rPr>
        <w:t>(</w:t>
      </w:r>
      <w:r w:rsidRPr="00AB3262">
        <w:rPr>
          <w:rFonts w:ascii="Arial" w:eastAsia="Arial" w:hAnsi="Arial" w:cs="Arial"/>
          <w:spacing w:val="-1"/>
        </w:rPr>
        <w:t>i</w:t>
      </w:r>
      <w:r w:rsidRPr="00AB3262">
        <w:rPr>
          <w:rFonts w:ascii="Arial" w:eastAsia="Arial" w:hAnsi="Arial" w:cs="Arial"/>
        </w:rPr>
        <w:t>.e. the</w:t>
      </w:r>
      <w:r w:rsidRPr="00AB3262">
        <w:rPr>
          <w:rFonts w:ascii="Arial" w:eastAsia="Arial" w:hAnsi="Arial" w:cs="Arial"/>
          <w:spacing w:val="18"/>
        </w:rPr>
        <w:t xml:space="preserve"> </w:t>
      </w:r>
      <w:r w:rsidRPr="00AB3262">
        <w:rPr>
          <w:rFonts w:ascii="Arial" w:eastAsia="Arial" w:hAnsi="Arial" w:cs="Arial"/>
          <w:spacing w:val="-1"/>
        </w:rPr>
        <w:t>B</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e</w:t>
      </w:r>
      <w:r w:rsidRPr="00AB3262">
        <w:rPr>
          <w:rFonts w:ascii="Arial" w:eastAsia="Arial" w:hAnsi="Arial" w:cs="Arial"/>
          <w:spacing w:val="2"/>
        </w:rPr>
        <w:t>f</w:t>
      </w:r>
      <w:r w:rsidRPr="00AB3262">
        <w:rPr>
          <w:rFonts w:ascii="Arial" w:eastAsia="Arial" w:hAnsi="Arial" w:cs="Arial"/>
          <w:spacing w:val="-1"/>
        </w:rPr>
        <w:t>i</w:t>
      </w:r>
      <w:r w:rsidRPr="00AB3262">
        <w:rPr>
          <w:rFonts w:ascii="Arial" w:eastAsia="Arial" w:hAnsi="Arial" w:cs="Arial"/>
        </w:rPr>
        <w:t>ts</w:t>
      </w:r>
      <w:r w:rsidRPr="00AB3262">
        <w:rPr>
          <w:rFonts w:ascii="Arial" w:eastAsia="Arial" w:hAnsi="Arial" w:cs="Arial"/>
          <w:spacing w:val="15"/>
        </w:rPr>
        <w:t xml:space="preserve"> </w:t>
      </w:r>
      <w:r w:rsidRPr="00AB3262">
        <w:rPr>
          <w:rFonts w:ascii="Arial" w:eastAsia="Arial" w:hAnsi="Arial" w:cs="Arial"/>
          <w:spacing w:val="1"/>
        </w:rPr>
        <w:t>(</w:t>
      </w:r>
      <w:r w:rsidRPr="00AB3262">
        <w:rPr>
          <w:rFonts w:ascii="Arial" w:eastAsia="Arial" w:hAnsi="Arial" w:cs="Arial"/>
        </w:rPr>
        <w:t>as</w:t>
      </w:r>
      <w:r w:rsidRPr="00AB3262">
        <w:rPr>
          <w:rFonts w:ascii="Arial" w:eastAsia="Arial" w:hAnsi="Arial" w:cs="Arial"/>
          <w:spacing w:val="19"/>
        </w:rPr>
        <w:t xml:space="preserve"> </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21"/>
        </w:rPr>
        <w:t xml:space="preserve"> </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l</w:t>
      </w:r>
      <w:r w:rsidRPr="00AB3262">
        <w:rPr>
          <w:rFonts w:ascii="Arial" w:eastAsia="Arial" w:hAnsi="Arial" w:cs="Arial"/>
        </w:rPr>
        <w:t>e</w:t>
      </w:r>
      <w:r w:rsidRPr="00AB3262">
        <w:rPr>
          <w:rFonts w:ascii="Arial" w:eastAsia="Arial" w:hAnsi="Arial" w:cs="Arial"/>
          <w:spacing w:val="1"/>
        </w:rPr>
        <w:t>v</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6"/>
        </w:rPr>
        <w:t xml:space="preserve"> </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spacing w:val="2"/>
        </w:rPr>
        <w:t>p</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1"/>
        </w:rPr>
        <w:t>i</w:t>
      </w:r>
      <w:r w:rsidRPr="00AB3262">
        <w:rPr>
          <w:rFonts w:ascii="Arial" w:eastAsia="Arial" w:hAnsi="Arial" w:cs="Arial"/>
          <w:spacing w:val="2"/>
        </w:rPr>
        <w:t>n</w:t>
      </w:r>
      <w:r w:rsidRPr="00AB3262">
        <w:rPr>
          <w:rFonts w:ascii="Arial" w:eastAsia="Arial" w:hAnsi="Arial" w:cs="Arial"/>
        </w:rPr>
        <w:t>g on</w:t>
      </w:r>
      <w:r w:rsidRPr="00AB3262">
        <w:rPr>
          <w:rFonts w:ascii="Arial" w:eastAsia="Arial" w:hAnsi="Arial" w:cs="Arial"/>
          <w:spacing w:val="7"/>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e</w:t>
      </w:r>
      <w:r w:rsidRPr="00AB3262">
        <w:rPr>
          <w:rFonts w:ascii="Arial" w:eastAsia="Arial" w:hAnsi="Arial" w:cs="Arial"/>
          <w:spacing w:val="6"/>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1"/>
        </w:rPr>
        <w:t xml:space="preserv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3"/>
        </w:rPr>
        <w:t>k</w:t>
      </w:r>
      <w:r w:rsidRPr="00AB3262">
        <w:rPr>
          <w:rFonts w:ascii="Arial" w:eastAsia="Arial" w:hAnsi="Arial" w:cs="Arial"/>
          <w:spacing w:val="-1"/>
        </w:rPr>
        <w:t>i</w:t>
      </w:r>
      <w:r w:rsidRPr="00AB3262">
        <w:rPr>
          <w:rFonts w:ascii="Arial" w:eastAsia="Arial" w:hAnsi="Arial" w:cs="Arial"/>
        </w:rPr>
        <w:t>ng</w:t>
      </w:r>
      <w:r w:rsidRPr="00AB3262">
        <w:rPr>
          <w:rFonts w:ascii="Arial" w:eastAsia="Arial" w:hAnsi="Arial" w:cs="Arial"/>
          <w:spacing w:val="2"/>
        </w:rPr>
        <w:t xml:space="preserve"> </w:t>
      </w:r>
      <w:r w:rsidRPr="00AB3262">
        <w:rPr>
          <w:rFonts w:ascii="Arial" w:eastAsia="Arial" w:hAnsi="Arial" w:cs="Arial"/>
        </w:rPr>
        <w:t>the</w:t>
      </w:r>
      <w:r w:rsidRPr="00AB3262">
        <w:rPr>
          <w:rFonts w:ascii="Arial" w:eastAsia="Arial" w:hAnsi="Arial" w:cs="Arial"/>
          <w:spacing w:val="6"/>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spacing w:val="2"/>
        </w:rPr>
        <w:t>p</w:t>
      </w:r>
      <w:r w:rsidRPr="00AB3262">
        <w:rPr>
          <w:rFonts w:ascii="Arial" w:eastAsia="Arial" w:hAnsi="Arial" w:cs="Arial"/>
          <w:spacing w:val="1"/>
        </w:rPr>
        <w:t>l</w:t>
      </w:r>
      <w:r w:rsidRPr="00AB3262">
        <w:rPr>
          <w:rFonts w:ascii="Arial" w:eastAsia="Arial" w:hAnsi="Arial" w:cs="Arial"/>
          <w:spacing w:val="-4"/>
        </w:rPr>
        <w:t>y</w:t>
      </w:r>
      <w:r w:rsidRPr="00AB3262">
        <w:rPr>
          <w:rFonts w:ascii="Arial" w:eastAsia="Arial" w:hAnsi="Arial" w:cs="Arial"/>
          <w:spacing w:val="1"/>
        </w:rPr>
        <w:t>)</w:t>
      </w:r>
      <w:r w:rsidRPr="00AB3262">
        <w:rPr>
          <w:rFonts w:ascii="Arial" w:eastAsia="Arial" w:hAnsi="Arial" w:cs="Arial"/>
        </w:rPr>
        <w:t>)</w:t>
      </w:r>
      <w:r w:rsidRPr="00AB3262">
        <w:rPr>
          <w:rFonts w:ascii="Arial" w:eastAsia="Arial" w:hAnsi="Arial" w:cs="Arial"/>
          <w:spacing w:val="3"/>
        </w:rPr>
        <w:t xml:space="preserve"> </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9"/>
        </w:rPr>
        <w:t xml:space="preserve"> </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spacing w:val="2"/>
        </w:rPr>
        <w:t>e</w:t>
      </w:r>
      <w:r w:rsidRPr="00AB3262">
        <w:rPr>
          <w:rFonts w:ascii="Arial" w:eastAsia="Arial" w:hAnsi="Arial" w:cs="Arial"/>
        </w:rPr>
        <w:t>d</w:t>
      </w:r>
      <w:r w:rsidRPr="00AB3262">
        <w:rPr>
          <w:rFonts w:ascii="Arial" w:eastAsia="Arial" w:hAnsi="Arial" w:cs="Arial"/>
          <w:spacing w:val="5"/>
        </w:rPr>
        <w:t xml:space="preserve"> </w:t>
      </w:r>
      <w:r w:rsidRPr="00AB3262">
        <w:rPr>
          <w:rFonts w:ascii="Arial" w:eastAsia="Arial" w:hAnsi="Arial" w:cs="Arial"/>
        </w:rPr>
        <w:t>to</w:t>
      </w:r>
      <w:r w:rsidRPr="00AB3262">
        <w:rPr>
          <w:rFonts w:ascii="Arial" w:eastAsia="Arial" w:hAnsi="Arial" w:cs="Arial"/>
          <w:spacing w:val="9"/>
        </w:rPr>
        <w:t xml:space="preserve"> </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spacing w:val="2"/>
        </w:rPr>
        <w:t>t</w:t>
      </w:r>
      <w:r w:rsidRPr="00AB3262">
        <w:rPr>
          <w:rFonts w:ascii="Arial" w:eastAsia="Arial" w:hAnsi="Arial" w:cs="Arial"/>
        </w:rPr>
        <w:t>er</w:t>
      </w:r>
      <w:r w:rsidRPr="00AB3262">
        <w:rPr>
          <w:rFonts w:ascii="Arial" w:eastAsia="Arial" w:hAnsi="Arial" w:cs="Arial"/>
          <w:spacing w:val="5"/>
        </w:rPr>
        <w:t>m</w:t>
      </w:r>
      <w:r w:rsidRPr="00AB3262">
        <w:rPr>
          <w:rFonts w:ascii="Arial" w:eastAsia="Arial" w:hAnsi="Arial" w:cs="Arial"/>
          <w:spacing w:val="-3"/>
        </w:rPr>
        <w:t>i</w:t>
      </w:r>
      <w:r w:rsidRPr="00AB3262">
        <w:rPr>
          <w:rFonts w:ascii="Arial" w:eastAsia="Arial" w:hAnsi="Arial" w:cs="Arial"/>
        </w:rPr>
        <w:t>ne t</w:t>
      </w:r>
      <w:r w:rsidRPr="00AB3262">
        <w:rPr>
          <w:rFonts w:ascii="Arial" w:eastAsia="Arial" w:hAnsi="Arial" w:cs="Arial"/>
          <w:spacing w:val="2"/>
        </w:rPr>
        <w:t>h</w:t>
      </w:r>
      <w:r w:rsidRPr="00AB3262">
        <w:rPr>
          <w:rFonts w:ascii="Arial" w:eastAsia="Arial" w:hAnsi="Arial" w:cs="Arial"/>
        </w:rPr>
        <w:t>e</w:t>
      </w:r>
      <w:r w:rsidRPr="00AB3262">
        <w:rPr>
          <w:rFonts w:ascii="Arial" w:eastAsia="Arial" w:hAnsi="Arial" w:cs="Arial"/>
          <w:spacing w:val="6"/>
        </w:rPr>
        <w:t xml:space="preserve"> </w:t>
      </w:r>
      <w:r w:rsidRPr="00AB3262">
        <w:rPr>
          <w:rFonts w:ascii="Arial" w:eastAsia="Arial" w:hAnsi="Arial" w:cs="Arial"/>
        </w:rPr>
        <w:t>price</w:t>
      </w:r>
      <w:r w:rsidRPr="00AB3262">
        <w:rPr>
          <w:rFonts w:ascii="Arial" w:eastAsia="Arial" w:hAnsi="Arial" w:cs="Arial"/>
          <w:spacing w:val="8"/>
        </w:rPr>
        <w:t xml:space="preserve"> </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6"/>
        </w:rPr>
        <w:t xml:space="preserve"> </w:t>
      </w:r>
      <w:r w:rsidRPr="00AB3262">
        <w:rPr>
          <w:rFonts w:ascii="Arial" w:eastAsia="Arial" w:hAnsi="Arial" w:cs="Arial"/>
          <w:spacing w:val="1"/>
        </w:rPr>
        <w:t>v</w:t>
      </w:r>
      <w:r w:rsidRPr="00AB3262">
        <w:rPr>
          <w:rFonts w:ascii="Arial" w:eastAsia="Arial" w:hAnsi="Arial" w:cs="Arial"/>
        </w:rPr>
        <w:t>a</w:t>
      </w:r>
      <w:r w:rsidRPr="00AB3262">
        <w:rPr>
          <w:rFonts w:ascii="Arial" w:eastAsia="Arial" w:hAnsi="Arial" w:cs="Arial"/>
          <w:spacing w:val="1"/>
        </w:rPr>
        <w:t>l</w:t>
      </w:r>
      <w:r w:rsidRPr="00AB3262">
        <w:rPr>
          <w:rFonts w:ascii="Arial" w:eastAsia="Arial" w:hAnsi="Arial" w:cs="Arial"/>
        </w:rPr>
        <w:t>ue</w:t>
      </w:r>
      <w:r w:rsidRPr="00AB3262">
        <w:rPr>
          <w:rFonts w:ascii="Arial" w:eastAsia="Arial" w:hAnsi="Arial" w:cs="Arial"/>
          <w:spacing w:val="4"/>
        </w:rPr>
        <w:t xml:space="preserve"> </w:t>
      </w:r>
      <w:r w:rsidRPr="00AB3262">
        <w:rPr>
          <w:rFonts w:ascii="Arial" w:eastAsia="Arial" w:hAnsi="Arial" w:cs="Arial"/>
        </w:rPr>
        <w:t>of</w:t>
      </w:r>
      <w:r w:rsidRPr="00AB3262">
        <w:rPr>
          <w:rFonts w:ascii="Arial" w:eastAsia="Arial" w:hAnsi="Arial" w:cs="Arial"/>
          <w:spacing w:val="9"/>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 xml:space="preserve">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rPr>
        <w:t>p</w:t>
      </w:r>
      <w:r w:rsidRPr="00AB3262">
        <w:rPr>
          <w:rFonts w:ascii="Arial" w:eastAsia="Arial" w:hAnsi="Arial" w:cs="Arial"/>
          <w:spacing w:val="3"/>
        </w:rPr>
        <w:t>l</w:t>
      </w:r>
      <w:r w:rsidRPr="00AB3262">
        <w:rPr>
          <w:rFonts w:ascii="Arial" w:eastAsia="Arial" w:hAnsi="Arial" w:cs="Arial"/>
          <w:spacing w:val="-4"/>
        </w:rPr>
        <w:t>y</w:t>
      </w:r>
      <w:r w:rsidRPr="00AB3262">
        <w:rPr>
          <w:rFonts w:ascii="Arial" w:eastAsia="Arial" w:hAnsi="Arial" w:cs="Arial"/>
        </w:rPr>
        <w:t>.</w:t>
      </w:r>
      <w:r w:rsidRPr="00AB3262">
        <w:rPr>
          <w:rFonts w:ascii="Arial" w:eastAsia="Arial" w:hAnsi="Arial" w:cs="Arial"/>
          <w:spacing w:val="1"/>
        </w:rPr>
        <w:t xml:space="preserve"> </w:t>
      </w:r>
      <w:r w:rsidR="001A1AE7">
        <w:rPr>
          <w:rFonts w:ascii="Arial" w:eastAsia="Arial" w:hAnsi="Arial" w:cs="Arial"/>
          <w:spacing w:val="1"/>
        </w:rPr>
        <w:t xml:space="preserve"> </w:t>
      </w:r>
      <w:r w:rsidRPr="00AB3262">
        <w:rPr>
          <w:rFonts w:ascii="Arial" w:eastAsia="Arial" w:hAnsi="Arial" w:cs="Arial"/>
          <w:spacing w:val="9"/>
        </w:rPr>
        <w:t>W</w:t>
      </w:r>
      <w:r w:rsidRPr="00AB3262">
        <w:rPr>
          <w:rFonts w:ascii="Arial" w:eastAsia="Arial" w:hAnsi="Arial" w:cs="Arial"/>
        </w:rPr>
        <w:t>h</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3"/>
        </w:rPr>
        <w:t xml:space="preserve"> </w:t>
      </w:r>
      <w:r w:rsidRPr="00AB3262">
        <w:rPr>
          <w:rFonts w:ascii="Arial" w:eastAsia="Arial" w:hAnsi="Arial" w:cs="Arial"/>
        </w:rPr>
        <w:t>the</w:t>
      </w:r>
      <w:r w:rsidRPr="00AB3262">
        <w:rPr>
          <w:rFonts w:ascii="Arial" w:eastAsia="Arial" w:hAnsi="Arial" w:cs="Arial"/>
          <w:spacing w:val="6"/>
        </w:rPr>
        <w:t xml:space="preserve"> </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o</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spacing w:val="2"/>
        </w:rPr>
        <w:t>o</w:t>
      </w:r>
      <w:r w:rsidRPr="00AB3262">
        <w:rPr>
          <w:rFonts w:ascii="Arial" w:eastAsia="Arial" w:hAnsi="Arial" w:cs="Arial"/>
        </w:rPr>
        <w:t>r</w:t>
      </w:r>
      <w:r w:rsidRPr="00AB3262">
        <w:rPr>
          <w:rFonts w:ascii="Arial" w:eastAsia="Arial" w:hAnsi="Arial" w:cs="Arial"/>
          <w:spacing w:val="2"/>
        </w:rPr>
        <w:t xml:space="preserve"> </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9"/>
        </w:rPr>
        <w:t xml:space="preserve"> </w:t>
      </w:r>
      <w:r w:rsidRPr="00AB3262">
        <w:rPr>
          <w:rFonts w:ascii="Arial" w:eastAsia="Arial" w:hAnsi="Arial" w:cs="Arial"/>
        </w:rPr>
        <w:t>the</w:t>
      </w:r>
      <w:r w:rsidRPr="00AB3262">
        <w:rPr>
          <w:rFonts w:ascii="Arial" w:eastAsia="Arial" w:hAnsi="Arial" w:cs="Arial"/>
          <w:spacing w:val="6"/>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1"/>
        </w:rPr>
        <w:t xml:space="preserve"> </w:t>
      </w:r>
      <w:r w:rsidRPr="00AB3262">
        <w:rPr>
          <w:rFonts w:ascii="Arial" w:eastAsia="Arial" w:hAnsi="Arial" w:cs="Arial"/>
          <w:spacing w:val="4"/>
        </w:rPr>
        <w:t>m</w:t>
      </w:r>
      <w:r w:rsidRPr="00AB3262">
        <w:rPr>
          <w:rFonts w:ascii="Arial" w:eastAsia="Arial" w:hAnsi="Arial" w:cs="Arial"/>
          <w:spacing w:val="-3"/>
        </w:rPr>
        <w:t>a</w:t>
      </w:r>
      <w:r w:rsidRPr="00AB3262">
        <w:rPr>
          <w:rFonts w:ascii="Arial" w:eastAsia="Arial" w:hAnsi="Arial" w:cs="Arial"/>
          <w:spacing w:val="3"/>
        </w:rPr>
        <w:t>k</w:t>
      </w:r>
      <w:r w:rsidRPr="00AB3262">
        <w:rPr>
          <w:rFonts w:ascii="Arial" w:eastAsia="Arial" w:hAnsi="Arial" w:cs="Arial"/>
          <w:spacing w:val="-1"/>
        </w:rPr>
        <w:t>i</w:t>
      </w:r>
      <w:r w:rsidRPr="00AB3262">
        <w:rPr>
          <w:rFonts w:ascii="Arial" w:eastAsia="Arial" w:hAnsi="Arial" w:cs="Arial"/>
        </w:rPr>
        <w:t>ng</w:t>
      </w:r>
      <w:r w:rsidRPr="00AB3262">
        <w:rPr>
          <w:rFonts w:ascii="Arial" w:eastAsia="Arial" w:hAnsi="Arial" w:cs="Arial"/>
          <w:spacing w:val="2"/>
        </w:rPr>
        <w:t xml:space="preserve"> </w:t>
      </w:r>
      <w:r w:rsidRPr="00AB3262">
        <w:rPr>
          <w:rFonts w:ascii="Arial" w:eastAsia="Arial" w:hAnsi="Arial" w:cs="Arial"/>
        </w:rPr>
        <w:t>the</w:t>
      </w:r>
      <w:r w:rsidRPr="00AB3262">
        <w:rPr>
          <w:rFonts w:ascii="Arial" w:eastAsia="Arial" w:hAnsi="Arial" w:cs="Arial"/>
          <w:spacing w:val="8"/>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rPr>
        <w:t>p</w:t>
      </w:r>
      <w:r w:rsidRPr="00AB3262">
        <w:rPr>
          <w:rFonts w:ascii="Arial" w:eastAsia="Arial" w:hAnsi="Arial" w:cs="Arial"/>
          <w:spacing w:val="3"/>
        </w:rPr>
        <w:t>l</w:t>
      </w:r>
      <w:r w:rsidRPr="00AB3262">
        <w:rPr>
          <w:rFonts w:ascii="Arial" w:eastAsia="Arial" w:hAnsi="Arial" w:cs="Arial"/>
          <w:spacing w:val="-4"/>
        </w:rPr>
        <w:t>y</w:t>
      </w:r>
      <w:r w:rsidRPr="00AB3262">
        <w:rPr>
          <w:rFonts w:ascii="Arial" w:eastAsia="Arial" w:hAnsi="Arial" w:cs="Arial"/>
        </w:rPr>
        <w:t>,</w:t>
      </w:r>
      <w:r w:rsidRPr="00AB3262">
        <w:rPr>
          <w:rFonts w:ascii="Arial" w:eastAsia="Arial" w:hAnsi="Arial" w:cs="Arial"/>
          <w:spacing w:val="3"/>
        </w:rPr>
        <w:t xml:space="preserve"> </w:t>
      </w:r>
      <w:r w:rsidRPr="00AB3262">
        <w:rPr>
          <w:rFonts w:ascii="Arial" w:eastAsia="Arial" w:hAnsi="Arial" w:cs="Arial"/>
        </w:rPr>
        <w:t>t</w:t>
      </w:r>
      <w:r w:rsidRPr="00AB3262">
        <w:rPr>
          <w:rFonts w:ascii="Arial" w:eastAsia="Arial" w:hAnsi="Arial" w:cs="Arial"/>
          <w:spacing w:val="7"/>
        </w:rPr>
        <w:t>h</w:t>
      </w:r>
      <w:r w:rsidRPr="00AB3262">
        <w:rPr>
          <w:rFonts w:ascii="Arial" w:eastAsia="Arial" w:hAnsi="Arial" w:cs="Arial"/>
          <w:spacing w:val="4"/>
        </w:rPr>
        <w:t>e</w:t>
      </w:r>
      <w:r w:rsidRPr="00AB3262">
        <w:rPr>
          <w:rFonts w:ascii="Arial" w:eastAsia="Arial" w:hAnsi="Arial" w:cs="Arial"/>
        </w:rPr>
        <w:t>y</w:t>
      </w:r>
      <w:r w:rsidRPr="00AB3262">
        <w:rPr>
          <w:rFonts w:ascii="Arial" w:eastAsia="Arial" w:hAnsi="Arial" w:cs="Arial"/>
          <w:spacing w:val="2"/>
        </w:rPr>
        <w:t xml:space="preserve"> </w:t>
      </w:r>
      <w:r w:rsidRPr="00AB3262">
        <w:rPr>
          <w:rFonts w:ascii="Arial" w:eastAsia="Arial" w:hAnsi="Arial" w:cs="Arial"/>
        </w:rPr>
        <w:t>w</w:t>
      </w:r>
      <w:r w:rsidRPr="00AB3262">
        <w:rPr>
          <w:rFonts w:ascii="Arial" w:eastAsia="Arial" w:hAnsi="Arial" w:cs="Arial"/>
          <w:spacing w:val="1"/>
        </w:rPr>
        <w:t>i</w:t>
      </w:r>
      <w:r w:rsidRPr="00AB3262">
        <w:rPr>
          <w:rFonts w:ascii="Arial" w:eastAsia="Arial" w:hAnsi="Arial" w:cs="Arial"/>
          <w:spacing w:val="-1"/>
        </w:rPr>
        <w:t>l</w:t>
      </w:r>
      <w:r w:rsidRPr="00AB3262">
        <w:rPr>
          <w:rFonts w:ascii="Arial" w:eastAsia="Arial" w:hAnsi="Arial" w:cs="Arial"/>
        </w:rPr>
        <w:t>l</w:t>
      </w:r>
      <w:r w:rsidRPr="00AB3262">
        <w:rPr>
          <w:rFonts w:ascii="Arial" w:eastAsia="Arial" w:hAnsi="Arial" w:cs="Arial"/>
          <w:spacing w:val="6"/>
        </w:rPr>
        <w:t xml:space="preserve"> </w:t>
      </w:r>
      <w:r w:rsidRPr="00AB3262">
        <w:rPr>
          <w:rFonts w:ascii="Arial" w:eastAsia="Arial" w:hAnsi="Arial" w:cs="Arial"/>
          <w:spacing w:val="2"/>
        </w:rPr>
        <w:t>e</w:t>
      </w:r>
      <w:r w:rsidRPr="00AB3262">
        <w:rPr>
          <w:rFonts w:ascii="Arial" w:eastAsia="Arial" w:hAnsi="Arial" w:cs="Arial"/>
        </w:rPr>
        <w:t>n</w:t>
      </w:r>
      <w:r w:rsidRPr="00AB3262">
        <w:rPr>
          <w:rFonts w:ascii="Arial" w:eastAsia="Arial" w:hAnsi="Arial" w:cs="Arial"/>
          <w:spacing w:val="-1"/>
        </w:rPr>
        <w:t>d</w:t>
      </w:r>
      <w:r w:rsidRPr="00AB3262">
        <w:rPr>
          <w:rFonts w:ascii="Arial" w:eastAsia="Arial" w:hAnsi="Arial" w:cs="Arial"/>
          <w:spacing w:val="2"/>
        </w:rPr>
        <w:t>ea</w:t>
      </w:r>
      <w:r w:rsidRPr="00AB3262">
        <w:rPr>
          <w:rFonts w:ascii="Arial" w:eastAsia="Arial" w:hAnsi="Arial" w:cs="Arial"/>
          <w:spacing w:val="-1"/>
        </w:rPr>
        <w:t>v</w:t>
      </w:r>
      <w:r w:rsidRPr="00AB3262">
        <w:rPr>
          <w:rFonts w:ascii="Arial" w:eastAsia="Arial" w:hAnsi="Arial" w:cs="Arial"/>
        </w:rPr>
        <w:t>o</w:t>
      </w:r>
      <w:r w:rsidRPr="00AB3262">
        <w:rPr>
          <w:rFonts w:ascii="Arial" w:eastAsia="Arial" w:hAnsi="Arial" w:cs="Arial"/>
          <w:spacing w:val="1"/>
        </w:rPr>
        <w:t>u</w:t>
      </w:r>
      <w:r w:rsidRPr="00AB3262">
        <w:rPr>
          <w:rFonts w:ascii="Arial" w:eastAsia="Arial" w:hAnsi="Arial" w:cs="Arial"/>
        </w:rPr>
        <w:t>r to a</w:t>
      </w:r>
      <w:r w:rsidRPr="00AB3262">
        <w:rPr>
          <w:rFonts w:ascii="Arial" w:eastAsia="Arial" w:hAnsi="Arial" w:cs="Arial"/>
          <w:spacing w:val="-1"/>
        </w:rPr>
        <w:t>d</w:t>
      </w:r>
      <w:r w:rsidRPr="00AB3262">
        <w:rPr>
          <w:rFonts w:ascii="Arial" w:eastAsia="Arial" w:hAnsi="Arial" w:cs="Arial"/>
          <w:spacing w:val="1"/>
        </w:rPr>
        <w:t>v</w:t>
      </w:r>
      <w:r w:rsidRPr="00AB3262">
        <w:rPr>
          <w:rFonts w:ascii="Arial" w:eastAsia="Arial" w:hAnsi="Arial" w:cs="Arial"/>
          <w:spacing w:val="-1"/>
        </w:rPr>
        <w:t>i</w:t>
      </w:r>
      <w:r w:rsidRPr="00AB3262">
        <w:rPr>
          <w:rFonts w:ascii="Arial" w:eastAsia="Arial" w:hAnsi="Arial" w:cs="Arial"/>
          <w:spacing w:val="1"/>
        </w:rPr>
        <w:t>s</w:t>
      </w:r>
      <w:r w:rsidRPr="00AB3262">
        <w:rPr>
          <w:rFonts w:ascii="Arial" w:eastAsia="Arial" w:hAnsi="Arial" w:cs="Arial"/>
        </w:rPr>
        <w:t>e the</w:t>
      </w:r>
      <w:r w:rsidRPr="00AB3262">
        <w:rPr>
          <w:rFonts w:ascii="Arial" w:eastAsia="Arial" w:hAnsi="Arial" w:cs="Arial"/>
          <w:spacing w:val="3"/>
        </w:rPr>
        <w:t xml:space="preserve"> </w:t>
      </w:r>
      <w:r w:rsidRPr="00AB3262">
        <w:rPr>
          <w:rFonts w:ascii="Arial" w:eastAsia="Arial" w:hAnsi="Arial" w:cs="Arial"/>
          <w:spacing w:val="2"/>
        </w:rPr>
        <w:t>o</w:t>
      </w:r>
      <w:r w:rsidRPr="00AB3262">
        <w:rPr>
          <w:rFonts w:ascii="Arial" w:eastAsia="Arial" w:hAnsi="Arial" w:cs="Arial"/>
        </w:rPr>
        <w:t>th</w:t>
      </w:r>
      <w:r w:rsidRPr="00AB3262">
        <w:rPr>
          <w:rFonts w:ascii="Arial" w:eastAsia="Arial" w:hAnsi="Arial" w:cs="Arial"/>
          <w:spacing w:val="-1"/>
        </w:rPr>
        <w:t>e</w:t>
      </w:r>
      <w:r w:rsidRPr="00AB3262">
        <w:rPr>
          <w:rFonts w:ascii="Arial" w:eastAsia="Arial" w:hAnsi="Arial" w:cs="Arial"/>
        </w:rPr>
        <w:t>r</w:t>
      </w:r>
      <w:r w:rsidRPr="00AB3262">
        <w:rPr>
          <w:rFonts w:ascii="Arial" w:eastAsia="Arial" w:hAnsi="Arial" w:cs="Arial"/>
          <w:spacing w:val="2"/>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2"/>
        </w:rPr>
        <w:t xml:space="preserve"> </w:t>
      </w:r>
      <w:r w:rsidRPr="00AB3262">
        <w:rPr>
          <w:rFonts w:ascii="Arial" w:eastAsia="Arial" w:hAnsi="Arial" w:cs="Arial"/>
        </w:rPr>
        <w:t>of</w:t>
      </w:r>
      <w:r w:rsidRPr="00AB3262">
        <w:rPr>
          <w:rFonts w:ascii="Arial" w:eastAsia="Arial" w:hAnsi="Arial" w:cs="Arial"/>
          <w:spacing w:val="7"/>
        </w:rPr>
        <w:t xml:space="preserve"> </w:t>
      </w:r>
      <w:r w:rsidRPr="00AB3262">
        <w:rPr>
          <w:rFonts w:ascii="Arial" w:eastAsia="Arial" w:hAnsi="Arial" w:cs="Arial"/>
        </w:rPr>
        <w:t>the</w:t>
      </w:r>
      <w:r w:rsidRPr="00AB3262">
        <w:rPr>
          <w:rFonts w:ascii="Arial" w:eastAsia="Arial" w:hAnsi="Arial" w:cs="Arial"/>
          <w:spacing w:val="1"/>
        </w:rPr>
        <w:t xml:space="preserv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2"/>
        </w:rPr>
        <w:t>r</w:t>
      </w:r>
      <w:r w:rsidRPr="00AB3262">
        <w:rPr>
          <w:rFonts w:ascii="Arial" w:eastAsia="Arial" w:hAnsi="Arial" w:cs="Arial"/>
          <w:spacing w:val="3"/>
        </w:rPr>
        <w:t>k</w:t>
      </w:r>
      <w:r w:rsidRPr="00AB3262">
        <w:rPr>
          <w:rFonts w:ascii="Arial" w:eastAsia="Arial" w:hAnsi="Arial" w:cs="Arial"/>
        </w:rPr>
        <w:t xml:space="preserve">et </w:t>
      </w:r>
      <w:r w:rsidRPr="00AB3262">
        <w:rPr>
          <w:rFonts w:ascii="Arial" w:eastAsia="Arial" w:hAnsi="Arial" w:cs="Arial"/>
          <w:spacing w:val="-1"/>
        </w:rPr>
        <w:t>v</w:t>
      </w:r>
      <w:r w:rsidRPr="00AB3262">
        <w:rPr>
          <w:rFonts w:ascii="Arial" w:eastAsia="Arial" w:hAnsi="Arial" w:cs="Arial"/>
        </w:rPr>
        <w:t>a</w:t>
      </w:r>
      <w:r w:rsidRPr="00AB3262">
        <w:rPr>
          <w:rFonts w:ascii="Arial" w:eastAsia="Arial" w:hAnsi="Arial" w:cs="Arial"/>
          <w:spacing w:val="-1"/>
        </w:rPr>
        <w:t>l</w:t>
      </w:r>
      <w:r w:rsidRPr="00AB3262">
        <w:rPr>
          <w:rFonts w:ascii="Arial" w:eastAsia="Arial" w:hAnsi="Arial" w:cs="Arial"/>
          <w:spacing w:val="2"/>
        </w:rPr>
        <w:t>u</w:t>
      </w:r>
      <w:r w:rsidRPr="00AB3262">
        <w:rPr>
          <w:rFonts w:ascii="Arial" w:eastAsia="Arial" w:hAnsi="Arial" w:cs="Arial"/>
        </w:rPr>
        <w:t>e</w:t>
      </w:r>
      <w:r w:rsidRPr="00AB3262">
        <w:rPr>
          <w:rFonts w:ascii="Arial" w:eastAsia="Arial" w:hAnsi="Arial" w:cs="Arial"/>
          <w:spacing w:val="1"/>
        </w:rPr>
        <w:t xml:space="preserve"> </w:t>
      </w:r>
      <w:r w:rsidRPr="00AB3262">
        <w:rPr>
          <w:rFonts w:ascii="Arial" w:eastAsia="Arial" w:hAnsi="Arial" w:cs="Arial"/>
        </w:rPr>
        <w:t>of</w:t>
      </w:r>
      <w:r w:rsidRPr="00AB3262">
        <w:rPr>
          <w:rFonts w:ascii="Arial" w:eastAsia="Arial" w:hAnsi="Arial" w:cs="Arial"/>
          <w:spacing w:val="6"/>
        </w:rPr>
        <w:t xml:space="preserve"> </w:t>
      </w:r>
      <w:r w:rsidRPr="00AB3262">
        <w:rPr>
          <w:rFonts w:ascii="Arial" w:eastAsia="Arial" w:hAnsi="Arial" w:cs="Arial"/>
        </w:rPr>
        <w:t>the</w:t>
      </w:r>
      <w:r w:rsidRPr="00AB3262">
        <w:rPr>
          <w:rFonts w:ascii="Arial" w:eastAsia="Arial" w:hAnsi="Arial" w:cs="Arial"/>
          <w:spacing w:val="5"/>
        </w:rPr>
        <w:t xml:space="preserve"> </w:t>
      </w:r>
      <w:r w:rsidRPr="00AB3262">
        <w:rPr>
          <w:rFonts w:ascii="Arial" w:eastAsia="Arial" w:hAnsi="Arial" w:cs="Arial"/>
          <w:spacing w:val="-1"/>
        </w:rPr>
        <w:t>B</w:t>
      </w:r>
      <w:r w:rsidRPr="00AB3262">
        <w:rPr>
          <w:rFonts w:ascii="Arial" w:eastAsia="Arial" w:hAnsi="Arial" w:cs="Arial"/>
          <w:spacing w:val="2"/>
        </w:rPr>
        <w:t>e</w:t>
      </w:r>
      <w:r w:rsidRPr="00AB3262">
        <w:rPr>
          <w:rFonts w:ascii="Arial" w:eastAsia="Arial" w:hAnsi="Arial" w:cs="Arial"/>
        </w:rPr>
        <w:t>n</w:t>
      </w:r>
      <w:r w:rsidRPr="00AB3262">
        <w:rPr>
          <w:rFonts w:ascii="Arial" w:eastAsia="Arial" w:hAnsi="Arial" w:cs="Arial"/>
          <w:spacing w:val="-1"/>
        </w:rPr>
        <w:t>e</w:t>
      </w:r>
      <w:r w:rsidRPr="00AB3262">
        <w:rPr>
          <w:rFonts w:ascii="Arial" w:eastAsia="Arial" w:hAnsi="Arial" w:cs="Arial"/>
          <w:spacing w:val="2"/>
        </w:rPr>
        <w:t>f</w:t>
      </w:r>
      <w:r w:rsidRPr="00AB3262">
        <w:rPr>
          <w:rFonts w:ascii="Arial" w:eastAsia="Arial" w:hAnsi="Arial" w:cs="Arial"/>
          <w:spacing w:val="-1"/>
        </w:rPr>
        <w:t>i</w:t>
      </w:r>
      <w:r w:rsidRPr="00AB3262">
        <w:rPr>
          <w:rFonts w:ascii="Arial" w:eastAsia="Arial" w:hAnsi="Arial" w:cs="Arial"/>
        </w:rPr>
        <w:t>ts</w:t>
      </w:r>
      <w:r w:rsidRPr="00AB3262">
        <w:rPr>
          <w:rFonts w:ascii="Arial" w:eastAsia="Arial" w:hAnsi="Arial" w:cs="Arial"/>
          <w:spacing w:val="2"/>
        </w:rPr>
        <w:t xml:space="preserve"> </w:t>
      </w:r>
      <w:r w:rsidRPr="00AB3262">
        <w:rPr>
          <w:rFonts w:ascii="Arial" w:eastAsia="Arial" w:hAnsi="Arial" w:cs="Arial"/>
        </w:rPr>
        <w:t>to</w:t>
      </w:r>
      <w:r w:rsidRPr="00AB3262">
        <w:rPr>
          <w:rFonts w:ascii="Arial" w:eastAsia="Arial" w:hAnsi="Arial" w:cs="Arial"/>
          <w:spacing w:val="4"/>
        </w:rPr>
        <w:t xml:space="preserve"> </w:t>
      </w:r>
      <w:r w:rsidRPr="00AB3262">
        <w:rPr>
          <w:rFonts w:ascii="Arial" w:eastAsia="Arial" w:hAnsi="Arial" w:cs="Arial"/>
        </w:rPr>
        <w:t>be</w:t>
      </w:r>
      <w:r w:rsidRPr="00AB3262">
        <w:rPr>
          <w:rFonts w:ascii="Arial" w:eastAsia="Arial" w:hAnsi="Arial" w:cs="Arial"/>
          <w:spacing w:val="4"/>
        </w:rPr>
        <w:t xml:space="preserve"> </w:t>
      </w:r>
      <w:r w:rsidRPr="00AB3262">
        <w:rPr>
          <w:rFonts w:ascii="Arial" w:eastAsia="Arial" w:hAnsi="Arial" w:cs="Arial"/>
        </w:rPr>
        <w:t>pr</w:t>
      </w:r>
      <w:r w:rsidRPr="00AB3262">
        <w:rPr>
          <w:rFonts w:ascii="Arial" w:eastAsia="Arial" w:hAnsi="Arial" w:cs="Arial"/>
          <w:spacing w:val="2"/>
        </w:rPr>
        <w:t>o</w:t>
      </w:r>
      <w:r w:rsidRPr="00AB3262">
        <w:rPr>
          <w:rFonts w:ascii="Arial" w:eastAsia="Arial" w:hAnsi="Arial" w:cs="Arial"/>
          <w:spacing w:val="-1"/>
        </w:rPr>
        <w:t>v</w:t>
      </w:r>
      <w:r w:rsidRPr="00AB3262">
        <w:rPr>
          <w:rFonts w:ascii="Arial" w:eastAsia="Arial" w:hAnsi="Arial" w:cs="Arial"/>
          <w:spacing w:val="1"/>
        </w:rPr>
        <w:t>i</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rPr>
        <w:t>d as</w:t>
      </w:r>
      <w:r w:rsidRPr="00AB3262">
        <w:rPr>
          <w:rFonts w:ascii="Arial" w:eastAsia="Arial" w:hAnsi="Arial" w:cs="Arial"/>
          <w:spacing w:val="-1"/>
        </w:rPr>
        <w:t xml:space="preserve"> </w:t>
      </w:r>
      <w:r w:rsidRPr="00AB3262">
        <w:rPr>
          <w:rFonts w:ascii="Arial" w:eastAsia="Arial" w:hAnsi="Arial" w:cs="Arial"/>
          <w:spacing w:val="1"/>
        </w:rPr>
        <w:t>s</w:t>
      </w:r>
      <w:r w:rsidRPr="00AB3262">
        <w:rPr>
          <w:rFonts w:ascii="Arial" w:eastAsia="Arial" w:hAnsi="Arial" w:cs="Arial"/>
        </w:rPr>
        <w:t>o</w:t>
      </w:r>
      <w:r w:rsidRPr="00AB3262">
        <w:rPr>
          <w:rFonts w:ascii="Arial" w:eastAsia="Arial" w:hAnsi="Arial" w:cs="Arial"/>
          <w:spacing w:val="-1"/>
        </w:rPr>
        <w:t>o</w:t>
      </w:r>
      <w:r w:rsidRPr="00AB3262">
        <w:rPr>
          <w:rFonts w:ascii="Arial" w:eastAsia="Arial" w:hAnsi="Arial" w:cs="Arial"/>
        </w:rPr>
        <w:t>n</w:t>
      </w:r>
      <w:r w:rsidRPr="00AB3262">
        <w:rPr>
          <w:rFonts w:ascii="Arial" w:eastAsia="Arial" w:hAnsi="Arial" w:cs="Arial"/>
          <w:spacing w:val="-4"/>
        </w:rPr>
        <w:t xml:space="preserve"> </w:t>
      </w:r>
      <w:r w:rsidRPr="00AB3262">
        <w:rPr>
          <w:rFonts w:ascii="Arial" w:eastAsia="Arial" w:hAnsi="Arial" w:cs="Arial"/>
          <w:spacing w:val="-1"/>
        </w:rPr>
        <w:t>a</w:t>
      </w:r>
      <w:r w:rsidRPr="00AB3262">
        <w:rPr>
          <w:rFonts w:ascii="Arial" w:eastAsia="Arial" w:hAnsi="Arial" w:cs="Arial"/>
        </w:rPr>
        <w:t>s</w:t>
      </w:r>
      <w:r w:rsidRPr="00AB3262">
        <w:rPr>
          <w:rFonts w:ascii="Arial" w:eastAsia="Arial" w:hAnsi="Arial" w:cs="Arial"/>
          <w:spacing w:val="2"/>
        </w:rPr>
        <w:t xml:space="preserve"> </w:t>
      </w:r>
      <w:r w:rsidRPr="00AB3262">
        <w:rPr>
          <w:rFonts w:ascii="Arial" w:eastAsia="Arial" w:hAnsi="Arial" w:cs="Arial"/>
        </w:rPr>
        <w:t>pra</w:t>
      </w:r>
      <w:r w:rsidRPr="00AB3262">
        <w:rPr>
          <w:rFonts w:ascii="Arial" w:eastAsia="Arial" w:hAnsi="Arial" w:cs="Arial"/>
          <w:spacing w:val="1"/>
        </w:rPr>
        <w:t>c</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spacing w:val="1"/>
        </w:rPr>
        <w:t>c</w:t>
      </w:r>
      <w:r w:rsidRPr="00AB3262">
        <w:rPr>
          <w:rFonts w:ascii="Arial" w:eastAsia="Arial" w:hAnsi="Arial" w:cs="Arial"/>
        </w:rPr>
        <w:t>a</w:t>
      </w:r>
      <w:r w:rsidRPr="00AB3262">
        <w:rPr>
          <w:rFonts w:ascii="Arial" w:eastAsia="Arial" w:hAnsi="Arial" w:cs="Arial"/>
          <w:spacing w:val="1"/>
        </w:rPr>
        <w:t>b</w:t>
      </w:r>
      <w:r w:rsidRPr="00AB3262">
        <w:rPr>
          <w:rFonts w:ascii="Arial" w:eastAsia="Arial" w:hAnsi="Arial" w:cs="Arial"/>
          <w:spacing w:val="-1"/>
        </w:rPr>
        <w:t>l</w:t>
      </w:r>
      <w:r w:rsidRPr="00AB3262">
        <w:rPr>
          <w:rFonts w:ascii="Arial" w:eastAsia="Arial" w:hAnsi="Arial" w:cs="Arial"/>
        </w:rPr>
        <w:t>e</w:t>
      </w:r>
      <w:r w:rsidRPr="00AB3262">
        <w:rPr>
          <w:rFonts w:ascii="Arial" w:eastAsia="Arial" w:hAnsi="Arial" w:cs="Arial"/>
          <w:spacing w:val="-8"/>
        </w:rPr>
        <w:t xml:space="preserve"> </w:t>
      </w:r>
      <w:r w:rsidRPr="00AB3262">
        <w:rPr>
          <w:rFonts w:ascii="Arial" w:eastAsia="Arial" w:hAnsi="Arial" w:cs="Arial"/>
          <w:spacing w:val="-1"/>
        </w:rPr>
        <w:t>i</w:t>
      </w:r>
      <w:r w:rsidRPr="00AB3262">
        <w:rPr>
          <w:rFonts w:ascii="Arial" w:eastAsia="Arial" w:hAnsi="Arial" w:cs="Arial"/>
        </w:rPr>
        <w:t>f</w:t>
      </w:r>
      <w:r w:rsidRPr="00AB3262">
        <w:rPr>
          <w:rFonts w:ascii="Arial" w:eastAsia="Arial" w:hAnsi="Arial" w:cs="Arial"/>
          <w:spacing w:val="1"/>
        </w:rPr>
        <w:t xml:space="preserve"> </w:t>
      </w:r>
      <w:r w:rsidRPr="00AB3262">
        <w:rPr>
          <w:rFonts w:ascii="Arial" w:eastAsia="Arial" w:hAnsi="Arial" w:cs="Arial"/>
        </w:rPr>
        <w:t>n</w:t>
      </w:r>
      <w:r w:rsidRPr="00AB3262">
        <w:rPr>
          <w:rFonts w:ascii="Arial" w:eastAsia="Arial" w:hAnsi="Arial" w:cs="Arial"/>
          <w:spacing w:val="1"/>
        </w:rPr>
        <w:t>o</w:t>
      </w:r>
      <w:r w:rsidRPr="00AB3262">
        <w:rPr>
          <w:rFonts w:ascii="Arial" w:eastAsia="Arial" w:hAnsi="Arial" w:cs="Arial"/>
        </w:rPr>
        <w:t>t</w:t>
      </w:r>
      <w:r w:rsidRPr="00AB3262">
        <w:rPr>
          <w:rFonts w:ascii="Arial" w:eastAsia="Arial" w:hAnsi="Arial" w:cs="Arial"/>
          <w:spacing w:val="-3"/>
        </w:rPr>
        <w:t xml:space="preserve"> </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e</w:t>
      </w:r>
      <w:r w:rsidRPr="00AB3262">
        <w:rPr>
          <w:rFonts w:ascii="Arial" w:eastAsia="Arial" w:hAnsi="Arial" w:cs="Arial"/>
          <w:spacing w:val="1"/>
        </w:rPr>
        <w:t>c</w:t>
      </w:r>
      <w:r w:rsidRPr="00AB3262">
        <w:rPr>
          <w:rFonts w:ascii="Arial" w:eastAsia="Arial" w:hAnsi="Arial" w:cs="Arial"/>
          <w:spacing w:val="-1"/>
        </w:rPr>
        <w:t>i</w:t>
      </w:r>
      <w:r w:rsidRPr="00AB3262">
        <w:rPr>
          <w:rFonts w:ascii="Arial" w:eastAsia="Arial" w:hAnsi="Arial" w:cs="Arial"/>
          <w:spacing w:val="2"/>
        </w:rPr>
        <w:t>f</w:t>
      </w:r>
      <w:r w:rsidRPr="00AB3262">
        <w:rPr>
          <w:rFonts w:ascii="Arial" w:eastAsia="Arial" w:hAnsi="Arial" w:cs="Arial"/>
          <w:spacing w:val="-1"/>
        </w:rPr>
        <w:t>i</w:t>
      </w:r>
      <w:r w:rsidRPr="00AB3262">
        <w:rPr>
          <w:rFonts w:ascii="Arial" w:eastAsia="Arial" w:hAnsi="Arial" w:cs="Arial"/>
        </w:rPr>
        <w:t>ed</w:t>
      </w:r>
      <w:r w:rsidRPr="00AB3262">
        <w:rPr>
          <w:rFonts w:ascii="Arial" w:eastAsia="Arial" w:hAnsi="Arial" w:cs="Arial"/>
          <w:spacing w:val="-7"/>
        </w:rPr>
        <w:t xml:space="preserve"> </w:t>
      </w:r>
      <w:r w:rsidRPr="00AB3262">
        <w:rPr>
          <w:rFonts w:ascii="Arial" w:eastAsia="Arial" w:hAnsi="Arial" w:cs="Arial"/>
          <w:spacing w:val="-1"/>
        </w:rPr>
        <w:t>i</w:t>
      </w:r>
      <w:r w:rsidRPr="00AB3262">
        <w:rPr>
          <w:rFonts w:ascii="Arial" w:eastAsia="Arial" w:hAnsi="Arial" w:cs="Arial"/>
        </w:rPr>
        <w:t>n th</w:t>
      </w:r>
      <w:r w:rsidRPr="00AB3262">
        <w:rPr>
          <w:rFonts w:ascii="Arial" w:eastAsia="Arial" w:hAnsi="Arial" w:cs="Arial"/>
          <w:spacing w:val="-2"/>
        </w:rPr>
        <w:t>i</w:t>
      </w:r>
      <w:r w:rsidRPr="00AB3262">
        <w:rPr>
          <w:rFonts w:ascii="Arial" w:eastAsia="Arial" w:hAnsi="Arial" w:cs="Arial"/>
        </w:rPr>
        <w:t xml:space="preserve">s </w:t>
      </w:r>
      <w:r w:rsidRPr="00AB3262">
        <w:rPr>
          <w:rFonts w:ascii="Arial" w:eastAsia="Arial" w:hAnsi="Arial" w:cs="Arial"/>
          <w:spacing w:val="-1"/>
        </w:rPr>
        <w:t>A</w:t>
      </w:r>
      <w:r w:rsidRPr="00AB3262">
        <w:rPr>
          <w:rFonts w:ascii="Arial" w:eastAsia="Arial" w:hAnsi="Arial" w:cs="Arial"/>
        </w:rPr>
        <w:t>gr</w:t>
      </w:r>
      <w:r w:rsidRPr="00AB3262">
        <w:rPr>
          <w:rFonts w:ascii="Arial" w:eastAsia="Arial" w:hAnsi="Arial" w:cs="Arial"/>
          <w:spacing w:val="2"/>
        </w:rPr>
        <w:t>e</w:t>
      </w:r>
      <w:r w:rsidRPr="00AB3262">
        <w:rPr>
          <w:rFonts w:ascii="Arial" w:eastAsia="Arial" w:hAnsi="Arial" w:cs="Arial"/>
        </w:rPr>
        <w:t>e</w:t>
      </w:r>
      <w:r w:rsidRPr="00AB3262">
        <w:rPr>
          <w:rFonts w:ascii="Arial" w:eastAsia="Arial" w:hAnsi="Arial" w:cs="Arial"/>
          <w:spacing w:val="4"/>
        </w:rPr>
        <w:t>m</w:t>
      </w:r>
      <w:r w:rsidRPr="00AB3262">
        <w:rPr>
          <w:rFonts w:ascii="Arial" w:eastAsia="Arial" w:hAnsi="Arial" w:cs="Arial"/>
          <w:spacing w:val="-3"/>
        </w:rPr>
        <w:t>e</w:t>
      </w:r>
      <w:r w:rsidRPr="00AB3262">
        <w:rPr>
          <w:rFonts w:ascii="Arial" w:eastAsia="Arial" w:hAnsi="Arial" w:cs="Arial"/>
        </w:rPr>
        <w:t>nt.</w:t>
      </w:r>
    </w:p>
    <w:p w14:paraId="33E3DCB1" w14:textId="77777777" w:rsidR="00AB3262" w:rsidRPr="00AB3262" w:rsidRDefault="00AB3262" w:rsidP="00AB3262">
      <w:pPr>
        <w:pStyle w:val="ListParagraph"/>
        <w:ind w:left="792"/>
        <w:rPr>
          <w:rFonts w:ascii="Arial" w:eastAsia="Arial" w:hAnsi="Arial" w:cs="Arial"/>
          <w:b/>
          <w:szCs w:val="22"/>
        </w:rPr>
      </w:pPr>
    </w:p>
    <w:p w14:paraId="47963776" w14:textId="77777777" w:rsidR="00AB3262"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rPr>
        <w:t>If</w:t>
      </w:r>
      <w:r w:rsidRPr="00AB3262">
        <w:rPr>
          <w:rFonts w:ascii="Arial" w:eastAsia="Arial" w:hAnsi="Arial" w:cs="Arial"/>
          <w:spacing w:val="15"/>
        </w:rPr>
        <w:t xml:space="preserve"> </w:t>
      </w:r>
      <w:r w:rsidRPr="00AB3262">
        <w:rPr>
          <w:rFonts w:ascii="Arial" w:eastAsia="Arial" w:hAnsi="Arial" w:cs="Arial"/>
        </w:rPr>
        <w:t>a</w:t>
      </w:r>
      <w:r w:rsidRPr="00AB3262">
        <w:rPr>
          <w:rFonts w:ascii="Arial" w:eastAsia="Arial" w:hAnsi="Arial" w:cs="Arial"/>
          <w:spacing w:val="13"/>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2"/>
        </w:rPr>
        <w:t>t</w:t>
      </w:r>
      <w:r w:rsidRPr="00AB3262">
        <w:rPr>
          <w:rFonts w:ascii="Arial" w:eastAsia="Arial" w:hAnsi="Arial" w:cs="Arial"/>
        </w:rPr>
        <w:t>y</w:t>
      </w:r>
      <w:r w:rsidRPr="00AB3262">
        <w:rPr>
          <w:rFonts w:ascii="Arial" w:eastAsia="Arial" w:hAnsi="Arial" w:cs="Arial"/>
          <w:spacing w:val="6"/>
        </w:rPr>
        <w:t xml:space="preserve"> </w:t>
      </w:r>
      <w:r w:rsidRPr="00AB3262">
        <w:rPr>
          <w:rFonts w:ascii="Arial" w:eastAsia="Arial" w:hAnsi="Arial" w:cs="Arial"/>
          <w:spacing w:val="4"/>
        </w:rPr>
        <w:t>m</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10"/>
        </w:rPr>
        <w:t xml:space="preserve"> </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i</w:t>
      </w:r>
      <w:r w:rsidRPr="00AB3262">
        <w:rPr>
          <w:rFonts w:ascii="Arial" w:eastAsia="Arial" w:hAnsi="Arial" w:cs="Arial"/>
          <w:spacing w:val="4"/>
        </w:rPr>
        <w:t>m</w:t>
      </w:r>
      <w:r w:rsidRPr="00AB3262">
        <w:rPr>
          <w:rFonts w:ascii="Arial" w:eastAsia="Arial" w:hAnsi="Arial" w:cs="Arial"/>
        </w:rPr>
        <w:t>b</w:t>
      </w:r>
      <w:r w:rsidRPr="00AB3262">
        <w:rPr>
          <w:rFonts w:ascii="Arial" w:eastAsia="Arial" w:hAnsi="Arial" w:cs="Arial"/>
          <w:spacing w:val="-1"/>
        </w:rPr>
        <w:t>u</w:t>
      </w:r>
      <w:r w:rsidRPr="00AB3262">
        <w:rPr>
          <w:rFonts w:ascii="Arial" w:eastAsia="Arial" w:hAnsi="Arial" w:cs="Arial"/>
          <w:spacing w:val="1"/>
        </w:rPr>
        <w:t>rs</w:t>
      </w:r>
      <w:r w:rsidRPr="00AB3262">
        <w:rPr>
          <w:rFonts w:ascii="Arial" w:eastAsia="Arial" w:hAnsi="Arial" w:cs="Arial"/>
        </w:rPr>
        <w:t>e</w:t>
      </w:r>
      <w:r w:rsidRPr="00AB3262">
        <w:rPr>
          <w:rFonts w:ascii="Arial" w:eastAsia="Arial" w:hAnsi="Arial" w:cs="Arial"/>
          <w:spacing w:val="5"/>
        </w:rPr>
        <w:t xml:space="preserve"> </w:t>
      </w:r>
      <w:r w:rsidRPr="00AB3262">
        <w:rPr>
          <w:rFonts w:ascii="Arial" w:eastAsia="Arial" w:hAnsi="Arial" w:cs="Arial"/>
          <w:spacing w:val="2"/>
        </w:rPr>
        <w:t>o</w:t>
      </w:r>
      <w:r w:rsidRPr="00AB3262">
        <w:rPr>
          <w:rFonts w:ascii="Arial" w:eastAsia="Arial" w:hAnsi="Arial" w:cs="Arial"/>
        </w:rPr>
        <w:t>r</w:t>
      </w:r>
      <w:r w:rsidRPr="00AB3262">
        <w:rPr>
          <w:rFonts w:ascii="Arial" w:eastAsia="Arial" w:hAnsi="Arial" w:cs="Arial"/>
          <w:spacing w:val="13"/>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d</w:t>
      </w:r>
      <w:r w:rsidRPr="00AB3262">
        <w:rPr>
          <w:rFonts w:ascii="Arial" w:eastAsia="Arial" w:hAnsi="Arial" w:cs="Arial"/>
        </w:rPr>
        <w:t>e</w:t>
      </w:r>
      <w:r w:rsidRPr="00AB3262">
        <w:rPr>
          <w:rFonts w:ascii="Arial" w:eastAsia="Arial" w:hAnsi="Arial" w:cs="Arial"/>
          <w:spacing w:val="4"/>
        </w:rPr>
        <w:t>m</w:t>
      </w:r>
      <w:r w:rsidRPr="00AB3262">
        <w:rPr>
          <w:rFonts w:ascii="Arial" w:eastAsia="Arial" w:hAnsi="Arial" w:cs="Arial"/>
        </w:rPr>
        <w:t>n</w:t>
      </w:r>
      <w:r w:rsidRPr="00AB3262">
        <w:rPr>
          <w:rFonts w:ascii="Arial" w:eastAsia="Arial" w:hAnsi="Arial" w:cs="Arial"/>
          <w:spacing w:val="-1"/>
        </w:rPr>
        <w:t>i</w:t>
      </w:r>
      <w:r w:rsidRPr="00AB3262">
        <w:rPr>
          <w:rFonts w:ascii="Arial" w:eastAsia="Arial" w:hAnsi="Arial" w:cs="Arial"/>
          <w:spacing w:val="4"/>
        </w:rPr>
        <w:t>f</w:t>
      </w:r>
      <w:r w:rsidRPr="00AB3262">
        <w:rPr>
          <w:rFonts w:ascii="Arial" w:eastAsia="Arial" w:hAnsi="Arial" w:cs="Arial"/>
        </w:rPr>
        <w:t>y</w:t>
      </w:r>
      <w:r w:rsidRPr="00AB3262">
        <w:rPr>
          <w:rFonts w:ascii="Arial" w:eastAsia="Arial" w:hAnsi="Arial" w:cs="Arial"/>
          <w:spacing w:val="-1"/>
        </w:rPr>
        <w:t xml:space="preserve"> </w:t>
      </w:r>
      <w:r w:rsidRPr="00AB3262">
        <w:rPr>
          <w:rFonts w:ascii="Arial" w:eastAsia="Arial" w:hAnsi="Arial" w:cs="Arial"/>
          <w:spacing w:val="2"/>
        </w:rPr>
        <w:t>a</w:t>
      </w:r>
      <w:r w:rsidRPr="00AB3262">
        <w:rPr>
          <w:rFonts w:ascii="Arial" w:eastAsia="Arial" w:hAnsi="Arial" w:cs="Arial"/>
        </w:rPr>
        <w:t>n</w:t>
      </w:r>
      <w:r w:rsidRPr="00AB3262">
        <w:rPr>
          <w:rFonts w:ascii="Arial" w:eastAsia="Arial" w:hAnsi="Arial" w:cs="Arial"/>
          <w:spacing w:val="-1"/>
        </w:rPr>
        <w:t>o</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er</w:t>
      </w:r>
      <w:r w:rsidRPr="00AB3262">
        <w:rPr>
          <w:rFonts w:ascii="Arial" w:eastAsia="Arial" w:hAnsi="Arial" w:cs="Arial"/>
          <w:spacing w:val="8"/>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6"/>
        </w:rPr>
        <w:t xml:space="preserve"> </w:t>
      </w:r>
      <w:r w:rsidRPr="00AB3262">
        <w:rPr>
          <w:rFonts w:ascii="Arial" w:eastAsia="Arial" w:hAnsi="Arial" w:cs="Arial"/>
          <w:spacing w:val="2"/>
        </w:rPr>
        <w:t>f</w:t>
      </w:r>
      <w:r w:rsidRPr="00AB3262">
        <w:rPr>
          <w:rFonts w:ascii="Arial" w:eastAsia="Arial" w:hAnsi="Arial" w:cs="Arial"/>
        </w:rPr>
        <w:t>or</w:t>
      </w:r>
      <w:r w:rsidRPr="00AB3262">
        <w:rPr>
          <w:rFonts w:ascii="Arial" w:eastAsia="Arial" w:hAnsi="Arial" w:cs="Arial"/>
          <w:spacing w:val="13"/>
        </w:rPr>
        <w:t xml:space="preserve"> </w:t>
      </w:r>
      <w:r w:rsidRPr="00AB3262">
        <w:rPr>
          <w:rFonts w:ascii="Arial" w:eastAsia="Arial" w:hAnsi="Arial" w:cs="Arial"/>
        </w:rPr>
        <w:t>a</w:t>
      </w:r>
      <w:r w:rsidRPr="00AB3262">
        <w:rPr>
          <w:rFonts w:ascii="Arial" w:eastAsia="Arial" w:hAnsi="Arial" w:cs="Arial"/>
          <w:spacing w:val="13"/>
        </w:rPr>
        <w:t xml:space="preserve"> </w:t>
      </w:r>
      <w:r w:rsidRPr="00AB3262">
        <w:rPr>
          <w:rFonts w:ascii="Arial" w:eastAsia="Arial" w:hAnsi="Arial" w:cs="Arial"/>
          <w:spacing w:val="1"/>
        </w:rPr>
        <w:t>l</w:t>
      </w:r>
      <w:r w:rsidRPr="00AB3262">
        <w:rPr>
          <w:rFonts w:ascii="Arial" w:eastAsia="Arial" w:hAnsi="Arial" w:cs="Arial"/>
        </w:rPr>
        <w:t>o</w:t>
      </w:r>
      <w:r w:rsidRPr="00AB3262">
        <w:rPr>
          <w:rFonts w:ascii="Arial" w:eastAsia="Arial" w:hAnsi="Arial" w:cs="Arial"/>
          <w:spacing w:val="1"/>
        </w:rPr>
        <w:t>ss</w:t>
      </w:r>
      <w:r w:rsidRPr="00AB3262">
        <w:rPr>
          <w:rFonts w:ascii="Arial" w:eastAsia="Arial" w:hAnsi="Arial" w:cs="Arial"/>
        </w:rPr>
        <w:t>,</w:t>
      </w:r>
      <w:r w:rsidRPr="00AB3262">
        <w:rPr>
          <w:rFonts w:ascii="Arial" w:eastAsia="Arial" w:hAnsi="Arial" w:cs="Arial"/>
          <w:spacing w:val="10"/>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10"/>
        </w:rPr>
        <w:t xml:space="preserve"> </w:t>
      </w:r>
      <w:r w:rsidRPr="00AB3262">
        <w:rPr>
          <w:rFonts w:ascii="Arial" w:eastAsia="Arial" w:hAnsi="Arial" w:cs="Arial"/>
        </w:rPr>
        <w:t>or</w:t>
      </w:r>
      <w:r w:rsidRPr="00AB3262">
        <w:rPr>
          <w:rFonts w:ascii="Arial" w:eastAsia="Arial" w:hAnsi="Arial" w:cs="Arial"/>
          <w:spacing w:val="13"/>
        </w:rPr>
        <w:t xml:space="preserve"> </w:t>
      </w:r>
      <w:r w:rsidRPr="00AB3262">
        <w:rPr>
          <w:rFonts w:ascii="Arial" w:eastAsia="Arial" w:hAnsi="Arial" w:cs="Arial"/>
        </w:rPr>
        <w:t>e</w:t>
      </w:r>
      <w:r w:rsidRPr="00AB3262">
        <w:rPr>
          <w:rFonts w:ascii="Arial" w:eastAsia="Arial" w:hAnsi="Arial" w:cs="Arial"/>
          <w:spacing w:val="1"/>
        </w:rPr>
        <w:t>x</w:t>
      </w:r>
      <w:r w:rsidRPr="00AB3262">
        <w:rPr>
          <w:rFonts w:ascii="Arial" w:eastAsia="Arial" w:hAnsi="Arial" w:cs="Arial"/>
          <w:spacing w:val="2"/>
        </w:rPr>
        <w:t>p</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spacing w:val="1"/>
        </w:rPr>
        <w:t>s</w:t>
      </w:r>
      <w:r w:rsidRPr="00AB3262">
        <w:rPr>
          <w:rFonts w:ascii="Arial" w:eastAsia="Arial" w:hAnsi="Arial" w:cs="Arial"/>
        </w:rPr>
        <w:t>e,</w:t>
      </w:r>
      <w:r w:rsidRPr="00AB3262">
        <w:rPr>
          <w:rFonts w:ascii="Arial" w:eastAsia="Arial" w:hAnsi="Arial" w:cs="Arial"/>
          <w:spacing w:val="8"/>
        </w:rPr>
        <w:t xml:space="preserve"> </w:t>
      </w:r>
      <w:r w:rsidRPr="00AB3262">
        <w:rPr>
          <w:rFonts w:ascii="Arial" w:eastAsia="Arial" w:hAnsi="Arial" w:cs="Arial"/>
        </w:rPr>
        <w:t>the a</w:t>
      </w:r>
      <w:r w:rsidRPr="00AB3262">
        <w:rPr>
          <w:rFonts w:ascii="Arial" w:eastAsia="Arial" w:hAnsi="Arial" w:cs="Arial"/>
          <w:spacing w:val="4"/>
        </w:rPr>
        <w:t>m</w:t>
      </w:r>
      <w:r w:rsidRPr="00AB3262">
        <w:rPr>
          <w:rFonts w:ascii="Arial" w:eastAsia="Arial" w:hAnsi="Arial" w:cs="Arial"/>
        </w:rPr>
        <w:t>ou</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5"/>
        </w:rPr>
        <w:t xml:space="preserve"> </w:t>
      </w:r>
      <w:r w:rsidRPr="00AB3262">
        <w:rPr>
          <w:rFonts w:ascii="Arial" w:eastAsia="Arial" w:hAnsi="Arial" w:cs="Arial"/>
        </w:rPr>
        <w:t>to</w:t>
      </w:r>
      <w:r w:rsidRPr="00AB3262">
        <w:rPr>
          <w:rFonts w:ascii="Arial" w:eastAsia="Arial" w:hAnsi="Arial" w:cs="Arial"/>
          <w:spacing w:val="10"/>
        </w:rPr>
        <w:t xml:space="preserve"> </w:t>
      </w:r>
      <w:r w:rsidRPr="00AB3262">
        <w:rPr>
          <w:rFonts w:ascii="Arial" w:eastAsia="Arial" w:hAnsi="Arial" w:cs="Arial"/>
        </w:rPr>
        <w:t>be</w:t>
      </w:r>
      <w:r w:rsidRPr="00AB3262">
        <w:rPr>
          <w:rFonts w:ascii="Arial" w:eastAsia="Arial" w:hAnsi="Arial" w:cs="Arial"/>
          <w:spacing w:val="8"/>
        </w:rPr>
        <w:t xml:space="preserve"> </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i</w:t>
      </w:r>
      <w:r w:rsidRPr="00AB3262">
        <w:rPr>
          <w:rFonts w:ascii="Arial" w:eastAsia="Arial" w:hAnsi="Arial" w:cs="Arial"/>
          <w:spacing w:val="4"/>
        </w:rPr>
        <w:t>m</w:t>
      </w:r>
      <w:r w:rsidRPr="00AB3262">
        <w:rPr>
          <w:rFonts w:ascii="Arial" w:eastAsia="Arial" w:hAnsi="Arial" w:cs="Arial"/>
        </w:rPr>
        <w:t>b</w:t>
      </w:r>
      <w:r w:rsidRPr="00AB3262">
        <w:rPr>
          <w:rFonts w:ascii="Arial" w:eastAsia="Arial" w:hAnsi="Arial" w:cs="Arial"/>
          <w:spacing w:val="-1"/>
        </w:rPr>
        <w:t>u</w:t>
      </w:r>
      <w:r w:rsidRPr="00AB3262">
        <w:rPr>
          <w:rFonts w:ascii="Arial" w:eastAsia="Arial" w:hAnsi="Arial" w:cs="Arial"/>
          <w:spacing w:val="1"/>
        </w:rPr>
        <w:t>rs</w:t>
      </w:r>
      <w:r w:rsidRPr="00AB3262">
        <w:rPr>
          <w:rFonts w:ascii="Arial" w:eastAsia="Arial" w:hAnsi="Arial" w:cs="Arial"/>
        </w:rPr>
        <w:t>ed or</w:t>
      </w:r>
      <w:r w:rsidRPr="00AB3262">
        <w:rPr>
          <w:rFonts w:ascii="Arial" w:eastAsia="Arial" w:hAnsi="Arial" w:cs="Arial"/>
          <w:spacing w:val="10"/>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d</w:t>
      </w:r>
      <w:r w:rsidRPr="00AB3262">
        <w:rPr>
          <w:rFonts w:ascii="Arial" w:eastAsia="Arial" w:hAnsi="Arial" w:cs="Arial"/>
        </w:rPr>
        <w:t>e</w:t>
      </w:r>
      <w:r w:rsidRPr="00AB3262">
        <w:rPr>
          <w:rFonts w:ascii="Arial" w:eastAsia="Arial" w:hAnsi="Arial" w:cs="Arial"/>
          <w:spacing w:val="4"/>
        </w:rPr>
        <w:t>m</w:t>
      </w:r>
      <w:r w:rsidRPr="00AB3262">
        <w:rPr>
          <w:rFonts w:ascii="Arial" w:eastAsia="Arial" w:hAnsi="Arial" w:cs="Arial"/>
        </w:rPr>
        <w:t>n</w:t>
      </w:r>
      <w:r w:rsidRPr="00AB3262">
        <w:rPr>
          <w:rFonts w:ascii="Arial" w:eastAsia="Arial" w:hAnsi="Arial" w:cs="Arial"/>
          <w:spacing w:val="-1"/>
        </w:rPr>
        <w:t>i</w:t>
      </w:r>
      <w:r w:rsidRPr="00AB3262">
        <w:rPr>
          <w:rFonts w:ascii="Arial" w:eastAsia="Arial" w:hAnsi="Arial" w:cs="Arial"/>
          <w:spacing w:val="2"/>
        </w:rPr>
        <w:t>f</w:t>
      </w:r>
      <w:r w:rsidRPr="00AB3262">
        <w:rPr>
          <w:rFonts w:ascii="Arial" w:eastAsia="Arial" w:hAnsi="Arial" w:cs="Arial"/>
          <w:spacing w:val="-1"/>
        </w:rPr>
        <w:t>i</w:t>
      </w:r>
      <w:r w:rsidRPr="00AB3262">
        <w:rPr>
          <w:rFonts w:ascii="Arial" w:eastAsia="Arial" w:hAnsi="Arial" w:cs="Arial"/>
        </w:rPr>
        <w:t xml:space="preserve">ed </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11"/>
        </w:rPr>
        <w:t xml:space="preserve"> </w:t>
      </w:r>
      <w:r w:rsidRPr="00AB3262">
        <w:rPr>
          <w:rFonts w:ascii="Arial" w:eastAsia="Arial" w:hAnsi="Arial" w:cs="Arial"/>
          <w:spacing w:val="2"/>
        </w:rPr>
        <w:t>f</w:t>
      </w:r>
      <w:r w:rsidRPr="00AB3262">
        <w:rPr>
          <w:rFonts w:ascii="Arial" w:eastAsia="Arial" w:hAnsi="Arial" w:cs="Arial"/>
          <w:spacing w:val="-1"/>
        </w:rPr>
        <w:t>i</w:t>
      </w:r>
      <w:r w:rsidRPr="00AB3262">
        <w:rPr>
          <w:rFonts w:ascii="Arial" w:eastAsia="Arial" w:hAnsi="Arial" w:cs="Arial"/>
          <w:spacing w:val="1"/>
        </w:rPr>
        <w:t>rs</w:t>
      </w:r>
      <w:r w:rsidRPr="00AB3262">
        <w:rPr>
          <w:rFonts w:ascii="Arial" w:eastAsia="Arial" w:hAnsi="Arial" w:cs="Arial"/>
        </w:rPr>
        <w:t>t</w:t>
      </w:r>
      <w:r w:rsidRPr="00AB3262">
        <w:rPr>
          <w:rFonts w:ascii="Arial" w:eastAsia="Arial" w:hAnsi="Arial" w:cs="Arial"/>
          <w:spacing w:val="8"/>
        </w:rPr>
        <w:t xml:space="preserve"> </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d</w:t>
      </w:r>
      <w:r w:rsidRPr="00AB3262">
        <w:rPr>
          <w:rFonts w:ascii="Arial" w:eastAsia="Arial" w:hAnsi="Arial" w:cs="Arial"/>
        </w:rPr>
        <w:t>u</w:t>
      </w:r>
      <w:r w:rsidRPr="00AB3262">
        <w:rPr>
          <w:rFonts w:ascii="Arial" w:eastAsia="Arial" w:hAnsi="Arial" w:cs="Arial"/>
          <w:spacing w:val="1"/>
        </w:rPr>
        <w:t>c</w:t>
      </w:r>
      <w:r w:rsidRPr="00AB3262">
        <w:rPr>
          <w:rFonts w:ascii="Arial" w:eastAsia="Arial" w:hAnsi="Arial" w:cs="Arial"/>
        </w:rPr>
        <w:t>ed</w:t>
      </w:r>
      <w:r w:rsidRPr="00AB3262">
        <w:rPr>
          <w:rFonts w:ascii="Arial" w:eastAsia="Arial" w:hAnsi="Arial" w:cs="Arial"/>
          <w:spacing w:val="3"/>
        </w:rPr>
        <w:t xml:space="preserve"> </w:t>
      </w:r>
      <w:r w:rsidRPr="00AB3262">
        <w:rPr>
          <w:rFonts w:ascii="Arial" w:eastAsia="Arial" w:hAnsi="Arial" w:cs="Arial"/>
          <w:spacing w:val="2"/>
        </w:rPr>
        <w:t>b</w:t>
      </w:r>
      <w:r w:rsidRPr="00AB3262">
        <w:rPr>
          <w:rFonts w:ascii="Arial" w:eastAsia="Arial" w:hAnsi="Arial" w:cs="Arial"/>
        </w:rPr>
        <w:t>y</w:t>
      </w:r>
      <w:r w:rsidRPr="00AB3262">
        <w:rPr>
          <w:rFonts w:ascii="Arial" w:eastAsia="Arial" w:hAnsi="Arial" w:cs="Arial"/>
          <w:spacing w:val="6"/>
        </w:rPr>
        <w:t xml:space="preserve"> </w:t>
      </w:r>
      <w:r w:rsidRPr="00AB3262">
        <w:rPr>
          <w:rFonts w:ascii="Arial" w:eastAsia="Arial" w:hAnsi="Arial" w:cs="Arial"/>
        </w:rPr>
        <w:t>an</w:t>
      </w:r>
      <w:r w:rsidRPr="00AB3262">
        <w:rPr>
          <w:rFonts w:ascii="Arial" w:eastAsia="Arial" w:hAnsi="Arial" w:cs="Arial"/>
          <w:spacing w:val="8"/>
        </w:rPr>
        <w:t xml:space="preserve"> </w:t>
      </w:r>
      <w:r w:rsidRPr="00AB3262">
        <w:rPr>
          <w:rFonts w:ascii="Arial" w:eastAsia="Arial" w:hAnsi="Arial" w:cs="Arial"/>
        </w:rPr>
        <w:t>a</w:t>
      </w:r>
      <w:r w:rsidRPr="00AB3262">
        <w:rPr>
          <w:rFonts w:ascii="Arial" w:eastAsia="Arial" w:hAnsi="Arial" w:cs="Arial"/>
          <w:spacing w:val="4"/>
        </w:rPr>
        <w:t>m</w:t>
      </w:r>
      <w:r w:rsidRPr="00AB3262">
        <w:rPr>
          <w:rFonts w:ascii="Arial" w:eastAsia="Arial" w:hAnsi="Arial" w:cs="Arial"/>
        </w:rPr>
        <w:t>o</w:t>
      </w:r>
      <w:r w:rsidRPr="00AB3262">
        <w:rPr>
          <w:rFonts w:ascii="Arial" w:eastAsia="Arial" w:hAnsi="Arial" w:cs="Arial"/>
          <w:spacing w:val="-1"/>
        </w:rPr>
        <w:t>u</w:t>
      </w:r>
      <w:r w:rsidRPr="00AB3262">
        <w:rPr>
          <w:rFonts w:ascii="Arial" w:eastAsia="Arial" w:hAnsi="Arial" w:cs="Arial"/>
        </w:rPr>
        <w:t>nt</w:t>
      </w:r>
      <w:r w:rsidRPr="00AB3262">
        <w:rPr>
          <w:rFonts w:ascii="Arial" w:eastAsia="Arial" w:hAnsi="Arial" w:cs="Arial"/>
          <w:spacing w:val="5"/>
        </w:rPr>
        <w:t xml:space="preserve"> </w:t>
      </w:r>
      <w:r w:rsidRPr="00AB3262">
        <w:rPr>
          <w:rFonts w:ascii="Arial" w:eastAsia="Arial" w:hAnsi="Arial" w:cs="Arial"/>
        </w:rPr>
        <w:t>e</w:t>
      </w:r>
      <w:r w:rsidRPr="00AB3262">
        <w:rPr>
          <w:rFonts w:ascii="Arial" w:eastAsia="Arial" w:hAnsi="Arial" w:cs="Arial"/>
          <w:spacing w:val="1"/>
        </w:rPr>
        <w:t>q</w:t>
      </w:r>
      <w:r w:rsidRPr="00AB3262">
        <w:rPr>
          <w:rFonts w:ascii="Arial" w:eastAsia="Arial" w:hAnsi="Arial" w:cs="Arial"/>
        </w:rPr>
        <w:t>u</w:t>
      </w:r>
      <w:r w:rsidRPr="00AB3262">
        <w:rPr>
          <w:rFonts w:ascii="Arial" w:eastAsia="Arial" w:hAnsi="Arial" w:cs="Arial"/>
          <w:spacing w:val="1"/>
        </w:rPr>
        <w:t>a</w:t>
      </w:r>
      <w:r w:rsidRPr="00AB3262">
        <w:rPr>
          <w:rFonts w:ascii="Arial" w:eastAsia="Arial" w:hAnsi="Arial" w:cs="Arial"/>
        </w:rPr>
        <w:t>l</w:t>
      </w:r>
      <w:r w:rsidRPr="00AB3262">
        <w:rPr>
          <w:rFonts w:ascii="Arial" w:eastAsia="Arial" w:hAnsi="Arial" w:cs="Arial"/>
          <w:spacing w:val="5"/>
        </w:rPr>
        <w:t xml:space="preserve"> </w:t>
      </w:r>
      <w:r w:rsidRPr="00AB3262">
        <w:rPr>
          <w:rFonts w:ascii="Arial" w:eastAsia="Arial" w:hAnsi="Arial" w:cs="Arial"/>
        </w:rPr>
        <w:t>to</w:t>
      </w:r>
      <w:r w:rsidRPr="00AB3262">
        <w:rPr>
          <w:rFonts w:ascii="Arial" w:eastAsia="Arial" w:hAnsi="Arial" w:cs="Arial"/>
          <w:spacing w:val="10"/>
        </w:rPr>
        <w:t xml:space="preserve"> </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rPr>
        <w:t xml:space="preserve">y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p</w:t>
      </w:r>
      <w:r w:rsidRPr="00AB3262">
        <w:rPr>
          <w:rFonts w:ascii="Arial" w:eastAsia="Arial" w:hAnsi="Arial" w:cs="Arial"/>
        </w:rPr>
        <w:t>ut</w:t>
      </w:r>
      <w:r w:rsidRPr="00AB3262">
        <w:rPr>
          <w:rFonts w:ascii="Arial" w:eastAsia="Arial" w:hAnsi="Arial" w:cs="Arial"/>
          <w:spacing w:val="17"/>
        </w:rPr>
        <w:t xml:space="preserve"> </w:t>
      </w:r>
      <w:r w:rsidRPr="00AB3262">
        <w:rPr>
          <w:rFonts w:ascii="Arial" w:eastAsia="Arial" w:hAnsi="Arial" w:cs="Arial"/>
          <w:spacing w:val="2"/>
        </w:rPr>
        <w:t>t</w:t>
      </w:r>
      <w:r w:rsidRPr="00AB3262">
        <w:rPr>
          <w:rFonts w:ascii="Arial" w:eastAsia="Arial" w:hAnsi="Arial" w:cs="Arial"/>
        </w:rPr>
        <w:t>ax</w:t>
      </w:r>
      <w:r w:rsidRPr="00AB3262">
        <w:rPr>
          <w:rFonts w:ascii="Arial" w:eastAsia="Arial" w:hAnsi="Arial" w:cs="Arial"/>
          <w:spacing w:val="19"/>
        </w:rPr>
        <w:t xml:space="preserve"> </w:t>
      </w:r>
      <w:r w:rsidRPr="00AB3262">
        <w:rPr>
          <w:rFonts w:ascii="Arial" w:eastAsia="Arial" w:hAnsi="Arial" w:cs="Arial"/>
          <w:spacing w:val="1"/>
        </w:rPr>
        <w:t>cr</w:t>
      </w:r>
      <w:r w:rsidRPr="00AB3262">
        <w:rPr>
          <w:rFonts w:ascii="Arial" w:eastAsia="Arial" w:hAnsi="Arial" w:cs="Arial"/>
        </w:rPr>
        <w:t>e</w:t>
      </w:r>
      <w:r w:rsidRPr="00AB3262">
        <w:rPr>
          <w:rFonts w:ascii="Arial" w:eastAsia="Arial" w:hAnsi="Arial" w:cs="Arial"/>
          <w:spacing w:val="-1"/>
        </w:rPr>
        <w:t>di</w:t>
      </w:r>
      <w:r w:rsidRPr="00AB3262">
        <w:rPr>
          <w:rFonts w:ascii="Arial" w:eastAsia="Arial" w:hAnsi="Arial" w:cs="Arial"/>
        </w:rPr>
        <w:t>t</w:t>
      </w:r>
      <w:r w:rsidRPr="00AB3262">
        <w:rPr>
          <w:rFonts w:ascii="Arial" w:eastAsia="Arial" w:hAnsi="Arial" w:cs="Arial"/>
          <w:spacing w:val="18"/>
        </w:rPr>
        <w:t xml:space="preserve"> </w:t>
      </w:r>
      <w:r w:rsidRPr="00AB3262">
        <w:rPr>
          <w:rFonts w:ascii="Arial" w:eastAsia="Arial" w:hAnsi="Arial" w:cs="Arial"/>
        </w:rPr>
        <w:t>the</w:t>
      </w:r>
      <w:r w:rsidRPr="00AB3262">
        <w:rPr>
          <w:rFonts w:ascii="Arial" w:eastAsia="Arial" w:hAnsi="Arial" w:cs="Arial"/>
          <w:spacing w:val="20"/>
        </w:rPr>
        <w:t xml:space="preserve"> </w:t>
      </w:r>
      <w:r w:rsidRPr="00AB3262">
        <w:rPr>
          <w:rFonts w:ascii="Arial" w:eastAsia="Arial" w:hAnsi="Arial" w:cs="Arial"/>
        </w:rPr>
        <w:t>o</w:t>
      </w:r>
      <w:r w:rsidRPr="00AB3262">
        <w:rPr>
          <w:rFonts w:ascii="Arial" w:eastAsia="Arial" w:hAnsi="Arial" w:cs="Arial"/>
          <w:spacing w:val="2"/>
        </w:rPr>
        <w:t>t</w:t>
      </w:r>
      <w:r w:rsidRPr="00AB3262">
        <w:rPr>
          <w:rFonts w:ascii="Arial" w:eastAsia="Arial" w:hAnsi="Arial" w:cs="Arial"/>
        </w:rPr>
        <w:t>h</w:t>
      </w:r>
      <w:r w:rsidRPr="00AB3262">
        <w:rPr>
          <w:rFonts w:ascii="Arial" w:eastAsia="Arial" w:hAnsi="Arial" w:cs="Arial"/>
          <w:spacing w:val="-1"/>
        </w:rPr>
        <w:t>e</w:t>
      </w:r>
      <w:r w:rsidRPr="00AB3262">
        <w:rPr>
          <w:rFonts w:ascii="Arial" w:eastAsia="Arial" w:hAnsi="Arial" w:cs="Arial"/>
        </w:rPr>
        <w:t>r</w:t>
      </w:r>
      <w:r w:rsidRPr="00AB3262">
        <w:rPr>
          <w:rFonts w:ascii="Arial" w:eastAsia="Arial" w:hAnsi="Arial" w:cs="Arial"/>
          <w:spacing w:val="17"/>
        </w:rPr>
        <w:t xml:space="preserve"> </w:t>
      </w:r>
      <w:r w:rsidRPr="00AB3262">
        <w:rPr>
          <w:rFonts w:ascii="Arial" w:eastAsia="Arial" w:hAnsi="Arial" w:cs="Arial"/>
          <w:spacing w:val="2"/>
        </w:rPr>
        <w:t>p</w:t>
      </w:r>
      <w:r w:rsidRPr="00AB3262">
        <w:rPr>
          <w:rFonts w:ascii="Arial" w:eastAsia="Arial" w:hAnsi="Arial" w:cs="Arial"/>
        </w:rPr>
        <w:t>ar</w:t>
      </w:r>
      <w:r w:rsidRPr="00AB3262">
        <w:rPr>
          <w:rFonts w:ascii="Arial" w:eastAsia="Arial" w:hAnsi="Arial" w:cs="Arial"/>
          <w:spacing w:val="3"/>
        </w:rPr>
        <w:t>t</w:t>
      </w:r>
      <w:r w:rsidRPr="00AB3262">
        <w:rPr>
          <w:rFonts w:ascii="Arial" w:eastAsia="Arial" w:hAnsi="Arial" w:cs="Arial"/>
        </w:rPr>
        <w:t>y</w:t>
      </w:r>
      <w:r w:rsidRPr="00AB3262">
        <w:rPr>
          <w:rFonts w:ascii="Arial" w:eastAsia="Arial" w:hAnsi="Arial" w:cs="Arial"/>
          <w:spacing w:val="16"/>
        </w:rPr>
        <w:t xml:space="preserve"> </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21"/>
        </w:rPr>
        <w:t xml:space="preserve"> </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spacing w:val="2"/>
        </w:rPr>
        <w:t>t</w:t>
      </w:r>
      <w:r w:rsidRPr="00AB3262">
        <w:rPr>
          <w:rFonts w:ascii="Arial" w:eastAsia="Arial" w:hAnsi="Arial" w:cs="Arial"/>
          <w:spacing w:val="-1"/>
        </w:rPr>
        <w:t>l</w:t>
      </w:r>
      <w:r w:rsidRPr="00AB3262">
        <w:rPr>
          <w:rFonts w:ascii="Arial" w:eastAsia="Arial" w:hAnsi="Arial" w:cs="Arial"/>
        </w:rPr>
        <w:t>ed</w:t>
      </w:r>
      <w:r w:rsidRPr="00AB3262">
        <w:rPr>
          <w:rFonts w:ascii="Arial" w:eastAsia="Arial" w:hAnsi="Arial" w:cs="Arial"/>
          <w:spacing w:val="17"/>
        </w:rPr>
        <w:t xml:space="preserve"> </w:t>
      </w:r>
      <w:r w:rsidRPr="00AB3262">
        <w:rPr>
          <w:rFonts w:ascii="Arial" w:eastAsia="Arial" w:hAnsi="Arial" w:cs="Arial"/>
        </w:rPr>
        <w:t>to</w:t>
      </w:r>
      <w:r w:rsidRPr="00AB3262">
        <w:rPr>
          <w:rFonts w:ascii="Arial" w:eastAsia="Arial" w:hAnsi="Arial" w:cs="Arial"/>
          <w:spacing w:val="21"/>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21"/>
        </w:rPr>
        <w:t xml:space="preserve"> </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e</w:t>
      </w:r>
      <w:r w:rsidRPr="00AB3262">
        <w:rPr>
          <w:rFonts w:ascii="Arial" w:eastAsia="Arial" w:hAnsi="Arial" w:cs="Arial"/>
          <w:spacing w:val="3"/>
        </w:rPr>
        <w:t>c</w:t>
      </w:r>
      <w:r w:rsidRPr="00AB3262">
        <w:rPr>
          <w:rFonts w:ascii="Arial" w:eastAsia="Arial" w:hAnsi="Arial" w:cs="Arial"/>
        </w:rPr>
        <w:t>t</w:t>
      </w:r>
      <w:r w:rsidRPr="00AB3262">
        <w:rPr>
          <w:rFonts w:ascii="Arial" w:eastAsia="Arial" w:hAnsi="Arial" w:cs="Arial"/>
          <w:spacing w:val="14"/>
        </w:rPr>
        <w:t xml:space="preserve"> </w:t>
      </w:r>
      <w:r w:rsidRPr="00AB3262">
        <w:rPr>
          <w:rFonts w:ascii="Arial" w:eastAsia="Arial" w:hAnsi="Arial" w:cs="Arial"/>
        </w:rPr>
        <w:t>of</w:t>
      </w:r>
      <w:r w:rsidRPr="00AB3262">
        <w:rPr>
          <w:rFonts w:ascii="Arial" w:eastAsia="Arial" w:hAnsi="Arial" w:cs="Arial"/>
          <w:spacing w:val="21"/>
        </w:rPr>
        <w:t xml:space="preserve"> </w:t>
      </w:r>
      <w:r w:rsidRPr="00AB3262">
        <w:rPr>
          <w:rFonts w:ascii="Arial" w:eastAsia="Arial" w:hAnsi="Arial" w:cs="Arial"/>
        </w:rPr>
        <w:t>the</w:t>
      </w:r>
      <w:r w:rsidRPr="00AB3262">
        <w:rPr>
          <w:rFonts w:ascii="Arial" w:eastAsia="Arial" w:hAnsi="Arial" w:cs="Arial"/>
          <w:spacing w:val="20"/>
        </w:rPr>
        <w:t xml:space="preserve"> </w:t>
      </w:r>
      <w:r w:rsidRPr="00AB3262">
        <w:rPr>
          <w:rFonts w:ascii="Arial" w:eastAsia="Arial" w:hAnsi="Arial" w:cs="Arial"/>
          <w:spacing w:val="-1"/>
        </w:rPr>
        <w:t>l</w:t>
      </w:r>
      <w:r w:rsidRPr="00AB3262">
        <w:rPr>
          <w:rFonts w:ascii="Arial" w:eastAsia="Arial" w:hAnsi="Arial" w:cs="Arial"/>
        </w:rPr>
        <w:t>o</w:t>
      </w:r>
      <w:r w:rsidRPr="00AB3262">
        <w:rPr>
          <w:rFonts w:ascii="Arial" w:eastAsia="Arial" w:hAnsi="Arial" w:cs="Arial"/>
          <w:spacing w:val="1"/>
        </w:rPr>
        <w:t>ss</w:t>
      </w:r>
      <w:r w:rsidRPr="00AB3262">
        <w:rPr>
          <w:rFonts w:ascii="Arial" w:eastAsia="Arial" w:hAnsi="Arial" w:cs="Arial"/>
        </w:rPr>
        <w:t>,</w:t>
      </w:r>
      <w:r w:rsidRPr="00AB3262">
        <w:rPr>
          <w:rFonts w:ascii="Arial" w:eastAsia="Arial" w:hAnsi="Arial" w:cs="Arial"/>
          <w:spacing w:val="17"/>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19"/>
        </w:rPr>
        <w:t xml:space="preserve"> </w:t>
      </w:r>
      <w:r w:rsidRPr="00AB3262">
        <w:rPr>
          <w:rFonts w:ascii="Arial" w:eastAsia="Arial" w:hAnsi="Arial" w:cs="Arial"/>
        </w:rPr>
        <w:t>or</w:t>
      </w:r>
      <w:r w:rsidRPr="00AB3262">
        <w:rPr>
          <w:rFonts w:ascii="Arial" w:eastAsia="Arial" w:hAnsi="Arial" w:cs="Arial"/>
          <w:spacing w:val="20"/>
        </w:rPr>
        <w:t xml:space="preserve"> </w:t>
      </w:r>
      <w:r w:rsidRPr="00AB3262">
        <w:rPr>
          <w:rFonts w:ascii="Arial" w:eastAsia="Arial" w:hAnsi="Arial" w:cs="Arial"/>
        </w:rPr>
        <w:t>e</w:t>
      </w:r>
      <w:r w:rsidRPr="00AB3262">
        <w:rPr>
          <w:rFonts w:ascii="Arial" w:eastAsia="Arial" w:hAnsi="Arial" w:cs="Arial"/>
          <w:spacing w:val="1"/>
        </w:rPr>
        <w:t>x</w:t>
      </w:r>
      <w:r w:rsidRPr="00AB3262">
        <w:rPr>
          <w:rFonts w:ascii="Arial" w:eastAsia="Arial" w:hAnsi="Arial" w:cs="Arial"/>
        </w:rPr>
        <w:t>p</w:t>
      </w:r>
      <w:r w:rsidRPr="00AB3262">
        <w:rPr>
          <w:rFonts w:ascii="Arial" w:eastAsia="Arial" w:hAnsi="Arial" w:cs="Arial"/>
          <w:spacing w:val="1"/>
        </w:rPr>
        <w:t>e</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rPr>
        <w:t>e, a</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3"/>
        </w:rPr>
        <w:t xml:space="preserve"> </w:t>
      </w:r>
      <w:r w:rsidRPr="00AB3262">
        <w:rPr>
          <w:rFonts w:ascii="Arial" w:eastAsia="Arial" w:hAnsi="Arial" w:cs="Arial"/>
          <w:spacing w:val="1"/>
        </w:rPr>
        <w:t>t</w:t>
      </w:r>
      <w:r w:rsidRPr="00AB3262">
        <w:rPr>
          <w:rFonts w:ascii="Arial" w:eastAsia="Arial" w:hAnsi="Arial" w:cs="Arial"/>
        </w:rPr>
        <w:t>h</w:t>
      </w:r>
      <w:r w:rsidRPr="00AB3262">
        <w:rPr>
          <w:rFonts w:ascii="Arial" w:eastAsia="Arial" w:hAnsi="Arial" w:cs="Arial"/>
          <w:spacing w:val="-1"/>
        </w:rPr>
        <w:t>e</w:t>
      </w:r>
      <w:r w:rsidRPr="00AB3262">
        <w:rPr>
          <w:rFonts w:ascii="Arial" w:eastAsia="Arial" w:hAnsi="Arial" w:cs="Arial"/>
        </w:rPr>
        <w:t>n</w:t>
      </w:r>
      <w:r w:rsidRPr="00AB3262">
        <w:rPr>
          <w:rFonts w:ascii="Arial" w:eastAsia="Arial" w:hAnsi="Arial" w:cs="Arial"/>
          <w:spacing w:val="-2"/>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cr</w:t>
      </w:r>
      <w:r w:rsidRPr="00AB3262">
        <w:rPr>
          <w:rFonts w:ascii="Arial" w:eastAsia="Arial" w:hAnsi="Arial" w:cs="Arial"/>
          <w:spacing w:val="2"/>
        </w:rPr>
        <w:t>e</w:t>
      </w:r>
      <w:r w:rsidRPr="00AB3262">
        <w:rPr>
          <w:rFonts w:ascii="Arial" w:eastAsia="Arial" w:hAnsi="Arial" w:cs="Arial"/>
        </w:rPr>
        <w:t>a</w:t>
      </w:r>
      <w:r w:rsidRPr="00AB3262">
        <w:rPr>
          <w:rFonts w:ascii="Arial" w:eastAsia="Arial" w:hAnsi="Arial" w:cs="Arial"/>
          <w:spacing w:val="1"/>
        </w:rPr>
        <w:t>s</w:t>
      </w:r>
      <w:r w:rsidRPr="00AB3262">
        <w:rPr>
          <w:rFonts w:ascii="Arial" w:eastAsia="Arial" w:hAnsi="Arial" w:cs="Arial"/>
        </w:rPr>
        <w:t>ed</w:t>
      </w:r>
      <w:r w:rsidRPr="00AB3262">
        <w:rPr>
          <w:rFonts w:ascii="Arial" w:eastAsia="Arial" w:hAnsi="Arial" w:cs="Arial"/>
          <w:spacing w:val="-8"/>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2"/>
        </w:rPr>
        <w:t xml:space="preserve"> </w:t>
      </w:r>
      <w:r w:rsidRPr="00AB3262">
        <w:rPr>
          <w:rFonts w:ascii="Arial" w:eastAsia="Arial" w:hAnsi="Arial" w:cs="Arial"/>
          <w:spacing w:val="-1"/>
        </w:rPr>
        <w:t>a</w:t>
      </w:r>
      <w:r w:rsidRPr="00AB3262">
        <w:rPr>
          <w:rFonts w:ascii="Arial" w:eastAsia="Arial" w:hAnsi="Arial" w:cs="Arial"/>
          <w:spacing w:val="1"/>
        </w:rPr>
        <w:t>cc</w:t>
      </w:r>
      <w:r w:rsidRPr="00AB3262">
        <w:rPr>
          <w:rFonts w:ascii="Arial" w:eastAsia="Arial" w:hAnsi="Arial" w:cs="Arial"/>
          <w:spacing w:val="2"/>
        </w:rPr>
        <w:t>o</w:t>
      </w:r>
      <w:r w:rsidRPr="00AB3262">
        <w:rPr>
          <w:rFonts w:ascii="Arial" w:eastAsia="Arial" w:hAnsi="Arial" w:cs="Arial"/>
          <w:spacing w:val="1"/>
        </w:rPr>
        <w:t>r</w:t>
      </w:r>
      <w:r w:rsidRPr="00AB3262">
        <w:rPr>
          <w:rFonts w:ascii="Arial" w:eastAsia="Arial" w:hAnsi="Arial" w:cs="Arial"/>
        </w:rPr>
        <w:t>d</w:t>
      </w:r>
      <w:r w:rsidRPr="00AB3262">
        <w:rPr>
          <w:rFonts w:ascii="Arial" w:eastAsia="Arial" w:hAnsi="Arial" w:cs="Arial"/>
          <w:spacing w:val="-1"/>
        </w:rPr>
        <w:t>a</w:t>
      </w:r>
      <w:r w:rsidRPr="00AB3262">
        <w:rPr>
          <w:rFonts w:ascii="Arial" w:eastAsia="Arial" w:hAnsi="Arial" w:cs="Arial"/>
        </w:rPr>
        <w:t>n</w:t>
      </w:r>
      <w:r w:rsidRPr="00AB3262">
        <w:rPr>
          <w:rFonts w:ascii="Arial" w:eastAsia="Arial" w:hAnsi="Arial" w:cs="Arial"/>
          <w:spacing w:val="1"/>
        </w:rPr>
        <w:t>c</w:t>
      </w:r>
      <w:r w:rsidRPr="00AB3262">
        <w:rPr>
          <w:rFonts w:ascii="Arial" w:eastAsia="Arial" w:hAnsi="Arial" w:cs="Arial"/>
        </w:rPr>
        <w:t>e</w:t>
      </w:r>
      <w:r w:rsidRPr="00AB3262">
        <w:rPr>
          <w:rFonts w:ascii="Arial" w:eastAsia="Arial" w:hAnsi="Arial" w:cs="Arial"/>
          <w:spacing w:val="-8"/>
        </w:rPr>
        <w:t xml:space="preserve"> </w:t>
      </w:r>
      <w:r w:rsidRPr="00AB3262">
        <w:rPr>
          <w:rFonts w:ascii="Arial" w:eastAsia="Arial" w:hAnsi="Arial" w:cs="Arial"/>
        </w:rPr>
        <w:t>w</w:t>
      </w:r>
      <w:r w:rsidRPr="00AB3262">
        <w:rPr>
          <w:rFonts w:ascii="Arial" w:eastAsia="Arial" w:hAnsi="Arial" w:cs="Arial"/>
          <w:spacing w:val="-1"/>
        </w:rPr>
        <w:t>i</w:t>
      </w:r>
      <w:r w:rsidRPr="00AB3262">
        <w:rPr>
          <w:rFonts w:ascii="Arial" w:eastAsia="Arial" w:hAnsi="Arial" w:cs="Arial"/>
        </w:rPr>
        <w:t>th</w:t>
      </w:r>
      <w:r w:rsidRPr="00AB3262">
        <w:rPr>
          <w:rFonts w:ascii="Arial" w:eastAsia="Arial" w:hAnsi="Arial" w:cs="Arial"/>
          <w:spacing w:val="-5"/>
        </w:rPr>
        <w:t xml:space="preserve"> </w:t>
      </w:r>
      <w:r w:rsidRPr="00AB3262">
        <w:rPr>
          <w:rFonts w:ascii="Arial" w:eastAsia="Arial" w:hAnsi="Arial" w:cs="Arial"/>
          <w:spacing w:val="2"/>
        </w:rPr>
        <w:t>t</w:t>
      </w:r>
      <w:r w:rsidRPr="00AB3262">
        <w:rPr>
          <w:rFonts w:ascii="Arial" w:eastAsia="Arial" w:hAnsi="Arial" w:cs="Arial"/>
        </w:rPr>
        <w:t>h</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2"/>
        </w:rPr>
        <w:t xml:space="preserve"> </w:t>
      </w:r>
      <w:r w:rsidRPr="00AB3262">
        <w:rPr>
          <w:rFonts w:ascii="Arial" w:eastAsia="Arial" w:hAnsi="Arial" w:cs="Arial"/>
          <w:spacing w:val="3"/>
        </w:rPr>
        <w:t>G</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1"/>
        </w:rPr>
        <w:t xml:space="preserve"> </w:t>
      </w:r>
      <w:r w:rsidRPr="00AB3262">
        <w:rPr>
          <w:rFonts w:ascii="Arial" w:eastAsia="Arial" w:hAnsi="Arial" w:cs="Arial"/>
          <w:spacing w:val="1"/>
        </w:rPr>
        <w:t>c</w:t>
      </w:r>
      <w:r w:rsidRPr="00AB3262">
        <w:rPr>
          <w:rFonts w:ascii="Arial" w:eastAsia="Arial" w:hAnsi="Arial" w:cs="Arial"/>
          <w:spacing w:val="-1"/>
        </w:rPr>
        <w:t>l</w:t>
      </w:r>
      <w:r w:rsidRPr="00AB3262">
        <w:rPr>
          <w:rFonts w:ascii="Arial" w:eastAsia="Arial" w:hAnsi="Arial" w:cs="Arial"/>
        </w:rPr>
        <w:t>a</w:t>
      </w:r>
      <w:r w:rsidRPr="00AB3262">
        <w:rPr>
          <w:rFonts w:ascii="Arial" w:eastAsia="Arial" w:hAnsi="Arial" w:cs="Arial"/>
          <w:spacing w:val="-1"/>
        </w:rPr>
        <w:t>u</w:t>
      </w:r>
      <w:r w:rsidRPr="00AB3262">
        <w:rPr>
          <w:rFonts w:ascii="Arial" w:eastAsia="Arial" w:hAnsi="Arial" w:cs="Arial"/>
          <w:spacing w:val="1"/>
        </w:rPr>
        <w:t>s</w:t>
      </w:r>
      <w:r w:rsidRPr="00AB3262">
        <w:rPr>
          <w:rFonts w:ascii="Arial" w:eastAsia="Arial" w:hAnsi="Arial" w:cs="Arial"/>
        </w:rPr>
        <w:t>e</w:t>
      </w:r>
      <w:r w:rsidRPr="00AB3262">
        <w:rPr>
          <w:rFonts w:ascii="Arial" w:eastAsia="Arial" w:hAnsi="Arial" w:cs="Arial"/>
          <w:spacing w:val="-6"/>
        </w:rPr>
        <w:t xml:space="preserve"> </w:t>
      </w:r>
      <w:r w:rsidRPr="00AB3262">
        <w:rPr>
          <w:rFonts w:ascii="Arial" w:eastAsia="Arial" w:hAnsi="Arial" w:cs="Arial"/>
        </w:rPr>
        <w:t>(</w:t>
      </w:r>
      <w:r w:rsidRPr="00AB3262">
        <w:rPr>
          <w:rFonts w:ascii="Arial" w:eastAsia="Arial" w:hAnsi="Arial" w:cs="Arial"/>
          <w:spacing w:val="-1"/>
        </w:rPr>
        <w:t>i</w:t>
      </w:r>
      <w:r w:rsidRPr="00AB3262">
        <w:rPr>
          <w:rFonts w:ascii="Arial" w:eastAsia="Arial" w:hAnsi="Arial" w:cs="Arial"/>
        </w:rPr>
        <w:t>f a</w:t>
      </w:r>
      <w:r w:rsidRPr="00AB3262">
        <w:rPr>
          <w:rFonts w:ascii="Arial" w:eastAsia="Arial" w:hAnsi="Arial" w:cs="Arial"/>
          <w:spacing w:val="-1"/>
        </w:rPr>
        <w:t>p</w:t>
      </w:r>
      <w:r w:rsidRPr="00AB3262">
        <w:rPr>
          <w:rFonts w:ascii="Arial" w:eastAsia="Arial" w:hAnsi="Arial" w:cs="Arial"/>
          <w:spacing w:val="2"/>
        </w:rPr>
        <w:t>p</w:t>
      </w:r>
      <w:r w:rsidRPr="00AB3262">
        <w:rPr>
          <w:rFonts w:ascii="Arial" w:eastAsia="Arial" w:hAnsi="Arial" w:cs="Arial"/>
          <w:spacing w:val="-1"/>
        </w:rPr>
        <w:t>li</w:t>
      </w:r>
      <w:r w:rsidRPr="00AB3262">
        <w:rPr>
          <w:rFonts w:ascii="Arial" w:eastAsia="Arial" w:hAnsi="Arial" w:cs="Arial"/>
          <w:spacing w:val="1"/>
        </w:rPr>
        <w:t>c</w:t>
      </w:r>
      <w:r w:rsidRPr="00AB3262">
        <w:rPr>
          <w:rFonts w:ascii="Arial" w:eastAsia="Arial" w:hAnsi="Arial" w:cs="Arial"/>
          <w:spacing w:val="2"/>
        </w:rPr>
        <w:t>a</w:t>
      </w:r>
      <w:r w:rsidRPr="00AB3262">
        <w:rPr>
          <w:rFonts w:ascii="Arial" w:eastAsia="Arial" w:hAnsi="Arial" w:cs="Arial"/>
        </w:rPr>
        <w:t>b</w:t>
      </w:r>
      <w:r w:rsidRPr="00AB3262">
        <w:rPr>
          <w:rFonts w:ascii="Arial" w:eastAsia="Arial" w:hAnsi="Arial" w:cs="Arial"/>
          <w:spacing w:val="-1"/>
        </w:rPr>
        <w:t>l</w:t>
      </w:r>
      <w:r w:rsidRPr="00AB3262">
        <w:rPr>
          <w:rFonts w:ascii="Arial" w:eastAsia="Arial" w:hAnsi="Arial" w:cs="Arial"/>
        </w:rPr>
        <w:t>e).</w:t>
      </w:r>
    </w:p>
    <w:p w14:paraId="68DA7671" w14:textId="77777777" w:rsidR="00AB3262" w:rsidRPr="00AB3262" w:rsidRDefault="00AB3262" w:rsidP="00AB3262">
      <w:pPr>
        <w:pStyle w:val="ListParagraph"/>
        <w:rPr>
          <w:rFonts w:ascii="Arial" w:eastAsia="Arial" w:hAnsi="Arial" w:cs="Arial"/>
          <w:spacing w:val="-1"/>
        </w:rPr>
      </w:pPr>
    </w:p>
    <w:p w14:paraId="1FFEBF52" w14:textId="77777777" w:rsidR="00AB3262"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spacing w:val="-1"/>
        </w:rPr>
        <w:t>E</w:t>
      </w:r>
      <w:r w:rsidRPr="00AB3262">
        <w:rPr>
          <w:rFonts w:ascii="Arial" w:eastAsia="Arial" w:hAnsi="Arial" w:cs="Arial"/>
        </w:rPr>
        <w:t>a</w:t>
      </w:r>
      <w:r w:rsidRPr="00AB3262">
        <w:rPr>
          <w:rFonts w:ascii="Arial" w:eastAsia="Arial" w:hAnsi="Arial" w:cs="Arial"/>
          <w:spacing w:val="1"/>
        </w:rPr>
        <w:t>c</w:t>
      </w:r>
      <w:r w:rsidRPr="00AB3262">
        <w:rPr>
          <w:rFonts w:ascii="Arial" w:eastAsia="Arial" w:hAnsi="Arial" w:cs="Arial"/>
        </w:rPr>
        <w:t>h</w:t>
      </w:r>
      <w:r w:rsidRPr="00AB3262">
        <w:rPr>
          <w:rFonts w:ascii="Arial" w:eastAsia="Arial" w:hAnsi="Arial" w:cs="Arial"/>
          <w:spacing w:val="16"/>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14"/>
        </w:rPr>
        <w:t xml:space="preserve"> </w:t>
      </w:r>
      <w:r w:rsidRPr="00AB3262">
        <w:rPr>
          <w:rFonts w:ascii="Arial" w:eastAsia="Arial" w:hAnsi="Arial" w:cs="Arial"/>
        </w:rPr>
        <w:t>a</w:t>
      </w:r>
      <w:r w:rsidRPr="00AB3262">
        <w:rPr>
          <w:rFonts w:ascii="Arial" w:eastAsia="Arial" w:hAnsi="Arial" w:cs="Arial"/>
          <w:spacing w:val="-1"/>
        </w:rPr>
        <w:t>g</w:t>
      </w:r>
      <w:r w:rsidRPr="00AB3262">
        <w:rPr>
          <w:rFonts w:ascii="Arial" w:eastAsia="Arial" w:hAnsi="Arial" w:cs="Arial"/>
          <w:spacing w:val="1"/>
        </w:rPr>
        <w:t>r</w:t>
      </w:r>
      <w:r w:rsidRPr="00AB3262">
        <w:rPr>
          <w:rFonts w:ascii="Arial" w:eastAsia="Arial" w:hAnsi="Arial" w:cs="Arial"/>
          <w:spacing w:val="2"/>
        </w:rPr>
        <w:t>ee</w:t>
      </w:r>
      <w:r w:rsidRPr="00AB3262">
        <w:rPr>
          <w:rFonts w:ascii="Arial" w:eastAsia="Arial" w:hAnsi="Arial" w:cs="Arial"/>
        </w:rPr>
        <w:t>s</w:t>
      </w:r>
      <w:r w:rsidRPr="00AB3262">
        <w:rPr>
          <w:rFonts w:ascii="Arial" w:eastAsia="Arial" w:hAnsi="Arial" w:cs="Arial"/>
          <w:spacing w:val="16"/>
        </w:rPr>
        <w:t xml:space="preserve"> </w:t>
      </w:r>
      <w:r w:rsidRPr="00AB3262">
        <w:rPr>
          <w:rFonts w:ascii="Arial" w:eastAsia="Arial" w:hAnsi="Arial" w:cs="Arial"/>
        </w:rPr>
        <w:t>th</w:t>
      </w:r>
      <w:r w:rsidRPr="00AB3262">
        <w:rPr>
          <w:rFonts w:ascii="Arial" w:eastAsia="Arial" w:hAnsi="Arial" w:cs="Arial"/>
          <w:spacing w:val="-1"/>
        </w:rPr>
        <w:t>a</w:t>
      </w:r>
      <w:r w:rsidRPr="00AB3262">
        <w:rPr>
          <w:rFonts w:ascii="Arial" w:eastAsia="Arial" w:hAnsi="Arial" w:cs="Arial"/>
        </w:rPr>
        <w:t>t</w:t>
      </w:r>
      <w:r w:rsidRPr="00AB3262">
        <w:rPr>
          <w:rFonts w:ascii="Arial" w:eastAsia="Arial" w:hAnsi="Arial" w:cs="Arial"/>
          <w:spacing w:val="18"/>
        </w:rPr>
        <w:t xml:space="preserve"> </w:t>
      </w:r>
      <w:r w:rsidRPr="00AB3262">
        <w:rPr>
          <w:rFonts w:ascii="Arial" w:eastAsia="Arial" w:hAnsi="Arial" w:cs="Arial"/>
          <w:spacing w:val="-1"/>
        </w:rPr>
        <w:t>i</w:t>
      </w:r>
      <w:r w:rsidRPr="00AB3262">
        <w:rPr>
          <w:rFonts w:ascii="Arial" w:eastAsia="Arial" w:hAnsi="Arial" w:cs="Arial"/>
        </w:rPr>
        <w:t>f</w:t>
      </w:r>
      <w:r w:rsidRPr="00AB3262">
        <w:rPr>
          <w:rFonts w:ascii="Arial" w:eastAsia="Arial" w:hAnsi="Arial" w:cs="Arial"/>
          <w:spacing w:val="22"/>
        </w:rPr>
        <w:t xml:space="preserve"> </w:t>
      </w:r>
      <w:r w:rsidRPr="00AB3262">
        <w:rPr>
          <w:rFonts w:ascii="Arial" w:eastAsia="Arial" w:hAnsi="Arial" w:cs="Arial"/>
          <w:spacing w:val="-1"/>
        </w:rPr>
        <w:t>i</w:t>
      </w:r>
      <w:r w:rsidRPr="00AB3262">
        <w:rPr>
          <w:rFonts w:ascii="Arial" w:eastAsia="Arial" w:hAnsi="Arial" w:cs="Arial"/>
        </w:rPr>
        <w:t>t</w:t>
      </w:r>
      <w:r w:rsidRPr="00AB3262">
        <w:rPr>
          <w:rFonts w:ascii="Arial" w:eastAsia="Arial" w:hAnsi="Arial" w:cs="Arial"/>
          <w:spacing w:val="20"/>
        </w:rPr>
        <w:t xml:space="preserve"> </w:t>
      </w:r>
      <w:r w:rsidRPr="00AB3262">
        <w:rPr>
          <w:rFonts w:ascii="Arial" w:eastAsia="Arial" w:hAnsi="Arial" w:cs="Arial"/>
          <w:spacing w:val="4"/>
        </w:rPr>
        <w:t>m</w:t>
      </w:r>
      <w:r w:rsidRPr="00AB3262">
        <w:rPr>
          <w:rFonts w:ascii="Arial" w:eastAsia="Arial" w:hAnsi="Arial" w:cs="Arial"/>
          <w:spacing w:val="-3"/>
        </w:rPr>
        <w:t>a</w:t>
      </w:r>
      <w:r w:rsidRPr="00AB3262">
        <w:rPr>
          <w:rFonts w:ascii="Arial" w:eastAsia="Arial" w:hAnsi="Arial" w:cs="Arial"/>
          <w:spacing w:val="3"/>
        </w:rPr>
        <w:t>k</w:t>
      </w:r>
      <w:r w:rsidRPr="00AB3262">
        <w:rPr>
          <w:rFonts w:ascii="Arial" w:eastAsia="Arial" w:hAnsi="Arial" w:cs="Arial"/>
        </w:rPr>
        <w:t>es</w:t>
      </w:r>
      <w:r w:rsidRPr="00AB3262">
        <w:rPr>
          <w:rFonts w:ascii="Arial" w:eastAsia="Arial" w:hAnsi="Arial" w:cs="Arial"/>
          <w:spacing w:val="16"/>
        </w:rPr>
        <w:t xml:space="preserve"> </w:t>
      </w:r>
      <w:r w:rsidRPr="00AB3262">
        <w:rPr>
          <w:rFonts w:ascii="Arial" w:eastAsia="Arial" w:hAnsi="Arial" w:cs="Arial"/>
        </w:rPr>
        <w:t>a</w:t>
      </w:r>
      <w:r w:rsidRPr="00AB3262">
        <w:rPr>
          <w:rFonts w:ascii="Arial" w:eastAsia="Arial" w:hAnsi="Arial" w:cs="Arial"/>
          <w:spacing w:val="20"/>
        </w:rPr>
        <w:t xml:space="preserve"> </w:t>
      </w:r>
      <w:r w:rsidRPr="00AB3262">
        <w:rPr>
          <w:rFonts w:ascii="Arial" w:eastAsia="Arial" w:hAnsi="Arial" w:cs="Arial"/>
        </w:rPr>
        <w:t>taxa</w:t>
      </w:r>
      <w:r w:rsidRPr="00AB3262">
        <w:rPr>
          <w:rFonts w:ascii="Arial" w:eastAsia="Arial" w:hAnsi="Arial" w:cs="Arial"/>
          <w:spacing w:val="-1"/>
        </w:rPr>
        <w:t>bl</w:t>
      </w:r>
      <w:r w:rsidRPr="00AB3262">
        <w:rPr>
          <w:rFonts w:ascii="Arial" w:eastAsia="Arial" w:hAnsi="Arial" w:cs="Arial"/>
        </w:rPr>
        <w:t>e</w:t>
      </w:r>
      <w:r w:rsidRPr="00AB3262">
        <w:rPr>
          <w:rFonts w:ascii="Arial" w:eastAsia="Arial" w:hAnsi="Arial" w:cs="Arial"/>
          <w:spacing w:val="15"/>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spacing w:val="2"/>
        </w:rPr>
        <w:t>p</w:t>
      </w:r>
      <w:r w:rsidRPr="00AB3262">
        <w:rPr>
          <w:rFonts w:ascii="Arial" w:eastAsia="Arial" w:hAnsi="Arial" w:cs="Arial"/>
          <w:spacing w:val="1"/>
        </w:rPr>
        <w:t>l</w:t>
      </w:r>
      <w:r w:rsidRPr="00AB3262">
        <w:rPr>
          <w:rFonts w:ascii="Arial" w:eastAsia="Arial" w:hAnsi="Arial" w:cs="Arial"/>
        </w:rPr>
        <w:t>y</w:t>
      </w:r>
      <w:r w:rsidRPr="00AB3262">
        <w:rPr>
          <w:rFonts w:ascii="Arial" w:eastAsia="Arial" w:hAnsi="Arial" w:cs="Arial"/>
          <w:spacing w:val="12"/>
        </w:rPr>
        <w:t xml:space="preserve"> </w:t>
      </w:r>
      <w:r w:rsidRPr="00AB3262">
        <w:rPr>
          <w:rFonts w:ascii="Arial" w:eastAsia="Arial" w:hAnsi="Arial" w:cs="Arial"/>
          <w:spacing w:val="2"/>
        </w:rPr>
        <w:t>u</w:t>
      </w:r>
      <w:r w:rsidRPr="00AB3262">
        <w:rPr>
          <w:rFonts w:ascii="Arial" w:eastAsia="Arial" w:hAnsi="Arial" w:cs="Arial"/>
        </w:rPr>
        <w:t>n</w:t>
      </w:r>
      <w:r w:rsidRPr="00AB3262">
        <w:rPr>
          <w:rFonts w:ascii="Arial" w:eastAsia="Arial" w:hAnsi="Arial" w:cs="Arial"/>
          <w:spacing w:val="-1"/>
        </w:rPr>
        <w:t>d</w:t>
      </w:r>
      <w:r w:rsidRPr="00AB3262">
        <w:rPr>
          <w:rFonts w:ascii="Arial" w:eastAsia="Arial" w:hAnsi="Arial" w:cs="Arial"/>
        </w:rPr>
        <w:t>er</w:t>
      </w:r>
      <w:r w:rsidRPr="00AB3262">
        <w:rPr>
          <w:rFonts w:ascii="Arial" w:eastAsia="Arial" w:hAnsi="Arial" w:cs="Arial"/>
          <w:spacing w:val="17"/>
        </w:rPr>
        <w:t xml:space="preserve"> </w:t>
      </w:r>
      <w:r w:rsidRPr="00AB3262">
        <w:rPr>
          <w:rFonts w:ascii="Arial" w:eastAsia="Arial" w:hAnsi="Arial" w:cs="Arial"/>
        </w:rPr>
        <w:t>or</w:t>
      </w:r>
      <w:r w:rsidRPr="00AB3262">
        <w:rPr>
          <w:rFonts w:ascii="Arial" w:eastAsia="Arial" w:hAnsi="Arial" w:cs="Arial"/>
          <w:spacing w:val="20"/>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9"/>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rPr>
        <w:t>n</w:t>
      </w:r>
      <w:r w:rsidRPr="00AB3262">
        <w:rPr>
          <w:rFonts w:ascii="Arial" w:eastAsia="Arial" w:hAnsi="Arial" w:cs="Arial"/>
          <w:spacing w:val="-1"/>
        </w:rPr>
        <w:t>e</w:t>
      </w:r>
      <w:r w:rsidRPr="00AB3262">
        <w:rPr>
          <w:rFonts w:ascii="Arial" w:eastAsia="Arial" w:hAnsi="Arial" w:cs="Arial"/>
          <w:spacing w:val="1"/>
        </w:rPr>
        <w:t>c</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rPr>
        <w:t>on</w:t>
      </w:r>
      <w:r w:rsidRPr="00AB3262">
        <w:rPr>
          <w:rFonts w:ascii="Arial" w:eastAsia="Arial" w:hAnsi="Arial" w:cs="Arial"/>
          <w:spacing w:val="13"/>
        </w:rPr>
        <w:t xml:space="preserve"> </w:t>
      </w:r>
      <w:r w:rsidRPr="00AB3262">
        <w:rPr>
          <w:rFonts w:ascii="Arial" w:eastAsia="Arial" w:hAnsi="Arial" w:cs="Arial"/>
          <w:spacing w:val="-2"/>
        </w:rPr>
        <w:t>w</w:t>
      </w:r>
      <w:r w:rsidRPr="00AB3262">
        <w:rPr>
          <w:rFonts w:ascii="Arial" w:eastAsia="Arial" w:hAnsi="Arial" w:cs="Arial"/>
          <w:spacing w:val="-1"/>
        </w:rPr>
        <w:t>i</w:t>
      </w:r>
      <w:r w:rsidRPr="00AB3262">
        <w:rPr>
          <w:rFonts w:ascii="Arial" w:eastAsia="Arial" w:hAnsi="Arial" w:cs="Arial"/>
          <w:spacing w:val="2"/>
        </w:rPr>
        <w:t>t</w:t>
      </w:r>
      <w:r w:rsidRPr="00AB3262">
        <w:rPr>
          <w:rFonts w:ascii="Arial" w:eastAsia="Arial" w:hAnsi="Arial" w:cs="Arial"/>
        </w:rPr>
        <w:t>h</w:t>
      </w:r>
      <w:r w:rsidRPr="00AB3262">
        <w:rPr>
          <w:rFonts w:ascii="Arial" w:eastAsia="Arial" w:hAnsi="Arial" w:cs="Arial"/>
          <w:spacing w:val="19"/>
        </w:rPr>
        <w:t xml:space="preserve"> </w:t>
      </w:r>
      <w:r w:rsidRPr="00AB3262">
        <w:rPr>
          <w:rFonts w:ascii="Arial" w:eastAsia="Arial" w:hAnsi="Arial" w:cs="Arial"/>
        </w:rPr>
        <w:t>th</w:t>
      </w:r>
      <w:r w:rsidRPr="00AB3262">
        <w:rPr>
          <w:rFonts w:ascii="Arial" w:eastAsia="Arial" w:hAnsi="Arial" w:cs="Arial"/>
          <w:spacing w:val="-2"/>
        </w:rPr>
        <w:t>i</w:t>
      </w:r>
      <w:r w:rsidRPr="00AB3262">
        <w:rPr>
          <w:rFonts w:ascii="Arial" w:eastAsia="Arial" w:hAnsi="Arial" w:cs="Arial"/>
        </w:rPr>
        <w:t xml:space="preserve">s </w:t>
      </w:r>
      <w:r w:rsidRPr="00AB3262">
        <w:rPr>
          <w:rFonts w:ascii="Arial" w:eastAsia="Arial" w:hAnsi="Arial" w:cs="Arial"/>
          <w:spacing w:val="-1"/>
        </w:rPr>
        <w:t>A</w:t>
      </w:r>
      <w:r w:rsidRPr="00AB3262">
        <w:rPr>
          <w:rFonts w:ascii="Arial" w:eastAsia="Arial" w:hAnsi="Arial" w:cs="Arial"/>
        </w:rPr>
        <w:t>gree</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53"/>
        </w:rPr>
        <w:t xml:space="preserve"> </w:t>
      </w:r>
      <w:r w:rsidRPr="00AB3262">
        <w:rPr>
          <w:rFonts w:ascii="Arial" w:eastAsia="Arial" w:hAnsi="Arial" w:cs="Arial"/>
          <w:spacing w:val="-1"/>
        </w:rPr>
        <w:t>i</w:t>
      </w:r>
      <w:r w:rsidRPr="00AB3262">
        <w:rPr>
          <w:rFonts w:ascii="Arial" w:eastAsia="Arial" w:hAnsi="Arial" w:cs="Arial"/>
        </w:rPr>
        <w:t>t w</w:t>
      </w:r>
      <w:r w:rsidRPr="00AB3262">
        <w:rPr>
          <w:rFonts w:ascii="Arial" w:eastAsia="Arial" w:hAnsi="Arial" w:cs="Arial"/>
          <w:spacing w:val="-1"/>
        </w:rPr>
        <w:t>i</w:t>
      </w:r>
      <w:r w:rsidRPr="00AB3262">
        <w:rPr>
          <w:rFonts w:ascii="Arial" w:eastAsia="Arial" w:hAnsi="Arial" w:cs="Arial"/>
          <w:spacing w:val="1"/>
        </w:rPr>
        <w:t>l</w:t>
      </w:r>
      <w:r w:rsidRPr="00AB3262">
        <w:rPr>
          <w:rFonts w:ascii="Arial" w:eastAsia="Arial" w:hAnsi="Arial" w:cs="Arial"/>
        </w:rPr>
        <w:t>l pr</w:t>
      </w:r>
      <w:r w:rsidRPr="00AB3262">
        <w:rPr>
          <w:rFonts w:ascii="Arial" w:eastAsia="Arial" w:hAnsi="Arial" w:cs="Arial"/>
          <w:spacing w:val="2"/>
        </w:rPr>
        <w:t>o</w:t>
      </w:r>
      <w:r w:rsidRPr="00AB3262">
        <w:rPr>
          <w:rFonts w:ascii="Arial" w:eastAsia="Arial" w:hAnsi="Arial" w:cs="Arial"/>
          <w:spacing w:val="-1"/>
        </w:rPr>
        <w:t>vi</w:t>
      </w:r>
      <w:r w:rsidRPr="00AB3262">
        <w:rPr>
          <w:rFonts w:ascii="Arial" w:eastAsia="Arial" w:hAnsi="Arial" w:cs="Arial"/>
          <w:spacing w:val="2"/>
        </w:rPr>
        <w:t>d</w:t>
      </w:r>
      <w:r w:rsidRPr="00AB3262">
        <w:rPr>
          <w:rFonts w:ascii="Arial" w:eastAsia="Arial" w:hAnsi="Arial" w:cs="Arial"/>
        </w:rPr>
        <w:t xml:space="preserve">e a tax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v</w:t>
      </w:r>
      <w:r w:rsidRPr="00AB3262">
        <w:rPr>
          <w:rFonts w:ascii="Arial" w:eastAsia="Arial" w:hAnsi="Arial" w:cs="Arial"/>
        </w:rPr>
        <w:t>o</w:t>
      </w:r>
      <w:r w:rsidRPr="00AB3262">
        <w:rPr>
          <w:rFonts w:ascii="Arial" w:eastAsia="Arial" w:hAnsi="Arial" w:cs="Arial"/>
          <w:spacing w:val="-1"/>
        </w:rPr>
        <w:t>i</w:t>
      </w:r>
      <w:r w:rsidRPr="00AB3262">
        <w:rPr>
          <w:rFonts w:ascii="Arial" w:eastAsia="Arial" w:hAnsi="Arial" w:cs="Arial"/>
          <w:spacing w:val="1"/>
        </w:rPr>
        <w:t>c</w:t>
      </w:r>
      <w:r w:rsidRPr="00AB3262">
        <w:rPr>
          <w:rFonts w:ascii="Arial" w:eastAsia="Arial" w:hAnsi="Arial" w:cs="Arial"/>
        </w:rPr>
        <w:t xml:space="preserve">e </w:t>
      </w:r>
      <w:r w:rsidRPr="00AB3262">
        <w:rPr>
          <w:rFonts w:ascii="Arial" w:eastAsia="Arial" w:hAnsi="Arial" w:cs="Arial"/>
          <w:spacing w:val="2"/>
        </w:rPr>
        <w:t>f</w:t>
      </w:r>
      <w:r w:rsidRPr="00AB3262">
        <w:rPr>
          <w:rFonts w:ascii="Arial" w:eastAsia="Arial" w:hAnsi="Arial" w:cs="Arial"/>
        </w:rPr>
        <w:t>or th</w:t>
      </w:r>
      <w:r w:rsidRPr="00AB3262">
        <w:rPr>
          <w:rFonts w:ascii="Arial" w:eastAsia="Arial" w:hAnsi="Arial" w:cs="Arial"/>
          <w:spacing w:val="-1"/>
        </w:rPr>
        <w:t>a</w:t>
      </w:r>
      <w:r w:rsidRPr="00AB3262">
        <w:rPr>
          <w:rFonts w:ascii="Arial" w:eastAsia="Arial" w:hAnsi="Arial" w:cs="Arial"/>
        </w:rPr>
        <w:t xml:space="preserve">t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spacing w:val="2"/>
        </w:rPr>
        <w:t>p</w:t>
      </w:r>
      <w:r w:rsidRPr="00AB3262">
        <w:rPr>
          <w:rFonts w:ascii="Arial" w:eastAsia="Arial" w:hAnsi="Arial" w:cs="Arial"/>
          <w:spacing w:val="1"/>
        </w:rPr>
        <w:t>l</w:t>
      </w:r>
      <w:r w:rsidRPr="00AB3262">
        <w:rPr>
          <w:rFonts w:ascii="Arial" w:eastAsia="Arial" w:hAnsi="Arial" w:cs="Arial"/>
        </w:rPr>
        <w:t xml:space="preserve">y </w:t>
      </w:r>
      <w:r w:rsidRPr="00AB3262">
        <w:rPr>
          <w:rFonts w:ascii="Arial" w:eastAsia="Arial" w:hAnsi="Arial" w:cs="Arial"/>
          <w:spacing w:val="-1"/>
        </w:rPr>
        <w:t>i</w:t>
      </w:r>
      <w:r w:rsidRPr="00AB3262">
        <w:rPr>
          <w:rFonts w:ascii="Arial" w:eastAsia="Arial" w:hAnsi="Arial" w:cs="Arial"/>
        </w:rPr>
        <w:t>n a</w:t>
      </w:r>
      <w:r w:rsidRPr="00AB3262">
        <w:rPr>
          <w:rFonts w:ascii="Arial" w:eastAsia="Arial" w:hAnsi="Arial" w:cs="Arial"/>
          <w:spacing w:val="1"/>
        </w:rPr>
        <w:t>cc</w:t>
      </w:r>
      <w:r w:rsidRPr="00AB3262">
        <w:rPr>
          <w:rFonts w:ascii="Arial" w:eastAsia="Arial" w:hAnsi="Arial" w:cs="Arial"/>
        </w:rPr>
        <w:t>ordance w</w:t>
      </w:r>
      <w:r w:rsidRPr="00AB3262">
        <w:rPr>
          <w:rFonts w:ascii="Arial" w:eastAsia="Arial" w:hAnsi="Arial" w:cs="Arial"/>
          <w:spacing w:val="-1"/>
        </w:rPr>
        <w:t>i</w:t>
      </w:r>
      <w:r w:rsidRPr="00AB3262">
        <w:rPr>
          <w:rFonts w:ascii="Arial" w:eastAsia="Arial" w:hAnsi="Arial" w:cs="Arial"/>
        </w:rPr>
        <w:t>th the pro</w:t>
      </w:r>
      <w:r w:rsidRPr="00AB3262">
        <w:rPr>
          <w:rFonts w:ascii="Arial" w:eastAsia="Arial" w:hAnsi="Arial" w:cs="Arial"/>
          <w:spacing w:val="1"/>
        </w:rPr>
        <w:t>v</w:t>
      </w:r>
      <w:r w:rsidRPr="00AB3262">
        <w:rPr>
          <w:rFonts w:ascii="Arial" w:eastAsia="Arial" w:hAnsi="Arial" w:cs="Arial"/>
          <w:spacing w:val="-1"/>
        </w:rPr>
        <w:t>i</w:t>
      </w:r>
      <w:r w:rsidRPr="00AB3262">
        <w:rPr>
          <w:rFonts w:ascii="Arial" w:eastAsia="Arial" w:hAnsi="Arial" w:cs="Arial"/>
          <w:spacing w:val="1"/>
        </w:rPr>
        <w:t>s</w:t>
      </w:r>
      <w:r w:rsidRPr="00AB3262">
        <w:rPr>
          <w:rFonts w:ascii="Arial" w:eastAsia="Arial" w:hAnsi="Arial" w:cs="Arial"/>
          <w:spacing w:val="-1"/>
        </w:rPr>
        <w:t>i</w:t>
      </w:r>
      <w:r w:rsidRPr="00AB3262">
        <w:rPr>
          <w:rFonts w:ascii="Arial" w:eastAsia="Arial" w:hAnsi="Arial" w:cs="Arial"/>
          <w:spacing w:val="2"/>
        </w:rPr>
        <w:t>o</w:t>
      </w:r>
      <w:r w:rsidRPr="00AB3262">
        <w:rPr>
          <w:rFonts w:ascii="Arial" w:eastAsia="Arial" w:hAnsi="Arial" w:cs="Arial"/>
        </w:rPr>
        <w:t>ns</w:t>
      </w:r>
      <w:r w:rsidRPr="00AB3262">
        <w:rPr>
          <w:rFonts w:ascii="Arial" w:eastAsia="Arial" w:hAnsi="Arial" w:cs="Arial"/>
          <w:spacing w:val="-8"/>
        </w:rPr>
        <w:t xml:space="preserve"> </w:t>
      </w:r>
      <w:r w:rsidRPr="00AB3262">
        <w:rPr>
          <w:rFonts w:ascii="Arial" w:eastAsia="Arial" w:hAnsi="Arial" w:cs="Arial"/>
        </w:rPr>
        <w:t>of</w:t>
      </w:r>
      <w:r w:rsidRPr="00AB3262">
        <w:rPr>
          <w:rFonts w:ascii="Arial" w:eastAsia="Arial" w:hAnsi="Arial" w:cs="Arial"/>
          <w:spacing w:val="-1"/>
        </w:rPr>
        <w:t xml:space="preserve"> </w:t>
      </w:r>
      <w:r w:rsidRPr="00AB3262">
        <w:rPr>
          <w:rFonts w:ascii="Arial" w:eastAsia="Arial" w:hAnsi="Arial" w:cs="Arial"/>
        </w:rPr>
        <w:t>t</w:t>
      </w:r>
      <w:r w:rsidRPr="00AB3262">
        <w:rPr>
          <w:rFonts w:ascii="Arial" w:eastAsia="Arial" w:hAnsi="Arial" w:cs="Arial"/>
          <w:spacing w:val="-1"/>
        </w:rPr>
        <w:t>h</w:t>
      </w:r>
      <w:r w:rsidRPr="00AB3262">
        <w:rPr>
          <w:rFonts w:ascii="Arial" w:eastAsia="Arial" w:hAnsi="Arial" w:cs="Arial"/>
        </w:rPr>
        <w:t>e</w:t>
      </w:r>
      <w:r w:rsidRPr="00AB3262">
        <w:rPr>
          <w:rFonts w:ascii="Arial" w:eastAsia="Arial" w:hAnsi="Arial" w:cs="Arial"/>
          <w:spacing w:val="-2"/>
        </w:rPr>
        <w:t xml:space="preserve"> </w:t>
      </w:r>
      <w:r w:rsidRPr="00AB3262">
        <w:rPr>
          <w:rFonts w:ascii="Arial" w:eastAsia="Arial" w:hAnsi="Arial" w:cs="Arial"/>
          <w:spacing w:val="1"/>
        </w:rPr>
        <w:t>G</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1"/>
        </w:rPr>
        <w:t xml:space="preserve"> A</w:t>
      </w:r>
      <w:r w:rsidRPr="00AB3262">
        <w:rPr>
          <w:rFonts w:ascii="Arial" w:eastAsia="Arial" w:hAnsi="Arial" w:cs="Arial"/>
          <w:spacing w:val="1"/>
        </w:rPr>
        <w:t>c</w:t>
      </w:r>
      <w:r w:rsidRPr="00AB3262">
        <w:rPr>
          <w:rFonts w:ascii="Arial" w:eastAsia="Arial" w:hAnsi="Arial" w:cs="Arial"/>
        </w:rPr>
        <w:t>t.</w:t>
      </w:r>
    </w:p>
    <w:p w14:paraId="0AFE6058" w14:textId="77777777" w:rsidR="00AB3262" w:rsidRPr="00AB3262" w:rsidRDefault="00AB3262" w:rsidP="00AB3262">
      <w:pPr>
        <w:pStyle w:val="ListParagraph"/>
        <w:rPr>
          <w:rFonts w:ascii="Arial" w:eastAsia="Arial" w:hAnsi="Arial" w:cs="Arial"/>
        </w:rPr>
      </w:pPr>
    </w:p>
    <w:p w14:paraId="5BC2C23F" w14:textId="77777777" w:rsidR="00810E05"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rPr>
        <w:t>If</w:t>
      </w:r>
      <w:r w:rsidRPr="00AB3262">
        <w:rPr>
          <w:rFonts w:ascii="Arial" w:eastAsia="Arial" w:hAnsi="Arial" w:cs="Arial"/>
          <w:spacing w:val="26"/>
        </w:rPr>
        <w:t xml:space="preserve"> </w:t>
      </w:r>
      <w:r w:rsidRPr="00AB3262">
        <w:rPr>
          <w:rFonts w:ascii="Arial" w:eastAsia="Arial" w:hAnsi="Arial" w:cs="Arial"/>
        </w:rPr>
        <w:t>at</w:t>
      </w:r>
      <w:r w:rsidRPr="00AB3262">
        <w:rPr>
          <w:rFonts w:ascii="Arial" w:eastAsia="Arial" w:hAnsi="Arial" w:cs="Arial"/>
          <w:spacing w:val="23"/>
        </w:rPr>
        <w:t xml:space="preserve"> </w:t>
      </w:r>
      <w:r w:rsidRPr="00AB3262">
        <w:rPr>
          <w:rFonts w:ascii="Arial" w:eastAsia="Arial" w:hAnsi="Arial" w:cs="Arial"/>
        </w:rPr>
        <w:t>a</w:t>
      </w:r>
      <w:r w:rsidRPr="00AB3262">
        <w:rPr>
          <w:rFonts w:ascii="Arial" w:eastAsia="Arial" w:hAnsi="Arial" w:cs="Arial"/>
          <w:spacing w:val="4"/>
        </w:rPr>
        <w:t>n</w:t>
      </w:r>
      <w:r w:rsidRPr="00AB3262">
        <w:rPr>
          <w:rFonts w:ascii="Arial" w:eastAsia="Arial" w:hAnsi="Arial" w:cs="Arial"/>
        </w:rPr>
        <w:t>y</w:t>
      </w:r>
      <w:r w:rsidRPr="00AB3262">
        <w:rPr>
          <w:rFonts w:ascii="Arial" w:eastAsia="Arial" w:hAnsi="Arial" w:cs="Arial"/>
          <w:spacing w:val="22"/>
        </w:rPr>
        <w:t xml:space="preserve"> </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22"/>
        </w:rPr>
        <w:t xml:space="preserve"> </w:t>
      </w:r>
      <w:r w:rsidRPr="00AB3262">
        <w:rPr>
          <w:rFonts w:ascii="Arial" w:eastAsia="Arial" w:hAnsi="Arial" w:cs="Arial"/>
        </w:rPr>
        <w:t>an</w:t>
      </w:r>
      <w:r w:rsidRPr="00AB3262">
        <w:rPr>
          <w:rFonts w:ascii="Arial" w:eastAsia="Arial" w:hAnsi="Arial" w:cs="Arial"/>
          <w:spacing w:val="25"/>
        </w:rPr>
        <w:t xml:space="preserve"> </w:t>
      </w:r>
      <w:r w:rsidRPr="00AB3262">
        <w:rPr>
          <w:rFonts w:ascii="Arial" w:eastAsia="Arial" w:hAnsi="Arial" w:cs="Arial"/>
        </w:rPr>
        <w:t>a</w:t>
      </w:r>
      <w:r w:rsidRPr="00AB3262">
        <w:rPr>
          <w:rFonts w:ascii="Arial" w:eastAsia="Arial" w:hAnsi="Arial" w:cs="Arial"/>
          <w:spacing w:val="-1"/>
        </w:rPr>
        <w:t>d</w:t>
      </w:r>
      <w:r w:rsidRPr="00AB3262">
        <w:rPr>
          <w:rFonts w:ascii="Arial" w:eastAsia="Arial" w:hAnsi="Arial" w:cs="Arial"/>
          <w:spacing w:val="1"/>
        </w:rPr>
        <w:t>j</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6"/>
        </w:rPr>
        <w:t xml:space="preserve"> </w:t>
      </w:r>
      <w:r w:rsidRPr="00AB3262">
        <w:rPr>
          <w:rFonts w:ascii="Arial" w:eastAsia="Arial" w:hAnsi="Arial" w:cs="Arial"/>
        </w:rPr>
        <w:t>of</w:t>
      </w:r>
      <w:r w:rsidRPr="00AB3262">
        <w:rPr>
          <w:rFonts w:ascii="Arial" w:eastAsia="Arial" w:hAnsi="Arial" w:cs="Arial"/>
          <w:spacing w:val="26"/>
        </w:rPr>
        <w:t xml:space="preserve"> </w:t>
      </w:r>
      <w:r w:rsidRPr="00AB3262">
        <w:rPr>
          <w:rFonts w:ascii="Arial" w:eastAsia="Arial" w:hAnsi="Arial" w:cs="Arial"/>
          <w:spacing w:val="1"/>
        </w:rPr>
        <w:t>G</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25"/>
        </w:rPr>
        <w:t xml:space="preserve"> </w:t>
      </w:r>
      <w:r w:rsidRPr="00AB3262">
        <w:rPr>
          <w:rFonts w:ascii="Arial" w:eastAsia="Arial" w:hAnsi="Arial" w:cs="Arial"/>
        </w:rPr>
        <w:t>arises</w:t>
      </w:r>
      <w:r w:rsidRPr="00AB3262">
        <w:rPr>
          <w:rFonts w:ascii="Arial" w:eastAsia="Arial" w:hAnsi="Arial" w:cs="Arial"/>
          <w:spacing w:val="24"/>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26"/>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rPr>
        <w:t>n</w:t>
      </w:r>
      <w:r w:rsidRPr="00AB3262">
        <w:rPr>
          <w:rFonts w:ascii="Arial" w:eastAsia="Arial" w:hAnsi="Arial" w:cs="Arial"/>
          <w:spacing w:val="1"/>
        </w:rPr>
        <w:t>ec</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rPr>
        <w:t>on</w:t>
      </w:r>
      <w:r w:rsidRPr="00AB3262">
        <w:rPr>
          <w:rFonts w:ascii="Arial" w:eastAsia="Arial" w:hAnsi="Arial" w:cs="Arial"/>
          <w:spacing w:val="20"/>
        </w:rPr>
        <w:t xml:space="preserve"> </w:t>
      </w:r>
      <w:r w:rsidRPr="00AB3262">
        <w:rPr>
          <w:rFonts w:ascii="Arial" w:eastAsia="Arial" w:hAnsi="Arial" w:cs="Arial"/>
          <w:spacing w:val="-2"/>
        </w:rPr>
        <w:t>w</w:t>
      </w:r>
      <w:r w:rsidRPr="00AB3262">
        <w:rPr>
          <w:rFonts w:ascii="Arial" w:eastAsia="Arial" w:hAnsi="Arial" w:cs="Arial"/>
          <w:spacing w:val="-1"/>
        </w:rPr>
        <w:t>i</w:t>
      </w:r>
      <w:r w:rsidRPr="00AB3262">
        <w:rPr>
          <w:rFonts w:ascii="Arial" w:eastAsia="Arial" w:hAnsi="Arial" w:cs="Arial"/>
          <w:spacing w:val="2"/>
        </w:rPr>
        <w:t>t</w:t>
      </w:r>
      <w:r w:rsidRPr="00AB3262">
        <w:rPr>
          <w:rFonts w:ascii="Arial" w:eastAsia="Arial" w:hAnsi="Arial" w:cs="Arial"/>
        </w:rPr>
        <w:t>h</w:t>
      </w:r>
      <w:r w:rsidRPr="00AB3262">
        <w:rPr>
          <w:rFonts w:ascii="Arial" w:eastAsia="Arial" w:hAnsi="Arial" w:cs="Arial"/>
          <w:spacing w:val="25"/>
        </w:rPr>
        <w:t xml:space="preserve"> </w:t>
      </w:r>
      <w:r w:rsidRPr="00AB3262">
        <w:rPr>
          <w:rFonts w:ascii="Arial" w:eastAsia="Arial" w:hAnsi="Arial" w:cs="Arial"/>
        </w:rPr>
        <w:t>a</w:t>
      </w:r>
      <w:r w:rsidRPr="00AB3262">
        <w:rPr>
          <w:rFonts w:ascii="Arial" w:eastAsia="Arial" w:hAnsi="Arial" w:cs="Arial"/>
          <w:spacing w:val="4"/>
        </w:rPr>
        <w:t>n</w:t>
      </w:r>
      <w:r w:rsidRPr="00AB3262">
        <w:rPr>
          <w:rFonts w:ascii="Arial" w:eastAsia="Arial" w:hAnsi="Arial" w:cs="Arial"/>
        </w:rPr>
        <w:t>y</w:t>
      </w:r>
      <w:r w:rsidRPr="00AB3262">
        <w:rPr>
          <w:rFonts w:ascii="Arial" w:eastAsia="Arial" w:hAnsi="Arial" w:cs="Arial"/>
          <w:spacing w:val="19"/>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rPr>
        <w:t>p</w:t>
      </w:r>
      <w:r w:rsidRPr="00AB3262">
        <w:rPr>
          <w:rFonts w:ascii="Arial" w:eastAsia="Arial" w:hAnsi="Arial" w:cs="Arial"/>
          <w:spacing w:val="3"/>
        </w:rPr>
        <w:t>l</w:t>
      </w:r>
      <w:r w:rsidRPr="00AB3262">
        <w:rPr>
          <w:rFonts w:ascii="Arial" w:eastAsia="Arial" w:hAnsi="Arial" w:cs="Arial"/>
        </w:rPr>
        <w:t>y</w:t>
      </w:r>
      <w:r w:rsidRPr="00AB3262">
        <w:rPr>
          <w:rFonts w:ascii="Arial" w:eastAsia="Arial" w:hAnsi="Arial" w:cs="Arial"/>
          <w:spacing w:val="16"/>
        </w:rPr>
        <w:t xml:space="preserv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1"/>
        </w:rPr>
        <w:t>d</w:t>
      </w:r>
      <w:r w:rsidRPr="00AB3262">
        <w:rPr>
          <w:rFonts w:ascii="Arial" w:eastAsia="Arial" w:hAnsi="Arial" w:cs="Arial"/>
        </w:rPr>
        <w:t>e</w:t>
      </w:r>
      <w:r w:rsidRPr="00AB3262">
        <w:rPr>
          <w:rFonts w:ascii="Arial" w:eastAsia="Arial" w:hAnsi="Arial" w:cs="Arial"/>
          <w:spacing w:val="21"/>
        </w:rPr>
        <w:t xml:space="preserve"> </w:t>
      </w:r>
      <w:r w:rsidRPr="00AB3262">
        <w:rPr>
          <w:rFonts w:ascii="Arial" w:eastAsia="Arial" w:hAnsi="Arial" w:cs="Arial"/>
          <w:spacing w:val="9"/>
        </w:rPr>
        <w:t>o</w:t>
      </w:r>
      <w:r w:rsidRPr="00AB3262">
        <w:rPr>
          <w:rFonts w:ascii="Arial" w:eastAsia="Arial" w:hAnsi="Arial" w:cs="Arial"/>
        </w:rPr>
        <w:t>r d</w:t>
      </w:r>
      <w:r w:rsidRPr="00AB3262">
        <w:rPr>
          <w:rFonts w:ascii="Arial" w:eastAsia="Arial" w:hAnsi="Arial" w:cs="Arial"/>
          <w:spacing w:val="-1"/>
        </w:rPr>
        <w:t>e</w:t>
      </w:r>
      <w:r w:rsidRPr="00AB3262">
        <w:rPr>
          <w:rFonts w:ascii="Arial" w:eastAsia="Arial" w:hAnsi="Arial" w:cs="Arial"/>
        </w:rPr>
        <w:t>e</w:t>
      </w:r>
      <w:r w:rsidRPr="00AB3262">
        <w:rPr>
          <w:rFonts w:ascii="Arial" w:eastAsia="Arial" w:hAnsi="Arial" w:cs="Arial"/>
          <w:spacing w:val="4"/>
        </w:rPr>
        <w:t>m</w:t>
      </w:r>
      <w:r w:rsidRPr="00AB3262">
        <w:rPr>
          <w:rFonts w:ascii="Arial" w:eastAsia="Arial" w:hAnsi="Arial" w:cs="Arial"/>
        </w:rPr>
        <w:t>ed</w:t>
      </w:r>
      <w:r w:rsidRPr="00AB3262">
        <w:rPr>
          <w:rFonts w:ascii="Arial" w:eastAsia="Arial" w:hAnsi="Arial" w:cs="Arial"/>
          <w:spacing w:val="2"/>
        </w:rPr>
        <w:t xml:space="preserve"> </w:t>
      </w:r>
      <w:r w:rsidRPr="00AB3262">
        <w:rPr>
          <w:rFonts w:ascii="Arial" w:eastAsia="Arial" w:hAnsi="Arial" w:cs="Arial"/>
        </w:rPr>
        <w:t>to</w:t>
      </w:r>
      <w:r w:rsidRPr="00AB3262">
        <w:rPr>
          <w:rFonts w:ascii="Arial" w:eastAsia="Arial" w:hAnsi="Arial" w:cs="Arial"/>
          <w:spacing w:val="7"/>
        </w:rPr>
        <w:t xml:space="preserve"> </w:t>
      </w:r>
      <w:r w:rsidRPr="00AB3262">
        <w:rPr>
          <w:rFonts w:ascii="Arial" w:eastAsia="Arial" w:hAnsi="Arial" w:cs="Arial"/>
        </w:rPr>
        <w:t>be</w:t>
      </w:r>
      <w:r w:rsidRPr="00AB3262">
        <w:rPr>
          <w:rFonts w:ascii="Arial" w:eastAsia="Arial" w:hAnsi="Arial" w:cs="Arial"/>
          <w:spacing w:val="7"/>
        </w:rPr>
        <w:t xml:space="preserv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1"/>
        </w:rPr>
        <w:t>d</w:t>
      </w:r>
      <w:r w:rsidRPr="00AB3262">
        <w:rPr>
          <w:rFonts w:ascii="Arial" w:eastAsia="Arial" w:hAnsi="Arial" w:cs="Arial"/>
        </w:rPr>
        <w:t>e</w:t>
      </w:r>
      <w:r w:rsidRPr="00AB3262">
        <w:rPr>
          <w:rFonts w:ascii="Arial" w:eastAsia="Arial" w:hAnsi="Arial" w:cs="Arial"/>
          <w:spacing w:val="5"/>
        </w:rPr>
        <w:t xml:space="preserve"> </w:t>
      </w:r>
      <w:r w:rsidRPr="00AB3262">
        <w:rPr>
          <w:rFonts w:ascii="Arial" w:eastAsia="Arial" w:hAnsi="Arial" w:cs="Arial"/>
        </w:rPr>
        <w:t>u</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rPr>
        <w:t>r</w:t>
      </w:r>
      <w:r w:rsidRPr="00AB3262">
        <w:rPr>
          <w:rFonts w:ascii="Arial" w:eastAsia="Arial" w:hAnsi="Arial" w:cs="Arial"/>
          <w:spacing w:val="6"/>
        </w:rPr>
        <w:t xml:space="preserve"> </w:t>
      </w:r>
      <w:r w:rsidRPr="00AB3262">
        <w:rPr>
          <w:rFonts w:ascii="Arial" w:eastAsia="Arial" w:hAnsi="Arial" w:cs="Arial"/>
        </w:rPr>
        <w:t>or</w:t>
      </w:r>
      <w:r w:rsidRPr="00AB3262">
        <w:rPr>
          <w:rFonts w:ascii="Arial" w:eastAsia="Arial" w:hAnsi="Arial" w:cs="Arial"/>
          <w:spacing w:val="8"/>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8"/>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rPr>
        <w:t>n</w:t>
      </w:r>
      <w:r w:rsidRPr="00AB3262">
        <w:rPr>
          <w:rFonts w:ascii="Arial" w:eastAsia="Arial" w:hAnsi="Arial" w:cs="Arial"/>
          <w:spacing w:val="-1"/>
        </w:rPr>
        <w:t>e</w:t>
      </w:r>
      <w:r w:rsidRPr="00AB3262">
        <w:rPr>
          <w:rFonts w:ascii="Arial" w:eastAsia="Arial" w:hAnsi="Arial" w:cs="Arial"/>
          <w:spacing w:val="1"/>
        </w:rPr>
        <w:t>c</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rPr>
        <w:t>on</w:t>
      </w:r>
      <w:r w:rsidRPr="00AB3262">
        <w:rPr>
          <w:rFonts w:ascii="Arial" w:eastAsia="Arial" w:hAnsi="Arial" w:cs="Arial"/>
          <w:spacing w:val="2"/>
        </w:rPr>
        <w:t xml:space="preserve"> </w:t>
      </w:r>
      <w:r w:rsidRPr="00AB3262">
        <w:rPr>
          <w:rFonts w:ascii="Arial" w:eastAsia="Arial" w:hAnsi="Arial" w:cs="Arial"/>
          <w:spacing w:val="-2"/>
        </w:rPr>
        <w:t>w</w:t>
      </w:r>
      <w:r w:rsidRPr="00AB3262">
        <w:rPr>
          <w:rFonts w:ascii="Arial" w:eastAsia="Arial" w:hAnsi="Arial" w:cs="Arial"/>
          <w:spacing w:val="-1"/>
        </w:rPr>
        <w:t>i</w:t>
      </w:r>
      <w:r w:rsidRPr="00AB3262">
        <w:rPr>
          <w:rFonts w:ascii="Arial" w:eastAsia="Arial" w:hAnsi="Arial" w:cs="Arial"/>
          <w:spacing w:val="2"/>
        </w:rPr>
        <w:t>t</w:t>
      </w:r>
      <w:r w:rsidRPr="00AB3262">
        <w:rPr>
          <w:rFonts w:ascii="Arial" w:eastAsia="Arial" w:hAnsi="Arial" w:cs="Arial"/>
        </w:rPr>
        <w:t>h</w:t>
      </w:r>
      <w:r w:rsidRPr="00AB3262">
        <w:rPr>
          <w:rFonts w:ascii="Arial" w:eastAsia="Arial" w:hAnsi="Arial" w:cs="Arial"/>
          <w:spacing w:val="6"/>
        </w:rPr>
        <w:t xml:space="preserve"> </w:t>
      </w:r>
      <w:r w:rsidRPr="00AB3262">
        <w:rPr>
          <w:rFonts w:ascii="Arial" w:eastAsia="Arial" w:hAnsi="Arial" w:cs="Arial"/>
        </w:rPr>
        <w:t>th</w:t>
      </w:r>
      <w:r w:rsidRPr="00AB3262">
        <w:rPr>
          <w:rFonts w:ascii="Arial" w:eastAsia="Arial" w:hAnsi="Arial" w:cs="Arial"/>
          <w:spacing w:val="-2"/>
        </w:rPr>
        <w:t>i</w:t>
      </w:r>
      <w:r w:rsidRPr="00AB3262">
        <w:rPr>
          <w:rFonts w:ascii="Arial" w:eastAsia="Arial" w:hAnsi="Arial" w:cs="Arial"/>
        </w:rPr>
        <w:t>s</w:t>
      </w:r>
      <w:r w:rsidRPr="00AB3262">
        <w:rPr>
          <w:rFonts w:ascii="Arial" w:eastAsia="Arial" w:hAnsi="Arial" w:cs="Arial"/>
          <w:spacing w:val="10"/>
        </w:rPr>
        <w:t xml:space="preserve"> </w:t>
      </w:r>
      <w:r w:rsidRPr="00AB3262">
        <w:rPr>
          <w:rFonts w:ascii="Arial" w:eastAsia="Arial" w:hAnsi="Arial" w:cs="Arial"/>
          <w:spacing w:val="-1"/>
        </w:rPr>
        <w:t>A</w:t>
      </w:r>
      <w:r w:rsidRPr="00AB3262">
        <w:rPr>
          <w:rFonts w:ascii="Arial" w:eastAsia="Arial" w:hAnsi="Arial" w:cs="Arial"/>
        </w:rPr>
        <w:t>gree</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 xml:space="preserve">t </w:t>
      </w:r>
      <w:r w:rsidRPr="00AB3262">
        <w:rPr>
          <w:rFonts w:ascii="Arial" w:eastAsia="Arial" w:hAnsi="Arial" w:cs="Arial"/>
          <w:spacing w:val="2"/>
        </w:rPr>
        <w:t>b</w:t>
      </w:r>
      <w:r w:rsidRPr="00AB3262">
        <w:rPr>
          <w:rFonts w:ascii="Arial" w:eastAsia="Arial" w:hAnsi="Arial" w:cs="Arial"/>
        </w:rPr>
        <w:t>y</w:t>
      </w:r>
      <w:r w:rsidRPr="00AB3262">
        <w:rPr>
          <w:rFonts w:ascii="Arial" w:eastAsia="Arial" w:hAnsi="Arial" w:cs="Arial"/>
          <w:spacing w:val="4"/>
        </w:rPr>
        <w:t xml:space="preserve"> </w:t>
      </w:r>
      <w:r w:rsidRPr="00AB3262">
        <w:rPr>
          <w:rFonts w:ascii="Arial" w:eastAsia="Arial" w:hAnsi="Arial" w:cs="Arial"/>
        </w:rPr>
        <w:t>the</w:t>
      </w:r>
      <w:r w:rsidRPr="00AB3262">
        <w:rPr>
          <w:rFonts w:ascii="Arial" w:eastAsia="Arial" w:hAnsi="Arial" w:cs="Arial"/>
          <w:spacing w:val="7"/>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rPr>
        <w:t>p</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spacing w:val="2"/>
        </w:rPr>
        <w:t>e</w:t>
      </w:r>
      <w:r w:rsidRPr="00AB3262">
        <w:rPr>
          <w:rFonts w:ascii="Arial" w:eastAsia="Arial" w:hAnsi="Arial" w:cs="Arial"/>
          <w:spacing w:val="1"/>
        </w:rPr>
        <w:t>r</w:t>
      </w:r>
      <w:r w:rsidRPr="00AB3262">
        <w:rPr>
          <w:rFonts w:ascii="Arial" w:eastAsia="Arial" w:hAnsi="Arial" w:cs="Arial"/>
        </w:rPr>
        <w:t>,</w:t>
      </w:r>
      <w:r w:rsidRPr="00AB3262">
        <w:rPr>
          <w:rFonts w:ascii="Arial" w:eastAsia="Arial" w:hAnsi="Arial" w:cs="Arial"/>
          <w:spacing w:val="2"/>
        </w:rPr>
        <w:t xml:space="preserve"> </w:t>
      </w:r>
      <w:r w:rsidRPr="00AB3262">
        <w:rPr>
          <w:rFonts w:ascii="Arial" w:eastAsia="Arial" w:hAnsi="Arial" w:cs="Arial"/>
        </w:rPr>
        <w:t xml:space="preserve">a </w:t>
      </w:r>
      <w:r w:rsidRPr="00AB3262">
        <w:rPr>
          <w:rFonts w:ascii="Arial" w:eastAsia="Arial" w:hAnsi="Arial" w:cs="Arial"/>
          <w:spacing w:val="1"/>
        </w:rPr>
        <w:t>c</w:t>
      </w:r>
      <w:r w:rsidRPr="00AB3262">
        <w:rPr>
          <w:rFonts w:ascii="Arial" w:eastAsia="Arial" w:hAnsi="Arial" w:cs="Arial"/>
        </w:rPr>
        <w:t>or</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o</w:t>
      </w:r>
      <w:r w:rsidRPr="00AB3262">
        <w:rPr>
          <w:rFonts w:ascii="Arial" w:eastAsia="Arial" w:hAnsi="Arial" w:cs="Arial"/>
        </w:rPr>
        <w:t>n</w:t>
      </w:r>
      <w:r w:rsidRPr="00AB3262">
        <w:rPr>
          <w:rFonts w:ascii="Arial" w:eastAsia="Arial" w:hAnsi="Arial" w:cs="Arial"/>
          <w:spacing w:val="-1"/>
        </w:rPr>
        <w:t>d</w:t>
      </w:r>
      <w:r w:rsidRPr="00AB3262">
        <w:rPr>
          <w:rFonts w:ascii="Arial" w:eastAsia="Arial" w:hAnsi="Arial" w:cs="Arial"/>
          <w:spacing w:val="1"/>
        </w:rPr>
        <w:t>i</w:t>
      </w:r>
      <w:r w:rsidRPr="00AB3262">
        <w:rPr>
          <w:rFonts w:ascii="Arial" w:eastAsia="Arial" w:hAnsi="Arial" w:cs="Arial"/>
        </w:rPr>
        <w:t>ng a</w:t>
      </w:r>
      <w:r w:rsidRPr="00AB3262">
        <w:rPr>
          <w:rFonts w:ascii="Arial" w:eastAsia="Arial" w:hAnsi="Arial" w:cs="Arial"/>
          <w:spacing w:val="-1"/>
        </w:rPr>
        <w:t>d</w:t>
      </w:r>
      <w:r w:rsidRPr="00AB3262">
        <w:rPr>
          <w:rFonts w:ascii="Arial" w:eastAsia="Arial" w:hAnsi="Arial" w:cs="Arial"/>
          <w:spacing w:val="1"/>
        </w:rPr>
        <w:t>j</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
        </w:rPr>
        <w:t xml:space="preserve"> </w:t>
      </w:r>
      <w:r w:rsidRPr="00AB3262">
        <w:rPr>
          <w:rFonts w:ascii="Arial" w:eastAsia="Arial" w:hAnsi="Arial" w:cs="Arial"/>
        </w:rPr>
        <w:t>to</w:t>
      </w:r>
      <w:r w:rsidRPr="00AB3262">
        <w:rPr>
          <w:rFonts w:ascii="Arial" w:eastAsia="Arial" w:hAnsi="Arial" w:cs="Arial"/>
          <w:spacing w:val="8"/>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e</w:t>
      </w:r>
      <w:r w:rsidRPr="00AB3262">
        <w:rPr>
          <w:rFonts w:ascii="Arial" w:eastAsia="Arial" w:hAnsi="Arial" w:cs="Arial"/>
          <w:spacing w:val="8"/>
        </w:rPr>
        <w:t xml:space="preserve"> </w:t>
      </w:r>
      <w:r w:rsidRPr="00AB3262">
        <w:rPr>
          <w:rFonts w:ascii="Arial" w:eastAsia="Arial" w:hAnsi="Arial" w:cs="Arial"/>
          <w:spacing w:val="1"/>
        </w:rPr>
        <w:t>G</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10"/>
        </w:rPr>
        <w:t xml:space="preserve"> </w:t>
      </w:r>
      <w:r w:rsidRPr="00AB3262">
        <w:rPr>
          <w:rFonts w:ascii="Arial" w:eastAsia="Arial" w:hAnsi="Arial" w:cs="Arial"/>
        </w:rPr>
        <w:t>a</w:t>
      </w:r>
      <w:r w:rsidRPr="00AB3262">
        <w:rPr>
          <w:rFonts w:ascii="Arial" w:eastAsia="Arial" w:hAnsi="Arial" w:cs="Arial"/>
          <w:spacing w:val="4"/>
        </w:rPr>
        <w:t>m</w:t>
      </w:r>
      <w:r w:rsidRPr="00AB3262">
        <w:rPr>
          <w:rFonts w:ascii="Arial" w:eastAsia="Arial" w:hAnsi="Arial" w:cs="Arial"/>
        </w:rPr>
        <w:t>o</w:t>
      </w:r>
      <w:r w:rsidRPr="00AB3262">
        <w:rPr>
          <w:rFonts w:ascii="Arial" w:eastAsia="Arial" w:hAnsi="Arial" w:cs="Arial"/>
          <w:spacing w:val="-1"/>
        </w:rPr>
        <w:t>u</w:t>
      </w:r>
      <w:r w:rsidRPr="00AB3262">
        <w:rPr>
          <w:rFonts w:ascii="Arial" w:eastAsia="Arial" w:hAnsi="Arial" w:cs="Arial"/>
        </w:rPr>
        <w:t>nt</w:t>
      </w:r>
      <w:r w:rsidRPr="00AB3262">
        <w:rPr>
          <w:rFonts w:ascii="Arial" w:eastAsia="Arial" w:hAnsi="Arial" w:cs="Arial"/>
          <w:spacing w:val="3"/>
        </w:rPr>
        <w:t xml:space="preserve"> </w:t>
      </w:r>
      <w:r w:rsidRPr="00AB3262">
        <w:rPr>
          <w:rFonts w:ascii="Arial" w:eastAsia="Arial" w:hAnsi="Arial" w:cs="Arial"/>
          <w:spacing w:val="4"/>
        </w:rPr>
        <w:t>m</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4"/>
        </w:rPr>
        <w:t xml:space="preserve"> </w:t>
      </w:r>
      <w:r w:rsidRPr="00AB3262">
        <w:rPr>
          <w:rFonts w:ascii="Arial" w:eastAsia="Arial" w:hAnsi="Arial" w:cs="Arial"/>
        </w:rPr>
        <w:t>be</w:t>
      </w:r>
      <w:r w:rsidRPr="00AB3262">
        <w:rPr>
          <w:rFonts w:ascii="Arial" w:eastAsia="Arial" w:hAnsi="Arial" w:cs="Arial"/>
          <w:spacing w:val="8"/>
        </w:rPr>
        <w:t xml:space="preserv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1"/>
        </w:rPr>
        <w:t>d</w:t>
      </w:r>
      <w:r w:rsidRPr="00AB3262">
        <w:rPr>
          <w:rFonts w:ascii="Arial" w:eastAsia="Arial" w:hAnsi="Arial" w:cs="Arial"/>
        </w:rPr>
        <w:t>e</w:t>
      </w:r>
      <w:r w:rsidRPr="00AB3262">
        <w:rPr>
          <w:rFonts w:ascii="Arial" w:eastAsia="Arial" w:hAnsi="Arial" w:cs="Arial"/>
          <w:spacing w:val="6"/>
        </w:rPr>
        <w:t xml:space="preserve"> </w:t>
      </w:r>
      <w:r w:rsidRPr="00AB3262">
        <w:rPr>
          <w:rFonts w:ascii="Arial" w:eastAsia="Arial" w:hAnsi="Arial" w:cs="Arial"/>
        </w:rPr>
        <w:t>b</w:t>
      </w:r>
      <w:r w:rsidRPr="00AB3262">
        <w:rPr>
          <w:rFonts w:ascii="Arial" w:eastAsia="Arial" w:hAnsi="Arial" w:cs="Arial"/>
          <w:spacing w:val="-1"/>
        </w:rPr>
        <w:t>e</w:t>
      </w:r>
      <w:r w:rsidRPr="00AB3262">
        <w:rPr>
          <w:rFonts w:ascii="Arial" w:eastAsia="Arial" w:hAnsi="Arial" w:cs="Arial"/>
          <w:spacing w:val="2"/>
        </w:rPr>
        <w:t>t</w:t>
      </w:r>
      <w:r w:rsidRPr="00AB3262">
        <w:rPr>
          <w:rFonts w:ascii="Arial" w:eastAsia="Arial" w:hAnsi="Arial" w:cs="Arial"/>
        </w:rPr>
        <w:t>we</w:t>
      </w:r>
      <w:r w:rsidRPr="00AB3262">
        <w:rPr>
          <w:rFonts w:ascii="Arial" w:eastAsia="Arial" w:hAnsi="Arial" w:cs="Arial"/>
          <w:spacing w:val="2"/>
        </w:rPr>
        <w:t>e</w:t>
      </w:r>
      <w:r w:rsidRPr="00AB3262">
        <w:rPr>
          <w:rFonts w:ascii="Arial" w:eastAsia="Arial" w:hAnsi="Arial" w:cs="Arial"/>
        </w:rPr>
        <w:t>n</w:t>
      </w:r>
      <w:r w:rsidRPr="00AB3262">
        <w:rPr>
          <w:rFonts w:ascii="Arial" w:eastAsia="Arial" w:hAnsi="Arial" w:cs="Arial"/>
          <w:spacing w:val="3"/>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e</w:t>
      </w:r>
      <w:r w:rsidRPr="00AB3262">
        <w:rPr>
          <w:rFonts w:ascii="Arial" w:eastAsia="Arial" w:hAnsi="Arial" w:cs="Arial"/>
          <w:spacing w:val="8"/>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rPr>
        <w:t>p</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rPr>
        <w:t>er a</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1"/>
        </w:rPr>
        <w:t xml:space="preserve"> </w:t>
      </w:r>
      <w:r w:rsidRPr="00AB3262">
        <w:rPr>
          <w:rFonts w:ascii="Arial" w:eastAsia="Arial" w:hAnsi="Arial" w:cs="Arial"/>
        </w:rPr>
        <w:t>the</w:t>
      </w:r>
      <w:r w:rsidRPr="00AB3262">
        <w:rPr>
          <w:rFonts w:ascii="Arial" w:eastAsia="Arial" w:hAnsi="Arial" w:cs="Arial"/>
          <w:spacing w:val="-2"/>
        </w:rPr>
        <w:t xml:space="preserve"> </w:t>
      </w:r>
      <w:r w:rsidRPr="00AB3262">
        <w:rPr>
          <w:rFonts w:ascii="Arial" w:eastAsia="Arial" w:hAnsi="Arial" w:cs="Arial"/>
        </w:rPr>
        <w:t>re</w:t>
      </w:r>
      <w:r w:rsidRPr="00AB3262">
        <w:rPr>
          <w:rFonts w:ascii="Arial" w:eastAsia="Arial" w:hAnsi="Arial" w:cs="Arial"/>
          <w:spacing w:val="1"/>
        </w:rPr>
        <w:t>c</w:t>
      </w:r>
      <w:r w:rsidRPr="00AB3262">
        <w:rPr>
          <w:rFonts w:ascii="Arial" w:eastAsia="Arial" w:hAnsi="Arial" w:cs="Arial"/>
          <w:spacing w:val="-1"/>
        </w:rPr>
        <w:t>i</w:t>
      </w:r>
      <w:r w:rsidRPr="00AB3262">
        <w:rPr>
          <w:rFonts w:ascii="Arial" w:eastAsia="Arial" w:hAnsi="Arial" w:cs="Arial"/>
          <w:spacing w:val="2"/>
        </w:rPr>
        <w:t>p</w:t>
      </w:r>
      <w:r w:rsidRPr="00AB3262">
        <w:rPr>
          <w:rFonts w:ascii="Arial" w:eastAsia="Arial" w:hAnsi="Arial" w:cs="Arial"/>
          <w:spacing w:val="-1"/>
        </w:rPr>
        <w:t>i</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8"/>
        </w:rPr>
        <w:t xml:space="preserve"> </w:t>
      </w:r>
      <w:r w:rsidRPr="00AB3262">
        <w:rPr>
          <w:rFonts w:ascii="Arial" w:eastAsia="Arial" w:hAnsi="Arial" w:cs="Arial"/>
          <w:spacing w:val="1"/>
        </w:rPr>
        <w:t>a</w:t>
      </w:r>
      <w:r w:rsidRPr="00AB3262">
        <w:rPr>
          <w:rFonts w:ascii="Arial" w:eastAsia="Arial" w:hAnsi="Arial" w:cs="Arial"/>
        </w:rPr>
        <w:t>nd</w:t>
      </w:r>
      <w:r w:rsidRPr="00AB3262">
        <w:rPr>
          <w:rFonts w:ascii="Arial" w:eastAsia="Arial" w:hAnsi="Arial" w:cs="Arial"/>
          <w:spacing w:val="-2"/>
        </w:rPr>
        <w:t xml:space="preserve"> </w:t>
      </w:r>
      <w:r w:rsidRPr="00AB3262">
        <w:rPr>
          <w:rFonts w:ascii="Arial" w:eastAsia="Arial" w:hAnsi="Arial" w:cs="Arial"/>
        </w:rPr>
        <w:t>a</w:t>
      </w:r>
      <w:r w:rsidRPr="00AB3262">
        <w:rPr>
          <w:rFonts w:ascii="Arial" w:eastAsia="Arial" w:hAnsi="Arial" w:cs="Arial"/>
          <w:spacing w:val="4"/>
        </w:rPr>
        <w:t>n</w:t>
      </w:r>
      <w:r w:rsidRPr="00AB3262">
        <w:rPr>
          <w:rFonts w:ascii="Arial" w:eastAsia="Arial" w:hAnsi="Arial" w:cs="Arial"/>
        </w:rPr>
        <w:t>y</w:t>
      </w:r>
      <w:r w:rsidRPr="00AB3262">
        <w:rPr>
          <w:rFonts w:ascii="Arial" w:eastAsia="Arial" w:hAnsi="Arial" w:cs="Arial"/>
          <w:spacing w:val="-7"/>
        </w:rPr>
        <w:t xml:space="preserve"> </w:t>
      </w:r>
      <w:r w:rsidRPr="00AB3262">
        <w:rPr>
          <w:rFonts w:ascii="Arial" w:eastAsia="Arial" w:hAnsi="Arial" w:cs="Arial"/>
          <w:spacing w:val="2"/>
        </w:rPr>
        <w:t>pa</w:t>
      </w:r>
      <w:r w:rsidRPr="00AB3262">
        <w:rPr>
          <w:rFonts w:ascii="Arial" w:eastAsia="Arial" w:hAnsi="Arial" w:cs="Arial"/>
          <w:spacing w:val="-6"/>
        </w:rPr>
        <w:t>y</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6"/>
        </w:rPr>
        <w:t xml:space="preserve"> </w:t>
      </w:r>
      <w:r w:rsidRPr="00AB3262">
        <w:rPr>
          <w:rFonts w:ascii="Arial" w:eastAsia="Arial" w:hAnsi="Arial" w:cs="Arial"/>
        </w:rPr>
        <w:t>n</w:t>
      </w:r>
      <w:r w:rsidRPr="00AB3262">
        <w:rPr>
          <w:rFonts w:ascii="Arial" w:eastAsia="Arial" w:hAnsi="Arial" w:cs="Arial"/>
          <w:spacing w:val="-1"/>
        </w:rPr>
        <w:t>e</w:t>
      </w:r>
      <w:r w:rsidRPr="00AB3262">
        <w:rPr>
          <w:rFonts w:ascii="Arial" w:eastAsia="Arial" w:hAnsi="Arial" w:cs="Arial"/>
          <w:spacing w:val="1"/>
        </w:rPr>
        <w:t>c</w:t>
      </w:r>
      <w:r w:rsidRPr="00AB3262">
        <w:rPr>
          <w:rFonts w:ascii="Arial" w:eastAsia="Arial" w:hAnsi="Arial" w:cs="Arial"/>
        </w:rPr>
        <w:t>e</w:t>
      </w:r>
      <w:r w:rsidRPr="00AB3262">
        <w:rPr>
          <w:rFonts w:ascii="Arial" w:eastAsia="Arial" w:hAnsi="Arial" w:cs="Arial"/>
          <w:spacing w:val="1"/>
        </w:rPr>
        <w:t>ss</w:t>
      </w:r>
      <w:r w:rsidRPr="00AB3262">
        <w:rPr>
          <w:rFonts w:ascii="Arial" w:eastAsia="Arial" w:hAnsi="Arial" w:cs="Arial"/>
        </w:rPr>
        <w:t>a</w:t>
      </w:r>
      <w:r w:rsidRPr="00AB3262">
        <w:rPr>
          <w:rFonts w:ascii="Arial" w:eastAsia="Arial" w:hAnsi="Arial" w:cs="Arial"/>
          <w:spacing w:val="3"/>
        </w:rPr>
        <w:t>r</w:t>
      </w:r>
      <w:r w:rsidRPr="00AB3262">
        <w:rPr>
          <w:rFonts w:ascii="Arial" w:eastAsia="Arial" w:hAnsi="Arial" w:cs="Arial"/>
        </w:rPr>
        <w:t>y</w:t>
      </w:r>
      <w:r w:rsidRPr="00AB3262">
        <w:rPr>
          <w:rFonts w:ascii="Arial" w:eastAsia="Arial" w:hAnsi="Arial" w:cs="Arial"/>
          <w:spacing w:val="-11"/>
        </w:rPr>
        <w:t xml:space="preserve"> </w:t>
      </w:r>
      <w:r w:rsidRPr="00AB3262">
        <w:rPr>
          <w:rFonts w:ascii="Arial" w:eastAsia="Arial" w:hAnsi="Arial" w:cs="Arial"/>
        </w:rPr>
        <w:t xml:space="preserve">to </w:t>
      </w:r>
      <w:r w:rsidRPr="00AB3262">
        <w:rPr>
          <w:rFonts w:ascii="Arial" w:eastAsia="Arial" w:hAnsi="Arial" w:cs="Arial"/>
          <w:spacing w:val="2"/>
        </w:rPr>
        <w:t>g</w:t>
      </w:r>
      <w:r w:rsidRPr="00AB3262">
        <w:rPr>
          <w:rFonts w:ascii="Arial" w:eastAsia="Arial" w:hAnsi="Arial" w:cs="Arial"/>
          <w:spacing w:val="-1"/>
        </w:rPr>
        <w:t>i</w:t>
      </w:r>
      <w:r w:rsidRPr="00AB3262">
        <w:rPr>
          <w:rFonts w:ascii="Arial" w:eastAsia="Arial" w:hAnsi="Arial" w:cs="Arial"/>
          <w:spacing w:val="1"/>
        </w:rPr>
        <w:t>v</w:t>
      </w:r>
      <w:r w:rsidRPr="00AB3262">
        <w:rPr>
          <w:rFonts w:ascii="Arial" w:eastAsia="Arial" w:hAnsi="Arial" w:cs="Arial"/>
        </w:rPr>
        <w:t>e</w:t>
      </w:r>
      <w:r w:rsidRPr="00AB3262">
        <w:rPr>
          <w:rFonts w:ascii="Arial" w:eastAsia="Arial" w:hAnsi="Arial" w:cs="Arial"/>
          <w:spacing w:val="-4"/>
        </w:rPr>
        <w:t xml:space="preserve"> </w:t>
      </w:r>
      <w:r w:rsidRPr="00AB3262">
        <w:rPr>
          <w:rFonts w:ascii="Arial" w:eastAsia="Arial" w:hAnsi="Arial" w:cs="Arial"/>
          <w:spacing w:val="1"/>
        </w:rPr>
        <w:t>e</w:t>
      </w:r>
      <w:r w:rsidRPr="00AB3262">
        <w:rPr>
          <w:rFonts w:ascii="Arial" w:eastAsia="Arial" w:hAnsi="Arial" w:cs="Arial"/>
        </w:rPr>
        <w:t>f</w:t>
      </w:r>
      <w:r w:rsidRPr="00AB3262">
        <w:rPr>
          <w:rFonts w:ascii="Arial" w:eastAsia="Arial" w:hAnsi="Arial" w:cs="Arial"/>
          <w:spacing w:val="2"/>
        </w:rPr>
        <w:t>f</w:t>
      </w:r>
      <w:r w:rsidRPr="00AB3262">
        <w:rPr>
          <w:rFonts w:ascii="Arial" w:eastAsia="Arial" w:hAnsi="Arial" w:cs="Arial"/>
        </w:rPr>
        <w:t>e</w:t>
      </w:r>
      <w:r w:rsidRPr="00AB3262">
        <w:rPr>
          <w:rFonts w:ascii="Arial" w:eastAsia="Arial" w:hAnsi="Arial" w:cs="Arial"/>
          <w:spacing w:val="1"/>
        </w:rPr>
        <w:t>c</w:t>
      </w:r>
      <w:r w:rsidRPr="00AB3262">
        <w:rPr>
          <w:rFonts w:ascii="Arial" w:eastAsia="Arial" w:hAnsi="Arial" w:cs="Arial"/>
        </w:rPr>
        <w:t>t</w:t>
      </w:r>
      <w:r w:rsidRPr="00AB3262">
        <w:rPr>
          <w:rFonts w:ascii="Arial" w:eastAsia="Arial" w:hAnsi="Arial" w:cs="Arial"/>
          <w:spacing w:val="-5"/>
        </w:rPr>
        <w:t xml:space="preserve"> </w:t>
      </w:r>
      <w:r w:rsidRPr="00AB3262">
        <w:rPr>
          <w:rFonts w:ascii="Arial" w:eastAsia="Arial" w:hAnsi="Arial" w:cs="Arial"/>
        </w:rPr>
        <w:t>to</w:t>
      </w:r>
      <w:r w:rsidRPr="00AB3262">
        <w:rPr>
          <w:rFonts w:ascii="Arial" w:eastAsia="Arial" w:hAnsi="Arial" w:cs="Arial"/>
          <w:spacing w:val="-3"/>
        </w:rPr>
        <w:t xml:space="preserve"> </w:t>
      </w:r>
      <w:r w:rsidRPr="00AB3262">
        <w:rPr>
          <w:rFonts w:ascii="Arial" w:eastAsia="Arial" w:hAnsi="Arial" w:cs="Arial"/>
        </w:rPr>
        <w:t>t</w:t>
      </w:r>
      <w:r w:rsidRPr="00AB3262">
        <w:rPr>
          <w:rFonts w:ascii="Arial" w:eastAsia="Arial" w:hAnsi="Arial" w:cs="Arial"/>
          <w:spacing w:val="1"/>
        </w:rPr>
        <w:t>h</w:t>
      </w:r>
      <w:r w:rsidRPr="00AB3262">
        <w:rPr>
          <w:rFonts w:ascii="Arial" w:eastAsia="Arial" w:hAnsi="Arial" w:cs="Arial"/>
        </w:rPr>
        <w:t>e</w:t>
      </w:r>
      <w:r w:rsidRPr="00AB3262">
        <w:rPr>
          <w:rFonts w:ascii="Arial" w:eastAsia="Arial" w:hAnsi="Arial" w:cs="Arial"/>
          <w:spacing w:val="-3"/>
        </w:rPr>
        <w:t xml:space="preserve"> </w:t>
      </w:r>
      <w:r w:rsidRPr="00AB3262">
        <w:rPr>
          <w:rFonts w:ascii="Arial" w:eastAsia="Arial" w:hAnsi="Arial" w:cs="Arial"/>
          <w:spacing w:val="1"/>
        </w:rPr>
        <w:t>a</w:t>
      </w:r>
      <w:r w:rsidRPr="00AB3262">
        <w:rPr>
          <w:rFonts w:ascii="Arial" w:eastAsia="Arial" w:hAnsi="Arial" w:cs="Arial"/>
        </w:rPr>
        <w:t>d</w:t>
      </w:r>
      <w:r w:rsidRPr="00AB3262">
        <w:rPr>
          <w:rFonts w:ascii="Arial" w:eastAsia="Arial" w:hAnsi="Arial" w:cs="Arial"/>
          <w:spacing w:val="1"/>
        </w:rPr>
        <w:t>j</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3"/>
        </w:rPr>
        <w:t xml:space="preserve"> </w:t>
      </w:r>
      <w:r w:rsidRPr="00AB3262">
        <w:rPr>
          <w:rFonts w:ascii="Arial" w:eastAsia="Arial" w:hAnsi="Arial" w:cs="Arial"/>
          <w:spacing w:val="4"/>
        </w:rPr>
        <w:t>m</w:t>
      </w:r>
      <w:r w:rsidRPr="00AB3262">
        <w:rPr>
          <w:rFonts w:ascii="Arial" w:eastAsia="Arial" w:hAnsi="Arial" w:cs="Arial"/>
        </w:rPr>
        <w:t>u</w:t>
      </w:r>
      <w:r w:rsidRPr="00AB3262">
        <w:rPr>
          <w:rFonts w:ascii="Arial" w:eastAsia="Arial" w:hAnsi="Arial" w:cs="Arial"/>
          <w:spacing w:val="-2"/>
        </w:rPr>
        <w:t>s</w:t>
      </w:r>
      <w:r w:rsidRPr="00AB3262">
        <w:rPr>
          <w:rFonts w:ascii="Arial" w:eastAsia="Arial" w:hAnsi="Arial" w:cs="Arial"/>
        </w:rPr>
        <w:t>t</w:t>
      </w:r>
      <w:r w:rsidRPr="00AB3262">
        <w:rPr>
          <w:rFonts w:ascii="Arial" w:eastAsia="Arial" w:hAnsi="Arial" w:cs="Arial"/>
          <w:spacing w:val="-4"/>
        </w:rPr>
        <w:t xml:space="preserve"> </w:t>
      </w:r>
      <w:r w:rsidRPr="00AB3262">
        <w:rPr>
          <w:rFonts w:ascii="Arial" w:eastAsia="Arial" w:hAnsi="Arial" w:cs="Arial"/>
          <w:spacing w:val="1"/>
        </w:rPr>
        <w:t>b</w:t>
      </w:r>
      <w:r w:rsidRPr="00AB3262">
        <w:rPr>
          <w:rFonts w:ascii="Arial" w:eastAsia="Arial" w:hAnsi="Arial" w:cs="Arial"/>
        </w:rPr>
        <w:t xml:space="preserve">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1"/>
        </w:rPr>
        <w:t>d</w:t>
      </w:r>
      <w:r w:rsidRPr="00AB3262">
        <w:rPr>
          <w:rFonts w:ascii="Arial" w:eastAsia="Arial" w:hAnsi="Arial" w:cs="Arial"/>
        </w:rPr>
        <w:t>e.</w:t>
      </w:r>
      <w:r w:rsidR="001A1AE7">
        <w:rPr>
          <w:rFonts w:ascii="Arial" w:eastAsia="Arial" w:hAnsi="Arial" w:cs="Arial"/>
        </w:rPr>
        <w:t xml:space="preserve"> </w:t>
      </w:r>
      <w:r w:rsidRPr="00AB3262">
        <w:rPr>
          <w:rFonts w:ascii="Arial" w:eastAsia="Arial" w:hAnsi="Arial" w:cs="Arial"/>
          <w:spacing w:val="17"/>
        </w:rPr>
        <w:t xml:space="preserve"> </w:t>
      </w:r>
      <w:r w:rsidRPr="00AB3262">
        <w:rPr>
          <w:rFonts w:ascii="Arial" w:eastAsia="Arial" w:hAnsi="Arial" w:cs="Arial"/>
        </w:rPr>
        <w:t>In</w:t>
      </w:r>
      <w:r w:rsidRPr="00AB3262">
        <w:rPr>
          <w:rFonts w:ascii="Arial" w:eastAsia="Arial" w:hAnsi="Arial" w:cs="Arial"/>
          <w:spacing w:val="21"/>
        </w:rPr>
        <w:t xml:space="preserve"> </w:t>
      </w:r>
      <w:r w:rsidRPr="00AB3262">
        <w:rPr>
          <w:rFonts w:ascii="Arial" w:eastAsia="Arial" w:hAnsi="Arial" w:cs="Arial"/>
        </w:rPr>
        <w:t>a</w:t>
      </w:r>
      <w:r w:rsidRPr="00AB3262">
        <w:rPr>
          <w:rFonts w:ascii="Arial" w:eastAsia="Arial" w:hAnsi="Arial" w:cs="Arial"/>
          <w:spacing w:val="-1"/>
        </w:rPr>
        <w:t>d</w:t>
      </w:r>
      <w:r w:rsidRPr="00AB3262">
        <w:rPr>
          <w:rFonts w:ascii="Arial" w:eastAsia="Arial" w:hAnsi="Arial" w:cs="Arial"/>
          <w:spacing w:val="3"/>
        </w:rPr>
        <w:t>d</w:t>
      </w:r>
      <w:r w:rsidRPr="00AB3262">
        <w:rPr>
          <w:rFonts w:ascii="Arial" w:eastAsia="Arial" w:hAnsi="Arial" w:cs="Arial"/>
          <w:spacing w:val="-1"/>
        </w:rPr>
        <w:t>i</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rPr>
        <w:t>,</w:t>
      </w:r>
      <w:r w:rsidRPr="00AB3262">
        <w:rPr>
          <w:rFonts w:ascii="Arial" w:eastAsia="Arial" w:hAnsi="Arial" w:cs="Arial"/>
          <w:spacing w:val="15"/>
        </w:rPr>
        <w:t xml:space="preserve"> </w:t>
      </w:r>
      <w:r w:rsidRPr="00AB3262">
        <w:rPr>
          <w:rFonts w:ascii="Arial" w:eastAsia="Arial" w:hAnsi="Arial" w:cs="Arial"/>
          <w:spacing w:val="2"/>
        </w:rPr>
        <w:t>t</w:t>
      </w:r>
      <w:r w:rsidRPr="00AB3262">
        <w:rPr>
          <w:rFonts w:ascii="Arial" w:eastAsia="Arial" w:hAnsi="Arial" w:cs="Arial"/>
        </w:rPr>
        <w:t>he</w:t>
      </w:r>
      <w:r w:rsidRPr="00AB3262">
        <w:rPr>
          <w:rFonts w:ascii="Arial" w:eastAsia="Arial" w:hAnsi="Arial" w:cs="Arial"/>
          <w:spacing w:val="20"/>
        </w:rPr>
        <w:t xml:space="preserve"> </w:t>
      </w: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p</w:t>
      </w:r>
      <w:r w:rsidRPr="00AB3262">
        <w:rPr>
          <w:rFonts w:ascii="Arial" w:eastAsia="Arial" w:hAnsi="Arial" w:cs="Arial"/>
        </w:rPr>
        <w:t>p</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rPr>
        <w:t>er</w:t>
      </w:r>
      <w:r w:rsidRPr="00AB3262">
        <w:rPr>
          <w:rFonts w:ascii="Arial" w:eastAsia="Arial" w:hAnsi="Arial" w:cs="Arial"/>
          <w:spacing w:val="17"/>
        </w:rPr>
        <w:t xml:space="preserve"> </w:t>
      </w:r>
      <w:r w:rsidRPr="00AB3262">
        <w:rPr>
          <w:rFonts w:ascii="Arial" w:eastAsia="Arial" w:hAnsi="Arial" w:cs="Arial"/>
          <w:spacing w:val="4"/>
        </w:rPr>
        <w:t>m</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19"/>
        </w:rPr>
        <w:t xml:space="preserve"> </w:t>
      </w:r>
      <w:r w:rsidRPr="00AB3262">
        <w:rPr>
          <w:rFonts w:ascii="Arial" w:eastAsia="Arial" w:hAnsi="Arial" w:cs="Arial"/>
        </w:rPr>
        <w:t>pro</w:t>
      </w:r>
      <w:r w:rsidRPr="00AB3262">
        <w:rPr>
          <w:rFonts w:ascii="Arial" w:eastAsia="Arial" w:hAnsi="Arial" w:cs="Arial"/>
          <w:spacing w:val="-1"/>
        </w:rPr>
        <w:t>vi</w:t>
      </w:r>
      <w:r w:rsidRPr="00AB3262">
        <w:rPr>
          <w:rFonts w:ascii="Arial" w:eastAsia="Arial" w:hAnsi="Arial" w:cs="Arial"/>
        </w:rPr>
        <w:t>de</w:t>
      </w:r>
      <w:r w:rsidRPr="00AB3262">
        <w:rPr>
          <w:rFonts w:ascii="Arial" w:eastAsia="Arial" w:hAnsi="Arial" w:cs="Arial"/>
          <w:spacing w:val="18"/>
        </w:rPr>
        <w:t xml:space="preserve"> </w:t>
      </w:r>
      <w:r w:rsidRPr="00AB3262">
        <w:rPr>
          <w:rFonts w:ascii="Arial" w:eastAsia="Arial" w:hAnsi="Arial" w:cs="Arial"/>
        </w:rPr>
        <w:t>an</w:t>
      </w:r>
      <w:r w:rsidRPr="00AB3262">
        <w:rPr>
          <w:rFonts w:ascii="Arial" w:eastAsia="Arial" w:hAnsi="Arial" w:cs="Arial"/>
          <w:spacing w:val="23"/>
        </w:rPr>
        <w:t xml:space="preserve"> </w:t>
      </w:r>
      <w:r w:rsidRPr="00AB3262">
        <w:rPr>
          <w:rFonts w:ascii="Arial" w:eastAsia="Arial" w:hAnsi="Arial" w:cs="Arial"/>
          <w:spacing w:val="-1"/>
        </w:rPr>
        <w:t>A</w:t>
      </w:r>
      <w:r w:rsidRPr="00AB3262">
        <w:rPr>
          <w:rFonts w:ascii="Arial" w:eastAsia="Arial" w:hAnsi="Arial" w:cs="Arial"/>
        </w:rPr>
        <w:t>d</w:t>
      </w:r>
      <w:r w:rsidRPr="00AB3262">
        <w:rPr>
          <w:rFonts w:ascii="Arial" w:eastAsia="Arial" w:hAnsi="Arial" w:cs="Arial"/>
          <w:spacing w:val="1"/>
        </w:rPr>
        <w:t>j</w:t>
      </w:r>
      <w:r w:rsidRPr="00AB3262">
        <w:rPr>
          <w:rFonts w:ascii="Arial" w:eastAsia="Arial" w:hAnsi="Arial" w:cs="Arial"/>
          <w:spacing w:val="2"/>
        </w:rPr>
        <w:t>u</w:t>
      </w:r>
      <w:r w:rsidRPr="00AB3262">
        <w:rPr>
          <w:rFonts w:ascii="Arial" w:eastAsia="Arial" w:hAnsi="Arial" w:cs="Arial"/>
          <w:spacing w:val="1"/>
        </w:rPr>
        <w:t>s</w:t>
      </w:r>
      <w:r w:rsidRPr="00AB3262">
        <w:rPr>
          <w:rFonts w:ascii="Arial" w:eastAsia="Arial" w:hAnsi="Arial" w:cs="Arial"/>
          <w:spacing w:val="-3"/>
        </w:rPr>
        <w:t>t</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3"/>
        </w:rPr>
        <w:t xml:space="preserve"> </w:t>
      </w:r>
      <w:r w:rsidRPr="00AB3262">
        <w:rPr>
          <w:rFonts w:ascii="Arial" w:eastAsia="Arial" w:hAnsi="Arial" w:cs="Arial"/>
        </w:rPr>
        <w:t>Note</w:t>
      </w:r>
      <w:r w:rsidRPr="00AB3262">
        <w:rPr>
          <w:rFonts w:ascii="Arial" w:eastAsia="Arial" w:hAnsi="Arial" w:cs="Arial"/>
          <w:spacing w:val="19"/>
        </w:rPr>
        <w:t xml:space="preserve"> </w:t>
      </w:r>
      <w:r w:rsidRPr="00AB3262">
        <w:rPr>
          <w:rFonts w:ascii="Arial" w:eastAsia="Arial" w:hAnsi="Arial" w:cs="Arial"/>
          <w:spacing w:val="2"/>
        </w:rPr>
        <w:t>t</w:t>
      </w:r>
      <w:r w:rsidRPr="00AB3262">
        <w:rPr>
          <w:rFonts w:ascii="Arial" w:eastAsia="Arial" w:hAnsi="Arial" w:cs="Arial"/>
        </w:rPr>
        <w:t>o</w:t>
      </w:r>
      <w:r w:rsidRPr="00AB3262">
        <w:rPr>
          <w:rFonts w:ascii="Arial" w:eastAsia="Arial" w:hAnsi="Arial" w:cs="Arial"/>
          <w:spacing w:val="21"/>
        </w:rPr>
        <w:t xml:space="preserve"> </w:t>
      </w:r>
      <w:r w:rsidRPr="00AB3262">
        <w:rPr>
          <w:rFonts w:ascii="Arial" w:eastAsia="Arial" w:hAnsi="Arial" w:cs="Arial"/>
        </w:rPr>
        <w:t>the</w:t>
      </w:r>
      <w:r w:rsidRPr="00AB3262">
        <w:rPr>
          <w:rFonts w:ascii="Arial" w:eastAsia="Arial" w:hAnsi="Arial" w:cs="Arial"/>
          <w:spacing w:val="20"/>
        </w:rPr>
        <w:t xml:space="preserve"> </w:t>
      </w:r>
      <w:r w:rsidRPr="00AB3262">
        <w:rPr>
          <w:rFonts w:ascii="Arial" w:eastAsia="Arial" w:hAnsi="Arial" w:cs="Arial"/>
          <w:spacing w:val="3"/>
        </w:rPr>
        <w:t>r</w:t>
      </w:r>
      <w:r w:rsidRPr="00AB3262">
        <w:rPr>
          <w:rFonts w:ascii="Arial" w:eastAsia="Arial" w:hAnsi="Arial" w:cs="Arial"/>
        </w:rPr>
        <w:t>e</w:t>
      </w:r>
      <w:r w:rsidRPr="00AB3262">
        <w:rPr>
          <w:rFonts w:ascii="Arial" w:eastAsia="Arial" w:hAnsi="Arial" w:cs="Arial"/>
          <w:spacing w:val="1"/>
        </w:rPr>
        <w:t>c</w:t>
      </w:r>
      <w:r w:rsidRPr="00AB3262">
        <w:rPr>
          <w:rFonts w:ascii="Arial" w:eastAsia="Arial" w:hAnsi="Arial" w:cs="Arial"/>
          <w:spacing w:val="-1"/>
        </w:rPr>
        <w:t>i</w:t>
      </w:r>
      <w:r w:rsidRPr="00AB3262">
        <w:rPr>
          <w:rFonts w:ascii="Arial" w:eastAsia="Arial" w:hAnsi="Arial" w:cs="Arial"/>
          <w:spacing w:val="2"/>
        </w:rPr>
        <w:t>p</w:t>
      </w:r>
      <w:r w:rsidRPr="00AB3262">
        <w:rPr>
          <w:rFonts w:ascii="Arial" w:eastAsia="Arial" w:hAnsi="Arial" w:cs="Arial"/>
          <w:spacing w:val="-1"/>
        </w:rPr>
        <w:t>i</w:t>
      </w:r>
      <w:r w:rsidRPr="00AB3262">
        <w:rPr>
          <w:rFonts w:ascii="Arial" w:eastAsia="Arial" w:hAnsi="Arial" w:cs="Arial"/>
          <w:spacing w:val="2"/>
        </w:rPr>
        <w:t>e</w:t>
      </w:r>
      <w:r w:rsidRPr="00AB3262">
        <w:rPr>
          <w:rFonts w:ascii="Arial" w:eastAsia="Arial" w:hAnsi="Arial" w:cs="Arial"/>
        </w:rPr>
        <w:t>nt</w:t>
      </w:r>
      <w:r w:rsidRPr="00AB3262">
        <w:rPr>
          <w:rFonts w:ascii="Arial" w:eastAsia="Arial" w:hAnsi="Arial" w:cs="Arial"/>
          <w:spacing w:val="15"/>
        </w:rPr>
        <w:t xml:space="preserve"> </w:t>
      </w:r>
      <w:r w:rsidRPr="00AB3262">
        <w:rPr>
          <w:rFonts w:ascii="Arial" w:eastAsia="Arial" w:hAnsi="Arial" w:cs="Arial"/>
        </w:rPr>
        <w:t>at the</w:t>
      </w:r>
      <w:r w:rsidRPr="00AB3262">
        <w:rPr>
          <w:rFonts w:ascii="Arial" w:eastAsia="Arial" w:hAnsi="Arial" w:cs="Arial"/>
          <w:spacing w:val="-4"/>
        </w:rPr>
        <w:t xml:space="preserve"> </w:t>
      </w:r>
      <w:r w:rsidRPr="00AB3262">
        <w:rPr>
          <w:rFonts w:ascii="Arial" w:eastAsia="Arial" w:hAnsi="Arial" w:cs="Arial"/>
          <w:spacing w:val="1"/>
        </w:rPr>
        <w:t>s</w:t>
      </w:r>
      <w:r w:rsidRPr="00AB3262">
        <w:rPr>
          <w:rFonts w:ascii="Arial" w:eastAsia="Arial" w:hAnsi="Arial" w:cs="Arial"/>
        </w:rPr>
        <w:t>a</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5"/>
        </w:rPr>
        <w:t xml:space="preserve"> </w:t>
      </w:r>
      <w:r w:rsidRPr="00AB3262">
        <w:rPr>
          <w:rFonts w:ascii="Arial" w:eastAsia="Arial" w:hAnsi="Arial" w:cs="Arial"/>
          <w:spacing w:val="-1"/>
        </w:rPr>
        <w:t>ti</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4"/>
        </w:rPr>
        <w:t xml:space="preserve"> </w:t>
      </w:r>
      <w:r w:rsidRPr="00AB3262">
        <w:rPr>
          <w:rFonts w:ascii="Arial" w:eastAsia="Arial" w:hAnsi="Arial" w:cs="Arial"/>
          <w:spacing w:val="-1"/>
        </w:rPr>
        <w:t>t</w:t>
      </w:r>
      <w:r w:rsidRPr="00AB3262">
        <w:rPr>
          <w:rFonts w:ascii="Arial" w:eastAsia="Arial" w:hAnsi="Arial" w:cs="Arial"/>
        </w:rPr>
        <w:t>he</w:t>
      </w:r>
      <w:r w:rsidRPr="00AB3262">
        <w:rPr>
          <w:rFonts w:ascii="Arial" w:eastAsia="Arial" w:hAnsi="Arial" w:cs="Arial"/>
          <w:spacing w:val="-4"/>
        </w:rPr>
        <w:t xml:space="preserve"> </w:t>
      </w:r>
      <w:r w:rsidRPr="00AB3262">
        <w:rPr>
          <w:rFonts w:ascii="Arial" w:eastAsia="Arial" w:hAnsi="Arial" w:cs="Arial"/>
        </w:rPr>
        <w:t>a</w:t>
      </w:r>
      <w:r w:rsidRPr="00AB3262">
        <w:rPr>
          <w:rFonts w:ascii="Arial" w:eastAsia="Arial" w:hAnsi="Arial" w:cs="Arial"/>
          <w:spacing w:val="-1"/>
        </w:rPr>
        <w:t>d</w:t>
      </w:r>
      <w:r w:rsidRPr="00AB3262">
        <w:rPr>
          <w:rFonts w:ascii="Arial" w:eastAsia="Arial" w:hAnsi="Arial" w:cs="Arial"/>
          <w:spacing w:val="1"/>
        </w:rPr>
        <w:t>j</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2"/>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10"/>
        </w:rPr>
        <w:t xml:space="preserve"> </w:t>
      </w:r>
      <w:r w:rsidRPr="00AB3262">
        <w:rPr>
          <w:rFonts w:ascii="Arial" w:eastAsia="Arial" w:hAnsi="Arial" w:cs="Arial"/>
          <w:spacing w:val="-1"/>
        </w:rPr>
        <w:t>o</w:t>
      </w:r>
      <w:r w:rsidRPr="00AB3262">
        <w:rPr>
          <w:rFonts w:ascii="Arial" w:eastAsia="Arial" w:hAnsi="Arial" w:cs="Arial"/>
          <w:spacing w:val="1"/>
        </w:rPr>
        <w:t>cc</w:t>
      </w:r>
      <w:r w:rsidRPr="00AB3262">
        <w:rPr>
          <w:rFonts w:ascii="Arial" w:eastAsia="Arial" w:hAnsi="Arial" w:cs="Arial"/>
        </w:rPr>
        <w:t>ur</w:t>
      </w:r>
      <w:r w:rsidRPr="00AB3262">
        <w:rPr>
          <w:rFonts w:ascii="Arial" w:eastAsia="Arial" w:hAnsi="Arial" w:cs="Arial"/>
          <w:spacing w:val="2"/>
        </w:rPr>
        <w:t>s</w:t>
      </w:r>
      <w:r w:rsidRPr="00AB3262">
        <w:rPr>
          <w:rFonts w:ascii="Arial" w:eastAsia="Arial" w:hAnsi="Arial" w:cs="Arial"/>
        </w:rPr>
        <w:t>.</w:t>
      </w:r>
    </w:p>
    <w:p w14:paraId="59A2C027" w14:textId="77777777" w:rsidR="00AB3262" w:rsidRDefault="00AB3262" w:rsidP="00AB3262">
      <w:pPr>
        <w:pStyle w:val="ListParagraph"/>
        <w:rPr>
          <w:rFonts w:ascii="Arial" w:eastAsia="Arial" w:hAnsi="Arial" w:cs="Arial"/>
          <w:b/>
          <w:szCs w:val="22"/>
        </w:rPr>
      </w:pPr>
    </w:p>
    <w:p w14:paraId="53B28D21" w14:textId="77777777" w:rsidR="00AB3262" w:rsidRDefault="00AB3262" w:rsidP="00AB3262">
      <w:pPr>
        <w:pStyle w:val="ListParagraph"/>
        <w:rPr>
          <w:rFonts w:ascii="Arial" w:eastAsia="Arial" w:hAnsi="Arial" w:cs="Arial"/>
          <w:b/>
          <w:szCs w:val="22"/>
        </w:rPr>
      </w:pPr>
    </w:p>
    <w:p w14:paraId="03DD1996" w14:textId="77777777" w:rsidR="00AB3262" w:rsidRPr="00AB3262" w:rsidRDefault="00AB3262" w:rsidP="00AB3262">
      <w:pPr>
        <w:pStyle w:val="ListParagraph"/>
        <w:rPr>
          <w:rFonts w:ascii="Arial" w:eastAsia="Arial" w:hAnsi="Arial" w:cs="Arial"/>
          <w:b/>
          <w:szCs w:val="22"/>
        </w:rPr>
      </w:pPr>
    </w:p>
    <w:p w14:paraId="542B46DD" w14:textId="77777777" w:rsidR="00810E05" w:rsidRPr="00AB3262" w:rsidRDefault="000D66C9" w:rsidP="00AB3262">
      <w:pPr>
        <w:pStyle w:val="ListParagraph"/>
        <w:numPr>
          <w:ilvl w:val="0"/>
          <w:numId w:val="8"/>
        </w:numPr>
        <w:rPr>
          <w:rFonts w:ascii="Arial" w:eastAsia="Arial" w:hAnsi="Arial" w:cs="Arial"/>
          <w:b/>
          <w:szCs w:val="22"/>
        </w:rPr>
      </w:pPr>
      <w:r w:rsidRPr="00AB3262">
        <w:rPr>
          <w:rFonts w:ascii="Arial" w:eastAsia="Arial" w:hAnsi="Arial" w:cs="Arial"/>
          <w:b/>
          <w:spacing w:val="3"/>
          <w:sz w:val="22"/>
          <w:szCs w:val="22"/>
        </w:rPr>
        <w:t>W</w:t>
      </w:r>
      <w:r w:rsidRPr="00AB3262">
        <w:rPr>
          <w:rFonts w:ascii="Arial" w:eastAsia="Arial" w:hAnsi="Arial" w:cs="Arial"/>
          <w:b/>
          <w:spacing w:val="-6"/>
          <w:sz w:val="22"/>
          <w:szCs w:val="22"/>
        </w:rPr>
        <w:t>A</w:t>
      </w:r>
      <w:r w:rsidRPr="00AB3262">
        <w:rPr>
          <w:rFonts w:ascii="Arial" w:eastAsia="Arial" w:hAnsi="Arial" w:cs="Arial"/>
          <w:b/>
          <w:spacing w:val="-1"/>
          <w:sz w:val="22"/>
          <w:szCs w:val="22"/>
        </w:rPr>
        <w:t>R</w:t>
      </w:r>
      <w:r w:rsidRPr="00AB3262">
        <w:rPr>
          <w:rFonts w:ascii="Arial" w:eastAsia="Arial" w:hAnsi="Arial" w:cs="Arial"/>
          <w:b/>
          <w:spacing w:val="4"/>
          <w:sz w:val="22"/>
          <w:szCs w:val="22"/>
        </w:rPr>
        <w:t>R</w:t>
      </w:r>
      <w:r w:rsidRPr="00AB3262">
        <w:rPr>
          <w:rFonts w:ascii="Arial" w:eastAsia="Arial" w:hAnsi="Arial" w:cs="Arial"/>
          <w:b/>
          <w:spacing w:val="-6"/>
          <w:sz w:val="22"/>
          <w:szCs w:val="22"/>
        </w:rPr>
        <w:t>A</w:t>
      </w:r>
      <w:r w:rsidRPr="00AB3262">
        <w:rPr>
          <w:rFonts w:ascii="Arial" w:eastAsia="Arial" w:hAnsi="Arial" w:cs="Arial"/>
          <w:b/>
          <w:spacing w:val="1"/>
          <w:sz w:val="22"/>
          <w:szCs w:val="22"/>
        </w:rPr>
        <w:t>N</w:t>
      </w:r>
      <w:r w:rsidRPr="00AB3262">
        <w:rPr>
          <w:rFonts w:ascii="Arial" w:eastAsia="Arial" w:hAnsi="Arial" w:cs="Arial"/>
          <w:b/>
          <w:spacing w:val="-3"/>
          <w:sz w:val="22"/>
          <w:szCs w:val="22"/>
        </w:rPr>
        <w:t>T</w:t>
      </w:r>
      <w:r w:rsidRPr="00AB3262">
        <w:rPr>
          <w:rFonts w:ascii="Arial" w:eastAsia="Arial" w:hAnsi="Arial" w:cs="Arial"/>
          <w:b/>
          <w:spacing w:val="1"/>
          <w:sz w:val="22"/>
          <w:szCs w:val="22"/>
        </w:rPr>
        <w:t>I</w:t>
      </w:r>
      <w:r w:rsidRPr="00AB3262">
        <w:rPr>
          <w:rFonts w:ascii="Arial" w:eastAsia="Arial" w:hAnsi="Arial" w:cs="Arial"/>
          <w:b/>
          <w:spacing w:val="-1"/>
          <w:sz w:val="22"/>
          <w:szCs w:val="22"/>
        </w:rPr>
        <w:t>E</w:t>
      </w:r>
      <w:r w:rsidRPr="00AB3262">
        <w:rPr>
          <w:rFonts w:ascii="Arial" w:eastAsia="Arial" w:hAnsi="Arial" w:cs="Arial"/>
          <w:b/>
          <w:sz w:val="22"/>
          <w:szCs w:val="22"/>
        </w:rPr>
        <w:t>S</w:t>
      </w:r>
      <w:r w:rsidRPr="00AB3262">
        <w:rPr>
          <w:rFonts w:ascii="Arial" w:eastAsia="Arial" w:hAnsi="Arial" w:cs="Arial"/>
          <w:b/>
          <w:spacing w:val="6"/>
          <w:sz w:val="22"/>
          <w:szCs w:val="22"/>
        </w:rPr>
        <w:t xml:space="preserve"> </w:t>
      </w:r>
      <w:r w:rsidRPr="00AB3262">
        <w:rPr>
          <w:rFonts w:ascii="Arial" w:eastAsia="Arial" w:hAnsi="Arial" w:cs="Arial"/>
          <w:b/>
          <w:spacing w:val="-6"/>
          <w:sz w:val="22"/>
          <w:szCs w:val="22"/>
        </w:rPr>
        <w:t>A</w:t>
      </w:r>
      <w:r w:rsidRPr="00AB3262">
        <w:rPr>
          <w:rFonts w:ascii="Arial" w:eastAsia="Arial" w:hAnsi="Arial" w:cs="Arial"/>
          <w:b/>
          <w:spacing w:val="-1"/>
          <w:sz w:val="22"/>
          <w:szCs w:val="22"/>
        </w:rPr>
        <w:t>N</w:t>
      </w:r>
      <w:r w:rsidRPr="00AB3262">
        <w:rPr>
          <w:rFonts w:ascii="Arial" w:eastAsia="Arial" w:hAnsi="Arial" w:cs="Arial"/>
          <w:b/>
          <w:sz w:val="22"/>
          <w:szCs w:val="22"/>
        </w:rPr>
        <w:t xml:space="preserve">D </w:t>
      </w:r>
      <w:r w:rsidRPr="00AB3262">
        <w:rPr>
          <w:rFonts w:ascii="Arial" w:eastAsia="Arial" w:hAnsi="Arial" w:cs="Arial"/>
          <w:b/>
          <w:spacing w:val="1"/>
          <w:sz w:val="22"/>
          <w:szCs w:val="22"/>
        </w:rPr>
        <w:t>IN</w:t>
      </w:r>
      <w:r w:rsidRPr="00AB3262">
        <w:rPr>
          <w:rFonts w:ascii="Arial" w:eastAsia="Arial" w:hAnsi="Arial" w:cs="Arial"/>
          <w:b/>
          <w:spacing w:val="-1"/>
          <w:sz w:val="22"/>
          <w:szCs w:val="22"/>
        </w:rPr>
        <w:t>DE</w:t>
      </w:r>
      <w:r w:rsidRPr="00AB3262">
        <w:rPr>
          <w:rFonts w:ascii="Arial" w:eastAsia="Arial" w:hAnsi="Arial" w:cs="Arial"/>
          <w:b/>
          <w:spacing w:val="1"/>
          <w:sz w:val="22"/>
          <w:szCs w:val="22"/>
        </w:rPr>
        <w:t>M</w:t>
      </w:r>
      <w:r w:rsidRPr="00AB3262">
        <w:rPr>
          <w:rFonts w:ascii="Arial" w:eastAsia="Arial" w:hAnsi="Arial" w:cs="Arial"/>
          <w:b/>
          <w:spacing w:val="-1"/>
          <w:sz w:val="22"/>
          <w:szCs w:val="22"/>
        </w:rPr>
        <w:t>N</w:t>
      </w:r>
      <w:r w:rsidRPr="00AB3262">
        <w:rPr>
          <w:rFonts w:ascii="Arial" w:eastAsia="Arial" w:hAnsi="Arial" w:cs="Arial"/>
          <w:b/>
          <w:spacing w:val="1"/>
          <w:sz w:val="22"/>
          <w:szCs w:val="22"/>
        </w:rPr>
        <w:t>I</w:t>
      </w:r>
      <w:r w:rsidRPr="00AB3262">
        <w:rPr>
          <w:rFonts w:ascii="Arial" w:eastAsia="Arial" w:hAnsi="Arial" w:cs="Arial"/>
          <w:b/>
          <w:spacing w:val="-3"/>
          <w:sz w:val="22"/>
          <w:szCs w:val="22"/>
        </w:rPr>
        <w:t>T</w:t>
      </w:r>
      <w:r w:rsidRPr="00AB3262">
        <w:rPr>
          <w:rFonts w:ascii="Arial" w:eastAsia="Arial" w:hAnsi="Arial" w:cs="Arial"/>
          <w:b/>
          <w:spacing w:val="1"/>
          <w:sz w:val="22"/>
          <w:szCs w:val="22"/>
        </w:rPr>
        <w:t>I</w:t>
      </w:r>
      <w:r w:rsidRPr="00AB3262">
        <w:rPr>
          <w:rFonts w:ascii="Arial" w:eastAsia="Arial" w:hAnsi="Arial" w:cs="Arial"/>
          <w:b/>
          <w:spacing w:val="-1"/>
          <w:sz w:val="22"/>
          <w:szCs w:val="22"/>
        </w:rPr>
        <w:t>E</w:t>
      </w:r>
      <w:r w:rsidRPr="00AB3262">
        <w:rPr>
          <w:rFonts w:ascii="Arial" w:eastAsia="Arial" w:hAnsi="Arial" w:cs="Arial"/>
          <w:b/>
          <w:sz w:val="22"/>
          <w:szCs w:val="22"/>
        </w:rPr>
        <w:t>S</w:t>
      </w:r>
    </w:p>
    <w:p w14:paraId="1B4A6F0B" w14:textId="77777777" w:rsidR="00AB3262" w:rsidRPr="00AB3262" w:rsidRDefault="00AB3262" w:rsidP="00AB3262">
      <w:pPr>
        <w:pStyle w:val="ListParagraph"/>
        <w:ind w:left="360"/>
        <w:rPr>
          <w:rFonts w:ascii="Arial" w:eastAsia="Arial" w:hAnsi="Arial" w:cs="Arial"/>
          <w:b/>
          <w:szCs w:val="22"/>
        </w:rPr>
      </w:pPr>
    </w:p>
    <w:p w14:paraId="1192BBE9" w14:textId="77777777" w:rsidR="00AB3262"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spacing w:val="-1"/>
        </w:rPr>
        <w:t>E</w:t>
      </w:r>
      <w:r w:rsidRPr="00AB3262">
        <w:rPr>
          <w:rFonts w:ascii="Arial" w:eastAsia="Arial" w:hAnsi="Arial" w:cs="Arial"/>
        </w:rPr>
        <w:t>a</w:t>
      </w:r>
      <w:r w:rsidRPr="00AB3262">
        <w:rPr>
          <w:rFonts w:ascii="Arial" w:eastAsia="Arial" w:hAnsi="Arial" w:cs="Arial"/>
          <w:spacing w:val="1"/>
        </w:rPr>
        <w:t>c</w:t>
      </w:r>
      <w:r w:rsidRPr="00AB3262">
        <w:rPr>
          <w:rFonts w:ascii="Arial" w:eastAsia="Arial" w:hAnsi="Arial" w:cs="Arial"/>
        </w:rPr>
        <w:t>h</w:t>
      </w:r>
      <w:r w:rsidRPr="00AB3262">
        <w:rPr>
          <w:rFonts w:ascii="Arial" w:eastAsia="Arial" w:hAnsi="Arial" w:cs="Arial"/>
          <w:spacing w:val="31"/>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30"/>
        </w:rPr>
        <w:t xml:space="preserve"> </w:t>
      </w:r>
      <w:r w:rsidRPr="00AB3262">
        <w:rPr>
          <w:rFonts w:ascii="Arial" w:eastAsia="Arial" w:hAnsi="Arial" w:cs="Arial"/>
          <w:spacing w:val="-2"/>
        </w:rPr>
        <w:t>w</w:t>
      </w:r>
      <w:r w:rsidRPr="00AB3262">
        <w:rPr>
          <w:rFonts w:ascii="Arial" w:eastAsia="Arial" w:hAnsi="Arial" w:cs="Arial"/>
        </w:rPr>
        <w:t>ar</w:t>
      </w:r>
      <w:r w:rsidRPr="00AB3262">
        <w:rPr>
          <w:rFonts w:ascii="Arial" w:eastAsia="Arial" w:hAnsi="Arial" w:cs="Arial"/>
          <w:spacing w:val="1"/>
        </w:rPr>
        <w:t>r</w:t>
      </w:r>
      <w:r w:rsidRPr="00AB3262">
        <w:rPr>
          <w:rFonts w:ascii="Arial" w:eastAsia="Arial" w:hAnsi="Arial" w:cs="Arial"/>
          <w:spacing w:val="2"/>
        </w:rPr>
        <w:t>a</w:t>
      </w:r>
      <w:r w:rsidRPr="00AB3262">
        <w:rPr>
          <w:rFonts w:ascii="Arial" w:eastAsia="Arial" w:hAnsi="Arial" w:cs="Arial"/>
        </w:rPr>
        <w:t>nts</w:t>
      </w:r>
      <w:r w:rsidRPr="00AB3262">
        <w:rPr>
          <w:rFonts w:ascii="Arial" w:eastAsia="Arial" w:hAnsi="Arial" w:cs="Arial"/>
          <w:spacing w:val="29"/>
        </w:rPr>
        <w:t xml:space="preserve"> </w:t>
      </w:r>
      <w:r w:rsidRPr="00AB3262">
        <w:rPr>
          <w:rFonts w:ascii="Arial" w:eastAsia="Arial" w:hAnsi="Arial" w:cs="Arial"/>
        </w:rPr>
        <w:t>to</w:t>
      </w:r>
      <w:r w:rsidRPr="00AB3262">
        <w:rPr>
          <w:rFonts w:ascii="Arial" w:eastAsia="Arial" w:hAnsi="Arial" w:cs="Arial"/>
          <w:spacing w:val="34"/>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e</w:t>
      </w:r>
      <w:r w:rsidRPr="00AB3262">
        <w:rPr>
          <w:rFonts w:ascii="Arial" w:eastAsia="Arial" w:hAnsi="Arial" w:cs="Arial"/>
          <w:spacing w:val="33"/>
        </w:rPr>
        <w:t xml:space="preserve"> </w:t>
      </w:r>
      <w:r w:rsidRPr="00AB3262">
        <w:rPr>
          <w:rFonts w:ascii="Arial" w:eastAsia="Arial" w:hAnsi="Arial" w:cs="Arial"/>
        </w:rPr>
        <w:t>ot</w:t>
      </w:r>
      <w:r w:rsidRPr="00AB3262">
        <w:rPr>
          <w:rFonts w:ascii="Arial" w:eastAsia="Arial" w:hAnsi="Arial" w:cs="Arial"/>
          <w:spacing w:val="-1"/>
        </w:rPr>
        <w:t>h</w:t>
      </w:r>
      <w:r w:rsidRPr="00AB3262">
        <w:rPr>
          <w:rFonts w:ascii="Arial" w:eastAsia="Arial" w:hAnsi="Arial" w:cs="Arial"/>
        </w:rPr>
        <w:t>er</w:t>
      </w:r>
      <w:r w:rsidRPr="00AB3262">
        <w:rPr>
          <w:rFonts w:ascii="Arial" w:eastAsia="Arial" w:hAnsi="Arial" w:cs="Arial"/>
          <w:spacing w:val="32"/>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at</w:t>
      </w:r>
      <w:r w:rsidRPr="00AB3262">
        <w:rPr>
          <w:rFonts w:ascii="Arial" w:eastAsia="Arial" w:hAnsi="Arial" w:cs="Arial"/>
          <w:spacing w:val="36"/>
        </w:rPr>
        <w:t xml:space="preserve"> </w:t>
      </w:r>
      <w:r w:rsidRPr="00AB3262">
        <w:rPr>
          <w:rFonts w:ascii="Arial" w:eastAsia="Arial" w:hAnsi="Arial" w:cs="Arial"/>
          <w:spacing w:val="-1"/>
        </w:rPr>
        <w:t>i</w:t>
      </w:r>
      <w:r w:rsidRPr="00AB3262">
        <w:rPr>
          <w:rFonts w:ascii="Arial" w:eastAsia="Arial" w:hAnsi="Arial" w:cs="Arial"/>
        </w:rPr>
        <w:t>t</w:t>
      </w:r>
      <w:r w:rsidRPr="00AB3262">
        <w:rPr>
          <w:rFonts w:ascii="Arial" w:eastAsia="Arial" w:hAnsi="Arial" w:cs="Arial"/>
          <w:spacing w:val="36"/>
        </w:rPr>
        <w:t xml:space="preserve"> </w:t>
      </w:r>
      <w:proofErr w:type="gramStart"/>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35"/>
        </w:rPr>
        <w:t xml:space="preserve"> </w:t>
      </w:r>
      <w:r w:rsidRPr="00AB3262">
        <w:rPr>
          <w:rFonts w:ascii="Arial" w:eastAsia="Arial" w:hAnsi="Arial" w:cs="Arial"/>
        </w:rPr>
        <w:t>a</w:t>
      </w:r>
      <w:r w:rsidRPr="00AB3262">
        <w:rPr>
          <w:rFonts w:ascii="Arial" w:eastAsia="Arial" w:hAnsi="Arial" w:cs="Arial"/>
          <w:spacing w:val="-1"/>
        </w:rPr>
        <w:t>b</w:t>
      </w:r>
      <w:r w:rsidRPr="00AB3262">
        <w:rPr>
          <w:rFonts w:ascii="Arial" w:eastAsia="Arial" w:hAnsi="Arial" w:cs="Arial"/>
          <w:spacing w:val="1"/>
        </w:rPr>
        <w:t>l</w:t>
      </w:r>
      <w:r w:rsidRPr="00AB3262">
        <w:rPr>
          <w:rFonts w:ascii="Arial" w:eastAsia="Arial" w:hAnsi="Arial" w:cs="Arial"/>
        </w:rPr>
        <w:t>e</w:t>
      </w:r>
      <w:r w:rsidRPr="00AB3262">
        <w:rPr>
          <w:rFonts w:ascii="Arial" w:eastAsia="Arial" w:hAnsi="Arial" w:cs="Arial"/>
          <w:spacing w:val="32"/>
        </w:rPr>
        <w:t xml:space="preserve"> </w:t>
      </w:r>
      <w:r w:rsidRPr="00AB3262">
        <w:rPr>
          <w:rFonts w:ascii="Arial" w:eastAsia="Arial" w:hAnsi="Arial" w:cs="Arial"/>
        </w:rPr>
        <w:t>to</w:t>
      </w:r>
      <w:proofErr w:type="gramEnd"/>
      <w:r w:rsidRPr="00AB3262">
        <w:rPr>
          <w:rFonts w:ascii="Arial" w:eastAsia="Arial" w:hAnsi="Arial" w:cs="Arial"/>
          <w:spacing w:val="34"/>
        </w:rPr>
        <w:t xml:space="preserve"> </w:t>
      </w:r>
      <w:r w:rsidRPr="00AB3262">
        <w:rPr>
          <w:rFonts w:ascii="Arial" w:eastAsia="Arial" w:hAnsi="Arial" w:cs="Arial"/>
          <w:spacing w:val="2"/>
        </w:rPr>
        <w:t>g</w:t>
      </w:r>
      <w:r w:rsidRPr="00AB3262">
        <w:rPr>
          <w:rFonts w:ascii="Arial" w:eastAsia="Arial" w:hAnsi="Arial" w:cs="Arial"/>
          <w:spacing w:val="1"/>
        </w:rPr>
        <w:t>r</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31"/>
        </w:rPr>
        <w:t xml:space="preserve"> </w:t>
      </w:r>
      <w:r w:rsidRPr="00AB3262">
        <w:rPr>
          <w:rFonts w:ascii="Arial" w:eastAsia="Arial" w:hAnsi="Arial" w:cs="Arial"/>
        </w:rPr>
        <w:t>the</w:t>
      </w:r>
      <w:r w:rsidRPr="00AB3262">
        <w:rPr>
          <w:rFonts w:ascii="Arial" w:eastAsia="Arial" w:hAnsi="Arial" w:cs="Arial"/>
          <w:spacing w:val="32"/>
        </w:rPr>
        <w:t xml:space="preserve"> </w:t>
      </w:r>
      <w:r w:rsidRPr="00AB3262">
        <w:rPr>
          <w:rFonts w:ascii="Arial" w:eastAsia="Arial" w:hAnsi="Arial" w:cs="Arial"/>
          <w:spacing w:val="1"/>
        </w:rPr>
        <w:t>ri</w:t>
      </w:r>
      <w:r w:rsidRPr="00AB3262">
        <w:rPr>
          <w:rFonts w:ascii="Arial" w:eastAsia="Arial" w:hAnsi="Arial" w:cs="Arial"/>
        </w:rPr>
        <w:t>g</w:t>
      </w:r>
      <w:r w:rsidRPr="00AB3262">
        <w:rPr>
          <w:rFonts w:ascii="Arial" w:eastAsia="Arial" w:hAnsi="Arial" w:cs="Arial"/>
          <w:spacing w:val="-1"/>
        </w:rPr>
        <w:t>h</w:t>
      </w:r>
      <w:r w:rsidRPr="00AB3262">
        <w:rPr>
          <w:rFonts w:ascii="Arial" w:eastAsia="Arial" w:hAnsi="Arial" w:cs="Arial"/>
        </w:rPr>
        <w:t>ts</w:t>
      </w:r>
      <w:r w:rsidRPr="00AB3262">
        <w:rPr>
          <w:rFonts w:ascii="Arial" w:eastAsia="Arial" w:hAnsi="Arial" w:cs="Arial"/>
          <w:spacing w:val="32"/>
        </w:rPr>
        <w:t xml:space="preserve"> </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32"/>
        </w:rPr>
        <w:t xml:space="preserve"> </w:t>
      </w:r>
      <w:r w:rsidRPr="00AB3262">
        <w:rPr>
          <w:rFonts w:ascii="Arial" w:eastAsia="Arial" w:hAnsi="Arial" w:cs="Arial"/>
        </w:rPr>
        <w:t>p</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spacing w:val="2"/>
        </w:rPr>
        <w:t>f</w:t>
      </w:r>
      <w:r w:rsidRPr="00AB3262">
        <w:rPr>
          <w:rFonts w:ascii="Arial" w:eastAsia="Arial" w:hAnsi="Arial" w:cs="Arial"/>
        </w:rPr>
        <w:t>orm</w:t>
      </w:r>
      <w:r w:rsidRPr="00AB3262">
        <w:rPr>
          <w:rFonts w:ascii="Arial" w:eastAsia="Arial" w:hAnsi="Arial" w:cs="Arial"/>
          <w:spacing w:val="37"/>
        </w:rPr>
        <w:t xml:space="preserve"> </w:t>
      </w:r>
      <w:r w:rsidRPr="00AB3262">
        <w:rPr>
          <w:rFonts w:ascii="Arial" w:eastAsia="Arial" w:hAnsi="Arial" w:cs="Arial"/>
          <w:spacing w:val="-1"/>
        </w:rPr>
        <w:t>i</w:t>
      </w:r>
      <w:r w:rsidRPr="00AB3262">
        <w:rPr>
          <w:rFonts w:ascii="Arial" w:eastAsia="Arial" w:hAnsi="Arial" w:cs="Arial"/>
        </w:rPr>
        <w:t>ts o</w:t>
      </w:r>
      <w:r w:rsidRPr="00AB3262">
        <w:rPr>
          <w:rFonts w:ascii="Arial" w:eastAsia="Arial" w:hAnsi="Arial" w:cs="Arial"/>
          <w:spacing w:val="-1"/>
        </w:rPr>
        <w:t>b</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rPr>
        <w:t>g</w:t>
      </w:r>
      <w:r w:rsidRPr="00AB3262">
        <w:rPr>
          <w:rFonts w:ascii="Arial" w:eastAsia="Arial" w:hAnsi="Arial" w:cs="Arial"/>
          <w:spacing w:val="1"/>
        </w:rPr>
        <w:t>a</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spacing w:val="2"/>
        </w:rPr>
        <w:t>o</w:t>
      </w:r>
      <w:r w:rsidRPr="00AB3262">
        <w:rPr>
          <w:rFonts w:ascii="Arial" w:eastAsia="Arial" w:hAnsi="Arial" w:cs="Arial"/>
        </w:rPr>
        <w:t>ns</w:t>
      </w:r>
      <w:r w:rsidRPr="00AB3262">
        <w:rPr>
          <w:rFonts w:ascii="Arial" w:eastAsia="Arial" w:hAnsi="Arial" w:cs="Arial"/>
          <w:spacing w:val="-9"/>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2"/>
        </w:rPr>
        <w:t xml:space="preserve"> </w:t>
      </w:r>
      <w:r w:rsidRPr="00AB3262">
        <w:rPr>
          <w:rFonts w:ascii="Arial" w:eastAsia="Arial" w:hAnsi="Arial" w:cs="Arial"/>
          <w:spacing w:val="-1"/>
        </w:rPr>
        <w:t>A</w:t>
      </w:r>
      <w:r w:rsidRPr="00AB3262">
        <w:rPr>
          <w:rFonts w:ascii="Arial" w:eastAsia="Arial" w:hAnsi="Arial" w:cs="Arial"/>
        </w:rPr>
        <w:t>g</w:t>
      </w:r>
      <w:r w:rsidRPr="00AB3262">
        <w:rPr>
          <w:rFonts w:ascii="Arial" w:eastAsia="Arial" w:hAnsi="Arial" w:cs="Arial"/>
          <w:spacing w:val="3"/>
        </w:rPr>
        <w:t>r</w:t>
      </w:r>
      <w:r w:rsidRPr="00AB3262">
        <w:rPr>
          <w:rFonts w:ascii="Arial" w:eastAsia="Arial" w:hAnsi="Arial" w:cs="Arial"/>
        </w:rPr>
        <w:t>e</w:t>
      </w:r>
      <w:r w:rsidRPr="00AB3262">
        <w:rPr>
          <w:rFonts w:ascii="Arial" w:eastAsia="Arial" w:hAnsi="Arial" w:cs="Arial"/>
          <w:spacing w:val="-1"/>
        </w:rPr>
        <w:t>e</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spacing w:val="1"/>
        </w:rPr>
        <w:t>t</w:t>
      </w:r>
      <w:r w:rsidRPr="00AB3262">
        <w:rPr>
          <w:rFonts w:ascii="Arial" w:eastAsia="Arial" w:hAnsi="Arial" w:cs="Arial"/>
        </w:rPr>
        <w:t>.</w:t>
      </w:r>
    </w:p>
    <w:p w14:paraId="453F94FD" w14:textId="77777777" w:rsidR="00AB3262" w:rsidRPr="00AB3262" w:rsidRDefault="00AB3262" w:rsidP="00AB3262">
      <w:pPr>
        <w:pStyle w:val="ListParagraph"/>
        <w:ind w:left="993"/>
        <w:rPr>
          <w:rFonts w:ascii="Arial" w:eastAsia="Arial" w:hAnsi="Arial" w:cs="Arial"/>
          <w:b/>
          <w:szCs w:val="22"/>
        </w:rPr>
      </w:pPr>
    </w:p>
    <w:p w14:paraId="3343825B" w14:textId="77777777" w:rsidR="00AB3262"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spacing w:val="3"/>
        </w:rPr>
        <w:t>T</w:t>
      </w:r>
      <w:r w:rsidRPr="00AB3262">
        <w:rPr>
          <w:rFonts w:ascii="Arial" w:eastAsia="Arial" w:hAnsi="Arial" w:cs="Arial"/>
        </w:rPr>
        <w:t>he</w:t>
      </w:r>
      <w:r w:rsidRPr="00AB3262">
        <w:rPr>
          <w:rFonts w:ascii="Arial" w:eastAsia="Arial" w:hAnsi="Arial" w:cs="Arial"/>
          <w:spacing w:val="8"/>
        </w:rPr>
        <w:t xml:space="preserve"> </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o</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rPr>
        <w:t>or</w:t>
      </w:r>
      <w:r w:rsidRPr="00AB3262">
        <w:rPr>
          <w:rFonts w:ascii="Arial" w:eastAsia="Arial" w:hAnsi="Arial" w:cs="Arial"/>
          <w:spacing w:val="8"/>
        </w:rPr>
        <w:t xml:space="preserve"> </w:t>
      </w:r>
      <w:r w:rsidRPr="00AB3262">
        <w:rPr>
          <w:rFonts w:ascii="Arial" w:eastAsia="Arial" w:hAnsi="Arial" w:cs="Arial"/>
        </w:rPr>
        <w:t>war</w:t>
      </w:r>
      <w:r w:rsidRPr="00AB3262">
        <w:rPr>
          <w:rFonts w:ascii="Arial" w:eastAsia="Arial" w:hAnsi="Arial" w:cs="Arial"/>
          <w:spacing w:val="1"/>
        </w:rPr>
        <w:t>r</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rPr>
        <w:t>ts</w:t>
      </w:r>
      <w:r w:rsidRPr="00AB3262">
        <w:rPr>
          <w:rFonts w:ascii="Arial" w:eastAsia="Arial" w:hAnsi="Arial" w:cs="Arial"/>
          <w:spacing w:val="4"/>
        </w:rPr>
        <w:t xml:space="preserve"> </w:t>
      </w:r>
      <w:r w:rsidRPr="00AB3262">
        <w:rPr>
          <w:rFonts w:ascii="Arial" w:eastAsia="Arial" w:hAnsi="Arial" w:cs="Arial"/>
        </w:rPr>
        <w:t>to</w:t>
      </w:r>
      <w:r w:rsidRPr="00AB3262">
        <w:rPr>
          <w:rFonts w:ascii="Arial" w:eastAsia="Arial" w:hAnsi="Arial" w:cs="Arial"/>
          <w:spacing w:val="9"/>
        </w:rPr>
        <w:t xml:space="preserve"> </w:t>
      </w:r>
      <w:r w:rsidRPr="00AB3262">
        <w:rPr>
          <w:rFonts w:ascii="Arial" w:eastAsia="Arial" w:hAnsi="Arial" w:cs="Arial"/>
          <w:spacing w:val="2"/>
        </w:rPr>
        <w:t>t</w:t>
      </w:r>
      <w:r w:rsidRPr="00AB3262">
        <w:rPr>
          <w:rFonts w:ascii="Arial" w:eastAsia="Arial" w:hAnsi="Arial" w:cs="Arial"/>
        </w:rPr>
        <w:t>he</w:t>
      </w:r>
      <w:r w:rsidRPr="00AB3262">
        <w:rPr>
          <w:rFonts w:ascii="Arial" w:eastAsia="Arial" w:hAnsi="Arial" w:cs="Arial"/>
          <w:spacing w:val="8"/>
        </w:rPr>
        <w:t xml:space="preserve"> </w:t>
      </w:r>
      <w:r w:rsidRPr="00AB3262">
        <w:rPr>
          <w:rFonts w:ascii="Arial" w:eastAsia="Arial" w:hAnsi="Arial" w:cs="Arial"/>
        </w:rPr>
        <w:t>U</w:t>
      </w:r>
      <w:r w:rsidRPr="00AB3262">
        <w:rPr>
          <w:rFonts w:ascii="Arial" w:eastAsia="Arial" w:hAnsi="Arial" w:cs="Arial"/>
          <w:spacing w:val="2"/>
        </w:rPr>
        <w:t>n</w:t>
      </w:r>
      <w:r w:rsidRPr="00AB3262">
        <w:rPr>
          <w:rFonts w:ascii="Arial" w:eastAsia="Arial" w:hAnsi="Arial" w:cs="Arial"/>
          <w:spacing w:val="-1"/>
        </w:rPr>
        <w:t>i</w:t>
      </w:r>
      <w:r w:rsidRPr="00AB3262">
        <w:rPr>
          <w:rFonts w:ascii="Arial" w:eastAsia="Arial" w:hAnsi="Arial" w:cs="Arial"/>
          <w:spacing w:val="1"/>
        </w:rPr>
        <w:t>v</w:t>
      </w:r>
      <w:r w:rsidRPr="00AB3262">
        <w:rPr>
          <w:rFonts w:ascii="Arial" w:eastAsia="Arial" w:hAnsi="Arial" w:cs="Arial"/>
        </w:rPr>
        <w:t>er</w:t>
      </w:r>
      <w:r w:rsidRPr="00AB3262">
        <w:rPr>
          <w:rFonts w:ascii="Arial" w:eastAsia="Arial" w:hAnsi="Arial" w:cs="Arial"/>
          <w:spacing w:val="2"/>
        </w:rPr>
        <w:t>s</w:t>
      </w:r>
      <w:r w:rsidRPr="00AB3262">
        <w:rPr>
          <w:rFonts w:ascii="Arial" w:eastAsia="Arial" w:hAnsi="Arial" w:cs="Arial"/>
          <w:spacing w:val="-1"/>
        </w:rPr>
        <w:t>i</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1"/>
        </w:rPr>
        <w:t xml:space="preserve"> </w:t>
      </w:r>
      <w:r w:rsidRPr="00AB3262">
        <w:rPr>
          <w:rFonts w:ascii="Arial" w:eastAsia="Arial" w:hAnsi="Arial" w:cs="Arial"/>
        </w:rPr>
        <w:t>th</w:t>
      </w:r>
      <w:r w:rsidRPr="00AB3262">
        <w:rPr>
          <w:rFonts w:ascii="Arial" w:eastAsia="Arial" w:hAnsi="Arial" w:cs="Arial"/>
          <w:spacing w:val="1"/>
        </w:rPr>
        <w:t>a</w:t>
      </w:r>
      <w:r w:rsidRPr="00AB3262">
        <w:rPr>
          <w:rFonts w:ascii="Arial" w:eastAsia="Arial" w:hAnsi="Arial" w:cs="Arial"/>
        </w:rPr>
        <w:t>t</w:t>
      </w:r>
      <w:r w:rsidRPr="00AB3262">
        <w:rPr>
          <w:rFonts w:ascii="Arial" w:eastAsia="Arial" w:hAnsi="Arial" w:cs="Arial"/>
          <w:spacing w:val="13"/>
        </w:rPr>
        <w:t xml:space="preserve"> </w:t>
      </w:r>
      <w:r w:rsidRPr="00AB3262">
        <w:rPr>
          <w:rFonts w:ascii="Arial" w:eastAsia="Arial" w:hAnsi="Arial" w:cs="Arial"/>
          <w:spacing w:val="-1"/>
        </w:rPr>
        <w:t>i</w:t>
      </w:r>
      <w:r w:rsidRPr="00AB3262">
        <w:rPr>
          <w:rFonts w:ascii="Arial" w:eastAsia="Arial" w:hAnsi="Arial" w:cs="Arial"/>
        </w:rPr>
        <w:t>t</w:t>
      </w:r>
      <w:r w:rsidRPr="00AB3262">
        <w:rPr>
          <w:rFonts w:ascii="Arial" w:eastAsia="Arial" w:hAnsi="Arial" w:cs="Arial"/>
          <w:spacing w:val="13"/>
        </w:rPr>
        <w:t xml:space="preserve"> </w:t>
      </w:r>
      <w:r w:rsidRPr="00AB3262">
        <w:rPr>
          <w:rFonts w:ascii="Arial" w:eastAsia="Arial" w:hAnsi="Arial" w:cs="Arial"/>
        </w:rPr>
        <w:t>h</w:t>
      </w:r>
      <w:r w:rsidRPr="00AB3262">
        <w:rPr>
          <w:rFonts w:ascii="Arial" w:eastAsia="Arial" w:hAnsi="Arial" w:cs="Arial"/>
          <w:spacing w:val="-1"/>
        </w:rPr>
        <w:t>a</w:t>
      </w:r>
      <w:r w:rsidRPr="00AB3262">
        <w:rPr>
          <w:rFonts w:ascii="Arial" w:eastAsia="Arial" w:hAnsi="Arial" w:cs="Arial"/>
        </w:rPr>
        <w:t>s</w:t>
      </w:r>
      <w:r w:rsidRPr="00AB3262">
        <w:rPr>
          <w:rFonts w:ascii="Arial" w:eastAsia="Arial" w:hAnsi="Arial" w:cs="Arial"/>
          <w:spacing w:val="10"/>
        </w:rPr>
        <w:t xml:space="preserve"> </w:t>
      </w:r>
      <w:r w:rsidRPr="00AB3262">
        <w:rPr>
          <w:rFonts w:ascii="Arial" w:eastAsia="Arial" w:hAnsi="Arial" w:cs="Arial"/>
          <w:spacing w:val="1"/>
        </w:rPr>
        <w:t>v</w:t>
      </w:r>
      <w:r w:rsidRPr="00AB3262">
        <w:rPr>
          <w:rFonts w:ascii="Arial" w:eastAsia="Arial" w:hAnsi="Arial" w:cs="Arial"/>
        </w:rPr>
        <w:t>a</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rPr>
        <w:t>d</w:t>
      </w:r>
      <w:r w:rsidRPr="00AB3262">
        <w:rPr>
          <w:rFonts w:ascii="Arial" w:eastAsia="Arial" w:hAnsi="Arial" w:cs="Arial"/>
          <w:spacing w:val="7"/>
        </w:rPr>
        <w:t xml:space="preserve"> </w:t>
      </w:r>
      <w:r w:rsidRPr="00AB3262">
        <w:rPr>
          <w:rFonts w:ascii="Arial" w:eastAsia="Arial" w:hAnsi="Arial" w:cs="Arial"/>
          <w:spacing w:val="1"/>
        </w:rPr>
        <w:t>r</w:t>
      </w:r>
      <w:r w:rsidRPr="00AB3262">
        <w:rPr>
          <w:rFonts w:ascii="Arial" w:eastAsia="Arial" w:hAnsi="Arial" w:cs="Arial"/>
          <w:spacing w:val="-1"/>
        </w:rPr>
        <w:t>i</w:t>
      </w:r>
      <w:r w:rsidRPr="00AB3262">
        <w:rPr>
          <w:rFonts w:ascii="Arial" w:eastAsia="Arial" w:hAnsi="Arial" w:cs="Arial"/>
          <w:spacing w:val="2"/>
        </w:rPr>
        <w:t>g</w:t>
      </w:r>
      <w:r w:rsidRPr="00AB3262">
        <w:rPr>
          <w:rFonts w:ascii="Arial" w:eastAsia="Arial" w:hAnsi="Arial" w:cs="Arial"/>
        </w:rPr>
        <w:t>hts</w:t>
      </w:r>
      <w:r w:rsidRPr="00AB3262">
        <w:rPr>
          <w:rFonts w:ascii="Arial" w:eastAsia="Arial" w:hAnsi="Arial" w:cs="Arial"/>
          <w:spacing w:val="7"/>
        </w:rPr>
        <w:t xml:space="preserve"> </w:t>
      </w:r>
      <w:r w:rsidRPr="00AB3262">
        <w:rPr>
          <w:rFonts w:ascii="Arial" w:eastAsia="Arial" w:hAnsi="Arial" w:cs="Arial"/>
        </w:rPr>
        <w:t>to</w:t>
      </w:r>
      <w:r w:rsidRPr="00AB3262">
        <w:rPr>
          <w:rFonts w:ascii="Arial" w:eastAsia="Arial" w:hAnsi="Arial" w:cs="Arial"/>
          <w:spacing w:val="12"/>
        </w:rPr>
        <w:t xml:space="preserve"> </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e</w:t>
      </w:r>
      <w:r w:rsidRPr="00AB3262">
        <w:rPr>
          <w:rFonts w:ascii="Arial" w:eastAsia="Arial" w:hAnsi="Arial" w:cs="Arial"/>
          <w:spacing w:val="12"/>
        </w:rPr>
        <w:t xml:space="preserve"> </w:t>
      </w:r>
      <w:r w:rsidRPr="00AB3262">
        <w:rPr>
          <w:rFonts w:ascii="Arial" w:eastAsia="Arial" w:hAnsi="Arial" w:cs="Arial"/>
          <w:spacing w:val="-1"/>
        </w:rPr>
        <w:t>i</w:t>
      </w:r>
      <w:r w:rsidRPr="00AB3262">
        <w:rPr>
          <w:rFonts w:ascii="Arial" w:eastAsia="Arial" w:hAnsi="Arial" w:cs="Arial"/>
        </w:rPr>
        <w:t>ts</w:t>
      </w:r>
      <w:r w:rsidRPr="00AB3262">
        <w:rPr>
          <w:rFonts w:ascii="Arial" w:eastAsia="Arial" w:hAnsi="Arial" w:cs="Arial"/>
          <w:spacing w:val="10"/>
        </w:rPr>
        <w:t xml:space="preserve"> </w:t>
      </w:r>
      <w:proofErr w:type="gramStart"/>
      <w:r w:rsidRPr="00AB3262">
        <w:rPr>
          <w:rFonts w:ascii="Arial" w:eastAsia="Arial" w:hAnsi="Arial" w:cs="Arial"/>
        </w:rPr>
        <w:t>tr</w:t>
      </w:r>
      <w:r w:rsidRPr="00AB3262">
        <w:rPr>
          <w:rFonts w:ascii="Arial" w:eastAsia="Arial" w:hAnsi="Arial" w:cs="Arial"/>
          <w:spacing w:val="2"/>
        </w:rPr>
        <w:t>a</w:t>
      </w:r>
      <w:r w:rsidRPr="00AB3262">
        <w:rPr>
          <w:rFonts w:ascii="Arial" w:eastAsia="Arial" w:hAnsi="Arial" w:cs="Arial"/>
        </w:rPr>
        <w:t>de</w:t>
      </w:r>
      <w:r w:rsidRPr="00AB3262">
        <w:rPr>
          <w:rFonts w:ascii="Arial" w:eastAsia="Arial" w:hAnsi="Arial" w:cs="Arial"/>
          <w:spacing w:val="6"/>
        </w:rPr>
        <w:t xml:space="preserve"> </w:t>
      </w:r>
      <w:r w:rsidRPr="00AB3262">
        <w:rPr>
          <w:rFonts w:ascii="Arial" w:eastAsia="Arial" w:hAnsi="Arial" w:cs="Arial"/>
          <w:spacing w:val="2"/>
        </w:rPr>
        <w:t>m</w:t>
      </w:r>
      <w:r w:rsidRPr="00AB3262">
        <w:rPr>
          <w:rFonts w:ascii="Arial" w:eastAsia="Arial" w:hAnsi="Arial" w:cs="Arial"/>
        </w:rPr>
        <w:t>ar</w:t>
      </w:r>
      <w:r w:rsidRPr="00AB3262">
        <w:rPr>
          <w:rFonts w:ascii="Arial" w:eastAsia="Arial" w:hAnsi="Arial" w:cs="Arial"/>
          <w:spacing w:val="2"/>
        </w:rPr>
        <w:t>k</w:t>
      </w:r>
      <w:r w:rsidRPr="00AB3262">
        <w:rPr>
          <w:rFonts w:ascii="Arial" w:eastAsia="Arial" w:hAnsi="Arial" w:cs="Arial"/>
          <w:spacing w:val="1"/>
        </w:rPr>
        <w:t>s</w:t>
      </w:r>
      <w:proofErr w:type="gramEnd"/>
      <w:r w:rsidRPr="00AB3262">
        <w:rPr>
          <w:rFonts w:ascii="Arial" w:eastAsia="Arial" w:hAnsi="Arial" w:cs="Arial"/>
        </w:rPr>
        <w:t>, n</w:t>
      </w:r>
      <w:r w:rsidRPr="00AB3262">
        <w:rPr>
          <w:rFonts w:ascii="Arial" w:eastAsia="Arial" w:hAnsi="Arial" w:cs="Arial"/>
          <w:spacing w:val="-1"/>
        </w:rPr>
        <w:t>a</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4"/>
        </w:rPr>
        <w:t xml:space="preserve"> </w:t>
      </w:r>
      <w:r w:rsidRPr="00AB3262">
        <w:rPr>
          <w:rFonts w:ascii="Arial" w:eastAsia="Arial" w:hAnsi="Arial" w:cs="Arial"/>
          <w:spacing w:val="-1"/>
        </w:rPr>
        <w:t>l</w:t>
      </w:r>
      <w:r w:rsidRPr="00AB3262">
        <w:rPr>
          <w:rFonts w:ascii="Arial" w:eastAsia="Arial" w:hAnsi="Arial" w:cs="Arial"/>
        </w:rPr>
        <w:t>o</w:t>
      </w:r>
      <w:r w:rsidRPr="00AB3262">
        <w:rPr>
          <w:rFonts w:ascii="Arial" w:eastAsia="Arial" w:hAnsi="Arial" w:cs="Arial"/>
          <w:spacing w:val="-1"/>
        </w:rPr>
        <w:t>g</w:t>
      </w:r>
      <w:r w:rsidRPr="00AB3262">
        <w:rPr>
          <w:rFonts w:ascii="Arial" w:eastAsia="Arial" w:hAnsi="Arial" w:cs="Arial"/>
        </w:rPr>
        <w:t>os</w:t>
      </w:r>
      <w:r w:rsidRPr="00AB3262">
        <w:rPr>
          <w:rFonts w:ascii="Arial" w:eastAsia="Arial" w:hAnsi="Arial" w:cs="Arial"/>
          <w:spacing w:val="9"/>
        </w:rPr>
        <w:t xml:space="preserve"> </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11"/>
        </w:rPr>
        <w:t xml:space="preserve"> </w:t>
      </w:r>
      <w:r w:rsidRPr="00AB3262">
        <w:rPr>
          <w:rFonts w:ascii="Arial" w:eastAsia="Arial" w:hAnsi="Arial" w:cs="Arial"/>
          <w:spacing w:val="-1"/>
        </w:rPr>
        <w:t>i</w:t>
      </w:r>
      <w:r w:rsidRPr="00AB3262">
        <w:rPr>
          <w:rFonts w:ascii="Arial" w:eastAsia="Arial" w:hAnsi="Arial" w:cs="Arial"/>
        </w:rPr>
        <w:t>ts</w:t>
      </w:r>
      <w:r w:rsidRPr="00AB3262">
        <w:rPr>
          <w:rFonts w:ascii="Arial" w:eastAsia="Arial" w:hAnsi="Arial" w:cs="Arial"/>
          <w:spacing w:val="12"/>
        </w:rPr>
        <w:t xml:space="preserve"> </w:t>
      </w:r>
      <w:r w:rsidRPr="00AB3262">
        <w:rPr>
          <w:rFonts w:ascii="Arial" w:eastAsia="Arial" w:hAnsi="Arial" w:cs="Arial"/>
        </w:rPr>
        <w:t>tra</w:t>
      </w:r>
      <w:r w:rsidRPr="00AB3262">
        <w:rPr>
          <w:rFonts w:ascii="Arial" w:eastAsia="Arial" w:hAnsi="Arial" w:cs="Arial"/>
          <w:spacing w:val="-1"/>
        </w:rPr>
        <w:t>d</w:t>
      </w:r>
      <w:r w:rsidRPr="00AB3262">
        <w:rPr>
          <w:rFonts w:ascii="Arial" w:eastAsia="Arial" w:hAnsi="Arial" w:cs="Arial"/>
          <w:spacing w:val="2"/>
        </w:rPr>
        <w:t>e</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2"/>
        </w:rPr>
        <w:t>r</w:t>
      </w:r>
      <w:r w:rsidRPr="00AB3262">
        <w:rPr>
          <w:rFonts w:ascii="Arial" w:eastAsia="Arial" w:hAnsi="Arial" w:cs="Arial"/>
          <w:spacing w:val="1"/>
        </w:rPr>
        <w:t>ks</w:t>
      </w:r>
      <w:r w:rsidRPr="00AB3262">
        <w:rPr>
          <w:rFonts w:ascii="Arial" w:eastAsia="Arial" w:hAnsi="Arial" w:cs="Arial"/>
        </w:rPr>
        <w:t>, n</w:t>
      </w:r>
      <w:r w:rsidRPr="00AB3262">
        <w:rPr>
          <w:rFonts w:ascii="Arial" w:eastAsia="Arial" w:hAnsi="Arial" w:cs="Arial"/>
          <w:spacing w:val="-3"/>
        </w:rPr>
        <w:t>a</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5"/>
        </w:rPr>
        <w:t xml:space="preserve"> </w:t>
      </w:r>
      <w:r w:rsidRPr="00AB3262">
        <w:rPr>
          <w:rFonts w:ascii="Arial" w:eastAsia="Arial" w:hAnsi="Arial" w:cs="Arial"/>
        </w:rPr>
        <w:t>or</w:t>
      </w:r>
      <w:r w:rsidRPr="00AB3262">
        <w:rPr>
          <w:rFonts w:ascii="Arial" w:eastAsia="Arial" w:hAnsi="Arial" w:cs="Arial"/>
          <w:spacing w:val="9"/>
        </w:rPr>
        <w:t xml:space="preserve"> </w:t>
      </w:r>
      <w:r w:rsidRPr="00AB3262">
        <w:rPr>
          <w:rFonts w:ascii="Arial" w:eastAsia="Arial" w:hAnsi="Arial" w:cs="Arial"/>
          <w:spacing w:val="-1"/>
        </w:rPr>
        <w:t>l</w:t>
      </w:r>
      <w:r w:rsidRPr="00AB3262">
        <w:rPr>
          <w:rFonts w:ascii="Arial" w:eastAsia="Arial" w:hAnsi="Arial" w:cs="Arial"/>
          <w:spacing w:val="2"/>
        </w:rPr>
        <w:t>o</w:t>
      </w:r>
      <w:r w:rsidRPr="00AB3262">
        <w:rPr>
          <w:rFonts w:ascii="Arial" w:eastAsia="Arial" w:hAnsi="Arial" w:cs="Arial"/>
        </w:rPr>
        <w:t>g</w:t>
      </w:r>
      <w:r w:rsidRPr="00AB3262">
        <w:rPr>
          <w:rFonts w:ascii="Arial" w:eastAsia="Arial" w:hAnsi="Arial" w:cs="Arial"/>
          <w:spacing w:val="-1"/>
        </w:rPr>
        <w:t>o</w:t>
      </w:r>
      <w:r w:rsidRPr="00AB3262">
        <w:rPr>
          <w:rFonts w:ascii="Arial" w:eastAsia="Arial" w:hAnsi="Arial" w:cs="Arial"/>
        </w:rPr>
        <w:t>s</w:t>
      </w:r>
      <w:r w:rsidRPr="00AB3262">
        <w:rPr>
          <w:rFonts w:ascii="Arial" w:eastAsia="Arial" w:hAnsi="Arial" w:cs="Arial"/>
          <w:spacing w:val="10"/>
        </w:rPr>
        <w:t xml:space="preserve"> </w:t>
      </w:r>
      <w:r w:rsidRPr="00AB3262">
        <w:rPr>
          <w:rFonts w:ascii="Arial" w:eastAsia="Arial" w:hAnsi="Arial" w:cs="Arial"/>
          <w:spacing w:val="2"/>
        </w:rPr>
        <w:t>d</w:t>
      </w:r>
      <w:r w:rsidRPr="00AB3262">
        <w:rPr>
          <w:rFonts w:ascii="Arial" w:eastAsia="Arial" w:hAnsi="Arial" w:cs="Arial"/>
        </w:rPr>
        <w:t>o</w:t>
      </w:r>
      <w:r w:rsidRPr="00AB3262">
        <w:rPr>
          <w:rFonts w:ascii="Arial" w:eastAsia="Arial" w:hAnsi="Arial" w:cs="Arial"/>
          <w:spacing w:val="10"/>
        </w:rPr>
        <w:t xml:space="preserve"> </w:t>
      </w:r>
      <w:r w:rsidRPr="00AB3262">
        <w:rPr>
          <w:rFonts w:ascii="Arial" w:eastAsia="Arial" w:hAnsi="Arial" w:cs="Arial"/>
        </w:rPr>
        <w:t>n</w:t>
      </w:r>
      <w:r w:rsidRPr="00AB3262">
        <w:rPr>
          <w:rFonts w:ascii="Arial" w:eastAsia="Arial" w:hAnsi="Arial" w:cs="Arial"/>
          <w:spacing w:val="-1"/>
        </w:rPr>
        <w:t>o</w:t>
      </w:r>
      <w:r w:rsidRPr="00AB3262">
        <w:rPr>
          <w:rFonts w:ascii="Arial" w:eastAsia="Arial" w:hAnsi="Arial" w:cs="Arial"/>
        </w:rPr>
        <w:t>t</w:t>
      </w:r>
      <w:r w:rsidRPr="00AB3262">
        <w:rPr>
          <w:rFonts w:ascii="Arial" w:eastAsia="Arial" w:hAnsi="Arial" w:cs="Arial"/>
          <w:spacing w:val="10"/>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2"/>
        </w:rPr>
        <w:t>f</w:t>
      </w:r>
      <w:r w:rsidRPr="00AB3262">
        <w:rPr>
          <w:rFonts w:ascii="Arial" w:eastAsia="Arial" w:hAnsi="Arial" w:cs="Arial"/>
          <w:spacing w:val="1"/>
        </w:rPr>
        <w:t>r</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g</w:t>
      </w:r>
      <w:r w:rsidRPr="00AB3262">
        <w:rPr>
          <w:rFonts w:ascii="Arial" w:eastAsia="Arial" w:hAnsi="Arial" w:cs="Arial"/>
        </w:rPr>
        <w:t>e</w:t>
      </w:r>
      <w:r w:rsidRPr="00AB3262">
        <w:rPr>
          <w:rFonts w:ascii="Arial" w:eastAsia="Arial" w:hAnsi="Arial" w:cs="Arial"/>
          <w:spacing w:val="3"/>
        </w:rPr>
        <w:t xml:space="preserve"> </w:t>
      </w:r>
      <w:r w:rsidRPr="00AB3262">
        <w:rPr>
          <w:rFonts w:ascii="Arial" w:eastAsia="Arial" w:hAnsi="Arial" w:cs="Arial"/>
          <w:spacing w:val="2"/>
        </w:rPr>
        <w:t>t</w:t>
      </w:r>
      <w:r w:rsidRPr="00AB3262">
        <w:rPr>
          <w:rFonts w:ascii="Arial" w:eastAsia="Arial" w:hAnsi="Arial" w:cs="Arial"/>
        </w:rPr>
        <w:t>he</w:t>
      </w:r>
      <w:r w:rsidRPr="00AB3262">
        <w:rPr>
          <w:rFonts w:ascii="Arial" w:eastAsia="Arial" w:hAnsi="Arial" w:cs="Arial"/>
          <w:spacing w:val="7"/>
        </w:rPr>
        <w:t xml:space="preserve"> </w:t>
      </w:r>
      <w:r w:rsidRPr="00AB3262">
        <w:rPr>
          <w:rFonts w:ascii="Arial" w:eastAsia="Arial" w:hAnsi="Arial" w:cs="Arial"/>
        </w:rPr>
        <w:t>tr</w:t>
      </w:r>
      <w:r w:rsidRPr="00AB3262">
        <w:rPr>
          <w:rFonts w:ascii="Arial" w:eastAsia="Arial" w:hAnsi="Arial" w:cs="Arial"/>
          <w:spacing w:val="2"/>
        </w:rPr>
        <w:t>a</w:t>
      </w:r>
      <w:r w:rsidRPr="00AB3262">
        <w:rPr>
          <w:rFonts w:ascii="Arial" w:eastAsia="Arial" w:hAnsi="Arial" w:cs="Arial"/>
        </w:rPr>
        <w:t>de</w:t>
      </w:r>
      <w:r w:rsidRPr="00AB3262">
        <w:rPr>
          <w:rFonts w:ascii="Arial" w:eastAsia="Arial" w:hAnsi="Arial" w:cs="Arial"/>
          <w:spacing w:val="5"/>
        </w:rPr>
        <w:t xml:space="preserv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2"/>
        </w:rPr>
        <w:t>r</w:t>
      </w:r>
      <w:r w:rsidRPr="00AB3262">
        <w:rPr>
          <w:rFonts w:ascii="Arial" w:eastAsia="Arial" w:hAnsi="Arial" w:cs="Arial"/>
          <w:spacing w:val="3"/>
        </w:rPr>
        <w:t>k</w:t>
      </w:r>
      <w:r w:rsidRPr="00AB3262">
        <w:rPr>
          <w:rFonts w:ascii="Arial" w:eastAsia="Arial" w:hAnsi="Arial" w:cs="Arial"/>
          <w:spacing w:val="1"/>
        </w:rPr>
        <w:t>s</w:t>
      </w:r>
      <w:r w:rsidRPr="00AB3262">
        <w:rPr>
          <w:rFonts w:ascii="Arial" w:eastAsia="Arial" w:hAnsi="Arial" w:cs="Arial"/>
        </w:rPr>
        <w:t>, n</w:t>
      </w:r>
      <w:r w:rsidRPr="00AB3262">
        <w:rPr>
          <w:rFonts w:ascii="Arial" w:eastAsia="Arial" w:hAnsi="Arial" w:cs="Arial"/>
          <w:spacing w:val="-1"/>
        </w:rPr>
        <w:t>a</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s</w:t>
      </w:r>
      <w:r w:rsidRPr="00AB3262">
        <w:rPr>
          <w:rFonts w:ascii="Arial" w:eastAsia="Arial" w:hAnsi="Arial" w:cs="Arial"/>
        </w:rPr>
        <w:t>,</w:t>
      </w:r>
      <w:r w:rsidRPr="00AB3262">
        <w:rPr>
          <w:rFonts w:ascii="Arial" w:eastAsia="Arial" w:hAnsi="Arial" w:cs="Arial"/>
          <w:spacing w:val="-7"/>
        </w:rPr>
        <w:t xml:space="preserve"> </w:t>
      </w:r>
      <w:r w:rsidRPr="00AB3262">
        <w:rPr>
          <w:rFonts w:ascii="Arial" w:eastAsia="Arial" w:hAnsi="Arial" w:cs="Arial"/>
          <w:spacing w:val="-1"/>
        </w:rPr>
        <w:t>l</w:t>
      </w:r>
      <w:r w:rsidRPr="00AB3262">
        <w:rPr>
          <w:rFonts w:ascii="Arial" w:eastAsia="Arial" w:hAnsi="Arial" w:cs="Arial"/>
        </w:rPr>
        <w:t>o</w:t>
      </w:r>
      <w:r w:rsidRPr="00AB3262">
        <w:rPr>
          <w:rFonts w:ascii="Arial" w:eastAsia="Arial" w:hAnsi="Arial" w:cs="Arial"/>
          <w:spacing w:val="-1"/>
        </w:rPr>
        <w:t>g</w:t>
      </w:r>
      <w:r w:rsidRPr="00AB3262">
        <w:rPr>
          <w:rFonts w:ascii="Arial" w:eastAsia="Arial" w:hAnsi="Arial" w:cs="Arial"/>
        </w:rPr>
        <w:t>os</w:t>
      </w:r>
      <w:r w:rsidRPr="00AB3262">
        <w:rPr>
          <w:rFonts w:ascii="Arial" w:eastAsia="Arial" w:hAnsi="Arial" w:cs="Arial"/>
          <w:spacing w:val="-4"/>
        </w:rPr>
        <w:t xml:space="preserve"> </w:t>
      </w:r>
      <w:r w:rsidRPr="00AB3262">
        <w:rPr>
          <w:rFonts w:ascii="Arial" w:eastAsia="Arial" w:hAnsi="Arial" w:cs="Arial"/>
        </w:rPr>
        <w:t xml:space="preserve">or </w:t>
      </w:r>
      <w:r w:rsidRPr="00AB3262">
        <w:rPr>
          <w:rFonts w:ascii="Arial" w:eastAsia="Arial" w:hAnsi="Arial" w:cs="Arial"/>
          <w:spacing w:val="-1"/>
        </w:rPr>
        <w:t>i</w:t>
      </w:r>
      <w:r w:rsidRPr="00AB3262">
        <w:rPr>
          <w:rFonts w:ascii="Arial" w:eastAsia="Arial" w:hAnsi="Arial" w:cs="Arial"/>
        </w:rPr>
        <w:t>nt</w:t>
      </w:r>
      <w:r w:rsidRPr="00AB3262">
        <w:rPr>
          <w:rFonts w:ascii="Arial" w:eastAsia="Arial" w:hAnsi="Arial" w:cs="Arial"/>
          <w:spacing w:val="1"/>
        </w:rPr>
        <w:t>e</w:t>
      </w:r>
      <w:r w:rsidRPr="00AB3262">
        <w:rPr>
          <w:rFonts w:ascii="Arial" w:eastAsia="Arial" w:hAnsi="Arial" w:cs="Arial"/>
          <w:spacing w:val="-1"/>
        </w:rPr>
        <w:t>l</w:t>
      </w:r>
      <w:r w:rsidRPr="00AB3262">
        <w:rPr>
          <w:rFonts w:ascii="Arial" w:eastAsia="Arial" w:hAnsi="Arial" w:cs="Arial"/>
          <w:spacing w:val="1"/>
        </w:rPr>
        <w:t>l</w:t>
      </w:r>
      <w:r w:rsidRPr="00AB3262">
        <w:rPr>
          <w:rFonts w:ascii="Arial" w:eastAsia="Arial" w:hAnsi="Arial" w:cs="Arial"/>
        </w:rPr>
        <w:t>e</w:t>
      </w:r>
      <w:r w:rsidRPr="00AB3262">
        <w:rPr>
          <w:rFonts w:ascii="Arial" w:eastAsia="Arial" w:hAnsi="Arial" w:cs="Arial"/>
          <w:spacing w:val="1"/>
        </w:rPr>
        <w:t>c</w:t>
      </w:r>
      <w:r w:rsidRPr="00AB3262">
        <w:rPr>
          <w:rFonts w:ascii="Arial" w:eastAsia="Arial" w:hAnsi="Arial" w:cs="Arial"/>
        </w:rPr>
        <w:t>tu</w:t>
      </w:r>
      <w:r w:rsidRPr="00AB3262">
        <w:rPr>
          <w:rFonts w:ascii="Arial" w:eastAsia="Arial" w:hAnsi="Arial" w:cs="Arial"/>
          <w:spacing w:val="1"/>
        </w:rPr>
        <w:t>a</w:t>
      </w:r>
      <w:r w:rsidRPr="00AB3262">
        <w:rPr>
          <w:rFonts w:ascii="Arial" w:eastAsia="Arial" w:hAnsi="Arial" w:cs="Arial"/>
        </w:rPr>
        <w:t>l</w:t>
      </w:r>
      <w:r w:rsidRPr="00AB3262">
        <w:rPr>
          <w:rFonts w:ascii="Arial" w:eastAsia="Arial" w:hAnsi="Arial" w:cs="Arial"/>
          <w:spacing w:val="-8"/>
        </w:rPr>
        <w:t xml:space="preserve"> </w:t>
      </w:r>
      <w:r w:rsidRPr="00AB3262">
        <w:rPr>
          <w:rFonts w:ascii="Arial" w:eastAsia="Arial" w:hAnsi="Arial" w:cs="Arial"/>
        </w:rPr>
        <w:t>prop</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11"/>
        </w:rPr>
        <w:t xml:space="preserve"> </w:t>
      </w:r>
      <w:r w:rsidRPr="00AB3262">
        <w:rPr>
          <w:rFonts w:ascii="Arial" w:eastAsia="Arial" w:hAnsi="Arial" w:cs="Arial"/>
        </w:rPr>
        <w:t>r</w:t>
      </w:r>
      <w:r w:rsidRPr="00AB3262">
        <w:rPr>
          <w:rFonts w:ascii="Arial" w:eastAsia="Arial" w:hAnsi="Arial" w:cs="Arial"/>
          <w:spacing w:val="1"/>
        </w:rPr>
        <w:t>i</w:t>
      </w:r>
      <w:r w:rsidRPr="00AB3262">
        <w:rPr>
          <w:rFonts w:ascii="Arial" w:eastAsia="Arial" w:hAnsi="Arial" w:cs="Arial"/>
        </w:rPr>
        <w:t>g</w:t>
      </w:r>
      <w:r w:rsidRPr="00AB3262">
        <w:rPr>
          <w:rFonts w:ascii="Arial" w:eastAsia="Arial" w:hAnsi="Arial" w:cs="Arial"/>
          <w:spacing w:val="-1"/>
        </w:rPr>
        <w:t>h</w:t>
      </w:r>
      <w:r w:rsidRPr="00AB3262">
        <w:rPr>
          <w:rFonts w:ascii="Arial" w:eastAsia="Arial" w:hAnsi="Arial" w:cs="Arial"/>
        </w:rPr>
        <w:t>ts</w:t>
      </w:r>
      <w:r w:rsidRPr="00AB3262">
        <w:rPr>
          <w:rFonts w:ascii="Arial" w:eastAsia="Arial" w:hAnsi="Arial" w:cs="Arial"/>
          <w:spacing w:val="-4"/>
        </w:rPr>
        <w:t xml:space="preserve"> </w:t>
      </w:r>
      <w:r w:rsidRPr="00AB3262">
        <w:rPr>
          <w:rFonts w:ascii="Arial" w:eastAsia="Arial" w:hAnsi="Arial" w:cs="Arial"/>
        </w:rPr>
        <w:t>of</w:t>
      </w:r>
      <w:r w:rsidRPr="00AB3262">
        <w:rPr>
          <w:rFonts w:ascii="Arial" w:eastAsia="Arial" w:hAnsi="Arial" w:cs="Arial"/>
          <w:spacing w:val="-1"/>
        </w:rPr>
        <w:t xml:space="preserve"> </w:t>
      </w:r>
      <w:r w:rsidRPr="00AB3262">
        <w:rPr>
          <w:rFonts w:ascii="Arial" w:eastAsia="Arial" w:hAnsi="Arial" w:cs="Arial"/>
        </w:rPr>
        <w:t>a</w:t>
      </w:r>
      <w:r w:rsidRPr="00AB3262">
        <w:rPr>
          <w:rFonts w:ascii="Arial" w:eastAsia="Arial" w:hAnsi="Arial" w:cs="Arial"/>
          <w:spacing w:val="4"/>
        </w:rPr>
        <w:t>n</w:t>
      </w:r>
      <w:r w:rsidRPr="00AB3262">
        <w:rPr>
          <w:rFonts w:ascii="Arial" w:eastAsia="Arial" w:hAnsi="Arial" w:cs="Arial"/>
        </w:rPr>
        <w:t>y</w:t>
      </w:r>
      <w:r w:rsidRPr="00AB3262">
        <w:rPr>
          <w:rFonts w:ascii="Arial" w:eastAsia="Arial" w:hAnsi="Arial" w:cs="Arial"/>
          <w:spacing w:val="-5"/>
        </w:rPr>
        <w:t xml:space="preserve"> </w:t>
      </w:r>
      <w:r w:rsidRPr="00AB3262">
        <w:rPr>
          <w:rFonts w:ascii="Arial" w:eastAsia="Arial" w:hAnsi="Arial" w:cs="Arial"/>
        </w:rPr>
        <w:t>p</w:t>
      </w:r>
      <w:r w:rsidRPr="00AB3262">
        <w:rPr>
          <w:rFonts w:ascii="Arial" w:eastAsia="Arial" w:hAnsi="Arial" w:cs="Arial"/>
          <w:spacing w:val="-1"/>
        </w:rPr>
        <w:t>e</w:t>
      </w:r>
      <w:r w:rsidRPr="00AB3262">
        <w:rPr>
          <w:rFonts w:ascii="Arial" w:eastAsia="Arial" w:hAnsi="Arial" w:cs="Arial"/>
          <w:spacing w:val="1"/>
        </w:rPr>
        <w:t>rs</w:t>
      </w:r>
      <w:r w:rsidRPr="00AB3262">
        <w:rPr>
          <w:rFonts w:ascii="Arial" w:eastAsia="Arial" w:hAnsi="Arial" w:cs="Arial"/>
        </w:rPr>
        <w:t>o</w:t>
      </w:r>
      <w:r w:rsidRPr="00AB3262">
        <w:rPr>
          <w:rFonts w:ascii="Arial" w:eastAsia="Arial" w:hAnsi="Arial" w:cs="Arial"/>
          <w:spacing w:val="5"/>
        </w:rPr>
        <w:t>n</w:t>
      </w:r>
      <w:r w:rsidRPr="00AB3262">
        <w:rPr>
          <w:rFonts w:ascii="Arial" w:eastAsia="Arial" w:hAnsi="Arial" w:cs="Arial"/>
        </w:rPr>
        <w:t>.</w:t>
      </w:r>
    </w:p>
    <w:p w14:paraId="3FECABBC" w14:textId="77777777" w:rsidR="00AB3262" w:rsidRPr="00AB3262" w:rsidRDefault="00AB3262" w:rsidP="00AB3262">
      <w:pPr>
        <w:pStyle w:val="ListParagraph"/>
        <w:rPr>
          <w:rFonts w:ascii="Arial" w:eastAsia="Arial" w:hAnsi="Arial" w:cs="Arial"/>
          <w:spacing w:val="3"/>
        </w:rPr>
      </w:pPr>
    </w:p>
    <w:p w14:paraId="75851A7E" w14:textId="77777777" w:rsidR="00810E05"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spacing w:val="3"/>
        </w:rPr>
        <w:t>T</w:t>
      </w:r>
      <w:r w:rsidRPr="00AB3262">
        <w:rPr>
          <w:rFonts w:ascii="Arial" w:eastAsia="Arial" w:hAnsi="Arial" w:cs="Arial"/>
        </w:rPr>
        <w:t>he</w:t>
      </w:r>
      <w:r w:rsidRPr="00AB3262">
        <w:rPr>
          <w:rFonts w:ascii="Arial" w:eastAsia="Arial" w:hAnsi="Arial" w:cs="Arial"/>
          <w:spacing w:val="25"/>
        </w:rPr>
        <w:t xml:space="preserve"> </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o</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rPr>
        <w:t>or</w:t>
      </w:r>
      <w:r w:rsidRPr="00AB3262">
        <w:rPr>
          <w:rFonts w:ascii="Arial" w:eastAsia="Arial" w:hAnsi="Arial" w:cs="Arial"/>
          <w:spacing w:val="25"/>
        </w:rPr>
        <w:t xml:space="preserve"> </w:t>
      </w:r>
      <w:r w:rsidRPr="00AB3262">
        <w:rPr>
          <w:rFonts w:ascii="Arial" w:eastAsia="Arial" w:hAnsi="Arial" w:cs="Arial"/>
          <w:spacing w:val="-1"/>
        </w:rPr>
        <w:t>i</w:t>
      </w:r>
      <w:r w:rsidRPr="00AB3262">
        <w:rPr>
          <w:rFonts w:ascii="Arial" w:eastAsia="Arial" w:hAnsi="Arial" w:cs="Arial"/>
          <w:spacing w:val="2"/>
        </w:rPr>
        <w:t>n</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spacing w:val="4"/>
        </w:rPr>
        <w:t>m</w:t>
      </w:r>
      <w:r w:rsidRPr="00AB3262">
        <w:rPr>
          <w:rFonts w:ascii="Arial" w:eastAsia="Arial" w:hAnsi="Arial" w:cs="Arial"/>
        </w:rPr>
        <w:t>n</w:t>
      </w:r>
      <w:r w:rsidRPr="00AB3262">
        <w:rPr>
          <w:rFonts w:ascii="Arial" w:eastAsia="Arial" w:hAnsi="Arial" w:cs="Arial"/>
          <w:spacing w:val="-1"/>
        </w:rPr>
        <w:t>i</w:t>
      </w:r>
      <w:r w:rsidRPr="00AB3262">
        <w:rPr>
          <w:rFonts w:ascii="Arial" w:eastAsia="Arial" w:hAnsi="Arial" w:cs="Arial"/>
          <w:spacing w:val="3"/>
        </w:rPr>
        <w:t>f</w:t>
      </w:r>
      <w:r w:rsidRPr="00AB3262">
        <w:rPr>
          <w:rFonts w:ascii="Arial" w:eastAsia="Arial" w:hAnsi="Arial" w:cs="Arial"/>
          <w:spacing w:val="-1"/>
        </w:rPr>
        <w:t>i</w:t>
      </w:r>
      <w:r w:rsidRPr="00AB3262">
        <w:rPr>
          <w:rFonts w:ascii="Arial" w:eastAsia="Arial" w:hAnsi="Arial" w:cs="Arial"/>
        </w:rPr>
        <w:t>es</w:t>
      </w:r>
      <w:r w:rsidRPr="00AB3262">
        <w:rPr>
          <w:rFonts w:ascii="Arial" w:eastAsia="Arial" w:hAnsi="Arial" w:cs="Arial"/>
          <w:spacing w:val="19"/>
        </w:rPr>
        <w:t xml:space="preserve"> </w:t>
      </w:r>
      <w:r w:rsidRPr="00AB3262">
        <w:rPr>
          <w:rFonts w:ascii="Arial" w:eastAsia="Arial" w:hAnsi="Arial" w:cs="Arial"/>
          <w:spacing w:val="2"/>
        </w:rPr>
        <w:t>t</w:t>
      </w:r>
      <w:r w:rsidRPr="00AB3262">
        <w:rPr>
          <w:rFonts w:ascii="Arial" w:eastAsia="Arial" w:hAnsi="Arial" w:cs="Arial"/>
        </w:rPr>
        <w:t>he</w:t>
      </w:r>
      <w:r w:rsidRPr="00AB3262">
        <w:rPr>
          <w:rFonts w:ascii="Arial" w:eastAsia="Arial" w:hAnsi="Arial" w:cs="Arial"/>
          <w:spacing w:val="25"/>
        </w:rPr>
        <w:t xml:space="preserve"> </w:t>
      </w:r>
      <w:r w:rsidRPr="00AB3262">
        <w:rPr>
          <w:rFonts w:ascii="Arial" w:eastAsia="Arial" w:hAnsi="Arial" w:cs="Arial"/>
        </w:rPr>
        <w:t>U</w:t>
      </w:r>
      <w:r w:rsidRPr="00AB3262">
        <w:rPr>
          <w:rFonts w:ascii="Arial" w:eastAsia="Arial" w:hAnsi="Arial" w:cs="Arial"/>
          <w:spacing w:val="2"/>
        </w:rPr>
        <w:t>n</w:t>
      </w:r>
      <w:r w:rsidRPr="00AB3262">
        <w:rPr>
          <w:rFonts w:ascii="Arial" w:eastAsia="Arial" w:hAnsi="Arial" w:cs="Arial"/>
          <w:spacing w:val="1"/>
        </w:rPr>
        <w:t>i</w:t>
      </w:r>
      <w:r w:rsidRPr="00AB3262">
        <w:rPr>
          <w:rFonts w:ascii="Arial" w:eastAsia="Arial" w:hAnsi="Arial" w:cs="Arial"/>
          <w:spacing w:val="-1"/>
        </w:rPr>
        <w:t>v</w:t>
      </w:r>
      <w:r w:rsidRPr="00AB3262">
        <w:rPr>
          <w:rFonts w:ascii="Arial" w:eastAsia="Arial" w:hAnsi="Arial" w:cs="Arial"/>
        </w:rPr>
        <w:t>er</w:t>
      </w:r>
      <w:r w:rsidRPr="00AB3262">
        <w:rPr>
          <w:rFonts w:ascii="Arial" w:eastAsia="Arial" w:hAnsi="Arial" w:cs="Arial"/>
          <w:spacing w:val="2"/>
        </w:rPr>
        <w:t>s</w:t>
      </w:r>
      <w:r w:rsidRPr="00AB3262">
        <w:rPr>
          <w:rFonts w:ascii="Arial" w:eastAsia="Arial" w:hAnsi="Arial" w:cs="Arial"/>
          <w:spacing w:val="-1"/>
        </w:rPr>
        <w:t>i</w:t>
      </w:r>
      <w:r w:rsidRPr="00AB3262">
        <w:rPr>
          <w:rFonts w:ascii="Arial" w:eastAsia="Arial" w:hAnsi="Arial" w:cs="Arial"/>
          <w:spacing w:val="4"/>
        </w:rPr>
        <w:t>t</w:t>
      </w:r>
      <w:r w:rsidRPr="00AB3262">
        <w:rPr>
          <w:rFonts w:ascii="Arial" w:eastAsia="Arial" w:hAnsi="Arial" w:cs="Arial"/>
          <w:spacing w:val="-4"/>
        </w:rPr>
        <w:t>y</w:t>
      </w:r>
      <w:r w:rsidRPr="00AB3262">
        <w:rPr>
          <w:rFonts w:ascii="Arial" w:eastAsia="Arial" w:hAnsi="Arial" w:cs="Arial"/>
          <w:spacing w:val="23"/>
        </w:rPr>
        <w:t xml:space="preserve"> </w:t>
      </w:r>
      <w:r w:rsidRPr="00AB3262">
        <w:rPr>
          <w:rFonts w:ascii="Arial" w:eastAsia="Arial" w:hAnsi="Arial" w:cs="Arial"/>
          <w:spacing w:val="2"/>
        </w:rPr>
        <w:t>f</w:t>
      </w:r>
      <w:r w:rsidRPr="00AB3262">
        <w:rPr>
          <w:rFonts w:ascii="Arial" w:eastAsia="Arial" w:hAnsi="Arial" w:cs="Arial"/>
        </w:rPr>
        <w:t>or</w:t>
      </w:r>
      <w:r w:rsidRPr="00AB3262">
        <w:rPr>
          <w:rFonts w:ascii="Arial" w:eastAsia="Arial" w:hAnsi="Arial" w:cs="Arial"/>
          <w:spacing w:val="26"/>
        </w:rPr>
        <w:t xml:space="preserve"> </w:t>
      </w:r>
      <w:r w:rsidRPr="00AB3262">
        <w:rPr>
          <w:rFonts w:ascii="Arial" w:eastAsia="Arial" w:hAnsi="Arial" w:cs="Arial"/>
        </w:rPr>
        <w:t>a</w:t>
      </w:r>
      <w:r w:rsidRPr="00AB3262">
        <w:rPr>
          <w:rFonts w:ascii="Arial" w:eastAsia="Arial" w:hAnsi="Arial" w:cs="Arial"/>
          <w:spacing w:val="4"/>
        </w:rPr>
        <w:t>n</w:t>
      </w:r>
      <w:r w:rsidRPr="00AB3262">
        <w:rPr>
          <w:rFonts w:ascii="Arial" w:eastAsia="Arial" w:hAnsi="Arial" w:cs="Arial"/>
        </w:rPr>
        <w:t>y</w:t>
      </w:r>
      <w:r w:rsidRPr="00AB3262">
        <w:rPr>
          <w:rFonts w:ascii="Arial" w:eastAsia="Arial" w:hAnsi="Arial" w:cs="Arial"/>
          <w:spacing w:val="31"/>
        </w:rPr>
        <w:t xml:space="preserve"> </w:t>
      </w:r>
      <w:r w:rsidRPr="00AB3262">
        <w:rPr>
          <w:rFonts w:ascii="Arial" w:eastAsia="Arial" w:hAnsi="Arial" w:cs="Arial"/>
          <w:spacing w:val="1"/>
        </w:rPr>
        <w:t>cl</w:t>
      </w:r>
      <w:r w:rsidRPr="00AB3262">
        <w:rPr>
          <w:rFonts w:ascii="Arial" w:eastAsia="Arial" w:hAnsi="Arial" w:cs="Arial"/>
        </w:rPr>
        <w:t>a</w:t>
      </w:r>
      <w:r w:rsidRPr="00AB3262">
        <w:rPr>
          <w:rFonts w:ascii="Arial" w:eastAsia="Arial" w:hAnsi="Arial" w:cs="Arial"/>
          <w:spacing w:val="-1"/>
        </w:rPr>
        <w:t>i</w:t>
      </w:r>
      <w:r w:rsidRPr="00AB3262">
        <w:rPr>
          <w:rFonts w:ascii="Arial" w:eastAsia="Arial" w:hAnsi="Arial" w:cs="Arial"/>
          <w:spacing w:val="4"/>
        </w:rPr>
        <w:t>m</w:t>
      </w:r>
      <w:r w:rsidRPr="00AB3262">
        <w:rPr>
          <w:rFonts w:ascii="Arial" w:eastAsia="Arial" w:hAnsi="Arial" w:cs="Arial"/>
          <w:spacing w:val="1"/>
        </w:rPr>
        <w:t>s</w:t>
      </w:r>
      <w:r w:rsidRPr="00AB3262">
        <w:rPr>
          <w:rFonts w:ascii="Arial" w:eastAsia="Arial" w:hAnsi="Arial" w:cs="Arial"/>
        </w:rPr>
        <w:t>,</w:t>
      </w:r>
      <w:r w:rsidRPr="00AB3262">
        <w:rPr>
          <w:rFonts w:ascii="Arial" w:eastAsia="Arial" w:hAnsi="Arial" w:cs="Arial"/>
          <w:spacing w:val="31"/>
        </w:rPr>
        <w:t xml:space="preserve"> </w:t>
      </w:r>
      <w:r w:rsidRPr="00AB3262">
        <w:rPr>
          <w:rFonts w:ascii="Arial" w:eastAsia="Arial" w:hAnsi="Arial" w:cs="Arial"/>
        </w:rPr>
        <w:t>pro</w:t>
      </w:r>
      <w:r w:rsidRPr="00AB3262">
        <w:rPr>
          <w:rFonts w:ascii="Arial" w:eastAsia="Arial" w:hAnsi="Arial" w:cs="Arial"/>
          <w:spacing w:val="1"/>
        </w:rPr>
        <w:t>c</w:t>
      </w:r>
      <w:r w:rsidRPr="00AB3262">
        <w:rPr>
          <w:rFonts w:ascii="Arial" w:eastAsia="Arial" w:hAnsi="Arial" w:cs="Arial"/>
        </w:rPr>
        <w:t>e</w:t>
      </w:r>
      <w:r w:rsidRPr="00AB3262">
        <w:rPr>
          <w:rFonts w:ascii="Arial" w:eastAsia="Arial" w:hAnsi="Arial" w:cs="Arial"/>
          <w:spacing w:val="-1"/>
        </w:rPr>
        <w:t>e</w:t>
      </w:r>
      <w:r w:rsidRPr="00AB3262">
        <w:rPr>
          <w:rFonts w:ascii="Arial" w:eastAsia="Arial" w:hAnsi="Arial" w:cs="Arial"/>
        </w:rPr>
        <w:t>d</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g</w:t>
      </w:r>
      <w:r w:rsidRPr="00AB3262">
        <w:rPr>
          <w:rFonts w:ascii="Arial" w:eastAsia="Arial" w:hAnsi="Arial" w:cs="Arial"/>
          <w:spacing w:val="1"/>
        </w:rPr>
        <w:t>s</w:t>
      </w:r>
      <w:r w:rsidRPr="00AB3262">
        <w:rPr>
          <w:rFonts w:ascii="Arial" w:eastAsia="Arial" w:hAnsi="Arial" w:cs="Arial"/>
        </w:rPr>
        <w:t>,</w:t>
      </w:r>
      <w:r w:rsidRPr="00AB3262">
        <w:rPr>
          <w:rFonts w:ascii="Arial" w:eastAsia="Arial" w:hAnsi="Arial" w:cs="Arial"/>
          <w:spacing w:val="29"/>
        </w:rPr>
        <w:t xml:space="preserve"> </w:t>
      </w:r>
      <w:r w:rsidRPr="00AB3262">
        <w:rPr>
          <w:rFonts w:ascii="Arial" w:eastAsia="Arial" w:hAnsi="Arial" w:cs="Arial"/>
          <w:spacing w:val="-1"/>
        </w:rPr>
        <w:t>l</w:t>
      </w:r>
      <w:r w:rsidRPr="00AB3262">
        <w:rPr>
          <w:rFonts w:ascii="Arial" w:eastAsia="Arial" w:hAnsi="Arial" w:cs="Arial"/>
        </w:rPr>
        <w:t>o</w:t>
      </w:r>
      <w:r w:rsidRPr="00AB3262">
        <w:rPr>
          <w:rFonts w:ascii="Arial" w:eastAsia="Arial" w:hAnsi="Arial" w:cs="Arial"/>
          <w:spacing w:val="1"/>
        </w:rPr>
        <w:t>ss</w:t>
      </w:r>
      <w:r w:rsidRPr="00AB3262">
        <w:rPr>
          <w:rFonts w:ascii="Arial" w:eastAsia="Arial" w:hAnsi="Arial" w:cs="Arial"/>
        </w:rPr>
        <w:t>e</w:t>
      </w:r>
      <w:r w:rsidRPr="00AB3262">
        <w:rPr>
          <w:rFonts w:ascii="Arial" w:eastAsia="Arial" w:hAnsi="Arial" w:cs="Arial"/>
          <w:spacing w:val="1"/>
        </w:rPr>
        <w:t>s</w:t>
      </w:r>
      <w:r w:rsidRPr="00AB3262">
        <w:rPr>
          <w:rFonts w:ascii="Arial" w:eastAsia="Arial" w:hAnsi="Arial" w:cs="Arial"/>
        </w:rPr>
        <w:t>,</w:t>
      </w:r>
      <w:r w:rsidRPr="00AB3262">
        <w:rPr>
          <w:rFonts w:ascii="Arial" w:eastAsia="Arial" w:hAnsi="Arial" w:cs="Arial"/>
          <w:spacing w:val="31"/>
        </w:rPr>
        <w:t xml:space="preserve"> </w:t>
      </w:r>
      <w:proofErr w:type="gramStart"/>
      <w:r w:rsidRPr="00AB3262">
        <w:rPr>
          <w:rFonts w:ascii="Arial" w:eastAsia="Arial" w:hAnsi="Arial" w:cs="Arial"/>
        </w:rPr>
        <w:t>e</w:t>
      </w:r>
      <w:r w:rsidRPr="00AB3262">
        <w:rPr>
          <w:rFonts w:ascii="Arial" w:eastAsia="Arial" w:hAnsi="Arial" w:cs="Arial"/>
          <w:spacing w:val="3"/>
        </w:rPr>
        <w:t>x</w:t>
      </w:r>
      <w:r w:rsidRPr="00AB3262">
        <w:rPr>
          <w:rFonts w:ascii="Arial" w:eastAsia="Arial" w:hAnsi="Arial" w:cs="Arial"/>
        </w:rPr>
        <w:t>p</w:t>
      </w:r>
      <w:r w:rsidRPr="00AB3262">
        <w:rPr>
          <w:rFonts w:ascii="Arial" w:eastAsia="Arial" w:hAnsi="Arial" w:cs="Arial"/>
          <w:spacing w:val="-1"/>
        </w:rPr>
        <w:t>e</w:t>
      </w:r>
      <w:r w:rsidRPr="00AB3262">
        <w:rPr>
          <w:rFonts w:ascii="Arial" w:eastAsia="Arial" w:hAnsi="Arial" w:cs="Arial"/>
          <w:spacing w:val="2"/>
        </w:rPr>
        <w:t>n</w:t>
      </w:r>
      <w:r w:rsidRPr="00AB3262">
        <w:rPr>
          <w:rFonts w:ascii="Arial" w:eastAsia="Arial" w:hAnsi="Arial" w:cs="Arial"/>
          <w:spacing w:val="1"/>
        </w:rPr>
        <w:t>s</w:t>
      </w:r>
      <w:r w:rsidRPr="00AB3262">
        <w:rPr>
          <w:rFonts w:ascii="Arial" w:eastAsia="Arial" w:hAnsi="Arial" w:cs="Arial"/>
        </w:rPr>
        <w:t>es</w:t>
      </w:r>
      <w:proofErr w:type="gramEnd"/>
      <w:r w:rsidRPr="00AB3262">
        <w:rPr>
          <w:rFonts w:ascii="Arial" w:eastAsia="Arial" w:hAnsi="Arial" w:cs="Arial"/>
        </w:rPr>
        <w:t xml:space="preserve"> a</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5"/>
        </w:rPr>
        <w:t xml:space="preserve"> </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rPr>
        <w:t>a</w:t>
      </w:r>
      <w:r w:rsidRPr="00AB3262">
        <w:rPr>
          <w:rFonts w:ascii="Arial" w:eastAsia="Arial" w:hAnsi="Arial" w:cs="Arial"/>
          <w:spacing w:val="1"/>
        </w:rPr>
        <w:t>b</w:t>
      </w:r>
      <w:r w:rsidRPr="00AB3262">
        <w:rPr>
          <w:rFonts w:ascii="Arial" w:eastAsia="Arial" w:hAnsi="Arial" w:cs="Arial"/>
          <w:spacing w:val="-1"/>
        </w:rPr>
        <w:t>i</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rPr>
        <w:t xml:space="preserve">es </w:t>
      </w:r>
      <w:r w:rsidRPr="00AB3262">
        <w:rPr>
          <w:rFonts w:ascii="Arial" w:eastAsia="Arial" w:hAnsi="Arial" w:cs="Arial"/>
          <w:spacing w:val="1"/>
        </w:rPr>
        <w:t>(</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cl</w:t>
      </w:r>
      <w:r w:rsidRPr="00AB3262">
        <w:rPr>
          <w:rFonts w:ascii="Arial" w:eastAsia="Arial" w:hAnsi="Arial" w:cs="Arial"/>
        </w:rPr>
        <w:t>u</w:t>
      </w:r>
      <w:r w:rsidRPr="00AB3262">
        <w:rPr>
          <w:rFonts w:ascii="Arial" w:eastAsia="Arial" w:hAnsi="Arial" w:cs="Arial"/>
          <w:spacing w:val="1"/>
        </w:rPr>
        <w:t>d</w:t>
      </w:r>
      <w:r w:rsidRPr="00AB3262">
        <w:rPr>
          <w:rFonts w:ascii="Arial" w:eastAsia="Arial" w:hAnsi="Arial" w:cs="Arial"/>
          <w:spacing w:val="-1"/>
        </w:rPr>
        <w:t>i</w:t>
      </w:r>
      <w:r w:rsidRPr="00AB3262">
        <w:rPr>
          <w:rFonts w:ascii="Arial" w:eastAsia="Arial" w:hAnsi="Arial" w:cs="Arial"/>
        </w:rPr>
        <w:t xml:space="preserve">ng </w:t>
      </w:r>
      <w:r w:rsidRPr="00AB3262">
        <w:rPr>
          <w:rFonts w:ascii="Arial" w:eastAsia="Arial" w:hAnsi="Arial" w:cs="Arial"/>
          <w:spacing w:val="-1"/>
        </w:rPr>
        <w:t>l</w:t>
      </w:r>
      <w:r w:rsidRPr="00AB3262">
        <w:rPr>
          <w:rFonts w:ascii="Arial" w:eastAsia="Arial" w:hAnsi="Arial" w:cs="Arial"/>
          <w:spacing w:val="2"/>
        </w:rPr>
        <w:t>eg</w:t>
      </w:r>
      <w:r w:rsidRPr="00AB3262">
        <w:rPr>
          <w:rFonts w:ascii="Arial" w:eastAsia="Arial" w:hAnsi="Arial" w:cs="Arial"/>
        </w:rPr>
        <w:t>al</w:t>
      </w:r>
      <w:r w:rsidRPr="00AB3262">
        <w:rPr>
          <w:rFonts w:ascii="Arial" w:eastAsia="Arial" w:hAnsi="Arial" w:cs="Arial"/>
          <w:spacing w:val="1"/>
        </w:rPr>
        <w:t xml:space="preserve"> </w:t>
      </w:r>
      <w:r w:rsidRPr="00AB3262">
        <w:rPr>
          <w:rFonts w:ascii="Arial" w:eastAsia="Arial" w:hAnsi="Arial" w:cs="Arial"/>
          <w:spacing w:val="2"/>
        </w:rPr>
        <w:t>f</w:t>
      </w:r>
      <w:r w:rsidRPr="00AB3262">
        <w:rPr>
          <w:rFonts w:ascii="Arial" w:eastAsia="Arial" w:hAnsi="Arial" w:cs="Arial"/>
        </w:rPr>
        <w:t>e</w:t>
      </w:r>
      <w:r w:rsidRPr="00AB3262">
        <w:rPr>
          <w:rFonts w:ascii="Arial" w:eastAsia="Arial" w:hAnsi="Arial" w:cs="Arial"/>
          <w:spacing w:val="-1"/>
        </w:rPr>
        <w:t>e</w:t>
      </w:r>
      <w:r w:rsidRPr="00AB3262">
        <w:rPr>
          <w:rFonts w:ascii="Arial" w:eastAsia="Arial" w:hAnsi="Arial" w:cs="Arial"/>
        </w:rPr>
        <w:t>s</w:t>
      </w:r>
      <w:r w:rsidRPr="00AB3262">
        <w:rPr>
          <w:rFonts w:ascii="Arial" w:eastAsia="Arial" w:hAnsi="Arial" w:cs="Arial"/>
          <w:spacing w:val="9"/>
        </w:rPr>
        <w:t xml:space="preserve"> </w:t>
      </w:r>
      <w:r w:rsidRPr="00AB3262">
        <w:rPr>
          <w:rFonts w:ascii="Arial" w:eastAsia="Arial" w:hAnsi="Arial" w:cs="Arial"/>
          <w:spacing w:val="2"/>
        </w:rPr>
        <w:t>o</w:t>
      </w:r>
      <w:r w:rsidRPr="00AB3262">
        <w:rPr>
          <w:rFonts w:ascii="Arial" w:eastAsia="Arial" w:hAnsi="Arial" w:cs="Arial"/>
        </w:rPr>
        <w:t>n</w:t>
      </w:r>
      <w:r w:rsidRPr="00AB3262">
        <w:rPr>
          <w:rFonts w:ascii="Arial" w:eastAsia="Arial" w:hAnsi="Arial" w:cs="Arial"/>
          <w:spacing w:val="4"/>
        </w:rPr>
        <w:t xml:space="preserve"> </w:t>
      </w:r>
      <w:r w:rsidRPr="00AB3262">
        <w:rPr>
          <w:rFonts w:ascii="Arial" w:eastAsia="Arial" w:hAnsi="Arial" w:cs="Arial"/>
        </w:rPr>
        <w:t>a</w:t>
      </w:r>
      <w:r w:rsidRPr="00AB3262">
        <w:rPr>
          <w:rFonts w:ascii="Arial" w:eastAsia="Arial" w:hAnsi="Arial" w:cs="Arial"/>
          <w:spacing w:val="7"/>
        </w:rPr>
        <w:t xml:space="preserve"> </w:t>
      </w:r>
      <w:r w:rsidRPr="00AB3262">
        <w:rPr>
          <w:rFonts w:ascii="Arial" w:eastAsia="Arial" w:hAnsi="Arial" w:cs="Arial"/>
          <w:spacing w:val="1"/>
        </w:rPr>
        <w:t>s</w:t>
      </w:r>
      <w:r w:rsidRPr="00AB3262">
        <w:rPr>
          <w:rFonts w:ascii="Arial" w:eastAsia="Arial" w:hAnsi="Arial" w:cs="Arial"/>
        </w:rPr>
        <w:t>o</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spacing w:val="1"/>
        </w:rPr>
        <w:t>c</w:t>
      </w:r>
      <w:r w:rsidRPr="00AB3262">
        <w:rPr>
          <w:rFonts w:ascii="Arial" w:eastAsia="Arial" w:hAnsi="Arial" w:cs="Arial"/>
          <w:spacing w:val="-1"/>
        </w:rPr>
        <w:t>i</w:t>
      </w:r>
      <w:r w:rsidRPr="00AB3262">
        <w:rPr>
          <w:rFonts w:ascii="Arial" w:eastAsia="Arial" w:hAnsi="Arial" w:cs="Arial"/>
        </w:rPr>
        <w:t>tor</w:t>
      </w:r>
      <w:r w:rsidRPr="00AB3262">
        <w:rPr>
          <w:rFonts w:ascii="Arial" w:eastAsia="Arial" w:hAnsi="Arial" w:cs="Arial"/>
          <w:spacing w:val="3"/>
        </w:rPr>
        <w:t xml:space="preserve"> </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5"/>
        </w:rPr>
        <w:t xml:space="preserve"> </w:t>
      </w:r>
      <w:r w:rsidRPr="00AB3262">
        <w:rPr>
          <w:rFonts w:ascii="Arial" w:eastAsia="Arial" w:hAnsi="Arial" w:cs="Arial"/>
          <w:spacing w:val="2"/>
        </w:rPr>
        <w:t>o</w:t>
      </w:r>
      <w:r w:rsidRPr="00AB3262">
        <w:rPr>
          <w:rFonts w:ascii="Arial" w:eastAsia="Arial" w:hAnsi="Arial" w:cs="Arial"/>
        </w:rPr>
        <w:t>wn</w:t>
      </w:r>
      <w:r w:rsidRPr="00AB3262">
        <w:rPr>
          <w:rFonts w:ascii="Arial" w:eastAsia="Arial" w:hAnsi="Arial" w:cs="Arial"/>
          <w:spacing w:val="3"/>
        </w:rPr>
        <w:t xml:space="preserve"> </w:t>
      </w:r>
      <w:r w:rsidRPr="00AB3262">
        <w:rPr>
          <w:rFonts w:ascii="Arial" w:eastAsia="Arial" w:hAnsi="Arial" w:cs="Arial"/>
          <w:spacing w:val="1"/>
        </w:rPr>
        <w:t>cl</w:t>
      </w:r>
      <w:r w:rsidRPr="00AB3262">
        <w:rPr>
          <w:rFonts w:ascii="Arial" w:eastAsia="Arial" w:hAnsi="Arial" w:cs="Arial"/>
          <w:spacing w:val="-1"/>
        </w:rPr>
        <w:t>i</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r w:rsidRPr="00AB3262">
        <w:rPr>
          <w:rFonts w:ascii="Arial" w:eastAsia="Arial" w:hAnsi="Arial" w:cs="Arial"/>
          <w:spacing w:val="4"/>
        </w:rPr>
        <w:t xml:space="preserve"> </w:t>
      </w:r>
      <w:r w:rsidRPr="00AB3262">
        <w:rPr>
          <w:rFonts w:ascii="Arial" w:eastAsia="Arial" w:hAnsi="Arial" w:cs="Arial"/>
        </w:rPr>
        <w:t>b</w:t>
      </w:r>
      <w:r w:rsidRPr="00AB3262">
        <w:rPr>
          <w:rFonts w:ascii="Arial" w:eastAsia="Arial" w:hAnsi="Arial" w:cs="Arial"/>
          <w:spacing w:val="-1"/>
        </w:rPr>
        <w:t>a</w:t>
      </w:r>
      <w:r w:rsidRPr="00AB3262">
        <w:rPr>
          <w:rFonts w:ascii="Arial" w:eastAsia="Arial" w:hAnsi="Arial" w:cs="Arial"/>
          <w:spacing w:val="3"/>
        </w:rPr>
        <w:t>s</w:t>
      </w:r>
      <w:r w:rsidRPr="00AB3262">
        <w:rPr>
          <w:rFonts w:ascii="Arial" w:eastAsia="Arial" w:hAnsi="Arial" w:cs="Arial"/>
          <w:spacing w:val="-1"/>
        </w:rPr>
        <w:t>i</w:t>
      </w:r>
      <w:r w:rsidRPr="00AB3262">
        <w:rPr>
          <w:rFonts w:ascii="Arial" w:eastAsia="Arial" w:hAnsi="Arial" w:cs="Arial"/>
          <w:spacing w:val="6"/>
        </w:rPr>
        <w:t>s</w:t>
      </w:r>
      <w:r w:rsidRPr="00AB3262">
        <w:rPr>
          <w:rFonts w:ascii="Arial" w:eastAsia="Arial" w:hAnsi="Arial" w:cs="Arial"/>
        </w:rPr>
        <w:t>)</w:t>
      </w:r>
      <w:r w:rsidRPr="00AB3262">
        <w:rPr>
          <w:rFonts w:ascii="Arial" w:eastAsia="Arial" w:hAnsi="Arial" w:cs="Arial"/>
          <w:spacing w:val="2"/>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5"/>
        </w:rPr>
        <w:t xml:space="preserve"> </w:t>
      </w:r>
      <w:r w:rsidRPr="00AB3262">
        <w:rPr>
          <w:rFonts w:ascii="Arial" w:eastAsia="Arial" w:hAnsi="Arial" w:cs="Arial"/>
          <w:spacing w:val="1"/>
        </w:rPr>
        <w:t>c</w:t>
      </w:r>
      <w:r w:rsidRPr="00AB3262">
        <w:rPr>
          <w:rFonts w:ascii="Arial" w:eastAsia="Arial" w:hAnsi="Arial" w:cs="Arial"/>
          <w:spacing w:val="2"/>
        </w:rPr>
        <w:t>o</w:t>
      </w:r>
      <w:r w:rsidRPr="00AB3262">
        <w:rPr>
          <w:rFonts w:ascii="Arial" w:eastAsia="Arial" w:hAnsi="Arial" w:cs="Arial"/>
        </w:rPr>
        <w:t>n</w:t>
      </w:r>
      <w:r w:rsidRPr="00AB3262">
        <w:rPr>
          <w:rFonts w:ascii="Arial" w:eastAsia="Arial" w:hAnsi="Arial" w:cs="Arial"/>
          <w:spacing w:val="-1"/>
        </w:rPr>
        <w:t>n</w:t>
      </w:r>
      <w:r w:rsidRPr="00AB3262">
        <w:rPr>
          <w:rFonts w:ascii="Arial" w:eastAsia="Arial" w:hAnsi="Arial" w:cs="Arial"/>
        </w:rPr>
        <w:t>e</w:t>
      </w:r>
      <w:r w:rsidRPr="00AB3262">
        <w:rPr>
          <w:rFonts w:ascii="Arial" w:eastAsia="Arial" w:hAnsi="Arial" w:cs="Arial"/>
          <w:spacing w:val="1"/>
        </w:rPr>
        <w:t>c</w:t>
      </w:r>
      <w:r w:rsidRPr="00AB3262">
        <w:rPr>
          <w:rFonts w:ascii="Arial" w:eastAsia="Arial" w:hAnsi="Arial" w:cs="Arial"/>
          <w:spacing w:val="2"/>
        </w:rPr>
        <w:t>t</w:t>
      </w:r>
      <w:r w:rsidRPr="00AB3262">
        <w:rPr>
          <w:rFonts w:ascii="Arial" w:eastAsia="Arial" w:hAnsi="Arial" w:cs="Arial"/>
          <w:spacing w:val="-1"/>
        </w:rPr>
        <w:t>i</w:t>
      </w:r>
      <w:r w:rsidRPr="00AB3262">
        <w:rPr>
          <w:rFonts w:ascii="Arial" w:eastAsia="Arial" w:hAnsi="Arial" w:cs="Arial"/>
        </w:rPr>
        <w:t>on w</w:t>
      </w:r>
      <w:r w:rsidRPr="00AB3262">
        <w:rPr>
          <w:rFonts w:ascii="Arial" w:eastAsia="Arial" w:hAnsi="Arial" w:cs="Arial"/>
          <w:spacing w:val="-1"/>
        </w:rPr>
        <w:t>i</w:t>
      </w:r>
      <w:r w:rsidRPr="00AB3262">
        <w:rPr>
          <w:rFonts w:ascii="Arial" w:eastAsia="Arial" w:hAnsi="Arial" w:cs="Arial"/>
        </w:rPr>
        <w:t>th</w:t>
      </w:r>
      <w:r w:rsidRPr="00AB3262">
        <w:rPr>
          <w:rFonts w:ascii="Arial" w:eastAsia="Arial" w:hAnsi="Arial" w:cs="Arial"/>
          <w:spacing w:val="25"/>
        </w:rPr>
        <w:t xml:space="preserve"> </w:t>
      </w:r>
      <w:r w:rsidRPr="00AB3262">
        <w:rPr>
          <w:rFonts w:ascii="Arial" w:eastAsia="Arial" w:hAnsi="Arial" w:cs="Arial"/>
        </w:rPr>
        <w:t>a</w:t>
      </w:r>
      <w:r w:rsidRPr="00AB3262">
        <w:rPr>
          <w:rFonts w:ascii="Arial" w:eastAsia="Arial" w:hAnsi="Arial" w:cs="Arial"/>
          <w:spacing w:val="4"/>
        </w:rPr>
        <w:t>n</w:t>
      </w:r>
      <w:r w:rsidRPr="00AB3262">
        <w:rPr>
          <w:rFonts w:ascii="Arial" w:eastAsia="Arial" w:hAnsi="Arial" w:cs="Arial"/>
        </w:rPr>
        <w:t>y</w:t>
      </w:r>
      <w:r w:rsidRPr="00AB3262">
        <w:rPr>
          <w:rFonts w:ascii="Arial" w:eastAsia="Arial" w:hAnsi="Arial" w:cs="Arial"/>
          <w:spacing w:val="20"/>
        </w:rPr>
        <w:t xml:space="preserve"> </w:t>
      </w:r>
      <w:r w:rsidRPr="00AB3262">
        <w:rPr>
          <w:rFonts w:ascii="Arial" w:eastAsia="Arial" w:hAnsi="Arial" w:cs="Arial"/>
        </w:rPr>
        <w:t>brea</w:t>
      </w:r>
      <w:r w:rsidRPr="00AB3262">
        <w:rPr>
          <w:rFonts w:ascii="Arial" w:eastAsia="Arial" w:hAnsi="Arial" w:cs="Arial"/>
          <w:spacing w:val="1"/>
        </w:rPr>
        <w:t>c</w:t>
      </w:r>
      <w:r w:rsidRPr="00AB3262">
        <w:rPr>
          <w:rFonts w:ascii="Arial" w:eastAsia="Arial" w:hAnsi="Arial" w:cs="Arial"/>
        </w:rPr>
        <w:t>h</w:t>
      </w:r>
      <w:r w:rsidRPr="00AB3262">
        <w:rPr>
          <w:rFonts w:ascii="Arial" w:eastAsia="Arial" w:hAnsi="Arial" w:cs="Arial"/>
          <w:spacing w:val="23"/>
        </w:rPr>
        <w:t xml:space="preserve"> </w:t>
      </w:r>
      <w:r w:rsidRPr="00AB3262">
        <w:rPr>
          <w:rFonts w:ascii="Arial" w:eastAsia="Arial" w:hAnsi="Arial" w:cs="Arial"/>
        </w:rPr>
        <w:t>of</w:t>
      </w:r>
      <w:r w:rsidRPr="00AB3262">
        <w:rPr>
          <w:rFonts w:ascii="Arial" w:eastAsia="Arial" w:hAnsi="Arial" w:cs="Arial"/>
          <w:spacing w:val="26"/>
        </w:rPr>
        <w:t xml:space="preserve"> </w:t>
      </w:r>
      <w:r w:rsidRPr="00AB3262">
        <w:rPr>
          <w:rFonts w:ascii="Arial" w:eastAsia="Arial" w:hAnsi="Arial" w:cs="Arial"/>
          <w:spacing w:val="1"/>
        </w:rPr>
        <w:t>c</w:t>
      </w:r>
      <w:r w:rsidRPr="00AB3262">
        <w:rPr>
          <w:rFonts w:ascii="Arial" w:eastAsia="Arial" w:hAnsi="Arial" w:cs="Arial"/>
          <w:spacing w:val="-1"/>
        </w:rPr>
        <w:t>l</w:t>
      </w:r>
      <w:r w:rsidRPr="00AB3262">
        <w:rPr>
          <w:rFonts w:ascii="Arial" w:eastAsia="Arial" w:hAnsi="Arial" w:cs="Arial"/>
        </w:rPr>
        <w:t>a</w:t>
      </w:r>
      <w:r w:rsidRPr="00AB3262">
        <w:rPr>
          <w:rFonts w:ascii="Arial" w:eastAsia="Arial" w:hAnsi="Arial" w:cs="Arial"/>
          <w:spacing w:val="-1"/>
        </w:rPr>
        <w:t>u</w:t>
      </w:r>
      <w:r w:rsidRPr="00AB3262">
        <w:rPr>
          <w:rFonts w:ascii="Arial" w:eastAsia="Arial" w:hAnsi="Arial" w:cs="Arial"/>
          <w:spacing w:val="1"/>
        </w:rPr>
        <w:t>s</w:t>
      </w:r>
      <w:r w:rsidRPr="00AB3262">
        <w:rPr>
          <w:rFonts w:ascii="Arial" w:eastAsia="Arial" w:hAnsi="Arial" w:cs="Arial"/>
        </w:rPr>
        <w:t>e</w:t>
      </w:r>
      <w:r w:rsidRPr="00AB3262">
        <w:rPr>
          <w:rFonts w:ascii="Arial" w:eastAsia="Arial" w:hAnsi="Arial" w:cs="Arial"/>
          <w:spacing w:val="25"/>
        </w:rPr>
        <w:t xml:space="preserve"> </w:t>
      </w:r>
      <w:r w:rsidRPr="00AB3262">
        <w:rPr>
          <w:rFonts w:ascii="Arial" w:eastAsia="Arial" w:hAnsi="Arial" w:cs="Arial"/>
        </w:rPr>
        <w:t xml:space="preserve">10.2.   </w:t>
      </w:r>
      <w:r w:rsidRPr="00AB3262">
        <w:rPr>
          <w:rFonts w:ascii="Arial" w:eastAsia="Arial" w:hAnsi="Arial" w:cs="Arial"/>
          <w:spacing w:val="3"/>
        </w:rPr>
        <w:t>T</w:t>
      </w:r>
      <w:r w:rsidRPr="00AB3262">
        <w:rPr>
          <w:rFonts w:ascii="Arial" w:eastAsia="Arial" w:hAnsi="Arial" w:cs="Arial"/>
        </w:rPr>
        <w:t>h</w:t>
      </w:r>
      <w:r w:rsidRPr="00AB3262">
        <w:rPr>
          <w:rFonts w:ascii="Arial" w:eastAsia="Arial" w:hAnsi="Arial" w:cs="Arial"/>
          <w:spacing w:val="-1"/>
        </w:rPr>
        <w:t>i</w:t>
      </w:r>
      <w:r w:rsidRPr="00AB3262">
        <w:rPr>
          <w:rFonts w:ascii="Arial" w:eastAsia="Arial" w:hAnsi="Arial" w:cs="Arial"/>
        </w:rPr>
        <w:t>s</w:t>
      </w:r>
      <w:r w:rsidRPr="00AB3262">
        <w:rPr>
          <w:rFonts w:ascii="Arial" w:eastAsia="Arial" w:hAnsi="Arial" w:cs="Arial"/>
          <w:spacing w:val="24"/>
        </w:rPr>
        <w:t xml:space="preserve"> </w:t>
      </w:r>
      <w:r w:rsidRPr="00AB3262">
        <w:rPr>
          <w:rFonts w:ascii="Arial" w:eastAsia="Arial" w:hAnsi="Arial" w:cs="Arial"/>
          <w:spacing w:val="1"/>
        </w:rPr>
        <w:t>c</w:t>
      </w:r>
      <w:r w:rsidRPr="00AB3262">
        <w:rPr>
          <w:rFonts w:ascii="Arial" w:eastAsia="Arial" w:hAnsi="Arial" w:cs="Arial"/>
          <w:spacing w:val="-1"/>
        </w:rPr>
        <w:t>l</w:t>
      </w:r>
      <w:r w:rsidRPr="00AB3262">
        <w:rPr>
          <w:rFonts w:ascii="Arial" w:eastAsia="Arial" w:hAnsi="Arial" w:cs="Arial"/>
        </w:rPr>
        <w:t>a</w:t>
      </w:r>
      <w:r w:rsidRPr="00AB3262">
        <w:rPr>
          <w:rFonts w:ascii="Arial" w:eastAsia="Arial" w:hAnsi="Arial" w:cs="Arial"/>
          <w:spacing w:val="-1"/>
        </w:rPr>
        <w:t>u</w:t>
      </w:r>
      <w:r w:rsidRPr="00AB3262">
        <w:rPr>
          <w:rFonts w:ascii="Arial" w:eastAsia="Arial" w:hAnsi="Arial" w:cs="Arial"/>
          <w:spacing w:val="3"/>
        </w:rPr>
        <w:t>s</w:t>
      </w:r>
      <w:r w:rsidRPr="00AB3262">
        <w:rPr>
          <w:rFonts w:ascii="Arial" w:eastAsia="Arial" w:hAnsi="Arial" w:cs="Arial"/>
        </w:rPr>
        <w:t>e</w:t>
      </w:r>
      <w:r w:rsidRPr="00AB3262">
        <w:rPr>
          <w:rFonts w:ascii="Arial" w:eastAsia="Arial" w:hAnsi="Arial" w:cs="Arial"/>
          <w:spacing w:val="20"/>
        </w:rPr>
        <w:t xml:space="preserve"> </w:t>
      </w:r>
      <w:r w:rsidRPr="00AB3262">
        <w:rPr>
          <w:rFonts w:ascii="Arial" w:eastAsia="Arial" w:hAnsi="Arial" w:cs="Arial"/>
          <w:spacing w:val="1"/>
        </w:rPr>
        <w:t>s</w:t>
      </w:r>
      <w:r w:rsidRPr="00AB3262">
        <w:rPr>
          <w:rFonts w:ascii="Arial" w:eastAsia="Arial" w:hAnsi="Arial" w:cs="Arial"/>
        </w:rPr>
        <w:t>ur</w:t>
      </w:r>
      <w:r w:rsidRPr="00AB3262">
        <w:rPr>
          <w:rFonts w:ascii="Arial" w:eastAsia="Arial" w:hAnsi="Arial" w:cs="Arial"/>
          <w:spacing w:val="-1"/>
        </w:rPr>
        <w:t>v</w:t>
      </w:r>
      <w:r w:rsidRPr="00AB3262">
        <w:rPr>
          <w:rFonts w:ascii="Arial" w:eastAsia="Arial" w:hAnsi="Arial" w:cs="Arial"/>
          <w:spacing w:val="1"/>
        </w:rPr>
        <w:t>iv</w:t>
      </w:r>
      <w:r w:rsidRPr="00AB3262">
        <w:rPr>
          <w:rFonts w:ascii="Arial" w:eastAsia="Arial" w:hAnsi="Arial" w:cs="Arial"/>
        </w:rPr>
        <w:t>es</w:t>
      </w:r>
      <w:r w:rsidRPr="00AB3262">
        <w:rPr>
          <w:rFonts w:ascii="Arial" w:eastAsia="Arial" w:hAnsi="Arial" w:cs="Arial"/>
          <w:spacing w:val="20"/>
        </w:rPr>
        <w:t xml:space="preserve"> </w:t>
      </w:r>
      <w:r w:rsidRPr="00AB3262">
        <w:rPr>
          <w:rFonts w:ascii="Arial" w:eastAsia="Arial" w:hAnsi="Arial" w:cs="Arial"/>
        </w:rPr>
        <w:t>ter</w:t>
      </w:r>
      <w:r w:rsidRPr="00AB3262">
        <w:rPr>
          <w:rFonts w:ascii="Arial" w:eastAsia="Arial" w:hAnsi="Arial" w:cs="Arial"/>
          <w:spacing w:val="5"/>
        </w:rPr>
        <w:t>m</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a</w:t>
      </w:r>
      <w:r w:rsidRPr="00AB3262">
        <w:rPr>
          <w:rFonts w:ascii="Arial" w:eastAsia="Arial" w:hAnsi="Arial" w:cs="Arial"/>
        </w:rPr>
        <w:t>t</w:t>
      </w:r>
      <w:r w:rsidRPr="00AB3262">
        <w:rPr>
          <w:rFonts w:ascii="Arial" w:eastAsia="Arial" w:hAnsi="Arial" w:cs="Arial"/>
          <w:spacing w:val="-1"/>
        </w:rPr>
        <w:t>i</w:t>
      </w:r>
      <w:r w:rsidRPr="00AB3262">
        <w:rPr>
          <w:rFonts w:ascii="Arial" w:eastAsia="Arial" w:hAnsi="Arial" w:cs="Arial"/>
        </w:rPr>
        <w:t>on</w:t>
      </w:r>
      <w:r w:rsidRPr="00AB3262">
        <w:rPr>
          <w:rFonts w:ascii="Arial" w:eastAsia="Arial" w:hAnsi="Arial" w:cs="Arial"/>
          <w:spacing w:val="18"/>
        </w:rPr>
        <w:t xml:space="preserve"> </w:t>
      </w:r>
      <w:r w:rsidRPr="00AB3262">
        <w:rPr>
          <w:rFonts w:ascii="Arial" w:eastAsia="Arial" w:hAnsi="Arial" w:cs="Arial"/>
        </w:rPr>
        <w:t>or</w:t>
      </w:r>
      <w:r w:rsidRPr="00AB3262">
        <w:rPr>
          <w:rFonts w:ascii="Arial" w:eastAsia="Arial" w:hAnsi="Arial" w:cs="Arial"/>
          <w:spacing w:val="25"/>
        </w:rPr>
        <w:t xml:space="preserve"> </w:t>
      </w:r>
      <w:r w:rsidRPr="00AB3262">
        <w:rPr>
          <w:rFonts w:ascii="Arial" w:eastAsia="Arial" w:hAnsi="Arial" w:cs="Arial"/>
        </w:rPr>
        <w:t>e</w:t>
      </w:r>
      <w:r w:rsidRPr="00AB3262">
        <w:rPr>
          <w:rFonts w:ascii="Arial" w:eastAsia="Arial" w:hAnsi="Arial" w:cs="Arial"/>
          <w:spacing w:val="1"/>
        </w:rPr>
        <w:t>x</w:t>
      </w:r>
      <w:r w:rsidRPr="00AB3262">
        <w:rPr>
          <w:rFonts w:ascii="Arial" w:eastAsia="Arial" w:hAnsi="Arial" w:cs="Arial"/>
        </w:rPr>
        <w:t>p</w:t>
      </w:r>
      <w:r w:rsidRPr="00AB3262">
        <w:rPr>
          <w:rFonts w:ascii="Arial" w:eastAsia="Arial" w:hAnsi="Arial" w:cs="Arial"/>
          <w:spacing w:val="-1"/>
        </w:rPr>
        <w:t>i</w:t>
      </w:r>
      <w:r w:rsidRPr="00AB3262">
        <w:rPr>
          <w:rFonts w:ascii="Arial" w:eastAsia="Arial" w:hAnsi="Arial" w:cs="Arial"/>
          <w:spacing w:val="5"/>
        </w:rPr>
        <w:t>r</w:t>
      </w:r>
      <w:r w:rsidRPr="00AB3262">
        <w:rPr>
          <w:rFonts w:ascii="Arial" w:eastAsia="Arial" w:hAnsi="Arial" w:cs="Arial"/>
        </w:rPr>
        <w:t>y</w:t>
      </w:r>
      <w:r w:rsidRPr="00AB3262">
        <w:rPr>
          <w:rFonts w:ascii="Arial" w:eastAsia="Arial" w:hAnsi="Arial" w:cs="Arial"/>
          <w:spacing w:val="18"/>
        </w:rPr>
        <w:t xml:space="preserve"> </w:t>
      </w:r>
      <w:r w:rsidRPr="00AB3262">
        <w:rPr>
          <w:rFonts w:ascii="Arial" w:eastAsia="Arial" w:hAnsi="Arial" w:cs="Arial"/>
        </w:rPr>
        <w:t>of</w:t>
      </w:r>
      <w:r w:rsidRPr="00AB3262">
        <w:rPr>
          <w:rFonts w:ascii="Arial" w:eastAsia="Arial" w:hAnsi="Arial" w:cs="Arial"/>
          <w:spacing w:val="26"/>
        </w:rPr>
        <w:t xml:space="preserve"> </w:t>
      </w:r>
      <w:r w:rsidRPr="00AB3262">
        <w:rPr>
          <w:rFonts w:ascii="Arial" w:eastAsia="Arial" w:hAnsi="Arial" w:cs="Arial"/>
        </w:rPr>
        <w:t>th</w:t>
      </w:r>
      <w:r w:rsidRPr="00AB3262">
        <w:rPr>
          <w:rFonts w:ascii="Arial" w:eastAsia="Arial" w:hAnsi="Arial" w:cs="Arial"/>
          <w:spacing w:val="-2"/>
        </w:rPr>
        <w:t>i</w:t>
      </w:r>
      <w:r w:rsidRPr="00AB3262">
        <w:rPr>
          <w:rFonts w:ascii="Arial" w:eastAsia="Arial" w:hAnsi="Arial" w:cs="Arial"/>
        </w:rPr>
        <w:t xml:space="preserve">s </w:t>
      </w:r>
      <w:r w:rsidRPr="00AB3262">
        <w:rPr>
          <w:rFonts w:ascii="Arial" w:eastAsia="Arial" w:hAnsi="Arial" w:cs="Arial"/>
          <w:spacing w:val="-1"/>
        </w:rPr>
        <w:t>A</w:t>
      </w:r>
      <w:r w:rsidRPr="00AB3262">
        <w:rPr>
          <w:rFonts w:ascii="Arial" w:eastAsia="Arial" w:hAnsi="Arial" w:cs="Arial"/>
        </w:rPr>
        <w:t>gree</w:t>
      </w:r>
      <w:r w:rsidRPr="00AB3262">
        <w:rPr>
          <w:rFonts w:ascii="Arial" w:eastAsia="Arial" w:hAnsi="Arial" w:cs="Arial"/>
          <w:spacing w:val="4"/>
        </w:rPr>
        <w:t>m</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spacing w:val="1"/>
        </w:rPr>
        <w:t>t</w:t>
      </w:r>
      <w:r w:rsidRPr="00AB3262">
        <w:rPr>
          <w:rFonts w:ascii="Arial" w:eastAsia="Arial" w:hAnsi="Arial" w:cs="Arial"/>
        </w:rPr>
        <w:t>.</w:t>
      </w:r>
    </w:p>
    <w:p w14:paraId="0E5653C1" w14:textId="77777777" w:rsidR="00AB3262" w:rsidRPr="00AB3262" w:rsidRDefault="00AB3262" w:rsidP="00AB3262">
      <w:pPr>
        <w:pStyle w:val="ListParagraph"/>
        <w:rPr>
          <w:rFonts w:ascii="Arial" w:eastAsia="Arial" w:hAnsi="Arial" w:cs="Arial"/>
          <w:b/>
          <w:szCs w:val="22"/>
        </w:rPr>
      </w:pPr>
    </w:p>
    <w:p w14:paraId="20D7CFE2" w14:textId="77777777" w:rsidR="00810E05"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spacing w:val="-1"/>
        </w:rPr>
        <w:t>S</w:t>
      </w:r>
      <w:r w:rsidRPr="00AB3262">
        <w:rPr>
          <w:rFonts w:ascii="Arial" w:eastAsia="Arial" w:hAnsi="Arial" w:cs="Arial"/>
        </w:rPr>
        <w:t>u</w:t>
      </w:r>
      <w:r w:rsidRPr="00AB3262">
        <w:rPr>
          <w:rFonts w:ascii="Arial" w:eastAsia="Arial" w:hAnsi="Arial" w:cs="Arial"/>
          <w:spacing w:val="-1"/>
        </w:rPr>
        <w:t>b</w:t>
      </w:r>
      <w:r w:rsidRPr="00AB3262">
        <w:rPr>
          <w:rFonts w:ascii="Arial" w:eastAsia="Arial" w:hAnsi="Arial" w:cs="Arial"/>
          <w:spacing w:val="1"/>
        </w:rPr>
        <w:t>j</w:t>
      </w:r>
      <w:r w:rsidRPr="00AB3262">
        <w:rPr>
          <w:rFonts w:ascii="Arial" w:eastAsia="Arial" w:hAnsi="Arial" w:cs="Arial"/>
        </w:rPr>
        <w:t>e</w:t>
      </w:r>
      <w:r w:rsidRPr="00AB3262">
        <w:rPr>
          <w:rFonts w:ascii="Arial" w:eastAsia="Arial" w:hAnsi="Arial" w:cs="Arial"/>
          <w:spacing w:val="1"/>
        </w:rPr>
        <w:t>c</w:t>
      </w:r>
      <w:r w:rsidRPr="00AB3262">
        <w:rPr>
          <w:rFonts w:ascii="Arial" w:eastAsia="Arial" w:hAnsi="Arial" w:cs="Arial"/>
        </w:rPr>
        <w:t>t</w:t>
      </w:r>
      <w:r w:rsidRPr="00AB3262">
        <w:rPr>
          <w:rFonts w:ascii="Arial" w:eastAsia="Arial" w:hAnsi="Arial" w:cs="Arial"/>
          <w:spacing w:val="36"/>
        </w:rPr>
        <w:t xml:space="preserve"> </w:t>
      </w:r>
      <w:r w:rsidRPr="00AB3262">
        <w:rPr>
          <w:rFonts w:ascii="Arial" w:eastAsia="Arial" w:hAnsi="Arial" w:cs="Arial"/>
          <w:spacing w:val="2"/>
        </w:rPr>
        <w:t>t</w:t>
      </w:r>
      <w:r w:rsidRPr="00AB3262">
        <w:rPr>
          <w:rFonts w:ascii="Arial" w:eastAsia="Arial" w:hAnsi="Arial" w:cs="Arial"/>
        </w:rPr>
        <w:t>o</w:t>
      </w:r>
      <w:r w:rsidRPr="00AB3262">
        <w:rPr>
          <w:rFonts w:ascii="Arial" w:eastAsia="Arial" w:hAnsi="Arial" w:cs="Arial"/>
          <w:spacing w:val="41"/>
        </w:rPr>
        <w:t xml:space="preserve"> </w:t>
      </w:r>
      <w:r w:rsidRPr="00AB3262">
        <w:rPr>
          <w:rFonts w:ascii="Arial" w:eastAsia="Arial" w:hAnsi="Arial" w:cs="Arial"/>
          <w:spacing w:val="1"/>
        </w:rPr>
        <w:t>c</w:t>
      </w:r>
      <w:r w:rsidRPr="00AB3262">
        <w:rPr>
          <w:rFonts w:ascii="Arial" w:eastAsia="Arial" w:hAnsi="Arial" w:cs="Arial"/>
          <w:spacing w:val="-1"/>
        </w:rPr>
        <w:t>l</w:t>
      </w:r>
      <w:r w:rsidRPr="00AB3262">
        <w:rPr>
          <w:rFonts w:ascii="Arial" w:eastAsia="Arial" w:hAnsi="Arial" w:cs="Arial"/>
          <w:spacing w:val="2"/>
        </w:rPr>
        <w:t>a</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e</w:t>
      </w:r>
      <w:r w:rsidRPr="00AB3262">
        <w:rPr>
          <w:rFonts w:ascii="Arial" w:eastAsia="Arial" w:hAnsi="Arial" w:cs="Arial"/>
          <w:spacing w:val="40"/>
        </w:rPr>
        <w:t xml:space="preserve"> </w:t>
      </w:r>
      <w:r w:rsidRPr="00AB3262">
        <w:rPr>
          <w:rFonts w:ascii="Arial" w:eastAsia="Arial" w:hAnsi="Arial" w:cs="Arial"/>
          <w:spacing w:val="2"/>
        </w:rPr>
        <w:t>8</w:t>
      </w:r>
      <w:r w:rsidRPr="00AB3262">
        <w:rPr>
          <w:rFonts w:ascii="Arial" w:eastAsia="Arial" w:hAnsi="Arial" w:cs="Arial"/>
        </w:rPr>
        <w:t>.2,</w:t>
      </w:r>
      <w:r w:rsidRPr="00AB3262">
        <w:rPr>
          <w:rFonts w:ascii="Arial" w:eastAsia="Arial" w:hAnsi="Arial" w:cs="Arial"/>
          <w:spacing w:val="42"/>
        </w:rPr>
        <w:t xml:space="preserve"> </w:t>
      </w:r>
      <w:r w:rsidRPr="00AB3262">
        <w:rPr>
          <w:rFonts w:ascii="Arial" w:eastAsia="Arial" w:hAnsi="Arial" w:cs="Arial"/>
        </w:rPr>
        <w:t>e</w:t>
      </w:r>
      <w:r w:rsidRPr="00AB3262">
        <w:rPr>
          <w:rFonts w:ascii="Arial" w:eastAsia="Arial" w:hAnsi="Arial" w:cs="Arial"/>
          <w:spacing w:val="1"/>
        </w:rPr>
        <w:t>ac</w:t>
      </w:r>
      <w:r w:rsidRPr="00AB3262">
        <w:rPr>
          <w:rFonts w:ascii="Arial" w:eastAsia="Arial" w:hAnsi="Arial" w:cs="Arial"/>
        </w:rPr>
        <w:t>h</w:t>
      </w:r>
      <w:r w:rsidRPr="00AB3262">
        <w:rPr>
          <w:rFonts w:ascii="Arial" w:eastAsia="Arial" w:hAnsi="Arial" w:cs="Arial"/>
          <w:spacing w:val="38"/>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39"/>
        </w:rPr>
        <w:t xml:space="preserve"> </w:t>
      </w:r>
      <w:r w:rsidRPr="00AB3262">
        <w:rPr>
          <w:rFonts w:ascii="Arial" w:eastAsia="Arial" w:hAnsi="Arial" w:cs="Arial"/>
          <w:spacing w:val="-2"/>
        </w:rPr>
        <w:t>w</w:t>
      </w:r>
      <w:r w:rsidRPr="00AB3262">
        <w:rPr>
          <w:rFonts w:ascii="Arial" w:eastAsia="Arial" w:hAnsi="Arial" w:cs="Arial"/>
          <w:spacing w:val="1"/>
        </w:rPr>
        <w:t>i</w:t>
      </w:r>
      <w:r w:rsidRPr="00AB3262">
        <w:rPr>
          <w:rFonts w:ascii="Arial" w:eastAsia="Arial" w:hAnsi="Arial" w:cs="Arial"/>
          <w:spacing w:val="-1"/>
        </w:rPr>
        <w:t>l</w:t>
      </w:r>
      <w:r w:rsidRPr="00AB3262">
        <w:rPr>
          <w:rFonts w:ascii="Arial" w:eastAsia="Arial" w:hAnsi="Arial" w:cs="Arial"/>
        </w:rPr>
        <w:t>l</w:t>
      </w:r>
      <w:r w:rsidRPr="00AB3262">
        <w:rPr>
          <w:rFonts w:ascii="Arial" w:eastAsia="Arial" w:hAnsi="Arial" w:cs="Arial"/>
          <w:spacing w:val="42"/>
        </w:rPr>
        <w:t xml:space="preserve"> </w:t>
      </w:r>
      <w:r w:rsidRPr="00AB3262">
        <w:rPr>
          <w:rFonts w:ascii="Arial" w:eastAsia="Arial" w:hAnsi="Arial" w:cs="Arial"/>
        </w:rPr>
        <w:t>n</w:t>
      </w:r>
      <w:r w:rsidRPr="00AB3262">
        <w:rPr>
          <w:rFonts w:ascii="Arial" w:eastAsia="Arial" w:hAnsi="Arial" w:cs="Arial"/>
          <w:spacing w:val="1"/>
        </w:rPr>
        <w:t>o</w:t>
      </w:r>
      <w:r w:rsidRPr="00AB3262">
        <w:rPr>
          <w:rFonts w:ascii="Arial" w:eastAsia="Arial" w:hAnsi="Arial" w:cs="Arial"/>
        </w:rPr>
        <w:t>t</w:t>
      </w:r>
      <w:r w:rsidRPr="00AB3262">
        <w:rPr>
          <w:rFonts w:ascii="Arial" w:eastAsia="Arial" w:hAnsi="Arial" w:cs="Arial"/>
          <w:spacing w:val="40"/>
        </w:rPr>
        <w:t xml:space="preserve"> </w:t>
      </w:r>
      <w:r w:rsidRPr="00AB3262">
        <w:rPr>
          <w:rFonts w:ascii="Arial" w:eastAsia="Arial" w:hAnsi="Arial" w:cs="Arial"/>
          <w:spacing w:val="2"/>
        </w:rPr>
        <w:t>d</w:t>
      </w:r>
      <w:r w:rsidRPr="00AB3262">
        <w:rPr>
          <w:rFonts w:ascii="Arial" w:eastAsia="Arial" w:hAnsi="Arial" w:cs="Arial"/>
          <w:spacing w:val="-1"/>
        </w:rPr>
        <w:t>i</w:t>
      </w:r>
      <w:r w:rsidRPr="00AB3262">
        <w:rPr>
          <w:rFonts w:ascii="Arial" w:eastAsia="Arial" w:hAnsi="Arial" w:cs="Arial"/>
          <w:spacing w:val="1"/>
        </w:rPr>
        <w:t>sc</w:t>
      </w:r>
      <w:r w:rsidRPr="00AB3262">
        <w:rPr>
          <w:rFonts w:ascii="Arial" w:eastAsia="Arial" w:hAnsi="Arial" w:cs="Arial"/>
          <w:spacing w:val="-1"/>
        </w:rPr>
        <w:t>l</w:t>
      </w:r>
      <w:r w:rsidRPr="00AB3262">
        <w:rPr>
          <w:rFonts w:ascii="Arial" w:eastAsia="Arial" w:hAnsi="Arial" w:cs="Arial"/>
        </w:rPr>
        <w:t>o</w:t>
      </w:r>
      <w:r w:rsidRPr="00AB3262">
        <w:rPr>
          <w:rFonts w:ascii="Arial" w:eastAsia="Arial" w:hAnsi="Arial" w:cs="Arial"/>
          <w:spacing w:val="1"/>
        </w:rPr>
        <w:t>s</w:t>
      </w:r>
      <w:r w:rsidRPr="00AB3262">
        <w:rPr>
          <w:rFonts w:ascii="Arial" w:eastAsia="Arial" w:hAnsi="Arial" w:cs="Arial"/>
        </w:rPr>
        <w:t>e</w:t>
      </w:r>
      <w:r w:rsidRPr="00AB3262">
        <w:rPr>
          <w:rFonts w:ascii="Arial" w:eastAsia="Arial" w:hAnsi="Arial" w:cs="Arial"/>
          <w:spacing w:val="37"/>
        </w:rPr>
        <w:t xml:space="preserve"> </w:t>
      </w:r>
      <w:r w:rsidRPr="00AB3262">
        <w:rPr>
          <w:rFonts w:ascii="Arial" w:eastAsia="Arial" w:hAnsi="Arial" w:cs="Arial"/>
        </w:rPr>
        <w:t>to</w:t>
      </w:r>
      <w:r w:rsidRPr="00AB3262">
        <w:rPr>
          <w:rFonts w:ascii="Arial" w:eastAsia="Arial" w:hAnsi="Arial" w:cs="Arial"/>
          <w:spacing w:val="41"/>
        </w:rPr>
        <w:t xml:space="preserve"> </w:t>
      </w:r>
      <w:r w:rsidRPr="00AB3262">
        <w:rPr>
          <w:rFonts w:ascii="Arial" w:eastAsia="Arial" w:hAnsi="Arial" w:cs="Arial"/>
        </w:rPr>
        <w:t>a</w:t>
      </w:r>
      <w:r w:rsidRPr="00AB3262">
        <w:rPr>
          <w:rFonts w:ascii="Arial" w:eastAsia="Arial" w:hAnsi="Arial" w:cs="Arial"/>
          <w:spacing w:val="4"/>
        </w:rPr>
        <w:t>n</w:t>
      </w:r>
      <w:r w:rsidRPr="00AB3262">
        <w:rPr>
          <w:rFonts w:ascii="Arial" w:eastAsia="Arial" w:hAnsi="Arial" w:cs="Arial"/>
        </w:rPr>
        <w:t>y</w:t>
      </w:r>
      <w:r w:rsidRPr="00AB3262">
        <w:rPr>
          <w:rFonts w:ascii="Arial" w:eastAsia="Arial" w:hAnsi="Arial" w:cs="Arial"/>
          <w:spacing w:val="36"/>
        </w:rPr>
        <w:t xml:space="preserve"> </w:t>
      </w:r>
      <w:r w:rsidRPr="00AB3262">
        <w:rPr>
          <w:rFonts w:ascii="Arial" w:eastAsia="Arial" w:hAnsi="Arial" w:cs="Arial"/>
          <w:spacing w:val="2"/>
        </w:rPr>
        <w:t>t</w:t>
      </w:r>
      <w:r w:rsidRPr="00AB3262">
        <w:rPr>
          <w:rFonts w:ascii="Arial" w:eastAsia="Arial" w:hAnsi="Arial" w:cs="Arial"/>
        </w:rPr>
        <w:t>h</w:t>
      </w:r>
      <w:r w:rsidRPr="00AB3262">
        <w:rPr>
          <w:rFonts w:ascii="Arial" w:eastAsia="Arial" w:hAnsi="Arial" w:cs="Arial"/>
          <w:spacing w:val="-1"/>
        </w:rPr>
        <w:t>i</w:t>
      </w:r>
      <w:r w:rsidRPr="00AB3262">
        <w:rPr>
          <w:rFonts w:ascii="Arial" w:eastAsia="Arial" w:hAnsi="Arial" w:cs="Arial"/>
          <w:spacing w:val="1"/>
        </w:rPr>
        <w:t>r</w:t>
      </w:r>
      <w:r w:rsidRPr="00AB3262">
        <w:rPr>
          <w:rFonts w:ascii="Arial" w:eastAsia="Arial" w:hAnsi="Arial" w:cs="Arial"/>
        </w:rPr>
        <w:t>d</w:t>
      </w:r>
      <w:r w:rsidRPr="00AB3262">
        <w:rPr>
          <w:rFonts w:ascii="Arial" w:eastAsia="Arial" w:hAnsi="Arial" w:cs="Arial"/>
          <w:spacing w:val="41"/>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43"/>
        </w:rPr>
        <w:t xml:space="preserve"> </w:t>
      </w:r>
      <w:r w:rsidRPr="00AB3262">
        <w:rPr>
          <w:rFonts w:ascii="Arial" w:eastAsia="Arial" w:hAnsi="Arial" w:cs="Arial"/>
        </w:rPr>
        <w:t>o</w:t>
      </w:r>
      <w:r w:rsidRPr="00AB3262">
        <w:rPr>
          <w:rFonts w:ascii="Arial" w:eastAsia="Arial" w:hAnsi="Arial" w:cs="Arial"/>
          <w:spacing w:val="-1"/>
        </w:rPr>
        <w:t>u</w:t>
      </w:r>
      <w:r w:rsidRPr="00AB3262">
        <w:rPr>
          <w:rFonts w:ascii="Arial" w:eastAsia="Arial" w:hAnsi="Arial" w:cs="Arial"/>
        </w:rPr>
        <w:t>t</w:t>
      </w:r>
      <w:r w:rsidRPr="00AB3262">
        <w:rPr>
          <w:rFonts w:ascii="Arial" w:eastAsia="Arial" w:hAnsi="Arial" w:cs="Arial"/>
          <w:spacing w:val="1"/>
        </w:rPr>
        <w:t>si</w:t>
      </w:r>
      <w:r w:rsidRPr="00AB3262">
        <w:rPr>
          <w:rFonts w:ascii="Arial" w:eastAsia="Arial" w:hAnsi="Arial" w:cs="Arial"/>
        </w:rPr>
        <w:t>de</w:t>
      </w:r>
      <w:r w:rsidRPr="00AB3262">
        <w:rPr>
          <w:rFonts w:ascii="Arial" w:eastAsia="Arial" w:hAnsi="Arial" w:cs="Arial"/>
          <w:spacing w:val="39"/>
        </w:rPr>
        <w:t xml:space="preserve"> </w:t>
      </w:r>
      <w:r w:rsidRPr="00AB3262">
        <w:rPr>
          <w:rFonts w:ascii="Arial" w:eastAsia="Arial" w:hAnsi="Arial" w:cs="Arial"/>
        </w:rPr>
        <w:t>th</w:t>
      </w:r>
      <w:r w:rsidRPr="00AB3262">
        <w:rPr>
          <w:rFonts w:ascii="Arial" w:eastAsia="Arial" w:hAnsi="Arial" w:cs="Arial"/>
          <w:spacing w:val="-1"/>
        </w:rPr>
        <w:t>a</w:t>
      </w:r>
      <w:r w:rsidRPr="00AB3262">
        <w:rPr>
          <w:rFonts w:ascii="Arial" w:eastAsia="Arial" w:hAnsi="Arial" w:cs="Arial"/>
        </w:rPr>
        <w:t>t 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2"/>
        </w:rPr>
        <w:t>t</w:t>
      </w:r>
      <w:r w:rsidRPr="00AB3262">
        <w:rPr>
          <w:rFonts w:ascii="Arial" w:eastAsia="Arial" w:hAnsi="Arial" w:cs="Arial"/>
          <w:spacing w:val="-4"/>
        </w:rPr>
        <w:t>y</w:t>
      </w:r>
      <w:r w:rsidRPr="00AB3262">
        <w:rPr>
          <w:rFonts w:ascii="Arial" w:eastAsia="Arial" w:hAnsi="Arial" w:cs="Arial"/>
          <w:spacing w:val="-1"/>
        </w:rPr>
        <w:t>’</w:t>
      </w:r>
      <w:r w:rsidRPr="00AB3262">
        <w:rPr>
          <w:rFonts w:ascii="Arial" w:eastAsia="Arial" w:hAnsi="Arial" w:cs="Arial"/>
        </w:rPr>
        <w:t>s</w:t>
      </w:r>
      <w:r w:rsidRPr="00AB3262">
        <w:rPr>
          <w:rFonts w:ascii="Arial" w:eastAsia="Arial" w:hAnsi="Arial" w:cs="Arial"/>
          <w:spacing w:val="16"/>
        </w:rPr>
        <w:t xml:space="preserve"> </w:t>
      </w:r>
      <w:r w:rsidRPr="00AB3262">
        <w:rPr>
          <w:rFonts w:ascii="Arial" w:eastAsia="Arial" w:hAnsi="Arial" w:cs="Arial"/>
        </w:rPr>
        <w:t>gro</w:t>
      </w:r>
      <w:r w:rsidRPr="00AB3262">
        <w:rPr>
          <w:rFonts w:ascii="Arial" w:eastAsia="Arial" w:hAnsi="Arial" w:cs="Arial"/>
          <w:spacing w:val="2"/>
        </w:rPr>
        <w:t>u</w:t>
      </w:r>
      <w:r w:rsidRPr="00AB3262">
        <w:rPr>
          <w:rFonts w:ascii="Arial" w:eastAsia="Arial" w:hAnsi="Arial" w:cs="Arial"/>
        </w:rPr>
        <w:t>p</w:t>
      </w:r>
      <w:r w:rsidRPr="00AB3262">
        <w:rPr>
          <w:rFonts w:ascii="Arial" w:eastAsia="Arial" w:hAnsi="Arial" w:cs="Arial"/>
          <w:spacing w:val="15"/>
        </w:rPr>
        <w:t xml:space="preserve"> </w:t>
      </w:r>
      <w:r w:rsidRPr="00AB3262">
        <w:rPr>
          <w:rFonts w:ascii="Arial" w:eastAsia="Arial" w:hAnsi="Arial" w:cs="Arial"/>
        </w:rPr>
        <w:t>ot</w:t>
      </w:r>
      <w:r w:rsidRPr="00AB3262">
        <w:rPr>
          <w:rFonts w:ascii="Arial" w:eastAsia="Arial" w:hAnsi="Arial" w:cs="Arial"/>
          <w:spacing w:val="1"/>
        </w:rPr>
        <w:t>h</w:t>
      </w:r>
      <w:r w:rsidRPr="00AB3262">
        <w:rPr>
          <w:rFonts w:ascii="Arial" w:eastAsia="Arial" w:hAnsi="Arial" w:cs="Arial"/>
        </w:rPr>
        <w:t>er</w:t>
      </w:r>
      <w:r w:rsidRPr="00AB3262">
        <w:rPr>
          <w:rFonts w:ascii="Arial" w:eastAsia="Arial" w:hAnsi="Arial" w:cs="Arial"/>
          <w:spacing w:val="15"/>
        </w:rPr>
        <w:t xml:space="preserve"> </w:t>
      </w:r>
      <w:r w:rsidRPr="00AB3262">
        <w:rPr>
          <w:rFonts w:ascii="Arial" w:eastAsia="Arial" w:hAnsi="Arial" w:cs="Arial"/>
        </w:rPr>
        <w:t>than</w:t>
      </w:r>
      <w:r w:rsidRPr="00AB3262">
        <w:rPr>
          <w:rFonts w:ascii="Arial" w:eastAsia="Arial" w:hAnsi="Arial" w:cs="Arial"/>
          <w:spacing w:val="17"/>
        </w:rPr>
        <w:t xml:space="preserve"> </w:t>
      </w:r>
      <w:r w:rsidRPr="00AB3262">
        <w:rPr>
          <w:rFonts w:ascii="Arial" w:eastAsia="Arial" w:hAnsi="Arial" w:cs="Arial"/>
        </w:rPr>
        <w:t>to</w:t>
      </w:r>
      <w:r w:rsidRPr="00AB3262">
        <w:rPr>
          <w:rFonts w:ascii="Arial" w:eastAsia="Arial" w:hAnsi="Arial" w:cs="Arial"/>
          <w:spacing w:val="19"/>
        </w:rPr>
        <w:t xml:space="preserve"> </w:t>
      </w:r>
      <w:r w:rsidRPr="00AB3262">
        <w:rPr>
          <w:rFonts w:ascii="Arial" w:eastAsia="Arial" w:hAnsi="Arial" w:cs="Arial"/>
          <w:spacing w:val="-1"/>
        </w:rPr>
        <w:t>i</w:t>
      </w:r>
      <w:r w:rsidRPr="00AB3262">
        <w:rPr>
          <w:rFonts w:ascii="Arial" w:eastAsia="Arial" w:hAnsi="Arial" w:cs="Arial"/>
        </w:rPr>
        <w:t>ts</w:t>
      </w:r>
      <w:r w:rsidRPr="00AB3262">
        <w:rPr>
          <w:rFonts w:ascii="Arial" w:eastAsia="Arial" w:hAnsi="Arial" w:cs="Arial"/>
          <w:spacing w:val="17"/>
        </w:rPr>
        <w:t xml:space="preserve"> </w:t>
      </w:r>
      <w:r w:rsidRPr="00AB3262">
        <w:rPr>
          <w:rFonts w:ascii="Arial" w:eastAsia="Arial" w:hAnsi="Arial" w:cs="Arial"/>
        </w:rPr>
        <w:t>a</w:t>
      </w:r>
      <w:r w:rsidRPr="00AB3262">
        <w:rPr>
          <w:rFonts w:ascii="Arial" w:eastAsia="Arial" w:hAnsi="Arial" w:cs="Arial"/>
          <w:spacing w:val="1"/>
        </w:rPr>
        <w:t>d</w:t>
      </w:r>
      <w:r w:rsidRPr="00AB3262">
        <w:rPr>
          <w:rFonts w:ascii="Arial" w:eastAsia="Arial" w:hAnsi="Arial" w:cs="Arial"/>
          <w:spacing w:val="-1"/>
        </w:rPr>
        <w:t>vi</w:t>
      </w:r>
      <w:r w:rsidRPr="00AB3262">
        <w:rPr>
          <w:rFonts w:ascii="Arial" w:eastAsia="Arial" w:hAnsi="Arial" w:cs="Arial"/>
          <w:spacing w:val="1"/>
        </w:rPr>
        <w:t>s</w:t>
      </w:r>
      <w:r w:rsidRPr="00AB3262">
        <w:rPr>
          <w:rFonts w:ascii="Arial" w:eastAsia="Arial" w:hAnsi="Arial" w:cs="Arial"/>
        </w:rPr>
        <w:t>er</w:t>
      </w:r>
      <w:r w:rsidRPr="00AB3262">
        <w:rPr>
          <w:rFonts w:ascii="Arial" w:eastAsia="Arial" w:hAnsi="Arial" w:cs="Arial"/>
          <w:spacing w:val="3"/>
        </w:rPr>
        <w:t>s</w:t>
      </w:r>
      <w:r w:rsidRPr="00AB3262">
        <w:rPr>
          <w:rFonts w:ascii="Arial" w:eastAsia="Arial" w:hAnsi="Arial" w:cs="Arial"/>
        </w:rPr>
        <w:t>,</w:t>
      </w:r>
      <w:r w:rsidRPr="00AB3262">
        <w:rPr>
          <w:rFonts w:ascii="Arial" w:eastAsia="Arial" w:hAnsi="Arial" w:cs="Arial"/>
          <w:spacing w:val="11"/>
        </w:rPr>
        <w:t xml:space="preserve"> </w:t>
      </w:r>
      <w:r w:rsidRPr="00AB3262">
        <w:rPr>
          <w:rFonts w:ascii="Arial" w:eastAsia="Arial" w:hAnsi="Arial" w:cs="Arial"/>
        </w:rPr>
        <w:t>a</w:t>
      </w:r>
      <w:r w:rsidRPr="00AB3262">
        <w:rPr>
          <w:rFonts w:ascii="Arial" w:eastAsia="Arial" w:hAnsi="Arial" w:cs="Arial"/>
          <w:spacing w:val="1"/>
        </w:rPr>
        <w:t>u</w:t>
      </w:r>
      <w:r w:rsidRPr="00AB3262">
        <w:rPr>
          <w:rFonts w:ascii="Arial" w:eastAsia="Arial" w:hAnsi="Arial" w:cs="Arial"/>
        </w:rPr>
        <w:t>d</w:t>
      </w:r>
      <w:r w:rsidRPr="00AB3262">
        <w:rPr>
          <w:rFonts w:ascii="Arial" w:eastAsia="Arial" w:hAnsi="Arial" w:cs="Arial"/>
          <w:spacing w:val="-1"/>
        </w:rPr>
        <w:t>i</w:t>
      </w:r>
      <w:r w:rsidRPr="00AB3262">
        <w:rPr>
          <w:rFonts w:ascii="Arial" w:eastAsia="Arial" w:hAnsi="Arial" w:cs="Arial"/>
          <w:spacing w:val="2"/>
        </w:rPr>
        <w:t>t</w:t>
      </w:r>
      <w:r w:rsidRPr="00AB3262">
        <w:rPr>
          <w:rFonts w:ascii="Arial" w:eastAsia="Arial" w:hAnsi="Arial" w:cs="Arial"/>
        </w:rPr>
        <w:t>or</w:t>
      </w:r>
      <w:r w:rsidRPr="00AB3262">
        <w:rPr>
          <w:rFonts w:ascii="Arial" w:eastAsia="Arial" w:hAnsi="Arial" w:cs="Arial"/>
          <w:spacing w:val="2"/>
        </w:rPr>
        <w:t>s</w:t>
      </w:r>
      <w:r w:rsidRPr="00AB3262">
        <w:rPr>
          <w:rFonts w:ascii="Arial" w:eastAsia="Arial" w:hAnsi="Arial" w:cs="Arial"/>
        </w:rPr>
        <w:t>,</w:t>
      </w:r>
      <w:r w:rsidRPr="00AB3262">
        <w:rPr>
          <w:rFonts w:ascii="Arial" w:eastAsia="Arial" w:hAnsi="Arial" w:cs="Arial"/>
          <w:spacing w:val="11"/>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spacing w:val="2"/>
        </w:rPr>
        <w:t>u</w:t>
      </w:r>
      <w:r w:rsidRPr="00AB3262">
        <w:rPr>
          <w:rFonts w:ascii="Arial" w:eastAsia="Arial" w:hAnsi="Arial" w:cs="Arial"/>
          <w:spacing w:val="1"/>
        </w:rPr>
        <w:t>r</w:t>
      </w:r>
      <w:r w:rsidRPr="00AB3262">
        <w:rPr>
          <w:rFonts w:ascii="Arial" w:eastAsia="Arial" w:hAnsi="Arial" w:cs="Arial"/>
        </w:rPr>
        <w:t>ers</w:t>
      </w:r>
      <w:r w:rsidRPr="00AB3262">
        <w:rPr>
          <w:rFonts w:ascii="Arial" w:eastAsia="Arial" w:hAnsi="Arial" w:cs="Arial"/>
          <w:spacing w:val="13"/>
        </w:rPr>
        <w:t xml:space="preserve"> </w:t>
      </w:r>
      <w:r w:rsidRPr="00AB3262">
        <w:rPr>
          <w:rFonts w:ascii="Arial" w:eastAsia="Arial" w:hAnsi="Arial" w:cs="Arial"/>
        </w:rPr>
        <w:t>or</w:t>
      </w:r>
      <w:r w:rsidRPr="00AB3262">
        <w:rPr>
          <w:rFonts w:ascii="Arial" w:eastAsia="Arial" w:hAnsi="Arial" w:cs="Arial"/>
          <w:spacing w:val="17"/>
        </w:rPr>
        <w:t xml:space="preserve"> </w:t>
      </w:r>
      <w:r w:rsidRPr="00AB3262">
        <w:rPr>
          <w:rFonts w:ascii="Arial" w:eastAsia="Arial" w:hAnsi="Arial" w:cs="Arial"/>
          <w:spacing w:val="1"/>
        </w:rPr>
        <w:t>r</w:t>
      </w:r>
      <w:r w:rsidRPr="00AB3262">
        <w:rPr>
          <w:rFonts w:ascii="Arial" w:eastAsia="Arial" w:hAnsi="Arial" w:cs="Arial"/>
          <w:spacing w:val="-1"/>
        </w:rPr>
        <w:t>is</w:t>
      </w:r>
      <w:r w:rsidRPr="00AB3262">
        <w:rPr>
          <w:rFonts w:ascii="Arial" w:eastAsia="Arial" w:hAnsi="Arial" w:cs="Arial"/>
        </w:rPr>
        <w:t>k</w:t>
      </w:r>
      <w:r w:rsidRPr="00AB3262">
        <w:rPr>
          <w:rFonts w:ascii="Arial" w:eastAsia="Arial" w:hAnsi="Arial" w:cs="Arial"/>
          <w:spacing w:val="19"/>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2"/>
        </w:rPr>
        <w:t>v</w:t>
      </w:r>
      <w:r w:rsidRPr="00AB3262">
        <w:rPr>
          <w:rFonts w:ascii="Arial" w:eastAsia="Arial" w:hAnsi="Arial" w:cs="Arial"/>
        </w:rPr>
        <w:t>er</w:t>
      </w:r>
      <w:r w:rsidRPr="00AB3262">
        <w:rPr>
          <w:rFonts w:ascii="Arial" w:eastAsia="Arial" w:hAnsi="Arial" w:cs="Arial"/>
          <w:spacing w:val="14"/>
        </w:rPr>
        <w:t xml:space="preserve"> </w:t>
      </w:r>
      <w:r w:rsidRPr="00AB3262">
        <w:rPr>
          <w:rFonts w:ascii="Arial" w:eastAsia="Arial" w:hAnsi="Arial" w:cs="Arial"/>
        </w:rPr>
        <w:t>pro</w:t>
      </w:r>
      <w:r w:rsidRPr="00AB3262">
        <w:rPr>
          <w:rFonts w:ascii="Arial" w:eastAsia="Arial" w:hAnsi="Arial" w:cs="Arial"/>
          <w:spacing w:val="-1"/>
        </w:rPr>
        <w:t>v</w:t>
      </w:r>
      <w:r w:rsidRPr="00AB3262">
        <w:rPr>
          <w:rFonts w:ascii="Arial" w:eastAsia="Arial" w:hAnsi="Arial" w:cs="Arial"/>
          <w:spacing w:val="1"/>
        </w:rPr>
        <w:t>i</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spacing w:val="1"/>
        </w:rPr>
        <w:t>r</w:t>
      </w:r>
      <w:r w:rsidRPr="00AB3262">
        <w:rPr>
          <w:rFonts w:ascii="Arial" w:eastAsia="Arial" w:hAnsi="Arial" w:cs="Arial"/>
          <w:spacing w:val="5"/>
        </w:rPr>
        <w:t>s</w:t>
      </w:r>
      <w:r w:rsidRPr="00AB3262">
        <w:rPr>
          <w:rFonts w:ascii="Arial" w:eastAsia="Arial" w:hAnsi="Arial" w:cs="Arial"/>
        </w:rPr>
        <w:t>,</w:t>
      </w:r>
      <w:r w:rsidRPr="00AB3262">
        <w:rPr>
          <w:rFonts w:ascii="Arial" w:eastAsia="Arial" w:hAnsi="Arial" w:cs="Arial"/>
          <w:spacing w:val="10"/>
        </w:rPr>
        <w:t xml:space="preserve"> </w:t>
      </w:r>
      <w:r w:rsidRPr="00AB3262">
        <w:rPr>
          <w:rFonts w:ascii="Arial" w:eastAsia="Arial" w:hAnsi="Arial" w:cs="Arial"/>
        </w:rPr>
        <w:t>or as</w:t>
      </w:r>
      <w:r w:rsidRPr="00AB3262">
        <w:rPr>
          <w:rFonts w:ascii="Arial" w:eastAsia="Arial" w:hAnsi="Arial" w:cs="Arial"/>
          <w:spacing w:val="8"/>
        </w:rPr>
        <w:t xml:space="preserve"> </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q</w:t>
      </w:r>
      <w:r w:rsidRPr="00AB3262">
        <w:rPr>
          <w:rFonts w:ascii="Arial" w:eastAsia="Arial" w:hAnsi="Arial" w:cs="Arial"/>
        </w:rPr>
        <w:t>u</w:t>
      </w:r>
      <w:r w:rsidRPr="00AB3262">
        <w:rPr>
          <w:rFonts w:ascii="Arial" w:eastAsia="Arial" w:hAnsi="Arial" w:cs="Arial"/>
          <w:spacing w:val="-1"/>
        </w:rPr>
        <w:t>i</w:t>
      </w:r>
      <w:r w:rsidRPr="00AB3262">
        <w:rPr>
          <w:rFonts w:ascii="Arial" w:eastAsia="Arial" w:hAnsi="Arial" w:cs="Arial"/>
          <w:spacing w:val="1"/>
        </w:rPr>
        <w:t>r</w:t>
      </w:r>
      <w:r w:rsidRPr="00AB3262">
        <w:rPr>
          <w:rFonts w:ascii="Arial" w:eastAsia="Arial" w:hAnsi="Arial" w:cs="Arial"/>
          <w:spacing w:val="2"/>
        </w:rPr>
        <w:t>e</w:t>
      </w:r>
      <w:r w:rsidRPr="00AB3262">
        <w:rPr>
          <w:rFonts w:ascii="Arial" w:eastAsia="Arial" w:hAnsi="Arial" w:cs="Arial"/>
        </w:rPr>
        <w:t>d</w:t>
      </w:r>
      <w:r w:rsidRPr="00AB3262">
        <w:rPr>
          <w:rFonts w:ascii="Arial" w:eastAsia="Arial" w:hAnsi="Arial" w:cs="Arial"/>
          <w:spacing w:val="2"/>
        </w:rPr>
        <w:t xml:space="preserve"> </w:t>
      </w:r>
      <w:r w:rsidRPr="00AB3262">
        <w:rPr>
          <w:rFonts w:ascii="Arial" w:eastAsia="Arial" w:hAnsi="Arial" w:cs="Arial"/>
          <w:spacing w:val="4"/>
        </w:rPr>
        <w:t>b</w:t>
      </w:r>
      <w:r w:rsidRPr="00AB3262">
        <w:rPr>
          <w:rFonts w:ascii="Arial" w:eastAsia="Arial" w:hAnsi="Arial" w:cs="Arial"/>
        </w:rPr>
        <w:t>y</w:t>
      </w:r>
      <w:r w:rsidRPr="00AB3262">
        <w:rPr>
          <w:rFonts w:ascii="Arial" w:eastAsia="Arial" w:hAnsi="Arial" w:cs="Arial"/>
          <w:spacing w:val="4"/>
        </w:rPr>
        <w:t xml:space="preserve"> </w:t>
      </w:r>
      <w:r w:rsidRPr="00AB3262">
        <w:rPr>
          <w:rFonts w:ascii="Arial" w:eastAsia="Arial" w:hAnsi="Arial" w:cs="Arial"/>
          <w:spacing w:val="-1"/>
        </w:rPr>
        <w:t>l</w:t>
      </w:r>
      <w:r w:rsidRPr="00AB3262">
        <w:rPr>
          <w:rFonts w:ascii="Arial" w:eastAsia="Arial" w:hAnsi="Arial" w:cs="Arial"/>
          <w:spacing w:val="2"/>
        </w:rPr>
        <w:t>a</w:t>
      </w:r>
      <w:r w:rsidRPr="00AB3262">
        <w:rPr>
          <w:rFonts w:ascii="Arial" w:eastAsia="Arial" w:hAnsi="Arial" w:cs="Arial"/>
        </w:rPr>
        <w:t>w</w:t>
      </w:r>
      <w:r w:rsidRPr="00AB3262">
        <w:rPr>
          <w:rFonts w:ascii="Arial" w:eastAsia="Arial" w:hAnsi="Arial" w:cs="Arial"/>
          <w:spacing w:val="9"/>
        </w:rPr>
        <w:t xml:space="preserve"> </w:t>
      </w:r>
      <w:r w:rsidRPr="00AB3262">
        <w:rPr>
          <w:rFonts w:ascii="Arial" w:eastAsia="Arial" w:hAnsi="Arial" w:cs="Arial"/>
        </w:rPr>
        <w:t>or</w:t>
      </w:r>
      <w:r w:rsidRPr="00AB3262">
        <w:rPr>
          <w:rFonts w:ascii="Arial" w:eastAsia="Arial" w:hAnsi="Arial" w:cs="Arial"/>
          <w:spacing w:val="8"/>
        </w:rPr>
        <w:t xml:space="preserve"> </w:t>
      </w:r>
      <w:r w:rsidRPr="00AB3262">
        <w:rPr>
          <w:rFonts w:ascii="Arial" w:eastAsia="Arial" w:hAnsi="Arial" w:cs="Arial"/>
          <w:spacing w:val="2"/>
        </w:rPr>
        <w:t>f</w:t>
      </w:r>
      <w:r w:rsidRPr="00AB3262">
        <w:rPr>
          <w:rFonts w:ascii="Arial" w:eastAsia="Arial" w:hAnsi="Arial" w:cs="Arial"/>
        </w:rPr>
        <w:t>or</w:t>
      </w:r>
      <w:r w:rsidRPr="00AB3262">
        <w:rPr>
          <w:rFonts w:ascii="Arial" w:eastAsia="Arial" w:hAnsi="Arial" w:cs="Arial"/>
          <w:spacing w:val="8"/>
        </w:rPr>
        <w:t xml:space="preserve"> </w:t>
      </w:r>
      <w:r w:rsidRPr="00AB3262">
        <w:rPr>
          <w:rFonts w:ascii="Arial" w:eastAsia="Arial" w:hAnsi="Arial" w:cs="Arial"/>
        </w:rPr>
        <w:t>g</w:t>
      </w:r>
      <w:r w:rsidRPr="00AB3262">
        <w:rPr>
          <w:rFonts w:ascii="Arial" w:eastAsia="Arial" w:hAnsi="Arial" w:cs="Arial"/>
          <w:spacing w:val="-1"/>
        </w:rPr>
        <w:t>ov</w:t>
      </w:r>
      <w:r w:rsidRPr="00AB3262">
        <w:rPr>
          <w:rFonts w:ascii="Arial" w:eastAsia="Arial" w:hAnsi="Arial" w:cs="Arial"/>
        </w:rPr>
        <w:t>er</w:t>
      </w:r>
      <w:r w:rsidRPr="00AB3262">
        <w:rPr>
          <w:rFonts w:ascii="Arial" w:eastAsia="Arial" w:hAnsi="Arial" w:cs="Arial"/>
          <w:spacing w:val="2"/>
        </w:rPr>
        <w:t>n</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spacing w:val="1"/>
        </w:rPr>
        <w:t>c</w:t>
      </w:r>
      <w:r w:rsidRPr="00AB3262">
        <w:rPr>
          <w:rFonts w:ascii="Arial" w:eastAsia="Arial" w:hAnsi="Arial" w:cs="Arial"/>
        </w:rPr>
        <w:t>e</w:t>
      </w:r>
      <w:r w:rsidRPr="00AB3262">
        <w:rPr>
          <w:rFonts w:ascii="Arial" w:eastAsia="Arial" w:hAnsi="Arial" w:cs="Arial"/>
          <w:spacing w:val="-1"/>
        </w:rPr>
        <w:t xml:space="preserve"> </w:t>
      </w:r>
      <w:r w:rsidRPr="00AB3262">
        <w:rPr>
          <w:rFonts w:ascii="Arial" w:eastAsia="Arial" w:hAnsi="Arial" w:cs="Arial"/>
        </w:rPr>
        <w:t>or</w:t>
      </w:r>
      <w:r w:rsidRPr="00AB3262">
        <w:rPr>
          <w:rFonts w:ascii="Arial" w:eastAsia="Arial" w:hAnsi="Arial" w:cs="Arial"/>
          <w:spacing w:val="8"/>
        </w:rPr>
        <w:t xml:space="preserve"> </w:t>
      </w:r>
      <w:r w:rsidRPr="00AB3262">
        <w:rPr>
          <w:rFonts w:ascii="Arial" w:eastAsia="Arial" w:hAnsi="Arial" w:cs="Arial"/>
          <w:spacing w:val="1"/>
        </w:rPr>
        <w:t>c</w:t>
      </w:r>
      <w:r w:rsidRPr="00AB3262">
        <w:rPr>
          <w:rFonts w:ascii="Arial" w:eastAsia="Arial" w:hAnsi="Arial" w:cs="Arial"/>
        </w:rPr>
        <w:t>o</w:t>
      </w:r>
      <w:r w:rsidRPr="00AB3262">
        <w:rPr>
          <w:rFonts w:ascii="Arial" w:eastAsia="Arial" w:hAnsi="Arial" w:cs="Arial"/>
          <w:spacing w:val="4"/>
        </w:rPr>
        <w:t>m</w:t>
      </w:r>
      <w:r w:rsidRPr="00AB3262">
        <w:rPr>
          <w:rFonts w:ascii="Arial" w:eastAsia="Arial" w:hAnsi="Arial" w:cs="Arial"/>
        </w:rPr>
        <w:t>p</w:t>
      </w:r>
      <w:r w:rsidRPr="00AB3262">
        <w:rPr>
          <w:rFonts w:ascii="Arial" w:eastAsia="Arial" w:hAnsi="Arial" w:cs="Arial"/>
          <w:spacing w:val="-1"/>
        </w:rPr>
        <w:t>li</w:t>
      </w:r>
      <w:r w:rsidRPr="00AB3262">
        <w:rPr>
          <w:rFonts w:ascii="Arial" w:eastAsia="Arial" w:hAnsi="Arial" w:cs="Arial"/>
          <w:spacing w:val="2"/>
        </w:rPr>
        <w:t>a</w:t>
      </w:r>
      <w:r w:rsidRPr="00AB3262">
        <w:rPr>
          <w:rFonts w:ascii="Arial" w:eastAsia="Arial" w:hAnsi="Arial" w:cs="Arial"/>
        </w:rPr>
        <w:t>n</w:t>
      </w:r>
      <w:r w:rsidRPr="00AB3262">
        <w:rPr>
          <w:rFonts w:ascii="Arial" w:eastAsia="Arial" w:hAnsi="Arial" w:cs="Arial"/>
          <w:spacing w:val="1"/>
        </w:rPr>
        <w:t>c</w:t>
      </w:r>
      <w:r w:rsidRPr="00AB3262">
        <w:rPr>
          <w:rFonts w:ascii="Arial" w:eastAsia="Arial" w:hAnsi="Arial" w:cs="Arial"/>
        </w:rPr>
        <w:t>e</w:t>
      </w:r>
      <w:r w:rsidRPr="00AB3262">
        <w:rPr>
          <w:rFonts w:ascii="Arial" w:eastAsia="Arial" w:hAnsi="Arial" w:cs="Arial"/>
          <w:spacing w:val="-1"/>
        </w:rPr>
        <w:t xml:space="preserve"> </w:t>
      </w:r>
      <w:r w:rsidRPr="00AB3262">
        <w:rPr>
          <w:rFonts w:ascii="Arial" w:eastAsia="Arial" w:hAnsi="Arial" w:cs="Arial"/>
          <w:spacing w:val="2"/>
        </w:rPr>
        <w:t>p</w:t>
      </w:r>
      <w:r w:rsidRPr="00AB3262">
        <w:rPr>
          <w:rFonts w:ascii="Arial" w:eastAsia="Arial" w:hAnsi="Arial" w:cs="Arial"/>
        </w:rPr>
        <w:t>urpo</w:t>
      </w:r>
      <w:r w:rsidRPr="00AB3262">
        <w:rPr>
          <w:rFonts w:ascii="Arial" w:eastAsia="Arial" w:hAnsi="Arial" w:cs="Arial"/>
          <w:spacing w:val="1"/>
        </w:rPr>
        <w:t>s</w:t>
      </w:r>
      <w:r w:rsidRPr="00AB3262">
        <w:rPr>
          <w:rFonts w:ascii="Arial" w:eastAsia="Arial" w:hAnsi="Arial" w:cs="Arial"/>
        </w:rPr>
        <w:t>e</w:t>
      </w:r>
      <w:r w:rsidRPr="00AB3262">
        <w:rPr>
          <w:rFonts w:ascii="Arial" w:eastAsia="Arial" w:hAnsi="Arial" w:cs="Arial"/>
          <w:spacing w:val="4"/>
        </w:rPr>
        <w:t>s</w:t>
      </w:r>
      <w:r w:rsidRPr="00AB3262">
        <w:rPr>
          <w:rFonts w:ascii="Arial" w:eastAsia="Arial" w:hAnsi="Arial" w:cs="Arial"/>
        </w:rPr>
        <w:t>, or</w:t>
      </w:r>
      <w:r w:rsidRPr="00AB3262">
        <w:rPr>
          <w:rFonts w:ascii="Arial" w:eastAsia="Arial" w:hAnsi="Arial" w:cs="Arial"/>
          <w:spacing w:val="8"/>
        </w:rPr>
        <w:t xml:space="preserve"> </w:t>
      </w:r>
      <w:r w:rsidRPr="00AB3262">
        <w:rPr>
          <w:rFonts w:ascii="Arial" w:eastAsia="Arial" w:hAnsi="Arial" w:cs="Arial"/>
        </w:rPr>
        <w:t>as</w:t>
      </w:r>
      <w:r w:rsidRPr="00AB3262">
        <w:rPr>
          <w:rFonts w:ascii="Arial" w:eastAsia="Arial" w:hAnsi="Arial" w:cs="Arial"/>
          <w:spacing w:val="8"/>
        </w:rPr>
        <w:t xml:space="preserve"> </w:t>
      </w:r>
      <w:r w:rsidRPr="00AB3262">
        <w:rPr>
          <w:rFonts w:ascii="Arial" w:eastAsia="Arial" w:hAnsi="Arial" w:cs="Arial"/>
        </w:rPr>
        <w:t>a</w:t>
      </w:r>
      <w:r w:rsidRPr="00AB3262">
        <w:rPr>
          <w:rFonts w:ascii="Arial" w:eastAsia="Arial" w:hAnsi="Arial" w:cs="Arial"/>
          <w:spacing w:val="-1"/>
        </w:rPr>
        <w:t>g</w:t>
      </w:r>
      <w:r w:rsidRPr="00AB3262">
        <w:rPr>
          <w:rFonts w:ascii="Arial" w:eastAsia="Arial" w:hAnsi="Arial" w:cs="Arial"/>
          <w:spacing w:val="1"/>
        </w:rPr>
        <w:t>r</w:t>
      </w:r>
      <w:r w:rsidRPr="00AB3262">
        <w:rPr>
          <w:rFonts w:ascii="Arial" w:eastAsia="Arial" w:hAnsi="Arial" w:cs="Arial"/>
          <w:spacing w:val="2"/>
        </w:rPr>
        <w:t>e</w:t>
      </w:r>
      <w:r w:rsidRPr="00AB3262">
        <w:rPr>
          <w:rFonts w:ascii="Arial" w:eastAsia="Arial" w:hAnsi="Arial" w:cs="Arial"/>
        </w:rPr>
        <w:t>ed</w:t>
      </w:r>
      <w:r w:rsidRPr="00AB3262">
        <w:rPr>
          <w:rFonts w:ascii="Arial" w:eastAsia="Arial" w:hAnsi="Arial" w:cs="Arial"/>
          <w:spacing w:val="2"/>
        </w:rPr>
        <w:t xml:space="preserve"> b</w:t>
      </w:r>
      <w:r w:rsidRPr="00AB3262">
        <w:rPr>
          <w:rFonts w:ascii="Arial" w:eastAsia="Arial" w:hAnsi="Arial" w:cs="Arial"/>
        </w:rPr>
        <w:t>e</w:t>
      </w:r>
      <w:r w:rsidRPr="00AB3262">
        <w:rPr>
          <w:rFonts w:ascii="Arial" w:eastAsia="Arial" w:hAnsi="Arial" w:cs="Arial"/>
          <w:spacing w:val="2"/>
        </w:rPr>
        <w:t>t</w:t>
      </w:r>
      <w:r w:rsidRPr="00AB3262">
        <w:rPr>
          <w:rFonts w:ascii="Arial" w:eastAsia="Arial" w:hAnsi="Arial" w:cs="Arial"/>
        </w:rPr>
        <w:t>ween the</w:t>
      </w:r>
      <w:r w:rsidRPr="00AB3262">
        <w:rPr>
          <w:rFonts w:ascii="Arial" w:eastAsia="Arial" w:hAnsi="Arial" w:cs="Arial"/>
          <w:spacing w:val="17"/>
        </w:rPr>
        <w:t xml:space="preserve"> </w:t>
      </w:r>
      <w:r w:rsidRPr="00AB3262">
        <w:rPr>
          <w:rFonts w:ascii="Arial" w:eastAsia="Arial" w:hAnsi="Arial" w:cs="Arial"/>
        </w:rPr>
        <w:t>p</w:t>
      </w:r>
      <w:r w:rsidRPr="00AB3262">
        <w:rPr>
          <w:rFonts w:ascii="Arial" w:eastAsia="Arial" w:hAnsi="Arial" w:cs="Arial"/>
          <w:spacing w:val="-1"/>
        </w:rPr>
        <w:t>a</w:t>
      </w:r>
      <w:r w:rsidRPr="00AB3262">
        <w:rPr>
          <w:rFonts w:ascii="Arial" w:eastAsia="Arial" w:hAnsi="Arial" w:cs="Arial"/>
          <w:spacing w:val="1"/>
        </w:rPr>
        <w:t>r</w:t>
      </w:r>
      <w:r w:rsidRPr="00AB3262">
        <w:rPr>
          <w:rFonts w:ascii="Arial" w:eastAsia="Arial" w:hAnsi="Arial" w:cs="Arial"/>
          <w:spacing w:val="2"/>
        </w:rPr>
        <w:t>t</w:t>
      </w:r>
      <w:r w:rsidRPr="00AB3262">
        <w:rPr>
          <w:rFonts w:ascii="Arial" w:eastAsia="Arial" w:hAnsi="Arial" w:cs="Arial"/>
          <w:spacing w:val="-1"/>
        </w:rPr>
        <w:t>i</w:t>
      </w:r>
      <w:r w:rsidRPr="00AB3262">
        <w:rPr>
          <w:rFonts w:ascii="Arial" w:eastAsia="Arial" w:hAnsi="Arial" w:cs="Arial"/>
        </w:rPr>
        <w:t>e</w:t>
      </w:r>
      <w:r w:rsidRPr="00AB3262">
        <w:rPr>
          <w:rFonts w:ascii="Arial" w:eastAsia="Arial" w:hAnsi="Arial" w:cs="Arial"/>
          <w:spacing w:val="2"/>
        </w:rPr>
        <w:t>s</w:t>
      </w:r>
      <w:r w:rsidRPr="00AB3262">
        <w:rPr>
          <w:rFonts w:ascii="Arial" w:eastAsia="Arial" w:hAnsi="Arial" w:cs="Arial"/>
        </w:rPr>
        <w:t>,</w:t>
      </w:r>
      <w:r w:rsidRPr="00AB3262">
        <w:rPr>
          <w:rFonts w:ascii="Arial" w:eastAsia="Arial" w:hAnsi="Arial" w:cs="Arial"/>
          <w:spacing w:val="14"/>
        </w:rPr>
        <w:t xml:space="preserve"> </w:t>
      </w:r>
      <w:r w:rsidRPr="00AB3262">
        <w:rPr>
          <w:rFonts w:ascii="Arial" w:eastAsia="Arial" w:hAnsi="Arial" w:cs="Arial"/>
        </w:rPr>
        <w:t>a</w:t>
      </w:r>
      <w:r w:rsidRPr="00AB3262">
        <w:rPr>
          <w:rFonts w:ascii="Arial" w:eastAsia="Arial" w:hAnsi="Arial" w:cs="Arial"/>
          <w:spacing w:val="4"/>
        </w:rPr>
        <w:t>n</w:t>
      </w:r>
      <w:r w:rsidRPr="00AB3262">
        <w:rPr>
          <w:rFonts w:ascii="Arial" w:eastAsia="Arial" w:hAnsi="Arial" w:cs="Arial"/>
        </w:rPr>
        <w:t>y</w:t>
      </w:r>
      <w:r w:rsidRPr="00AB3262">
        <w:rPr>
          <w:rFonts w:ascii="Arial" w:eastAsia="Arial" w:hAnsi="Arial" w:cs="Arial"/>
          <w:spacing w:val="15"/>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2"/>
        </w:rPr>
        <w:t>f</w:t>
      </w:r>
      <w:r w:rsidRPr="00AB3262">
        <w:rPr>
          <w:rFonts w:ascii="Arial" w:eastAsia="Arial" w:hAnsi="Arial" w:cs="Arial"/>
        </w:rPr>
        <w:t>or</w:t>
      </w:r>
      <w:r w:rsidRPr="00AB3262">
        <w:rPr>
          <w:rFonts w:ascii="Arial" w:eastAsia="Arial" w:hAnsi="Arial" w:cs="Arial"/>
          <w:spacing w:val="5"/>
        </w:rPr>
        <w:t>m</w:t>
      </w:r>
      <w:r w:rsidRPr="00AB3262">
        <w:rPr>
          <w:rFonts w:ascii="Arial" w:eastAsia="Arial" w:hAnsi="Arial" w:cs="Arial"/>
        </w:rPr>
        <w:t>at</w:t>
      </w:r>
      <w:r w:rsidRPr="00AB3262">
        <w:rPr>
          <w:rFonts w:ascii="Arial" w:eastAsia="Arial" w:hAnsi="Arial" w:cs="Arial"/>
          <w:spacing w:val="-2"/>
        </w:rPr>
        <w:t>i</w:t>
      </w:r>
      <w:r w:rsidRPr="00AB3262">
        <w:rPr>
          <w:rFonts w:ascii="Arial" w:eastAsia="Arial" w:hAnsi="Arial" w:cs="Arial"/>
        </w:rPr>
        <w:t>on</w:t>
      </w:r>
      <w:r w:rsidRPr="00AB3262">
        <w:rPr>
          <w:rFonts w:ascii="Arial" w:eastAsia="Arial" w:hAnsi="Arial" w:cs="Arial"/>
          <w:spacing w:val="10"/>
        </w:rPr>
        <w:t xml:space="preserve"> </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l</w:t>
      </w:r>
      <w:r w:rsidRPr="00AB3262">
        <w:rPr>
          <w:rFonts w:ascii="Arial" w:eastAsia="Arial" w:hAnsi="Arial" w:cs="Arial"/>
        </w:rPr>
        <w:t>a</w:t>
      </w:r>
      <w:r w:rsidRPr="00AB3262">
        <w:rPr>
          <w:rFonts w:ascii="Arial" w:eastAsia="Arial" w:hAnsi="Arial" w:cs="Arial"/>
          <w:spacing w:val="2"/>
        </w:rPr>
        <w:t>t</w:t>
      </w:r>
      <w:r w:rsidRPr="00AB3262">
        <w:rPr>
          <w:rFonts w:ascii="Arial" w:eastAsia="Arial" w:hAnsi="Arial" w:cs="Arial"/>
          <w:spacing w:val="-1"/>
        </w:rPr>
        <w:t>i</w:t>
      </w:r>
      <w:r w:rsidRPr="00AB3262">
        <w:rPr>
          <w:rFonts w:ascii="Arial" w:eastAsia="Arial" w:hAnsi="Arial" w:cs="Arial"/>
        </w:rPr>
        <w:t>ng</w:t>
      </w:r>
      <w:r w:rsidRPr="00AB3262">
        <w:rPr>
          <w:rFonts w:ascii="Arial" w:eastAsia="Arial" w:hAnsi="Arial" w:cs="Arial"/>
          <w:spacing w:val="13"/>
        </w:rPr>
        <w:t xml:space="preserve"> </w:t>
      </w:r>
      <w:r w:rsidRPr="00AB3262">
        <w:rPr>
          <w:rFonts w:ascii="Arial" w:eastAsia="Arial" w:hAnsi="Arial" w:cs="Arial"/>
        </w:rPr>
        <w:t>to</w:t>
      </w:r>
      <w:r w:rsidRPr="00AB3262">
        <w:rPr>
          <w:rFonts w:ascii="Arial" w:eastAsia="Arial" w:hAnsi="Arial" w:cs="Arial"/>
          <w:spacing w:val="19"/>
        </w:rPr>
        <w:t xml:space="preserve"> </w:t>
      </w:r>
      <w:r w:rsidRPr="00AB3262">
        <w:rPr>
          <w:rFonts w:ascii="Arial" w:eastAsia="Arial" w:hAnsi="Arial" w:cs="Arial"/>
        </w:rPr>
        <w:t>t</w:t>
      </w:r>
      <w:r w:rsidRPr="00AB3262">
        <w:rPr>
          <w:rFonts w:ascii="Arial" w:eastAsia="Arial" w:hAnsi="Arial" w:cs="Arial"/>
          <w:spacing w:val="2"/>
        </w:rPr>
        <w:t>h</w:t>
      </w:r>
      <w:r w:rsidRPr="00AB3262">
        <w:rPr>
          <w:rFonts w:ascii="Arial" w:eastAsia="Arial" w:hAnsi="Arial" w:cs="Arial"/>
        </w:rPr>
        <w:t>e</w:t>
      </w:r>
      <w:r w:rsidRPr="00AB3262">
        <w:rPr>
          <w:rFonts w:ascii="Arial" w:eastAsia="Arial" w:hAnsi="Arial" w:cs="Arial"/>
          <w:spacing w:val="18"/>
        </w:rPr>
        <w:t xml:space="preserve"> </w:t>
      </w:r>
      <w:r w:rsidRPr="00AB3262">
        <w:rPr>
          <w:rFonts w:ascii="Arial" w:eastAsia="Arial" w:hAnsi="Arial" w:cs="Arial"/>
        </w:rPr>
        <w:t>b</w:t>
      </w:r>
      <w:r w:rsidRPr="00AB3262">
        <w:rPr>
          <w:rFonts w:ascii="Arial" w:eastAsia="Arial" w:hAnsi="Arial" w:cs="Arial"/>
          <w:spacing w:val="-1"/>
        </w:rPr>
        <w:t>u</w:t>
      </w:r>
      <w:r w:rsidRPr="00AB3262">
        <w:rPr>
          <w:rFonts w:ascii="Arial" w:eastAsia="Arial" w:hAnsi="Arial" w:cs="Arial"/>
          <w:spacing w:val="1"/>
        </w:rPr>
        <w:t>si</w:t>
      </w:r>
      <w:r w:rsidRPr="00AB3262">
        <w:rPr>
          <w:rFonts w:ascii="Arial" w:eastAsia="Arial" w:hAnsi="Arial" w:cs="Arial"/>
        </w:rPr>
        <w:t>n</w:t>
      </w:r>
      <w:r w:rsidRPr="00AB3262">
        <w:rPr>
          <w:rFonts w:ascii="Arial" w:eastAsia="Arial" w:hAnsi="Arial" w:cs="Arial"/>
          <w:spacing w:val="-1"/>
        </w:rPr>
        <w:t>e</w:t>
      </w:r>
      <w:r w:rsidRPr="00AB3262">
        <w:rPr>
          <w:rFonts w:ascii="Arial" w:eastAsia="Arial" w:hAnsi="Arial" w:cs="Arial"/>
          <w:spacing w:val="1"/>
        </w:rPr>
        <w:t>s</w:t>
      </w:r>
      <w:r w:rsidRPr="00AB3262">
        <w:rPr>
          <w:rFonts w:ascii="Arial" w:eastAsia="Arial" w:hAnsi="Arial" w:cs="Arial"/>
        </w:rPr>
        <w:t>s</w:t>
      </w:r>
      <w:r w:rsidRPr="00AB3262">
        <w:rPr>
          <w:rFonts w:ascii="Arial" w:eastAsia="Arial" w:hAnsi="Arial" w:cs="Arial"/>
          <w:spacing w:val="14"/>
        </w:rPr>
        <w:t xml:space="preserve"> </w:t>
      </w:r>
      <w:r w:rsidRPr="00AB3262">
        <w:rPr>
          <w:rFonts w:ascii="Arial" w:eastAsia="Arial" w:hAnsi="Arial" w:cs="Arial"/>
        </w:rPr>
        <w:t>or</w:t>
      </w:r>
      <w:r w:rsidRPr="00AB3262">
        <w:rPr>
          <w:rFonts w:ascii="Arial" w:eastAsia="Arial" w:hAnsi="Arial" w:cs="Arial"/>
          <w:spacing w:val="20"/>
        </w:rPr>
        <w:t xml:space="preserve"> </w:t>
      </w:r>
      <w:r w:rsidRPr="00AB3262">
        <w:rPr>
          <w:rFonts w:ascii="Arial" w:eastAsia="Arial" w:hAnsi="Arial" w:cs="Arial"/>
        </w:rPr>
        <w:t>af</w:t>
      </w:r>
      <w:r w:rsidRPr="00AB3262">
        <w:rPr>
          <w:rFonts w:ascii="Arial" w:eastAsia="Arial" w:hAnsi="Arial" w:cs="Arial"/>
          <w:spacing w:val="1"/>
        </w:rPr>
        <w:t>f</w:t>
      </w:r>
      <w:r w:rsidRPr="00AB3262">
        <w:rPr>
          <w:rFonts w:ascii="Arial" w:eastAsia="Arial" w:hAnsi="Arial" w:cs="Arial"/>
        </w:rPr>
        <w:t>a</w:t>
      </w:r>
      <w:r w:rsidRPr="00AB3262">
        <w:rPr>
          <w:rFonts w:ascii="Arial" w:eastAsia="Arial" w:hAnsi="Arial" w:cs="Arial"/>
          <w:spacing w:val="-1"/>
        </w:rPr>
        <w:t>i</w:t>
      </w:r>
      <w:r w:rsidRPr="00AB3262">
        <w:rPr>
          <w:rFonts w:ascii="Arial" w:eastAsia="Arial" w:hAnsi="Arial" w:cs="Arial"/>
          <w:spacing w:val="1"/>
        </w:rPr>
        <w:t>r</w:t>
      </w:r>
      <w:r w:rsidRPr="00AB3262">
        <w:rPr>
          <w:rFonts w:ascii="Arial" w:eastAsia="Arial" w:hAnsi="Arial" w:cs="Arial"/>
        </w:rPr>
        <w:t>s</w:t>
      </w:r>
      <w:r w:rsidRPr="00AB3262">
        <w:rPr>
          <w:rFonts w:ascii="Arial" w:eastAsia="Arial" w:hAnsi="Arial" w:cs="Arial"/>
          <w:spacing w:val="17"/>
        </w:rPr>
        <w:t xml:space="preserve"> </w:t>
      </w:r>
      <w:r w:rsidRPr="00AB3262">
        <w:rPr>
          <w:rFonts w:ascii="Arial" w:eastAsia="Arial" w:hAnsi="Arial" w:cs="Arial"/>
        </w:rPr>
        <w:t>of</w:t>
      </w:r>
      <w:r w:rsidRPr="00AB3262">
        <w:rPr>
          <w:rFonts w:ascii="Arial" w:eastAsia="Arial" w:hAnsi="Arial" w:cs="Arial"/>
          <w:spacing w:val="19"/>
        </w:rPr>
        <w:t xml:space="preserve"> </w:t>
      </w:r>
      <w:r w:rsidRPr="00AB3262">
        <w:rPr>
          <w:rFonts w:ascii="Arial" w:eastAsia="Arial" w:hAnsi="Arial" w:cs="Arial"/>
        </w:rPr>
        <w:t>the</w:t>
      </w:r>
      <w:r w:rsidRPr="00AB3262">
        <w:rPr>
          <w:rFonts w:ascii="Arial" w:eastAsia="Arial" w:hAnsi="Arial" w:cs="Arial"/>
          <w:spacing w:val="17"/>
        </w:rPr>
        <w:t xml:space="preserve"> </w:t>
      </w:r>
      <w:r w:rsidRPr="00AB3262">
        <w:rPr>
          <w:rFonts w:ascii="Arial" w:eastAsia="Arial" w:hAnsi="Arial" w:cs="Arial"/>
        </w:rPr>
        <w:t>ot</w:t>
      </w:r>
      <w:r w:rsidRPr="00AB3262">
        <w:rPr>
          <w:rFonts w:ascii="Arial" w:eastAsia="Arial" w:hAnsi="Arial" w:cs="Arial"/>
          <w:spacing w:val="-1"/>
        </w:rPr>
        <w:t>h</w:t>
      </w:r>
      <w:r w:rsidRPr="00AB3262">
        <w:rPr>
          <w:rFonts w:ascii="Arial" w:eastAsia="Arial" w:hAnsi="Arial" w:cs="Arial"/>
        </w:rPr>
        <w:t>e</w:t>
      </w:r>
      <w:r w:rsidRPr="00AB3262">
        <w:rPr>
          <w:rFonts w:ascii="Arial" w:eastAsia="Arial" w:hAnsi="Arial" w:cs="Arial"/>
          <w:spacing w:val="6"/>
        </w:rPr>
        <w:t>r</w:t>
      </w:r>
      <w:r w:rsidRPr="00AB3262">
        <w:rPr>
          <w:rFonts w:ascii="Arial" w:eastAsia="Arial" w:hAnsi="Arial" w:cs="Arial"/>
        </w:rPr>
        <w:t>.</w:t>
      </w:r>
      <w:r w:rsidRPr="00AB3262">
        <w:rPr>
          <w:rFonts w:ascii="Arial" w:eastAsia="Arial" w:hAnsi="Arial" w:cs="Arial"/>
          <w:spacing w:val="16"/>
        </w:rPr>
        <w:t xml:space="preserve"> </w:t>
      </w:r>
      <w:r w:rsidR="001A1AE7">
        <w:rPr>
          <w:rFonts w:ascii="Arial" w:eastAsia="Arial" w:hAnsi="Arial" w:cs="Arial"/>
          <w:spacing w:val="16"/>
        </w:rPr>
        <w:t xml:space="preserve"> </w:t>
      </w:r>
      <w:r w:rsidRPr="00AB3262">
        <w:rPr>
          <w:rFonts w:ascii="Arial" w:eastAsia="Arial" w:hAnsi="Arial" w:cs="Arial"/>
        </w:rPr>
        <w:t>H</w:t>
      </w:r>
      <w:r w:rsidRPr="00AB3262">
        <w:rPr>
          <w:rFonts w:ascii="Arial" w:eastAsia="Arial" w:hAnsi="Arial" w:cs="Arial"/>
          <w:spacing w:val="2"/>
        </w:rPr>
        <w:t>o</w:t>
      </w:r>
      <w:r w:rsidRPr="00AB3262">
        <w:rPr>
          <w:rFonts w:ascii="Arial" w:eastAsia="Arial" w:hAnsi="Arial" w:cs="Arial"/>
        </w:rPr>
        <w:t>we</w:t>
      </w:r>
      <w:r w:rsidRPr="00AB3262">
        <w:rPr>
          <w:rFonts w:ascii="Arial" w:eastAsia="Arial" w:hAnsi="Arial" w:cs="Arial"/>
          <w:spacing w:val="1"/>
        </w:rPr>
        <w:t>v</w:t>
      </w:r>
      <w:r w:rsidRPr="00AB3262">
        <w:rPr>
          <w:rFonts w:ascii="Arial" w:eastAsia="Arial" w:hAnsi="Arial" w:cs="Arial"/>
        </w:rPr>
        <w:t>er</w:t>
      </w:r>
      <w:r w:rsidR="00C866E3" w:rsidRPr="00AB3262">
        <w:rPr>
          <w:rFonts w:ascii="Arial" w:eastAsia="Arial" w:hAnsi="Arial" w:cs="Arial"/>
        </w:rPr>
        <w:t xml:space="preserve">, </w:t>
      </w:r>
      <w:r w:rsidRPr="00AB3262">
        <w:rPr>
          <w:rFonts w:ascii="Arial" w:eastAsia="Arial" w:hAnsi="Arial" w:cs="Arial"/>
        </w:rPr>
        <w:t>the</w:t>
      </w:r>
      <w:r w:rsidRPr="00AB3262">
        <w:rPr>
          <w:rFonts w:ascii="Arial" w:eastAsia="Arial" w:hAnsi="Arial" w:cs="Arial"/>
          <w:spacing w:val="52"/>
        </w:rPr>
        <w:t xml:space="preserve"> </w:t>
      </w:r>
      <w:r w:rsidRPr="00AB3262">
        <w:rPr>
          <w:rFonts w:ascii="Arial" w:eastAsia="Arial" w:hAnsi="Arial" w:cs="Arial"/>
          <w:spacing w:val="1"/>
        </w:rPr>
        <w:t>i</w:t>
      </w:r>
      <w:r w:rsidRPr="00AB3262">
        <w:rPr>
          <w:rFonts w:ascii="Arial" w:eastAsia="Arial" w:hAnsi="Arial" w:cs="Arial"/>
        </w:rPr>
        <w:t>d</w:t>
      </w:r>
      <w:r w:rsidRPr="00AB3262">
        <w:rPr>
          <w:rFonts w:ascii="Arial" w:eastAsia="Arial" w:hAnsi="Arial" w:cs="Arial"/>
          <w:spacing w:val="-1"/>
        </w:rPr>
        <w:t>e</w:t>
      </w:r>
      <w:r w:rsidRPr="00AB3262">
        <w:rPr>
          <w:rFonts w:ascii="Arial" w:eastAsia="Arial" w:hAnsi="Arial" w:cs="Arial"/>
        </w:rPr>
        <w:t>n</w:t>
      </w:r>
      <w:r w:rsidRPr="00AB3262">
        <w:rPr>
          <w:rFonts w:ascii="Arial" w:eastAsia="Arial" w:hAnsi="Arial" w:cs="Arial"/>
          <w:spacing w:val="2"/>
        </w:rPr>
        <w:t>t</w:t>
      </w:r>
      <w:r w:rsidRPr="00AB3262">
        <w:rPr>
          <w:rFonts w:ascii="Arial" w:eastAsia="Arial" w:hAnsi="Arial" w:cs="Arial"/>
          <w:spacing w:val="-1"/>
        </w:rPr>
        <w:t>i</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46"/>
        </w:rPr>
        <w:t xml:space="preserve"> </w:t>
      </w:r>
      <w:r w:rsidRPr="00AB3262">
        <w:rPr>
          <w:rFonts w:ascii="Arial" w:eastAsia="Arial" w:hAnsi="Arial" w:cs="Arial"/>
        </w:rPr>
        <w:t xml:space="preserve">of </w:t>
      </w:r>
      <w:r w:rsidRPr="00AB3262">
        <w:rPr>
          <w:rFonts w:ascii="Arial" w:eastAsia="Arial" w:hAnsi="Arial" w:cs="Arial"/>
          <w:spacing w:val="2"/>
        </w:rPr>
        <w:t>t</w:t>
      </w:r>
      <w:r w:rsidRPr="00AB3262">
        <w:rPr>
          <w:rFonts w:ascii="Arial" w:eastAsia="Arial" w:hAnsi="Arial" w:cs="Arial"/>
        </w:rPr>
        <w:t>he</w:t>
      </w:r>
      <w:r w:rsidR="00C866E3" w:rsidRPr="00AB3262">
        <w:rPr>
          <w:rFonts w:ascii="Arial" w:eastAsia="Arial" w:hAnsi="Arial" w:cs="Arial"/>
        </w:rPr>
        <w:t xml:space="preserve"> </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o</w:t>
      </w:r>
      <w:r w:rsidRPr="00AB3262">
        <w:rPr>
          <w:rFonts w:ascii="Arial" w:eastAsia="Arial" w:hAnsi="Arial" w:cs="Arial"/>
        </w:rPr>
        <w:t>n</w:t>
      </w:r>
      <w:r w:rsidRPr="00AB3262">
        <w:rPr>
          <w:rFonts w:ascii="Arial" w:eastAsia="Arial" w:hAnsi="Arial" w:cs="Arial"/>
          <w:spacing w:val="3"/>
        </w:rPr>
        <w:t>s</w:t>
      </w:r>
      <w:r w:rsidRPr="00AB3262">
        <w:rPr>
          <w:rFonts w:ascii="Arial" w:eastAsia="Arial" w:hAnsi="Arial" w:cs="Arial"/>
        </w:rPr>
        <w:t>or</w:t>
      </w:r>
      <w:r w:rsidRPr="00AB3262">
        <w:rPr>
          <w:rFonts w:ascii="Arial" w:eastAsia="Arial" w:hAnsi="Arial" w:cs="Arial"/>
          <w:spacing w:val="50"/>
        </w:rPr>
        <w:t xml:space="preserve"> </w:t>
      </w:r>
      <w:r w:rsidRPr="00AB3262">
        <w:rPr>
          <w:rFonts w:ascii="Arial" w:eastAsia="Arial" w:hAnsi="Arial" w:cs="Arial"/>
        </w:rPr>
        <w:t>a</w:t>
      </w:r>
      <w:r w:rsidRPr="00AB3262">
        <w:rPr>
          <w:rFonts w:ascii="Arial" w:eastAsia="Arial" w:hAnsi="Arial" w:cs="Arial"/>
          <w:spacing w:val="-1"/>
        </w:rPr>
        <w:t>n</w:t>
      </w:r>
      <w:r w:rsidRPr="00AB3262">
        <w:rPr>
          <w:rFonts w:ascii="Arial" w:eastAsia="Arial" w:hAnsi="Arial" w:cs="Arial"/>
        </w:rPr>
        <w:t>d</w:t>
      </w:r>
      <w:r w:rsidRPr="00AB3262">
        <w:rPr>
          <w:rFonts w:ascii="Arial" w:eastAsia="Arial" w:hAnsi="Arial" w:cs="Arial"/>
          <w:spacing w:val="52"/>
        </w:rPr>
        <w:t xml:space="preserve"> </w:t>
      </w:r>
      <w:r w:rsidRPr="00AB3262">
        <w:rPr>
          <w:rFonts w:ascii="Arial" w:eastAsia="Arial" w:hAnsi="Arial" w:cs="Arial"/>
          <w:spacing w:val="2"/>
        </w:rPr>
        <w:t>n</w:t>
      </w:r>
      <w:r w:rsidRPr="00AB3262">
        <w:rPr>
          <w:rFonts w:ascii="Arial" w:eastAsia="Arial" w:hAnsi="Arial" w:cs="Arial"/>
        </w:rPr>
        <w:t>at</w:t>
      </w:r>
      <w:r w:rsidRPr="00AB3262">
        <w:rPr>
          <w:rFonts w:ascii="Arial" w:eastAsia="Arial" w:hAnsi="Arial" w:cs="Arial"/>
          <w:spacing w:val="-1"/>
        </w:rPr>
        <w:t>u</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49"/>
        </w:rPr>
        <w:t xml:space="preserve"> </w:t>
      </w:r>
      <w:r w:rsidRPr="00AB3262">
        <w:rPr>
          <w:rFonts w:ascii="Arial" w:eastAsia="Arial" w:hAnsi="Arial" w:cs="Arial"/>
        </w:rPr>
        <w:t>of the</w:t>
      </w:r>
      <w:r w:rsidRPr="00AB3262">
        <w:rPr>
          <w:rFonts w:ascii="Arial" w:eastAsia="Arial" w:hAnsi="Arial" w:cs="Arial"/>
          <w:spacing w:val="52"/>
        </w:rPr>
        <w:t xml:space="preserve"> </w:t>
      </w:r>
      <w:r w:rsidRPr="00AB3262">
        <w:rPr>
          <w:rFonts w:ascii="Arial" w:eastAsia="Arial" w:hAnsi="Arial" w:cs="Arial"/>
          <w:spacing w:val="1"/>
        </w:rPr>
        <w:t>s</w:t>
      </w:r>
      <w:r w:rsidRPr="00AB3262">
        <w:rPr>
          <w:rFonts w:ascii="Arial" w:eastAsia="Arial" w:hAnsi="Arial" w:cs="Arial"/>
          <w:spacing w:val="2"/>
        </w:rPr>
        <w:t>po</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rPr>
        <w:t>or</w:t>
      </w:r>
      <w:r w:rsidRPr="00AB3262">
        <w:rPr>
          <w:rFonts w:ascii="Arial" w:eastAsia="Arial" w:hAnsi="Arial" w:cs="Arial"/>
          <w:spacing w:val="2"/>
        </w:rPr>
        <w:t>s</w:t>
      </w:r>
      <w:r w:rsidRPr="00AB3262">
        <w:rPr>
          <w:rFonts w:ascii="Arial" w:eastAsia="Arial" w:hAnsi="Arial" w:cs="Arial"/>
        </w:rPr>
        <w:t>h</w:t>
      </w:r>
      <w:r w:rsidRPr="00AB3262">
        <w:rPr>
          <w:rFonts w:ascii="Arial" w:eastAsia="Arial" w:hAnsi="Arial" w:cs="Arial"/>
          <w:spacing w:val="-1"/>
        </w:rPr>
        <w:t>i</w:t>
      </w:r>
      <w:r w:rsidRPr="00AB3262">
        <w:rPr>
          <w:rFonts w:ascii="Arial" w:eastAsia="Arial" w:hAnsi="Arial" w:cs="Arial"/>
        </w:rPr>
        <w:t>p</w:t>
      </w:r>
      <w:r w:rsidRPr="00AB3262">
        <w:rPr>
          <w:rFonts w:ascii="Arial" w:eastAsia="Arial" w:hAnsi="Arial" w:cs="Arial"/>
          <w:spacing w:val="48"/>
        </w:rPr>
        <w:t xml:space="preserve"> </w:t>
      </w:r>
      <w:r w:rsidRPr="00AB3262">
        <w:rPr>
          <w:rFonts w:ascii="Arial" w:eastAsia="Arial" w:hAnsi="Arial" w:cs="Arial"/>
          <w:spacing w:val="4"/>
        </w:rPr>
        <w:t>m</w:t>
      </w:r>
      <w:r w:rsidRPr="00AB3262">
        <w:rPr>
          <w:rFonts w:ascii="Arial" w:eastAsia="Arial" w:hAnsi="Arial" w:cs="Arial"/>
          <w:spacing w:val="2"/>
        </w:rPr>
        <w:t>a</w:t>
      </w:r>
      <w:r w:rsidRPr="00AB3262">
        <w:rPr>
          <w:rFonts w:ascii="Arial" w:eastAsia="Arial" w:hAnsi="Arial" w:cs="Arial"/>
        </w:rPr>
        <w:t>y</w:t>
      </w:r>
      <w:r w:rsidRPr="00AB3262">
        <w:rPr>
          <w:rFonts w:ascii="Arial" w:eastAsia="Arial" w:hAnsi="Arial" w:cs="Arial"/>
          <w:spacing w:val="48"/>
        </w:rPr>
        <w:t xml:space="preserve"> </w:t>
      </w:r>
      <w:r w:rsidRPr="00AB3262">
        <w:rPr>
          <w:rFonts w:ascii="Arial" w:eastAsia="Arial" w:hAnsi="Arial" w:cs="Arial"/>
        </w:rPr>
        <w:t>be</w:t>
      </w:r>
      <w:r w:rsidRPr="00AB3262">
        <w:rPr>
          <w:rFonts w:ascii="Arial" w:eastAsia="Arial" w:hAnsi="Arial" w:cs="Arial"/>
          <w:spacing w:val="53"/>
        </w:rPr>
        <w:t xml:space="preserve"> </w:t>
      </w:r>
      <w:r w:rsidRPr="00AB3262">
        <w:rPr>
          <w:rFonts w:ascii="Arial" w:eastAsia="Arial" w:hAnsi="Arial" w:cs="Arial"/>
          <w:spacing w:val="2"/>
        </w:rPr>
        <w:t>d</w:t>
      </w:r>
      <w:r w:rsidRPr="00AB3262">
        <w:rPr>
          <w:rFonts w:ascii="Arial" w:eastAsia="Arial" w:hAnsi="Arial" w:cs="Arial"/>
          <w:spacing w:val="-1"/>
        </w:rPr>
        <w:t>i</w:t>
      </w:r>
      <w:r w:rsidRPr="00AB3262">
        <w:rPr>
          <w:rFonts w:ascii="Arial" w:eastAsia="Arial" w:hAnsi="Arial" w:cs="Arial"/>
          <w:spacing w:val="1"/>
        </w:rPr>
        <w:t>sc</w:t>
      </w:r>
      <w:r w:rsidRPr="00AB3262">
        <w:rPr>
          <w:rFonts w:ascii="Arial" w:eastAsia="Arial" w:hAnsi="Arial" w:cs="Arial"/>
          <w:spacing w:val="-1"/>
        </w:rPr>
        <w:t>l</w:t>
      </w:r>
      <w:r w:rsidRPr="00AB3262">
        <w:rPr>
          <w:rFonts w:ascii="Arial" w:eastAsia="Arial" w:hAnsi="Arial" w:cs="Arial"/>
        </w:rPr>
        <w:t>o</w:t>
      </w:r>
      <w:r w:rsidRPr="00AB3262">
        <w:rPr>
          <w:rFonts w:ascii="Arial" w:eastAsia="Arial" w:hAnsi="Arial" w:cs="Arial"/>
          <w:spacing w:val="1"/>
        </w:rPr>
        <w:t>s</w:t>
      </w:r>
      <w:r w:rsidRPr="00AB3262">
        <w:rPr>
          <w:rFonts w:ascii="Arial" w:eastAsia="Arial" w:hAnsi="Arial" w:cs="Arial"/>
          <w:spacing w:val="2"/>
        </w:rPr>
        <w:t>e</w:t>
      </w:r>
      <w:r w:rsidRPr="00AB3262">
        <w:rPr>
          <w:rFonts w:ascii="Arial" w:eastAsia="Arial" w:hAnsi="Arial" w:cs="Arial"/>
        </w:rPr>
        <w:t>d</w:t>
      </w:r>
      <w:r w:rsidRPr="00AB3262">
        <w:rPr>
          <w:rFonts w:ascii="Arial" w:eastAsia="Arial" w:hAnsi="Arial" w:cs="Arial"/>
          <w:spacing w:val="47"/>
        </w:rPr>
        <w:t xml:space="preserve"> </w:t>
      </w:r>
      <w:r w:rsidRPr="00AB3262">
        <w:rPr>
          <w:rFonts w:ascii="Arial" w:eastAsia="Arial" w:hAnsi="Arial" w:cs="Arial"/>
        </w:rPr>
        <w:t>to p</w:t>
      </w:r>
      <w:r w:rsidRPr="00AB3262">
        <w:rPr>
          <w:rFonts w:ascii="Arial" w:eastAsia="Arial" w:hAnsi="Arial" w:cs="Arial"/>
          <w:spacing w:val="-1"/>
        </w:rPr>
        <w:t>o</w:t>
      </w:r>
      <w:r w:rsidRPr="00AB3262">
        <w:rPr>
          <w:rFonts w:ascii="Arial" w:eastAsia="Arial" w:hAnsi="Arial" w:cs="Arial"/>
        </w:rPr>
        <w:t>t</w:t>
      </w:r>
      <w:r w:rsidRPr="00AB3262">
        <w:rPr>
          <w:rFonts w:ascii="Arial" w:eastAsia="Arial" w:hAnsi="Arial" w:cs="Arial"/>
          <w:spacing w:val="2"/>
        </w:rPr>
        <w:t>e</w:t>
      </w:r>
      <w:r w:rsidRPr="00AB3262">
        <w:rPr>
          <w:rFonts w:ascii="Arial" w:eastAsia="Arial" w:hAnsi="Arial" w:cs="Arial"/>
        </w:rPr>
        <w:t>nt</w:t>
      </w:r>
      <w:r w:rsidRPr="00AB3262">
        <w:rPr>
          <w:rFonts w:ascii="Arial" w:eastAsia="Arial" w:hAnsi="Arial" w:cs="Arial"/>
          <w:spacing w:val="1"/>
        </w:rPr>
        <w:t>i</w:t>
      </w:r>
      <w:r w:rsidRPr="00AB3262">
        <w:rPr>
          <w:rFonts w:ascii="Arial" w:eastAsia="Arial" w:hAnsi="Arial" w:cs="Arial"/>
        </w:rPr>
        <w:t>al</w:t>
      </w:r>
      <w:r w:rsidRPr="00AB3262">
        <w:rPr>
          <w:rFonts w:ascii="Arial" w:eastAsia="Arial" w:hAnsi="Arial" w:cs="Arial"/>
          <w:spacing w:val="-9"/>
        </w:rPr>
        <w:t xml:space="preserve"> </w:t>
      </w:r>
      <w:r w:rsidRPr="00AB3262">
        <w:rPr>
          <w:rFonts w:ascii="Arial" w:eastAsia="Arial" w:hAnsi="Arial" w:cs="Arial"/>
          <w:spacing w:val="1"/>
        </w:rPr>
        <w:t>s</w:t>
      </w:r>
      <w:r w:rsidRPr="00AB3262">
        <w:rPr>
          <w:rFonts w:ascii="Arial" w:eastAsia="Arial" w:hAnsi="Arial" w:cs="Arial"/>
          <w:spacing w:val="2"/>
        </w:rPr>
        <w:t>p</w:t>
      </w:r>
      <w:r w:rsidRPr="00AB3262">
        <w:rPr>
          <w:rFonts w:ascii="Arial" w:eastAsia="Arial" w:hAnsi="Arial" w:cs="Arial"/>
        </w:rPr>
        <w:t>o</w:t>
      </w:r>
      <w:r w:rsidRPr="00AB3262">
        <w:rPr>
          <w:rFonts w:ascii="Arial" w:eastAsia="Arial" w:hAnsi="Arial" w:cs="Arial"/>
          <w:spacing w:val="-1"/>
        </w:rPr>
        <w:t>n</w:t>
      </w:r>
      <w:r w:rsidRPr="00AB3262">
        <w:rPr>
          <w:rFonts w:ascii="Arial" w:eastAsia="Arial" w:hAnsi="Arial" w:cs="Arial"/>
          <w:spacing w:val="1"/>
        </w:rPr>
        <w:t>s</w:t>
      </w:r>
      <w:r w:rsidRPr="00AB3262">
        <w:rPr>
          <w:rFonts w:ascii="Arial" w:eastAsia="Arial" w:hAnsi="Arial" w:cs="Arial"/>
        </w:rPr>
        <w:t>ors</w:t>
      </w:r>
      <w:r w:rsidRPr="00AB3262">
        <w:rPr>
          <w:rFonts w:ascii="Arial" w:eastAsia="Arial" w:hAnsi="Arial" w:cs="Arial"/>
          <w:spacing w:val="-6"/>
        </w:rPr>
        <w:t xml:space="preserve"> </w:t>
      </w:r>
      <w:r w:rsidRPr="00AB3262">
        <w:rPr>
          <w:rFonts w:ascii="Arial" w:eastAsia="Arial" w:hAnsi="Arial" w:cs="Arial"/>
        </w:rPr>
        <w:t>of</w:t>
      </w:r>
      <w:r w:rsidRPr="00AB3262">
        <w:rPr>
          <w:rFonts w:ascii="Arial" w:eastAsia="Arial" w:hAnsi="Arial" w:cs="Arial"/>
          <w:spacing w:val="-1"/>
        </w:rPr>
        <w:t xml:space="preserve"> </w:t>
      </w:r>
      <w:r w:rsidRPr="00AB3262">
        <w:rPr>
          <w:rFonts w:ascii="Arial" w:eastAsia="Arial" w:hAnsi="Arial" w:cs="Arial"/>
        </w:rPr>
        <w:t>t</w:t>
      </w:r>
      <w:r w:rsidRPr="00AB3262">
        <w:rPr>
          <w:rFonts w:ascii="Arial" w:eastAsia="Arial" w:hAnsi="Arial" w:cs="Arial"/>
          <w:spacing w:val="-1"/>
        </w:rPr>
        <w:t>h</w:t>
      </w:r>
      <w:r w:rsidRPr="00AB3262">
        <w:rPr>
          <w:rFonts w:ascii="Arial" w:eastAsia="Arial" w:hAnsi="Arial" w:cs="Arial"/>
        </w:rPr>
        <w:t>e</w:t>
      </w:r>
      <w:r w:rsidRPr="00AB3262">
        <w:rPr>
          <w:rFonts w:ascii="Arial" w:eastAsia="Arial" w:hAnsi="Arial" w:cs="Arial"/>
          <w:spacing w:val="-1"/>
        </w:rPr>
        <w:t xml:space="preserve"> </w:t>
      </w:r>
      <w:r w:rsidRPr="00AB3262">
        <w:rPr>
          <w:rFonts w:ascii="Arial" w:eastAsia="Arial" w:hAnsi="Arial" w:cs="Arial"/>
          <w:spacing w:val="1"/>
        </w:rPr>
        <w:t>E</w:t>
      </w:r>
      <w:r w:rsidRPr="00AB3262">
        <w:rPr>
          <w:rFonts w:ascii="Arial" w:eastAsia="Arial" w:hAnsi="Arial" w:cs="Arial"/>
          <w:spacing w:val="-1"/>
        </w:rPr>
        <w:t>v</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rPr>
        <w:t>t.</w:t>
      </w:r>
    </w:p>
    <w:p w14:paraId="124ED07E" w14:textId="77777777" w:rsidR="00AB3262" w:rsidRDefault="00AB3262" w:rsidP="00AB3262">
      <w:pPr>
        <w:pStyle w:val="ListParagraph"/>
        <w:rPr>
          <w:rFonts w:ascii="Arial" w:eastAsia="Arial" w:hAnsi="Arial" w:cs="Arial"/>
          <w:b/>
          <w:szCs w:val="22"/>
        </w:rPr>
      </w:pPr>
    </w:p>
    <w:p w14:paraId="74A13EDF" w14:textId="77777777" w:rsidR="00AB3262" w:rsidRDefault="00AB3262" w:rsidP="00AB3262">
      <w:pPr>
        <w:pStyle w:val="ListParagraph"/>
        <w:rPr>
          <w:rFonts w:ascii="Arial" w:eastAsia="Arial" w:hAnsi="Arial" w:cs="Arial"/>
          <w:b/>
          <w:szCs w:val="22"/>
        </w:rPr>
      </w:pPr>
    </w:p>
    <w:p w14:paraId="68F5EDB1" w14:textId="77777777" w:rsidR="00AB3262" w:rsidRPr="00AB3262" w:rsidRDefault="00AB3262" w:rsidP="00AB3262">
      <w:pPr>
        <w:pStyle w:val="ListParagraph"/>
        <w:rPr>
          <w:rFonts w:ascii="Arial" w:eastAsia="Arial" w:hAnsi="Arial" w:cs="Arial"/>
          <w:b/>
          <w:szCs w:val="22"/>
        </w:rPr>
      </w:pPr>
    </w:p>
    <w:p w14:paraId="3DAC82BB" w14:textId="77777777" w:rsidR="00AB3262" w:rsidRPr="00AB3262" w:rsidRDefault="000D66C9" w:rsidP="00AB3262">
      <w:pPr>
        <w:pStyle w:val="ListParagraph"/>
        <w:numPr>
          <w:ilvl w:val="0"/>
          <w:numId w:val="8"/>
        </w:numPr>
        <w:rPr>
          <w:rFonts w:ascii="Arial" w:eastAsia="Arial" w:hAnsi="Arial" w:cs="Arial"/>
          <w:b/>
          <w:szCs w:val="22"/>
        </w:rPr>
      </w:pPr>
      <w:r w:rsidRPr="00AB3262">
        <w:rPr>
          <w:rFonts w:ascii="Arial" w:eastAsia="Arial" w:hAnsi="Arial" w:cs="Arial"/>
          <w:b/>
          <w:spacing w:val="1"/>
          <w:sz w:val="22"/>
          <w:szCs w:val="22"/>
        </w:rPr>
        <w:t>I</w:t>
      </w:r>
      <w:r w:rsidRPr="00AB3262">
        <w:rPr>
          <w:rFonts w:ascii="Arial" w:eastAsia="Arial" w:hAnsi="Arial" w:cs="Arial"/>
          <w:b/>
          <w:spacing w:val="-1"/>
          <w:sz w:val="22"/>
          <w:szCs w:val="22"/>
        </w:rPr>
        <w:t>NSU</w:t>
      </w:r>
      <w:r w:rsidRPr="00AB3262">
        <w:rPr>
          <w:rFonts w:ascii="Arial" w:eastAsia="Arial" w:hAnsi="Arial" w:cs="Arial"/>
          <w:b/>
          <w:spacing w:val="1"/>
          <w:sz w:val="22"/>
          <w:szCs w:val="22"/>
        </w:rPr>
        <w:t>R</w:t>
      </w:r>
      <w:r w:rsidRPr="00AB3262">
        <w:rPr>
          <w:rFonts w:ascii="Arial" w:eastAsia="Arial" w:hAnsi="Arial" w:cs="Arial"/>
          <w:b/>
          <w:spacing w:val="-6"/>
          <w:sz w:val="22"/>
          <w:szCs w:val="22"/>
        </w:rPr>
        <w:t>A</w:t>
      </w:r>
      <w:r w:rsidRPr="00AB3262">
        <w:rPr>
          <w:rFonts w:ascii="Arial" w:eastAsia="Arial" w:hAnsi="Arial" w:cs="Arial"/>
          <w:b/>
          <w:spacing w:val="1"/>
          <w:sz w:val="22"/>
          <w:szCs w:val="22"/>
        </w:rPr>
        <w:t>N</w:t>
      </w:r>
      <w:r w:rsidRPr="00AB3262">
        <w:rPr>
          <w:rFonts w:ascii="Arial" w:eastAsia="Arial" w:hAnsi="Arial" w:cs="Arial"/>
          <w:b/>
          <w:spacing w:val="-1"/>
          <w:sz w:val="22"/>
          <w:szCs w:val="22"/>
        </w:rPr>
        <w:t>C</w:t>
      </w:r>
      <w:r w:rsidRPr="00AB3262">
        <w:rPr>
          <w:rFonts w:ascii="Arial" w:eastAsia="Arial" w:hAnsi="Arial" w:cs="Arial"/>
          <w:b/>
          <w:sz w:val="22"/>
          <w:szCs w:val="22"/>
        </w:rPr>
        <w:t>E</w:t>
      </w:r>
      <w:r w:rsidRPr="00AB3262">
        <w:rPr>
          <w:rFonts w:ascii="Arial" w:eastAsia="Arial" w:hAnsi="Arial" w:cs="Arial"/>
          <w:b/>
          <w:spacing w:val="6"/>
          <w:sz w:val="22"/>
          <w:szCs w:val="22"/>
        </w:rPr>
        <w:t xml:space="preserve"> </w:t>
      </w:r>
      <w:r w:rsidRPr="00AB3262">
        <w:rPr>
          <w:rFonts w:ascii="Arial" w:eastAsia="Arial" w:hAnsi="Arial" w:cs="Arial"/>
          <w:b/>
          <w:spacing w:val="-6"/>
          <w:sz w:val="22"/>
          <w:szCs w:val="22"/>
        </w:rPr>
        <w:t>A</w:t>
      </w:r>
      <w:r w:rsidRPr="00AB3262">
        <w:rPr>
          <w:rFonts w:ascii="Arial" w:eastAsia="Arial" w:hAnsi="Arial" w:cs="Arial"/>
          <w:b/>
          <w:spacing w:val="-1"/>
          <w:sz w:val="22"/>
          <w:szCs w:val="22"/>
        </w:rPr>
        <w:t>N</w:t>
      </w:r>
      <w:r w:rsidRPr="00AB3262">
        <w:rPr>
          <w:rFonts w:ascii="Arial" w:eastAsia="Arial" w:hAnsi="Arial" w:cs="Arial"/>
          <w:b/>
          <w:sz w:val="22"/>
          <w:szCs w:val="22"/>
        </w:rPr>
        <w:t xml:space="preserve">D </w:t>
      </w:r>
      <w:r w:rsidRPr="00AB3262">
        <w:rPr>
          <w:rFonts w:ascii="Arial" w:eastAsia="Arial" w:hAnsi="Arial" w:cs="Arial"/>
          <w:b/>
          <w:spacing w:val="-1"/>
          <w:sz w:val="22"/>
          <w:szCs w:val="22"/>
        </w:rPr>
        <w:t>R</w:t>
      </w:r>
      <w:r w:rsidRPr="00AB3262">
        <w:rPr>
          <w:rFonts w:ascii="Arial" w:eastAsia="Arial" w:hAnsi="Arial" w:cs="Arial"/>
          <w:b/>
          <w:spacing w:val="1"/>
          <w:sz w:val="22"/>
          <w:szCs w:val="22"/>
        </w:rPr>
        <w:t>I</w:t>
      </w:r>
      <w:r w:rsidRPr="00AB3262">
        <w:rPr>
          <w:rFonts w:ascii="Arial" w:eastAsia="Arial" w:hAnsi="Arial" w:cs="Arial"/>
          <w:b/>
          <w:spacing w:val="-1"/>
          <w:sz w:val="22"/>
          <w:szCs w:val="22"/>
        </w:rPr>
        <w:t>S</w:t>
      </w:r>
      <w:r w:rsidRPr="00AB3262">
        <w:rPr>
          <w:rFonts w:ascii="Arial" w:eastAsia="Arial" w:hAnsi="Arial" w:cs="Arial"/>
          <w:b/>
          <w:sz w:val="22"/>
          <w:szCs w:val="22"/>
        </w:rPr>
        <w:t>K</w:t>
      </w:r>
      <w:r w:rsidRPr="00AB3262">
        <w:rPr>
          <w:rFonts w:ascii="Arial" w:eastAsia="Arial" w:hAnsi="Arial" w:cs="Arial"/>
          <w:b/>
          <w:spacing w:val="2"/>
          <w:sz w:val="22"/>
          <w:szCs w:val="22"/>
        </w:rPr>
        <w:t xml:space="preserve"> </w:t>
      </w:r>
      <w:r w:rsidRPr="00AB3262">
        <w:rPr>
          <w:rFonts w:ascii="Arial" w:eastAsia="Arial" w:hAnsi="Arial" w:cs="Arial"/>
          <w:b/>
          <w:spacing w:val="-1"/>
          <w:sz w:val="22"/>
          <w:szCs w:val="22"/>
        </w:rPr>
        <w:t>C</w:t>
      </w:r>
      <w:r w:rsidRPr="00AB3262">
        <w:rPr>
          <w:rFonts w:ascii="Arial" w:eastAsia="Arial" w:hAnsi="Arial" w:cs="Arial"/>
          <w:b/>
          <w:spacing w:val="1"/>
          <w:sz w:val="22"/>
          <w:szCs w:val="22"/>
        </w:rPr>
        <w:t>O</w:t>
      </w:r>
      <w:r w:rsidRPr="00AB3262">
        <w:rPr>
          <w:rFonts w:ascii="Arial" w:eastAsia="Arial" w:hAnsi="Arial" w:cs="Arial"/>
          <w:b/>
          <w:spacing w:val="-1"/>
          <w:sz w:val="22"/>
          <w:szCs w:val="22"/>
        </w:rPr>
        <w:t>VE</w:t>
      </w:r>
      <w:r w:rsidRPr="00AB3262">
        <w:rPr>
          <w:rFonts w:ascii="Arial" w:eastAsia="Arial" w:hAnsi="Arial" w:cs="Arial"/>
          <w:b/>
          <w:sz w:val="22"/>
          <w:szCs w:val="22"/>
        </w:rPr>
        <w:t>R</w:t>
      </w:r>
    </w:p>
    <w:p w14:paraId="1E201B33" w14:textId="77777777" w:rsidR="00AB3262" w:rsidRPr="00AB3262" w:rsidRDefault="00AB3262" w:rsidP="00AB3262">
      <w:pPr>
        <w:pStyle w:val="ListParagraph"/>
        <w:ind w:left="360"/>
        <w:rPr>
          <w:rFonts w:ascii="Arial" w:eastAsia="Arial" w:hAnsi="Arial" w:cs="Arial"/>
          <w:b/>
          <w:szCs w:val="22"/>
        </w:rPr>
      </w:pPr>
    </w:p>
    <w:p w14:paraId="50C03025" w14:textId="77777777" w:rsidR="00810E05" w:rsidRPr="00AB3262" w:rsidRDefault="000D66C9" w:rsidP="00AB3262">
      <w:pPr>
        <w:pStyle w:val="ListParagraph"/>
        <w:numPr>
          <w:ilvl w:val="1"/>
          <w:numId w:val="8"/>
        </w:numPr>
        <w:ind w:left="993" w:hanging="633"/>
        <w:rPr>
          <w:rFonts w:ascii="Arial" w:eastAsia="Arial" w:hAnsi="Arial" w:cs="Arial"/>
          <w:b/>
          <w:szCs w:val="22"/>
        </w:rPr>
      </w:pPr>
      <w:r w:rsidRPr="00AB3262">
        <w:rPr>
          <w:rFonts w:ascii="Arial" w:eastAsia="Arial" w:hAnsi="Arial" w:cs="Arial"/>
          <w:spacing w:val="3"/>
        </w:rPr>
        <w:t>T</w:t>
      </w:r>
      <w:r w:rsidRPr="00AB3262">
        <w:rPr>
          <w:rFonts w:ascii="Arial" w:eastAsia="Arial" w:hAnsi="Arial" w:cs="Arial"/>
        </w:rPr>
        <w:t>he</w:t>
      </w:r>
      <w:r w:rsidRPr="00AB3262">
        <w:rPr>
          <w:rFonts w:ascii="Arial" w:eastAsia="Arial" w:hAnsi="Arial" w:cs="Arial"/>
          <w:spacing w:val="-4"/>
        </w:rPr>
        <w:t xml:space="preserve"> </w:t>
      </w:r>
      <w:r w:rsidRPr="00AB3262">
        <w:rPr>
          <w:rFonts w:ascii="Arial" w:eastAsia="Arial" w:hAnsi="Arial" w:cs="Arial"/>
          <w:spacing w:val="-1"/>
        </w:rPr>
        <w:t>S</w:t>
      </w:r>
      <w:r w:rsidRPr="00AB3262">
        <w:rPr>
          <w:rFonts w:ascii="Arial" w:eastAsia="Arial" w:hAnsi="Arial" w:cs="Arial"/>
        </w:rPr>
        <w:t>p</w:t>
      </w:r>
      <w:r w:rsidRPr="00AB3262">
        <w:rPr>
          <w:rFonts w:ascii="Arial" w:eastAsia="Arial" w:hAnsi="Arial" w:cs="Arial"/>
          <w:spacing w:val="-1"/>
        </w:rPr>
        <w:t>o</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rPr>
        <w:t>or</w:t>
      </w:r>
      <w:r w:rsidRPr="00AB3262">
        <w:rPr>
          <w:rFonts w:ascii="Arial" w:eastAsia="Arial" w:hAnsi="Arial" w:cs="Arial"/>
          <w:spacing w:val="-6"/>
        </w:rPr>
        <w:t xml:space="preserve"> </w:t>
      </w:r>
      <w:r w:rsidRPr="00AB3262">
        <w:rPr>
          <w:rFonts w:ascii="Arial" w:eastAsia="Arial" w:hAnsi="Arial" w:cs="Arial"/>
          <w:spacing w:val="4"/>
        </w:rPr>
        <w:t>m</w:t>
      </w:r>
      <w:r w:rsidRPr="00AB3262">
        <w:rPr>
          <w:rFonts w:ascii="Arial" w:eastAsia="Arial" w:hAnsi="Arial" w:cs="Arial"/>
        </w:rPr>
        <w:t>u</w:t>
      </w:r>
      <w:r w:rsidRPr="00AB3262">
        <w:rPr>
          <w:rFonts w:ascii="Arial" w:eastAsia="Arial" w:hAnsi="Arial" w:cs="Arial"/>
          <w:spacing w:val="1"/>
        </w:rPr>
        <w:t>s</w:t>
      </w:r>
      <w:r w:rsidRPr="00AB3262">
        <w:rPr>
          <w:rFonts w:ascii="Arial" w:eastAsia="Arial" w:hAnsi="Arial" w:cs="Arial"/>
        </w:rPr>
        <w:t>t</w:t>
      </w:r>
      <w:r w:rsidRPr="00AB3262">
        <w:rPr>
          <w:rFonts w:ascii="Arial" w:eastAsia="Arial" w:hAnsi="Arial" w:cs="Arial"/>
          <w:spacing w:val="-7"/>
        </w:rPr>
        <w:t xml:space="preserve"> </w:t>
      </w:r>
      <w:r w:rsidRPr="00AB3262">
        <w:rPr>
          <w:rFonts w:ascii="Arial" w:eastAsia="Arial" w:hAnsi="Arial" w:cs="Arial"/>
          <w:spacing w:val="4"/>
        </w:rPr>
        <w:t>m</w:t>
      </w:r>
      <w:r w:rsidRPr="00AB3262">
        <w:rPr>
          <w:rFonts w:ascii="Arial" w:eastAsia="Arial" w:hAnsi="Arial" w:cs="Arial"/>
        </w:rPr>
        <w:t>a</w:t>
      </w:r>
      <w:r w:rsidRPr="00AB3262">
        <w:rPr>
          <w:rFonts w:ascii="Arial" w:eastAsia="Arial" w:hAnsi="Arial" w:cs="Arial"/>
          <w:spacing w:val="-1"/>
        </w:rPr>
        <w:t>i</w:t>
      </w:r>
      <w:r w:rsidRPr="00AB3262">
        <w:rPr>
          <w:rFonts w:ascii="Arial" w:eastAsia="Arial" w:hAnsi="Arial" w:cs="Arial"/>
        </w:rPr>
        <w:t>nt</w:t>
      </w:r>
      <w:r w:rsidRPr="00AB3262">
        <w:rPr>
          <w:rFonts w:ascii="Arial" w:eastAsia="Arial" w:hAnsi="Arial" w:cs="Arial"/>
          <w:spacing w:val="1"/>
        </w:rPr>
        <w:t>a</w:t>
      </w:r>
      <w:r w:rsidRPr="00AB3262">
        <w:rPr>
          <w:rFonts w:ascii="Arial" w:eastAsia="Arial" w:hAnsi="Arial" w:cs="Arial"/>
          <w:spacing w:val="-1"/>
        </w:rPr>
        <w:t>i</w:t>
      </w:r>
      <w:r w:rsidRPr="00AB3262">
        <w:rPr>
          <w:rFonts w:ascii="Arial" w:eastAsia="Arial" w:hAnsi="Arial" w:cs="Arial"/>
          <w:spacing w:val="2"/>
        </w:rPr>
        <w:t>n</w:t>
      </w:r>
      <w:r w:rsidRPr="00AB3262">
        <w:rPr>
          <w:rFonts w:ascii="Arial" w:eastAsia="Arial" w:hAnsi="Arial" w:cs="Arial"/>
        </w:rPr>
        <w:t>:</w:t>
      </w:r>
      <w:r w:rsidR="00AB3262">
        <w:rPr>
          <w:rFonts w:ascii="Arial" w:eastAsia="Arial" w:hAnsi="Arial" w:cs="Arial"/>
        </w:rPr>
        <w:tab/>
      </w:r>
    </w:p>
    <w:p w14:paraId="7803D341" w14:textId="77777777" w:rsidR="00AB3262" w:rsidRPr="00AB3262" w:rsidRDefault="00AB3262" w:rsidP="00AB3262">
      <w:pPr>
        <w:pStyle w:val="ListParagraph"/>
        <w:ind w:left="993"/>
        <w:rPr>
          <w:rFonts w:ascii="Arial" w:eastAsia="Arial" w:hAnsi="Arial" w:cs="Arial"/>
          <w:b/>
          <w:szCs w:val="22"/>
        </w:rPr>
      </w:pPr>
    </w:p>
    <w:p w14:paraId="45CC6052" w14:textId="77777777" w:rsidR="00810E05" w:rsidRPr="002E1376" w:rsidRDefault="000D66C9" w:rsidP="002E1376">
      <w:pPr>
        <w:pStyle w:val="ListParagraph"/>
        <w:numPr>
          <w:ilvl w:val="2"/>
          <w:numId w:val="8"/>
        </w:numPr>
        <w:ind w:left="1418" w:hanging="698"/>
        <w:rPr>
          <w:rFonts w:ascii="Arial" w:eastAsia="Arial" w:hAnsi="Arial" w:cs="Arial"/>
          <w:b/>
          <w:szCs w:val="22"/>
        </w:rPr>
      </w:pPr>
      <w:r w:rsidRPr="00AB3262">
        <w:rPr>
          <w:rFonts w:ascii="Arial" w:eastAsia="Arial" w:hAnsi="Arial" w:cs="Arial"/>
        </w:rPr>
        <w:t>p</w:t>
      </w:r>
      <w:r w:rsidRPr="00AB3262">
        <w:rPr>
          <w:rFonts w:ascii="Arial" w:eastAsia="Arial" w:hAnsi="Arial" w:cs="Arial"/>
          <w:spacing w:val="-1"/>
        </w:rPr>
        <w:t>u</w:t>
      </w:r>
      <w:r w:rsidRPr="00AB3262">
        <w:rPr>
          <w:rFonts w:ascii="Arial" w:eastAsia="Arial" w:hAnsi="Arial" w:cs="Arial"/>
          <w:spacing w:val="2"/>
        </w:rPr>
        <w:t>b</w:t>
      </w:r>
      <w:r w:rsidRPr="00AB3262">
        <w:rPr>
          <w:rFonts w:ascii="Arial" w:eastAsia="Arial" w:hAnsi="Arial" w:cs="Arial"/>
          <w:spacing w:val="-1"/>
        </w:rPr>
        <w:t>li</w:t>
      </w:r>
      <w:r w:rsidRPr="00AB3262">
        <w:rPr>
          <w:rFonts w:ascii="Arial" w:eastAsia="Arial" w:hAnsi="Arial" w:cs="Arial"/>
        </w:rPr>
        <w:t>c</w:t>
      </w:r>
      <w:r w:rsidRPr="00AB3262">
        <w:rPr>
          <w:rFonts w:ascii="Arial" w:eastAsia="Arial" w:hAnsi="Arial" w:cs="Arial"/>
          <w:spacing w:val="-4"/>
        </w:rPr>
        <w:t xml:space="preserve"> </w:t>
      </w:r>
      <w:r w:rsidRPr="00AB3262">
        <w:rPr>
          <w:rFonts w:ascii="Arial" w:eastAsia="Arial" w:hAnsi="Arial" w:cs="Arial"/>
          <w:spacing w:val="1"/>
        </w:rPr>
        <w:t>l</w:t>
      </w:r>
      <w:r w:rsidRPr="00AB3262">
        <w:rPr>
          <w:rFonts w:ascii="Arial" w:eastAsia="Arial" w:hAnsi="Arial" w:cs="Arial"/>
          <w:spacing w:val="-1"/>
        </w:rPr>
        <w:t>i</w:t>
      </w:r>
      <w:r w:rsidRPr="00AB3262">
        <w:rPr>
          <w:rFonts w:ascii="Arial" w:eastAsia="Arial" w:hAnsi="Arial" w:cs="Arial"/>
          <w:spacing w:val="2"/>
        </w:rPr>
        <w:t>a</w:t>
      </w:r>
      <w:r w:rsidRPr="00AB3262">
        <w:rPr>
          <w:rFonts w:ascii="Arial" w:eastAsia="Arial" w:hAnsi="Arial" w:cs="Arial"/>
        </w:rPr>
        <w:t>b</w:t>
      </w:r>
      <w:r w:rsidRPr="00AB3262">
        <w:rPr>
          <w:rFonts w:ascii="Arial" w:eastAsia="Arial" w:hAnsi="Arial" w:cs="Arial"/>
          <w:spacing w:val="1"/>
        </w:rPr>
        <w:t>i</w:t>
      </w:r>
      <w:r w:rsidRPr="00AB3262">
        <w:rPr>
          <w:rFonts w:ascii="Arial" w:eastAsia="Arial" w:hAnsi="Arial" w:cs="Arial"/>
          <w:spacing w:val="-1"/>
        </w:rPr>
        <w:t>li</w:t>
      </w:r>
      <w:r w:rsidRPr="00AB3262">
        <w:rPr>
          <w:rFonts w:ascii="Arial" w:eastAsia="Arial" w:hAnsi="Arial" w:cs="Arial"/>
          <w:spacing w:val="4"/>
        </w:rPr>
        <w:t>t</w:t>
      </w:r>
      <w:r w:rsidRPr="00AB3262">
        <w:rPr>
          <w:rFonts w:ascii="Arial" w:eastAsia="Arial" w:hAnsi="Arial" w:cs="Arial"/>
        </w:rPr>
        <w:t>y</w:t>
      </w:r>
      <w:r w:rsidRPr="00AB3262">
        <w:rPr>
          <w:rFonts w:ascii="Arial" w:eastAsia="Arial" w:hAnsi="Arial" w:cs="Arial"/>
          <w:spacing w:val="-8"/>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rPr>
        <w:t>uran</w:t>
      </w:r>
      <w:r w:rsidRPr="00AB3262">
        <w:rPr>
          <w:rFonts w:ascii="Arial" w:eastAsia="Arial" w:hAnsi="Arial" w:cs="Arial"/>
          <w:spacing w:val="3"/>
        </w:rPr>
        <w:t>c</w:t>
      </w:r>
      <w:r w:rsidRPr="00AB3262">
        <w:rPr>
          <w:rFonts w:ascii="Arial" w:eastAsia="Arial" w:hAnsi="Arial" w:cs="Arial"/>
        </w:rPr>
        <w:t>e</w:t>
      </w:r>
      <w:r w:rsidRPr="00AB3262">
        <w:rPr>
          <w:rFonts w:ascii="Arial" w:eastAsia="Arial" w:hAnsi="Arial" w:cs="Arial"/>
          <w:spacing w:val="-9"/>
        </w:rPr>
        <w:t xml:space="preserve"> </w:t>
      </w:r>
      <w:r w:rsidRPr="00AB3262">
        <w:rPr>
          <w:rFonts w:ascii="Arial" w:eastAsia="Arial" w:hAnsi="Arial" w:cs="Arial"/>
          <w:spacing w:val="1"/>
        </w:rPr>
        <w:t>f</w:t>
      </w:r>
      <w:r w:rsidRPr="00AB3262">
        <w:rPr>
          <w:rFonts w:ascii="Arial" w:eastAsia="Arial" w:hAnsi="Arial" w:cs="Arial"/>
        </w:rPr>
        <w:t>or</w:t>
      </w:r>
      <w:r w:rsidRPr="00AB3262">
        <w:rPr>
          <w:rFonts w:ascii="Arial" w:eastAsia="Arial" w:hAnsi="Arial" w:cs="Arial"/>
          <w:spacing w:val="-2"/>
        </w:rPr>
        <w:t xml:space="preserve"> </w:t>
      </w:r>
      <w:r w:rsidRPr="00AB3262">
        <w:rPr>
          <w:rFonts w:ascii="Arial" w:eastAsia="Arial" w:hAnsi="Arial" w:cs="Arial"/>
        </w:rPr>
        <w:t>an</w:t>
      </w:r>
      <w:r w:rsidRPr="00AB3262">
        <w:rPr>
          <w:rFonts w:ascii="Arial" w:eastAsia="Arial" w:hAnsi="Arial" w:cs="Arial"/>
          <w:spacing w:val="-2"/>
        </w:rPr>
        <w:t xml:space="preserve"> </w:t>
      </w:r>
      <w:r w:rsidRPr="00AB3262">
        <w:rPr>
          <w:rFonts w:ascii="Arial" w:eastAsia="Arial" w:hAnsi="Arial" w:cs="Arial"/>
          <w:spacing w:val="1"/>
        </w:rPr>
        <w:t>i</w:t>
      </w:r>
      <w:r w:rsidRPr="00AB3262">
        <w:rPr>
          <w:rFonts w:ascii="Arial" w:eastAsia="Arial" w:hAnsi="Arial" w:cs="Arial"/>
        </w:rPr>
        <w:t>n</w:t>
      </w:r>
      <w:r w:rsidRPr="00AB3262">
        <w:rPr>
          <w:rFonts w:ascii="Arial" w:eastAsia="Arial" w:hAnsi="Arial" w:cs="Arial"/>
          <w:spacing w:val="1"/>
        </w:rPr>
        <w:t>s</w:t>
      </w:r>
      <w:r w:rsidRPr="00AB3262">
        <w:rPr>
          <w:rFonts w:ascii="Arial" w:eastAsia="Arial" w:hAnsi="Arial" w:cs="Arial"/>
        </w:rPr>
        <w:t>ured</w:t>
      </w:r>
      <w:r w:rsidRPr="00AB3262">
        <w:rPr>
          <w:rFonts w:ascii="Arial" w:eastAsia="Arial" w:hAnsi="Arial" w:cs="Arial"/>
          <w:spacing w:val="-5"/>
        </w:rPr>
        <w:t xml:space="preserve"> </w:t>
      </w:r>
      <w:r w:rsidRPr="00AB3262">
        <w:rPr>
          <w:rFonts w:ascii="Arial" w:eastAsia="Arial" w:hAnsi="Arial" w:cs="Arial"/>
        </w:rPr>
        <w:t>a</w:t>
      </w:r>
      <w:r w:rsidRPr="00AB3262">
        <w:rPr>
          <w:rFonts w:ascii="Arial" w:eastAsia="Arial" w:hAnsi="Arial" w:cs="Arial"/>
          <w:spacing w:val="4"/>
        </w:rPr>
        <w:t>m</w:t>
      </w:r>
      <w:r w:rsidRPr="00AB3262">
        <w:rPr>
          <w:rFonts w:ascii="Arial" w:eastAsia="Arial" w:hAnsi="Arial" w:cs="Arial"/>
        </w:rPr>
        <w:t>o</w:t>
      </w:r>
      <w:r w:rsidRPr="00AB3262">
        <w:rPr>
          <w:rFonts w:ascii="Arial" w:eastAsia="Arial" w:hAnsi="Arial" w:cs="Arial"/>
          <w:spacing w:val="-1"/>
        </w:rPr>
        <w:t>u</w:t>
      </w:r>
      <w:r w:rsidRPr="00AB3262">
        <w:rPr>
          <w:rFonts w:ascii="Arial" w:eastAsia="Arial" w:hAnsi="Arial" w:cs="Arial"/>
        </w:rPr>
        <w:t>nt</w:t>
      </w:r>
      <w:r w:rsidRPr="00AB3262">
        <w:rPr>
          <w:rFonts w:ascii="Arial" w:eastAsia="Arial" w:hAnsi="Arial" w:cs="Arial"/>
          <w:spacing w:val="-8"/>
        </w:rPr>
        <w:t xml:space="preserve"> </w:t>
      </w:r>
      <w:r w:rsidRPr="00AB3262">
        <w:rPr>
          <w:rFonts w:ascii="Arial" w:eastAsia="Arial" w:hAnsi="Arial" w:cs="Arial"/>
        </w:rPr>
        <w:t>of n</w:t>
      </w:r>
      <w:r w:rsidRPr="00AB3262">
        <w:rPr>
          <w:rFonts w:ascii="Arial" w:eastAsia="Arial" w:hAnsi="Arial" w:cs="Arial"/>
          <w:spacing w:val="-1"/>
        </w:rPr>
        <w:t>o</w:t>
      </w:r>
      <w:r w:rsidRPr="00AB3262">
        <w:rPr>
          <w:rFonts w:ascii="Arial" w:eastAsia="Arial" w:hAnsi="Arial" w:cs="Arial"/>
        </w:rPr>
        <w:t>t</w:t>
      </w:r>
      <w:r w:rsidRPr="00AB3262">
        <w:rPr>
          <w:rFonts w:ascii="Arial" w:eastAsia="Arial" w:hAnsi="Arial" w:cs="Arial"/>
          <w:spacing w:val="-1"/>
        </w:rPr>
        <w:t xml:space="preserve"> l</w:t>
      </w:r>
      <w:r w:rsidRPr="00AB3262">
        <w:rPr>
          <w:rFonts w:ascii="Arial" w:eastAsia="Arial" w:hAnsi="Arial" w:cs="Arial"/>
          <w:spacing w:val="2"/>
        </w:rPr>
        <w:t>e</w:t>
      </w:r>
      <w:r w:rsidRPr="00AB3262">
        <w:rPr>
          <w:rFonts w:ascii="Arial" w:eastAsia="Arial" w:hAnsi="Arial" w:cs="Arial"/>
          <w:spacing w:val="1"/>
        </w:rPr>
        <w:t>s</w:t>
      </w:r>
      <w:r w:rsidRPr="00AB3262">
        <w:rPr>
          <w:rFonts w:ascii="Arial" w:eastAsia="Arial" w:hAnsi="Arial" w:cs="Arial"/>
        </w:rPr>
        <w:t>s</w:t>
      </w:r>
      <w:r w:rsidRPr="00AB3262">
        <w:rPr>
          <w:rFonts w:ascii="Arial" w:eastAsia="Arial" w:hAnsi="Arial" w:cs="Arial"/>
          <w:spacing w:val="-3"/>
        </w:rPr>
        <w:t xml:space="preserve"> </w:t>
      </w:r>
      <w:r w:rsidRPr="00AB3262">
        <w:rPr>
          <w:rFonts w:ascii="Arial" w:eastAsia="Arial" w:hAnsi="Arial" w:cs="Arial"/>
        </w:rPr>
        <w:t>t</w:t>
      </w:r>
      <w:r w:rsidRPr="00AB3262">
        <w:rPr>
          <w:rFonts w:ascii="Arial" w:eastAsia="Arial" w:hAnsi="Arial" w:cs="Arial"/>
          <w:spacing w:val="-1"/>
        </w:rPr>
        <w:t>h</w:t>
      </w:r>
      <w:r w:rsidRPr="00AB3262">
        <w:rPr>
          <w:rFonts w:ascii="Arial" w:eastAsia="Arial" w:hAnsi="Arial" w:cs="Arial"/>
        </w:rPr>
        <w:t>an</w:t>
      </w:r>
      <w:r w:rsidRPr="00AB3262">
        <w:rPr>
          <w:rFonts w:ascii="Arial" w:eastAsia="Arial" w:hAnsi="Arial" w:cs="Arial"/>
          <w:spacing w:val="-5"/>
        </w:rPr>
        <w:t xml:space="preserve"> </w:t>
      </w:r>
      <w:r w:rsidRPr="00AB3262">
        <w:rPr>
          <w:rFonts w:ascii="Arial" w:eastAsia="Arial" w:hAnsi="Arial" w:cs="Arial"/>
          <w:spacing w:val="2"/>
        </w:rPr>
        <w:t>$</w:t>
      </w:r>
      <w:r w:rsidRPr="00AB3262">
        <w:rPr>
          <w:rFonts w:ascii="Arial" w:eastAsia="Arial" w:hAnsi="Arial" w:cs="Arial"/>
        </w:rPr>
        <w:t>2</w:t>
      </w:r>
      <w:r w:rsidRPr="00AB3262">
        <w:rPr>
          <w:rFonts w:ascii="Arial" w:eastAsia="Arial" w:hAnsi="Arial" w:cs="Arial"/>
          <w:spacing w:val="-1"/>
        </w:rPr>
        <w:t>0</w:t>
      </w:r>
      <w:r w:rsidR="002E1376">
        <w:rPr>
          <w:rFonts w:ascii="Arial" w:eastAsia="Arial" w:hAnsi="Arial" w:cs="Arial"/>
          <w:spacing w:val="-1"/>
        </w:rPr>
        <w:t xml:space="preserve"> </w:t>
      </w:r>
      <w:r w:rsidRPr="00AB3262">
        <w:rPr>
          <w:rFonts w:ascii="Arial" w:eastAsia="Arial" w:hAnsi="Arial" w:cs="Arial"/>
          <w:spacing w:val="4"/>
        </w:rPr>
        <w:t>m</w:t>
      </w:r>
      <w:r w:rsidRPr="00AB3262">
        <w:rPr>
          <w:rFonts w:ascii="Arial" w:eastAsia="Arial" w:hAnsi="Arial" w:cs="Arial"/>
          <w:spacing w:val="-1"/>
        </w:rPr>
        <w:t>ill</w:t>
      </w:r>
      <w:r w:rsidRPr="00AB3262">
        <w:rPr>
          <w:rFonts w:ascii="Arial" w:eastAsia="Arial" w:hAnsi="Arial" w:cs="Arial"/>
          <w:spacing w:val="1"/>
        </w:rPr>
        <w:t>i</w:t>
      </w:r>
      <w:r w:rsidRPr="00AB3262">
        <w:rPr>
          <w:rFonts w:ascii="Arial" w:eastAsia="Arial" w:hAnsi="Arial" w:cs="Arial"/>
        </w:rPr>
        <w:t>on p</w:t>
      </w:r>
      <w:r w:rsidRPr="00AB3262">
        <w:rPr>
          <w:rFonts w:ascii="Arial" w:eastAsia="Arial" w:hAnsi="Arial" w:cs="Arial"/>
          <w:spacing w:val="-1"/>
        </w:rPr>
        <w:t>e</w:t>
      </w:r>
      <w:r w:rsidRPr="00AB3262">
        <w:rPr>
          <w:rFonts w:ascii="Arial" w:eastAsia="Arial" w:hAnsi="Arial" w:cs="Arial"/>
        </w:rPr>
        <w:t>r</w:t>
      </w:r>
      <w:r w:rsidRPr="00AB3262">
        <w:rPr>
          <w:rFonts w:ascii="Arial" w:eastAsia="Arial" w:hAnsi="Arial" w:cs="Arial"/>
          <w:spacing w:val="-2"/>
        </w:rPr>
        <w:t xml:space="preserve"> </w:t>
      </w:r>
      <w:r w:rsidRPr="00AB3262">
        <w:rPr>
          <w:rFonts w:ascii="Arial" w:eastAsia="Arial" w:hAnsi="Arial" w:cs="Arial"/>
        </w:rPr>
        <w:t>oc</w:t>
      </w:r>
      <w:r w:rsidRPr="00AB3262">
        <w:rPr>
          <w:rFonts w:ascii="Arial" w:eastAsia="Arial" w:hAnsi="Arial" w:cs="Arial"/>
          <w:spacing w:val="1"/>
        </w:rPr>
        <w:t>c</w:t>
      </w:r>
      <w:r w:rsidRPr="00AB3262">
        <w:rPr>
          <w:rFonts w:ascii="Arial" w:eastAsia="Arial" w:hAnsi="Arial" w:cs="Arial"/>
        </w:rPr>
        <w:t>ur</w:t>
      </w:r>
      <w:r w:rsidRPr="00AB3262">
        <w:rPr>
          <w:rFonts w:ascii="Arial" w:eastAsia="Arial" w:hAnsi="Arial" w:cs="Arial"/>
          <w:spacing w:val="1"/>
        </w:rPr>
        <w:t>r</w:t>
      </w:r>
      <w:r w:rsidRPr="00AB3262">
        <w:rPr>
          <w:rFonts w:ascii="Arial" w:eastAsia="Arial" w:hAnsi="Arial" w:cs="Arial"/>
        </w:rPr>
        <w:t>e</w:t>
      </w:r>
      <w:r w:rsidRPr="00AB3262">
        <w:rPr>
          <w:rFonts w:ascii="Arial" w:eastAsia="Arial" w:hAnsi="Arial" w:cs="Arial"/>
          <w:spacing w:val="-1"/>
        </w:rPr>
        <w:t>n</w:t>
      </w:r>
      <w:r w:rsidRPr="00AB3262">
        <w:rPr>
          <w:rFonts w:ascii="Arial" w:eastAsia="Arial" w:hAnsi="Arial" w:cs="Arial"/>
          <w:spacing w:val="1"/>
        </w:rPr>
        <w:t>c</w:t>
      </w:r>
      <w:r w:rsidRPr="00AB3262">
        <w:rPr>
          <w:rFonts w:ascii="Arial" w:eastAsia="Arial" w:hAnsi="Arial" w:cs="Arial"/>
        </w:rPr>
        <w:t>e</w:t>
      </w:r>
      <w:r w:rsidRPr="00AB3262">
        <w:rPr>
          <w:rFonts w:ascii="Arial" w:eastAsia="Arial" w:hAnsi="Arial" w:cs="Arial"/>
          <w:spacing w:val="-9"/>
        </w:rPr>
        <w:t xml:space="preserve"> </w:t>
      </w:r>
      <w:r w:rsidRPr="00AB3262">
        <w:rPr>
          <w:rFonts w:ascii="Arial" w:eastAsia="Arial" w:hAnsi="Arial" w:cs="Arial"/>
        </w:rPr>
        <w:t>or</w:t>
      </w:r>
      <w:r w:rsidRPr="00AB3262">
        <w:rPr>
          <w:rFonts w:ascii="Arial" w:eastAsia="Arial" w:hAnsi="Arial" w:cs="Arial"/>
          <w:spacing w:val="1"/>
        </w:rPr>
        <w:t xml:space="preserve"> </w:t>
      </w:r>
      <w:r w:rsidRPr="00AB3262">
        <w:rPr>
          <w:rFonts w:ascii="Arial" w:eastAsia="Arial" w:hAnsi="Arial" w:cs="Arial"/>
        </w:rPr>
        <w:t>an</w:t>
      </w:r>
      <w:r w:rsidRPr="00AB3262">
        <w:rPr>
          <w:rFonts w:ascii="Arial" w:eastAsia="Arial" w:hAnsi="Arial" w:cs="Arial"/>
          <w:spacing w:val="-3"/>
        </w:rPr>
        <w:t xml:space="preserve"> </w:t>
      </w:r>
      <w:r w:rsidRPr="00AB3262">
        <w:rPr>
          <w:rFonts w:ascii="Arial" w:eastAsia="Arial" w:hAnsi="Arial" w:cs="Arial"/>
        </w:rPr>
        <w:t>a</w:t>
      </w:r>
      <w:r w:rsidRPr="00AB3262">
        <w:rPr>
          <w:rFonts w:ascii="Arial" w:eastAsia="Arial" w:hAnsi="Arial" w:cs="Arial"/>
          <w:spacing w:val="4"/>
        </w:rPr>
        <w:t>m</w:t>
      </w:r>
      <w:r w:rsidRPr="00AB3262">
        <w:rPr>
          <w:rFonts w:ascii="Arial" w:eastAsia="Arial" w:hAnsi="Arial" w:cs="Arial"/>
        </w:rPr>
        <w:t>o</w:t>
      </w:r>
      <w:r w:rsidRPr="00AB3262">
        <w:rPr>
          <w:rFonts w:ascii="Arial" w:eastAsia="Arial" w:hAnsi="Arial" w:cs="Arial"/>
          <w:spacing w:val="1"/>
        </w:rPr>
        <w:t>u</w:t>
      </w:r>
      <w:r w:rsidRPr="00AB3262">
        <w:rPr>
          <w:rFonts w:ascii="Arial" w:eastAsia="Arial" w:hAnsi="Arial" w:cs="Arial"/>
        </w:rPr>
        <w:t>nt</w:t>
      </w:r>
      <w:r w:rsidRPr="00AB3262">
        <w:rPr>
          <w:rFonts w:ascii="Arial" w:eastAsia="Arial" w:hAnsi="Arial" w:cs="Arial"/>
          <w:spacing w:val="-8"/>
        </w:rPr>
        <w:t xml:space="preserve"> </w:t>
      </w:r>
      <w:r w:rsidRPr="00AB3262">
        <w:rPr>
          <w:rFonts w:ascii="Arial" w:eastAsia="Arial" w:hAnsi="Arial" w:cs="Arial"/>
        </w:rPr>
        <w:t>as o</w:t>
      </w:r>
      <w:r w:rsidRPr="00AB3262">
        <w:rPr>
          <w:rFonts w:ascii="Arial" w:eastAsia="Arial" w:hAnsi="Arial" w:cs="Arial"/>
          <w:spacing w:val="2"/>
        </w:rPr>
        <w:t>t</w:t>
      </w:r>
      <w:r w:rsidRPr="00AB3262">
        <w:rPr>
          <w:rFonts w:ascii="Arial" w:eastAsia="Arial" w:hAnsi="Arial" w:cs="Arial"/>
        </w:rPr>
        <w:t>h</w:t>
      </w:r>
      <w:r w:rsidRPr="00AB3262">
        <w:rPr>
          <w:rFonts w:ascii="Arial" w:eastAsia="Arial" w:hAnsi="Arial" w:cs="Arial"/>
          <w:spacing w:val="-1"/>
        </w:rPr>
        <w:t>e</w:t>
      </w:r>
      <w:r w:rsidRPr="00AB3262">
        <w:rPr>
          <w:rFonts w:ascii="Arial" w:eastAsia="Arial" w:hAnsi="Arial" w:cs="Arial"/>
          <w:spacing w:val="3"/>
        </w:rPr>
        <w:t>r</w:t>
      </w:r>
      <w:r w:rsidRPr="00AB3262">
        <w:rPr>
          <w:rFonts w:ascii="Arial" w:eastAsia="Arial" w:hAnsi="Arial" w:cs="Arial"/>
          <w:spacing w:val="-2"/>
        </w:rPr>
        <w:t>w</w:t>
      </w:r>
      <w:r w:rsidRPr="00AB3262">
        <w:rPr>
          <w:rFonts w:ascii="Arial" w:eastAsia="Arial" w:hAnsi="Arial" w:cs="Arial"/>
          <w:spacing w:val="-1"/>
        </w:rPr>
        <w:t>i</w:t>
      </w:r>
      <w:r w:rsidRPr="00AB3262">
        <w:rPr>
          <w:rFonts w:ascii="Arial" w:eastAsia="Arial" w:hAnsi="Arial" w:cs="Arial"/>
          <w:spacing w:val="3"/>
        </w:rPr>
        <w:t>s</w:t>
      </w:r>
      <w:r w:rsidRPr="00AB3262">
        <w:rPr>
          <w:rFonts w:ascii="Arial" w:eastAsia="Arial" w:hAnsi="Arial" w:cs="Arial"/>
        </w:rPr>
        <w:t>e</w:t>
      </w:r>
      <w:r w:rsidRPr="00AB3262">
        <w:rPr>
          <w:rFonts w:ascii="Arial" w:eastAsia="Arial" w:hAnsi="Arial" w:cs="Arial"/>
          <w:spacing w:val="-9"/>
        </w:rPr>
        <w:t xml:space="preserve"> </w:t>
      </w:r>
      <w:r w:rsidRPr="00AB3262">
        <w:rPr>
          <w:rFonts w:ascii="Arial" w:eastAsia="Arial" w:hAnsi="Arial" w:cs="Arial"/>
          <w:spacing w:val="-1"/>
        </w:rPr>
        <w:t>a</w:t>
      </w:r>
      <w:r w:rsidRPr="00AB3262">
        <w:rPr>
          <w:rFonts w:ascii="Arial" w:eastAsia="Arial" w:hAnsi="Arial" w:cs="Arial"/>
        </w:rPr>
        <w:t>gr</w:t>
      </w:r>
      <w:r w:rsidRPr="00AB3262">
        <w:rPr>
          <w:rFonts w:ascii="Arial" w:eastAsia="Arial" w:hAnsi="Arial" w:cs="Arial"/>
          <w:spacing w:val="2"/>
        </w:rPr>
        <w:t>e</w:t>
      </w:r>
      <w:r w:rsidRPr="00AB3262">
        <w:rPr>
          <w:rFonts w:ascii="Arial" w:eastAsia="Arial" w:hAnsi="Arial" w:cs="Arial"/>
        </w:rPr>
        <w:t>ed</w:t>
      </w:r>
      <w:r w:rsidRPr="00AB3262">
        <w:rPr>
          <w:rFonts w:ascii="Arial" w:eastAsia="Arial" w:hAnsi="Arial" w:cs="Arial"/>
          <w:spacing w:val="-5"/>
        </w:rPr>
        <w:t xml:space="preserve"> </w:t>
      </w:r>
      <w:r w:rsidRPr="00AB3262">
        <w:rPr>
          <w:rFonts w:ascii="Arial" w:eastAsia="Arial" w:hAnsi="Arial" w:cs="Arial"/>
          <w:spacing w:val="2"/>
        </w:rPr>
        <w:t>b</w:t>
      </w:r>
      <w:r w:rsidRPr="00AB3262">
        <w:rPr>
          <w:rFonts w:ascii="Arial" w:eastAsia="Arial" w:hAnsi="Arial" w:cs="Arial"/>
        </w:rPr>
        <w:t>y</w:t>
      </w:r>
      <w:r w:rsidRPr="00AB3262">
        <w:rPr>
          <w:rFonts w:ascii="Arial" w:eastAsia="Arial" w:hAnsi="Arial" w:cs="Arial"/>
          <w:spacing w:val="-4"/>
        </w:rPr>
        <w:t xml:space="preserve"> </w:t>
      </w:r>
      <w:r w:rsidRPr="00AB3262">
        <w:rPr>
          <w:rFonts w:ascii="Arial" w:eastAsia="Arial" w:hAnsi="Arial" w:cs="Arial"/>
          <w:spacing w:val="2"/>
        </w:rPr>
        <w:t>t</w:t>
      </w:r>
      <w:r w:rsidRPr="00AB3262">
        <w:rPr>
          <w:rFonts w:ascii="Arial" w:eastAsia="Arial" w:hAnsi="Arial" w:cs="Arial"/>
        </w:rPr>
        <w:t>he</w:t>
      </w:r>
      <w:r w:rsidRPr="00AB3262">
        <w:rPr>
          <w:rFonts w:ascii="Arial" w:eastAsia="Arial" w:hAnsi="Arial" w:cs="Arial"/>
          <w:spacing w:val="-4"/>
        </w:rPr>
        <w:t xml:space="preserve"> </w:t>
      </w:r>
      <w:proofErr w:type="gramStart"/>
      <w:r w:rsidRPr="00AB3262">
        <w:rPr>
          <w:rFonts w:ascii="Arial" w:eastAsia="Arial" w:hAnsi="Arial" w:cs="Arial"/>
        </w:rPr>
        <w:t>U</w:t>
      </w:r>
      <w:r w:rsidRPr="00AB3262">
        <w:rPr>
          <w:rFonts w:ascii="Arial" w:eastAsia="Arial" w:hAnsi="Arial" w:cs="Arial"/>
          <w:spacing w:val="2"/>
        </w:rPr>
        <w:t>n</w:t>
      </w:r>
      <w:r w:rsidRPr="00AB3262">
        <w:rPr>
          <w:rFonts w:ascii="Arial" w:eastAsia="Arial" w:hAnsi="Arial" w:cs="Arial"/>
          <w:spacing w:val="1"/>
        </w:rPr>
        <w:t>i</w:t>
      </w:r>
      <w:r w:rsidRPr="00AB3262">
        <w:rPr>
          <w:rFonts w:ascii="Arial" w:eastAsia="Arial" w:hAnsi="Arial" w:cs="Arial"/>
          <w:spacing w:val="-1"/>
        </w:rPr>
        <w:t>v</w:t>
      </w:r>
      <w:r w:rsidRPr="00AB3262">
        <w:rPr>
          <w:rFonts w:ascii="Arial" w:eastAsia="Arial" w:hAnsi="Arial" w:cs="Arial"/>
        </w:rPr>
        <w:t>er</w:t>
      </w:r>
      <w:r w:rsidRPr="00AB3262">
        <w:rPr>
          <w:rFonts w:ascii="Arial" w:eastAsia="Arial" w:hAnsi="Arial" w:cs="Arial"/>
          <w:spacing w:val="2"/>
        </w:rPr>
        <w:t>s</w:t>
      </w:r>
      <w:r w:rsidRPr="00AB3262">
        <w:rPr>
          <w:rFonts w:ascii="Arial" w:eastAsia="Arial" w:hAnsi="Arial" w:cs="Arial"/>
          <w:spacing w:val="-1"/>
        </w:rPr>
        <w:t>i</w:t>
      </w:r>
      <w:r w:rsidRPr="00AB3262">
        <w:rPr>
          <w:rFonts w:ascii="Arial" w:eastAsia="Arial" w:hAnsi="Arial" w:cs="Arial"/>
          <w:spacing w:val="4"/>
        </w:rPr>
        <w:t>t</w:t>
      </w:r>
      <w:r w:rsidRPr="00AB3262">
        <w:rPr>
          <w:rFonts w:ascii="Arial" w:eastAsia="Arial" w:hAnsi="Arial" w:cs="Arial"/>
          <w:spacing w:val="-4"/>
        </w:rPr>
        <w:t>y</w:t>
      </w:r>
      <w:r w:rsidRPr="00AB3262">
        <w:rPr>
          <w:rFonts w:ascii="Arial" w:eastAsia="Arial" w:hAnsi="Arial" w:cs="Arial"/>
        </w:rPr>
        <w:t>;</w:t>
      </w:r>
      <w:proofErr w:type="gramEnd"/>
    </w:p>
    <w:p w14:paraId="4C97FF6F" w14:textId="77777777" w:rsidR="002E1376" w:rsidRPr="002E1376" w:rsidRDefault="002E1376" w:rsidP="002E1376">
      <w:pPr>
        <w:pStyle w:val="ListParagraph"/>
        <w:ind w:left="1418"/>
        <w:rPr>
          <w:rFonts w:ascii="Arial" w:eastAsia="Arial" w:hAnsi="Arial" w:cs="Arial"/>
          <w:b/>
          <w:szCs w:val="22"/>
        </w:rPr>
      </w:pPr>
    </w:p>
    <w:p w14:paraId="7E2F1066" w14:textId="77777777" w:rsidR="00810E05" w:rsidRPr="002E1376" w:rsidRDefault="000D66C9" w:rsidP="002E1376">
      <w:pPr>
        <w:pStyle w:val="ListParagraph"/>
        <w:numPr>
          <w:ilvl w:val="2"/>
          <w:numId w:val="8"/>
        </w:numPr>
        <w:ind w:left="1418" w:hanging="698"/>
        <w:rPr>
          <w:rFonts w:ascii="Arial" w:eastAsia="Arial" w:hAnsi="Arial" w:cs="Arial"/>
          <w:b/>
          <w:szCs w:val="22"/>
        </w:rPr>
      </w:pPr>
      <w:r w:rsidRPr="002E1376">
        <w:rPr>
          <w:rFonts w:ascii="Arial" w:eastAsia="Arial" w:hAnsi="Arial" w:cs="Arial"/>
        </w:rPr>
        <w:t>wor</w:t>
      </w:r>
      <w:r w:rsidRPr="002E1376">
        <w:rPr>
          <w:rFonts w:ascii="Arial" w:eastAsia="Arial" w:hAnsi="Arial" w:cs="Arial"/>
          <w:spacing w:val="3"/>
        </w:rPr>
        <w:t>k</w:t>
      </w:r>
      <w:r w:rsidRPr="002E1376">
        <w:rPr>
          <w:rFonts w:ascii="Arial" w:eastAsia="Arial" w:hAnsi="Arial" w:cs="Arial"/>
        </w:rPr>
        <w:t>ers</w:t>
      </w:r>
      <w:r w:rsidRPr="002E1376">
        <w:rPr>
          <w:rFonts w:ascii="Arial" w:eastAsia="Arial" w:hAnsi="Arial" w:cs="Arial"/>
          <w:spacing w:val="-5"/>
        </w:rPr>
        <w:t xml:space="preserve"> </w:t>
      </w:r>
      <w:r w:rsidRPr="002E1376">
        <w:rPr>
          <w:rFonts w:ascii="Arial" w:eastAsia="Arial" w:hAnsi="Arial" w:cs="Arial"/>
          <w:spacing w:val="1"/>
        </w:rPr>
        <w:t>c</w:t>
      </w:r>
      <w:r w:rsidRPr="002E1376">
        <w:rPr>
          <w:rFonts w:ascii="Arial" w:eastAsia="Arial" w:hAnsi="Arial" w:cs="Arial"/>
          <w:spacing w:val="-3"/>
        </w:rPr>
        <w:t>o</w:t>
      </w:r>
      <w:r w:rsidRPr="002E1376">
        <w:rPr>
          <w:rFonts w:ascii="Arial" w:eastAsia="Arial" w:hAnsi="Arial" w:cs="Arial"/>
          <w:spacing w:val="4"/>
        </w:rPr>
        <w:t>m</w:t>
      </w:r>
      <w:r w:rsidRPr="002E1376">
        <w:rPr>
          <w:rFonts w:ascii="Arial" w:eastAsia="Arial" w:hAnsi="Arial" w:cs="Arial"/>
        </w:rPr>
        <w:t>p</w:t>
      </w:r>
      <w:r w:rsidRPr="002E1376">
        <w:rPr>
          <w:rFonts w:ascii="Arial" w:eastAsia="Arial" w:hAnsi="Arial" w:cs="Arial"/>
          <w:spacing w:val="-1"/>
        </w:rPr>
        <w:t>e</w:t>
      </w:r>
      <w:r w:rsidRPr="002E1376">
        <w:rPr>
          <w:rFonts w:ascii="Arial" w:eastAsia="Arial" w:hAnsi="Arial" w:cs="Arial"/>
        </w:rPr>
        <w:t>n</w:t>
      </w:r>
      <w:r w:rsidRPr="002E1376">
        <w:rPr>
          <w:rFonts w:ascii="Arial" w:eastAsia="Arial" w:hAnsi="Arial" w:cs="Arial"/>
          <w:spacing w:val="1"/>
        </w:rPr>
        <w:t>s</w:t>
      </w:r>
      <w:r w:rsidRPr="002E1376">
        <w:rPr>
          <w:rFonts w:ascii="Arial" w:eastAsia="Arial" w:hAnsi="Arial" w:cs="Arial"/>
        </w:rPr>
        <w:t>at</w:t>
      </w:r>
      <w:r w:rsidRPr="002E1376">
        <w:rPr>
          <w:rFonts w:ascii="Arial" w:eastAsia="Arial" w:hAnsi="Arial" w:cs="Arial"/>
          <w:spacing w:val="-2"/>
        </w:rPr>
        <w:t>i</w:t>
      </w:r>
      <w:r w:rsidRPr="002E1376">
        <w:rPr>
          <w:rFonts w:ascii="Arial" w:eastAsia="Arial" w:hAnsi="Arial" w:cs="Arial"/>
        </w:rPr>
        <w:t>on</w:t>
      </w:r>
      <w:r w:rsidRPr="002E1376">
        <w:rPr>
          <w:rFonts w:ascii="Arial" w:eastAsia="Arial" w:hAnsi="Arial" w:cs="Arial"/>
          <w:spacing w:val="-13"/>
        </w:rPr>
        <w:t xml:space="preserve"> </w:t>
      </w:r>
      <w:r w:rsidRPr="002E1376">
        <w:rPr>
          <w:rFonts w:ascii="Arial" w:eastAsia="Arial" w:hAnsi="Arial" w:cs="Arial"/>
          <w:spacing w:val="1"/>
        </w:rPr>
        <w:t>i</w:t>
      </w:r>
      <w:r w:rsidRPr="002E1376">
        <w:rPr>
          <w:rFonts w:ascii="Arial" w:eastAsia="Arial" w:hAnsi="Arial" w:cs="Arial"/>
        </w:rPr>
        <w:t>n</w:t>
      </w:r>
      <w:r w:rsidRPr="002E1376">
        <w:rPr>
          <w:rFonts w:ascii="Arial" w:eastAsia="Arial" w:hAnsi="Arial" w:cs="Arial"/>
          <w:spacing w:val="1"/>
        </w:rPr>
        <w:t>s</w:t>
      </w:r>
      <w:r w:rsidRPr="002E1376">
        <w:rPr>
          <w:rFonts w:ascii="Arial" w:eastAsia="Arial" w:hAnsi="Arial" w:cs="Arial"/>
          <w:spacing w:val="2"/>
        </w:rPr>
        <w:t>u</w:t>
      </w:r>
      <w:r w:rsidRPr="002E1376">
        <w:rPr>
          <w:rFonts w:ascii="Arial" w:eastAsia="Arial" w:hAnsi="Arial" w:cs="Arial"/>
          <w:spacing w:val="1"/>
        </w:rPr>
        <w:t>r</w:t>
      </w:r>
      <w:r w:rsidRPr="002E1376">
        <w:rPr>
          <w:rFonts w:ascii="Arial" w:eastAsia="Arial" w:hAnsi="Arial" w:cs="Arial"/>
        </w:rPr>
        <w:t>a</w:t>
      </w:r>
      <w:r w:rsidRPr="002E1376">
        <w:rPr>
          <w:rFonts w:ascii="Arial" w:eastAsia="Arial" w:hAnsi="Arial" w:cs="Arial"/>
          <w:spacing w:val="-1"/>
        </w:rPr>
        <w:t>n</w:t>
      </w:r>
      <w:r w:rsidRPr="002E1376">
        <w:rPr>
          <w:rFonts w:ascii="Arial" w:eastAsia="Arial" w:hAnsi="Arial" w:cs="Arial"/>
          <w:spacing w:val="1"/>
        </w:rPr>
        <w:t>c</w:t>
      </w:r>
      <w:r w:rsidRPr="002E1376">
        <w:rPr>
          <w:rFonts w:ascii="Arial" w:eastAsia="Arial" w:hAnsi="Arial" w:cs="Arial"/>
        </w:rPr>
        <w:t>e</w:t>
      </w:r>
      <w:r w:rsidRPr="002E1376">
        <w:rPr>
          <w:rFonts w:ascii="Arial" w:eastAsia="Arial" w:hAnsi="Arial" w:cs="Arial"/>
          <w:spacing w:val="-9"/>
        </w:rPr>
        <w:t xml:space="preserve"> </w:t>
      </w:r>
      <w:r w:rsidRPr="002E1376">
        <w:rPr>
          <w:rFonts w:ascii="Arial" w:eastAsia="Arial" w:hAnsi="Arial" w:cs="Arial"/>
          <w:spacing w:val="-1"/>
        </w:rPr>
        <w:t>a</w:t>
      </w:r>
      <w:r w:rsidRPr="002E1376">
        <w:rPr>
          <w:rFonts w:ascii="Arial" w:eastAsia="Arial" w:hAnsi="Arial" w:cs="Arial"/>
        </w:rPr>
        <w:t>s</w:t>
      </w:r>
      <w:r w:rsidRPr="002E1376">
        <w:rPr>
          <w:rFonts w:ascii="Arial" w:eastAsia="Arial" w:hAnsi="Arial" w:cs="Arial"/>
          <w:spacing w:val="-1"/>
        </w:rPr>
        <w:t xml:space="preserve"> </w:t>
      </w:r>
      <w:r w:rsidRPr="002E1376">
        <w:rPr>
          <w:rFonts w:ascii="Arial" w:eastAsia="Arial" w:hAnsi="Arial" w:cs="Arial"/>
        </w:rPr>
        <w:t>re</w:t>
      </w:r>
      <w:r w:rsidRPr="002E1376">
        <w:rPr>
          <w:rFonts w:ascii="Arial" w:eastAsia="Arial" w:hAnsi="Arial" w:cs="Arial"/>
          <w:spacing w:val="1"/>
        </w:rPr>
        <w:t>q</w:t>
      </w:r>
      <w:r w:rsidRPr="002E1376">
        <w:rPr>
          <w:rFonts w:ascii="Arial" w:eastAsia="Arial" w:hAnsi="Arial" w:cs="Arial"/>
        </w:rPr>
        <w:t>u</w:t>
      </w:r>
      <w:r w:rsidRPr="002E1376">
        <w:rPr>
          <w:rFonts w:ascii="Arial" w:eastAsia="Arial" w:hAnsi="Arial" w:cs="Arial"/>
          <w:spacing w:val="-1"/>
        </w:rPr>
        <w:t>i</w:t>
      </w:r>
      <w:r w:rsidRPr="002E1376">
        <w:rPr>
          <w:rFonts w:ascii="Arial" w:eastAsia="Arial" w:hAnsi="Arial" w:cs="Arial"/>
          <w:spacing w:val="1"/>
        </w:rPr>
        <w:t>r</w:t>
      </w:r>
      <w:r w:rsidRPr="002E1376">
        <w:rPr>
          <w:rFonts w:ascii="Arial" w:eastAsia="Arial" w:hAnsi="Arial" w:cs="Arial"/>
          <w:spacing w:val="2"/>
        </w:rPr>
        <w:t>e</w:t>
      </w:r>
      <w:r w:rsidRPr="002E1376">
        <w:rPr>
          <w:rFonts w:ascii="Arial" w:eastAsia="Arial" w:hAnsi="Arial" w:cs="Arial"/>
        </w:rPr>
        <w:t>d</w:t>
      </w:r>
      <w:r w:rsidRPr="002E1376">
        <w:rPr>
          <w:rFonts w:ascii="Arial" w:eastAsia="Arial" w:hAnsi="Arial" w:cs="Arial"/>
          <w:spacing w:val="-7"/>
        </w:rPr>
        <w:t xml:space="preserve"> </w:t>
      </w:r>
      <w:r w:rsidRPr="002E1376">
        <w:rPr>
          <w:rFonts w:ascii="Arial" w:eastAsia="Arial" w:hAnsi="Arial" w:cs="Arial"/>
          <w:spacing w:val="4"/>
        </w:rPr>
        <w:t>b</w:t>
      </w:r>
      <w:r w:rsidRPr="002E1376">
        <w:rPr>
          <w:rFonts w:ascii="Arial" w:eastAsia="Arial" w:hAnsi="Arial" w:cs="Arial"/>
        </w:rPr>
        <w:t>y</w:t>
      </w:r>
      <w:r w:rsidRPr="002E1376">
        <w:rPr>
          <w:rFonts w:ascii="Arial" w:eastAsia="Arial" w:hAnsi="Arial" w:cs="Arial"/>
          <w:spacing w:val="-6"/>
        </w:rPr>
        <w:t xml:space="preserve"> </w:t>
      </w:r>
      <w:r w:rsidRPr="002E1376">
        <w:rPr>
          <w:rFonts w:ascii="Arial" w:eastAsia="Arial" w:hAnsi="Arial" w:cs="Arial"/>
          <w:spacing w:val="2"/>
        </w:rPr>
        <w:t>a</w:t>
      </w:r>
      <w:r w:rsidRPr="002E1376">
        <w:rPr>
          <w:rFonts w:ascii="Arial" w:eastAsia="Arial" w:hAnsi="Arial" w:cs="Arial"/>
        </w:rPr>
        <w:t>p</w:t>
      </w:r>
      <w:r w:rsidRPr="002E1376">
        <w:rPr>
          <w:rFonts w:ascii="Arial" w:eastAsia="Arial" w:hAnsi="Arial" w:cs="Arial"/>
          <w:spacing w:val="-1"/>
        </w:rPr>
        <w:t>p</w:t>
      </w:r>
      <w:r w:rsidRPr="002E1376">
        <w:rPr>
          <w:rFonts w:ascii="Arial" w:eastAsia="Arial" w:hAnsi="Arial" w:cs="Arial"/>
          <w:spacing w:val="1"/>
        </w:rPr>
        <w:t>l</w:t>
      </w:r>
      <w:r w:rsidRPr="002E1376">
        <w:rPr>
          <w:rFonts w:ascii="Arial" w:eastAsia="Arial" w:hAnsi="Arial" w:cs="Arial"/>
          <w:spacing w:val="-1"/>
        </w:rPr>
        <w:t>i</w:t>
      </w:r>
      <w:r w:rsidRPr="002E1376">
        <w:rPr>
          <w:rFonts w:ascii="Arial" w:eastAsia="Arial" w:hAnsi="Arial" w:cs="Arial"/>
          <w:spacing w:val="3"/>
        </w:rPr>
        <w:t>c</w:t>
      </w:r>
      <w:r w:rsidRPr="002E1376">
        <w:rPr>
          <w:rFonts w:ascii="Arial" w:eastAsia="Arial" w:hAnsi="Arial" w:cs="Arial"/>
        </w:rPr>
        <w:t>a</w:t>
      </w:r>
      <w:r w:rsidRPr="002E1376">
        <w:rPr>
          <w:rFonts w:ascii="Arial" w:eastAsia="Arial" w:hAnsi="Arial" w:cs="Arial"/>
          <w:spacing w:val="-1"/>
        </w:rPr>
        <w:t>b</w:t>
      </w:r>
      <w:r w:rsidRPr="002E1376">
        <w:rPr>
          <w:rFonts w:ascii="Arial" w:eastAsia="Arial" w:hAnsi="Arial" w:cs="Arial"/>
          <w:spacing w:val="1"/>
        </w:rPr>
        <w:t>l</w:t>
      </w:r>
      <w:r w:rsidRPr="002E1376">
        <w:rPr>
          <w:rFonts w:ascii="Arial" w:eastAsia="Arial" w:hAnsi="Arial" w:cs="Arial"/>
        </w:rPr>
        <w:t>e</w:t>
      </w:r>
      <w:r w:rsidRPr="002E1376">
        <w:rPr>
          <w:rFonts w:ascii="Arial" w:eastAsia="Arial" w:hAnsi="Arial" w:cs="Arial"/>
          <w:spacing w:val="-9"/>
        </w:rPr>
        <w:t xml:space="preserve"> </w:t>
      </w:r>
      <w:r w:rsidRPr="002E1376">
        <w:rPr>
          <w:rFonts w:ascii="Arial" w:eastAsia="Arial" w:hAnsi="Arial" w:cs="Arial"/>
          <w:spacing w:val="1"/>
        </w:rPr>
        <w:t>l</w:t>
      </w:r>
      <w:r w:rsidRPr="002E1376">
        <w:rPr>
          <w:rFonts w:ascii="Arial" w:eastAsia="Arial" w:hAnsi="Arial" w:cs="Arial"/>
          <w:spacing w:val="2"/>
        </w:rPr>
        <w:t>a</w:t>
      </w:r>
      <w:r w:rsidRPr="002E1376">
        <w:rPr>
          <w:rFonts w:ascii="Arial" w:eastAsia="Arial" w:hAnsi="Arial" w:cs="Arial"/>
          <w:spacing w:val="5"/>
        </w:rPr>
        <w:t>w</w:t>
      </w:r>
      <w:r w:rsidRPr="002E1376">
        <w:rPr>
          <w:rFonts w:ascii="Arial" w:eastAsia="Arial" w:hAnsi="Arial" w:cs="Arial"/>
        </w:rPr>
        <w:t>.</w:t>
      </w:r>
    </w:p>
    <w:p w14:paraId="6E951968" w14:textId="77777777" w:rsidR="002E1376" w:rsidRPr="002E1376" w:rsidRDefault="002E1376" w:rsidP="002E1376">
      <w:pPr>
        <w:pStyle w:val="ListParagraph"/>
        <w:rPr>
          <w:rFonts w:ascii="Arial" w:eastAsia="Arial" w:hAnsi="Arial" w:cs="Arial"/>
          <w:b/>
          <w:szCs w:val="22"/>
        </w:rPr>
      </w:pPr>
    </w:p>
    <w:p w14:paraId="68FC8A76" w14:textId="77777777" w:rsidR="00810E05" w:rsidRPr="002E1376" w:rsidRDefault="000D66C9" w:rsidP="002E1376">
      <w:pPr>
        <w:pStyle w:val="ListParagraph"/>
        <w:numPr>
          <w:ilvl w:val="1"/>
          <w:numId w:val="8"/>
        </w:numPr>
        <w:ind w:left="993" w:hanging="633"/>
        <w:rPr>
          <w:rFonts w:ascii="Arial" w:eastAsia="Arial" w:hAnsi="Arial" w:cs="Arial"/>
          <w:b/>
          <w:szCs w:val="22"/>
        </w:rPr>
      </w:pPr>
      <w:r w:rsidRPr="002E1376">
        <w:rPr>
          <w:rFonts w:ascii="Arial" w:eastAsia="Arial" w:hAnsi="Arial" w:cs="Arial"/>
          <w:spacing w:val="-1"/>
        </w:rPr>
        <w:t>A</w:t>
      </w:r>
      <w:r w:rsidRPr="002E1376">
        <w:rPr>
          <w:rFonts w:ascii="Arial" w:eastAsia="Arial" w:hAnsi="Arial" w:cs="Arial"/>
          <w:spacing w:val="4"/>
        </w:rPr>
        <w:t>n</w:t>
      </w:r>
      <w:r w:rsidRPr="002E1376">
        <w:rPr>
          <w:rFonts w:ascii="Arial" w:eastAsia="Arial" w:hAnsi="Arial" w:cs="Arial"/>
        </w:rPr>
        <w:t>y</w:t>
      </w:r>
      <w:r w:rsidRPr="002E1376">
        <w:rPr>
          <w:rFonts w:ascii="Arial" w:eastAsia="Arial" w:hAnsi="Arial" w:cs="Arial"/>
          <w:spacing w:val="22"/>
        </w:rPr>
        <w:t xml:space="preserve"> </w:t>
      </w:r>
      <w:r w:rsidRPr="002E1376">
        <w:rPr>
          <w:rFonts w:ascii="Arial" w:eastAsia="Arial" w:hAnsi="Arial" w:cs="Arial"/>
        </w:rPr>
        <w:t>e</w:t>
      </w:r>
      <w:r w:rsidRPr="002E1376">
        <w:rPr>
          <w:rFonts w:ascii="Arial" w:eastAsia="Arial" w:hAnsi="Arial" w:cs="Arial"/>
          <w:spacing w:val="1"/>
        </w:rPr>
        <w:t>q</w:t>
      </w:r>
      <w:r w:rsidRPr="002E1376">
        <w:rPr>
          <w:rFonts w:ascii="Arial" w:eastAsia="Arial" w:hAnsi="Arial" w:cs="Arial"/>
        </w:rPr>
        <w:t>u</w:t>
      </w:r>
      <w:r w:rsidRPr="002E1376">
        <w:rPr>
          <w:rFonts w:ascii="Arial" w:eastAsia="Arial" w:hAnsi="Arial" w:cs="Arial"/>
          <w:spacing w:val="1"/>
        </w:rPr>
        <w:t>i</w:t>
      </w:r>
      <w:r w:rsidRPr="002E1376">
        <w:rPr>
          <w:rFonts w:ascii="Arial" w:eastAsia="Arial" w:hAnsi="Arial" w:cs="Arial"/>
        </w:rPr>
        <w:t>p</w:t>
      </w:r>
      <w:r w:rsidRPr="002E1376">
        <w:rPr>
          <w:rFonts w:ascii="Arial" w:eastAsia="Arial" w:hAnsi="Arial" w:cs="Arial"/>
          <w:spacing w:val="4"/>
        </w:rPr>
        <w:t>m</w:t>
      </w:r>
      <w:r w:rsidRPr="002E1376">
        <w:rPr>
          <w:rFonts w:ascii="Arial" w:eastAsia="Arial" w:hAnsi="Arial" w:cs="Arial"/>
        </w:rPr>
        <w:t>e</w:t>
      </w:r>
      <w:r w:rsidRPr="002E1376">
        <w:rPr>
          <w:rFonts w:ascii="Arial" w:eastAsia="Arial" w:hAnsi="Arial" w:cs="Arial"/>
          <w:spacing w:val="-1"/>
        </w:rPr>
        <w:t>n</w:t>
      </w:r>
      <w:r w:rsidRPr="002E1376">
        <w:rPr>
          <w:rFonts w:ascii="Arial" w:eastAsia="Arial" w:hAnsi="Arial" w:cs="Arial"/>
        </w:rPr>
        <w:t>t</w:t>
      </w:r>
      <w:r w:rsidRPr="002E1376">
        <w:rPr>
          <w:rFonts w:ascii="Arial" w:eastAsia="Arial" w:hAnsi="Arial" w:cs="Arial"/>
          <w:spacing w:val="19"/>
        </w:rPr>
        <w:t xml:space="preserve"> </w:t>
      </w:r>
      <w:r w:rsidRPr="002E1376">
        <w:rPr>
          <w:rFonts w:ascii="Arial" w:eastAsia="Arial" w:hAnsi="Arial" w:cs="Arial"/>
        </w:rPr>
        <w:t>or</w:t>
      </w:r>
      <w:r w:rsidRPr="002E1376">
        <w:rPr>
          <w:rFonts w:ascii="Arial" w:eastAsia="Arial" w:hAnsi="Arial" w:cs="Arial"/>
          <w:spacing w:val="27"/>
        </w:rPr>
        <w:t xml:space="preserve"> </w:t>
      </w:r>
      <w:r w:rsidRPr="002E1376">
        <w:rPr>
          <w:rFonts w:ascii="Arial" w:eastAsia="Arial" w:hAnsi="Arial" w:cs="Arial"/>
        </w:rPr>
        <w:t>proper</w:t>
      </w:r>
      <w:r w:rsidRPr="002E1376">
        <w:rPr>
          <w:rFonts w:ascii="Arial" w:eastAsia="Arial" w:hAnsi="Arial" w:cs="Arial"/>
          <w:spacing w:val="5"/>
        </w:rPr>
        <w:t>t</w:t>
      </w:r>
      <w:r w:rsidRPr="002E1376">
        <w:rPr>
          <w:rFonts w:ascii="Arial" w:eastAsia="Arial" w:hAnsi="Arial" w:cs="Arial"/>
        </w:rPr>
        <w:t>y</w:t>
      </w:r>
      <w:r w:rsidRPr="002E1376">
        <w:rPr>
          <w:rFonts w:ascii="Arial" w:eastAsia="Arial" w:hAnsi="Arial" w:cs="Arial"/>
          <w:spacing w:val="20"/>
        </w:rPr>
        <w:t xml:space="preserve"> </w:t>
      </w:r>
      <w:r w:rsidRPr="002E1376">
        <w:rPr>
          <w:rFonts w:ascii="Arial" w:eastAsia="Arial" w:hAnsi="Arial" w:cs="Arial"/>
        </w:rPr>
        <w:t>of</w:t>
      </w:r>
      <w:r w:rsidRPr="002E1376">
        <w:rPr>
          <w:rFonts w:ascii="Arial" w:eastAsia="Arial" w:hAnsi="Arial" w:cs="Arial"/>
          <w:spacing w:val="29"/>
        </w:rPr>
        <w:t xml:space="preserve"> </w:t>
      </w:r>
      <w:r w:rsidRPr="002E1376">
        <w:rPr>
          <w:rFonts w:ascii="Arial" w:eastAsia="Arial" w:hAnsi="Arial" w:cs="Arial"/>
        </w:rPr>
        <w:t>the</w:t>
      </w:r>
      <w:r w:rsidRPr="002E1376">
        <w:rPr>
          <w:rFonts w:ascii="Arial" w:eastAsia="Arial" w:hAnsi="Arial" w:cs="Arial"/>
          <w:spacing w:val="25"/>
        </w:rPr>
        <w:t xml:space="preserve"> </w:t>
      </w:r>
      <w:r w:rsidRPr="002E1376">
        <w:rPr>
          <w:rFonts w:ascii="Arial" w:eastAsia="Arial" w:hAnsi="Arial" w:cs="Arial"/>
          <w:spacing w:val="-1"/>
        </w:rPr>
        <w:t>S</w:t>
      </w:r>
      <w:r w:rsidRPr="002E1376">
        <w:rPr>
          <w:rFonts w:ascii="Arial" w:eastAsia="Arial" w:hAnsi="Arial" w:cs="Arial"/>
          <w:spacing w:val="2"/>
        </w:rPr>
        <w:t>p</w:t>
      </w:r>
      <w:r w:rsidRPr="002E1376">
        <w:rPr>
          <w:rFonts w:ascii="Arial" w:eastAsia="Arial" w:hAnsi="Arial" w:cs="Arial"/>
        </w:rPr>
        <w:t>o</w:t>
      </w:r>
      <w:r w:rsidRPr="002E1376">
        <w:rPr>
          <w:rFonts w:ascii="Arial" w:eastAsia="Arial" w:hAnsi="Arial" w:cs="Arial"/>
          <w:spacing w:val="-1"/>
        </w:rPr>
        <w:t>n</w:t>
      </w:r>
      <w:r w:rsidRPr="002E1376">
        <w:rPr>
          <w:rFonts w:ascii="Arial" w:eastAsia="Arial" w:hAnsi="Arial" w:cs="Arial"/>
          <w:spacing w:val="1"/>
        </w:rPr>
        <w:t>s</w:t>
      </w:r>
      <w:r w:rsidRPr="002E1376">
        <w:rPr>
          <w:rFonts w:ascii="Arial" w:eastAsia="Arial" w:hAnsi="Arial" w:cs="Arial"/>
        </w:rPr>
        <w:t>or</w:t>
      </w:r>
      <w:r w:rsidRPr="002E1376">
        <w:rPr>
          <w:rFonts w:ascii="Arial" w:eastAsia="Arial" w:hAnsi="Arial" w:cs="Arial"/>
          <w:spacing w:val="21"/>
        </w:rPr>
        <w:t xml:space="preserve"> </w:t>
      </w:r>
      <w:r w:rsidRPr="002E1376">
        <w:rPr>
          <w:rFonts w:ascii="Arial" w:eastAsia="Arial" w:hAnsi="Arial" w:cs="Arial"/>
        </w:rPr>
        <w:t>u</w:t>
      </w:r>
      <w:r w:rsidRPr="002E1376">
        <w:rPr>
          <w:rFonts w:ascii="Arial" w:eastAsia="Arial" w:hAnsi="Arial" w:cs="Arial"/>
          <w:spacing w:val="1"/>
        </w:rPr>
        <w:t>s</w:t>
      </w:r>
      <w:r w:rsidRPr="002E1376">
        <w:rPr>
          <w:rFonts w:ascii="Arial" w:eastAsia="Arial" w:hAnsi="Arial" w:cs="Arial"/>
        </w:rPr>
        <w:t>ed</w:t>
      </w:r>
      <w:r w:rsidRPr="002E1376">
        <w:rPr>
          <w:rFonts w:ascii="Arial" w:eastAsia="Arial" w:hAnsi="Arial" w:cs="Arial"/>
          <w:spacing w:val="26"/>
        </w:rPr>
        <w:t xml:space="preserve"> </w:t>
      </w:r>
      <w:r w:rsidRPr="002E1376">
        <w:rPr>
          <w:rFonts w:ascii="Arial" w:eastAsia="Arial" w:hAnsi="Arial" w:cs="Arial"/>
        </w:rPr>
        <w:t>or</w:t>
      </w:r>
      <w:r w:rsidRPr="002E1376">
        <w:rPr>
          <w:rFonts w:ascii="Arial" w:eastAsia="Arial" w:hAnsi="Arial" w:cs="Arial"/>
          <w:spacing w:val="27"/>
        </w:rPr>
        <w:t xml:space="preserve"> </w:t>
      </w:r>
      <w:r w:rsidRPr="002E1376">
        <w:rPr>
          <w:rFonts w:ascii="Arial" w:eastAsia="Arial" w:hAnsi="Arial" w:cs="Arial"/>
          <w:spacing w:val="1"/>
        </w:rPr>
        <w:t>s</w:t>
      </w:r>
      <w:r w:rsidRPr="002E1376">
        <w:rPr>
          <w:rFonts w:ascii="Arial" w:eastAsia="Arial" w:hAnsi="Arial" w:cs="Arial"/>
        </w:rPr>
        <w:t>tored</w:t>
      </w:r>
      <w:r w:rsidRPr="002E1376">
        <w:rPr>
          <w:rFonts w:ascii="Arial" w:eastAsia="Arial" w:hAnsi="Arial" w:cs="Arial"/>
          <w:spacing w:val="23"/>
        </w:rPr>
        <w:t xml:space="preserve"> </w:t>
      </w:r>
      <w:r w:rsidRPr="002E1376">
        <w:rPr>
          <w:rFonts w:ascii="Arial" w:eastAsia="Arial" w:hAnsi="Arial" w:cs="Arial"/>
          <w:spacing w:val="2"/>
        </w:rPr>
        <w:t>o</w:t>
      </w:r>
      <w:r w:rsidRPr="002E1376">
        <w:rPr>
          <w:rFonts w:ascii="Arial" w:eastAsia="Arial" w:hAnsi="Arial" w:cs="Arial"/>
        </w:rPr>
        <w:t>n</w:t>
      </w:r>
      <w:r w:rsidRPr="002E1376">
        <w:rPr>
          <w:rFonts w:ascii="Arial" w:eastAsia="Arial" w:hAnsi="Arial" w:cs="Arial"/>
          <w:spacing w:val="26"/>
        </w:rPr>
        <w:t xml:space="preserve"> </w:t>
      </w:r>
      <w:r w:rsidRPr="002E1376">
        <w:rPr>
          <w:rFonts w:ascii="Arial" w:eastAsia="Arial" w:hAnsi="Arial" w:cs="Arial"/>
        </w:rPr>
        <w:t>U</w:t>
      </w:r>
      <w:r w:rsidRPr="002E1376">
        <w:rPr>
          <w:rFonts w:ascii="Arial" w:eastAsia="Arial" w:hAnsi="Arial" w:cs="Arial"/>
          <w:spacing w:val="2"/>
        </w:rPr>
        <w:t>n</w:t>
      </w:r>
      <w:r w:rsidRPr="002E1376">
        <w:rPr>
          <w:rFonts w:ascii="Arial" w:eastAsia="Arial" w:hAnsi="Arial" w:cs="Arial"/>
          <w:spacing w:val="-1"/>
        </w:rPr>
        <w:t>i</w:t>
      </w:r>
      <w:r w:rsidRPr="002E1376">
        <w:rPr>
          <w:rFonts w:ascii="Arial" w:eastAsia="Arial" w:hAnsi="Arial" w:cs="Arial"/>
          <w:spacing w:val="1"/>
        </w:rPr>
        <w:t>v</w:t>
      </w:r>
      <w:r w:rsidRPr="002E1376">
        <w:rPr>
          <w:rFonts w:ascii="Arial" w:eastAsia="Arial" w:hAnsi="Arial" w:cs="Arial"/>
        </w:rPr>
        <w:t>e</w:t>
      </w:r>
      <w:r w:rsidRPr="002E1376">
        <w:rPr>
          <w:rFonts w:ascii="Arial" w:eastAsia="Arial" w:hAnsi="Arial" w:cs="Arial"/>
          <w:spacing w:val="3"/>
        </w:rPr>
        <w:t>r</w:t>
      </w:r>
      <w:r w:rsidRPr="002E1376">
        <w:rPr>
          <w:rFonts w:ascii="Arial" w:eastAsia="Arial" w:hAnsi="Arial" w:cs="Arial"/>
          <w:spacing w:val="1"/>
        </w:rPr>
        <w:t>s</w:t>
      </w:r>
      <w:r w:rsidRPr="002E1376">
        <w:rPr>
          <w:rFonts w:ascii="Arial" w:eastAsia="Arial" w:hAnsi="Arial" w:cs="Arial"/>
          <w:spacing w:val="-1"/>
        </w:rPr>
        <w:t>i</w:t>
      </w:r>
      <w:r w:rsidRPr="002E1376">
        <w:rPr>
          <w:rFonts w:ascii="Arial" w:eastAsia="Arial" w:hAnsi="Arial" w:cs="Arial"/>
          <w:spacing w:val="2"/>
        </w:rPr>
        <w:t>t</w:t>
      </w:r>
      <w:r w:rsidRPr="002E1376">
        <w:rPr>
          <w:rFonts w:ascii="Arial" w:eastAsia="Arial" w:hAnsi="Arial" w:cs="Arial"/>
        </w:rPr>
        <w:t>y proper</w:t>
      </w:r>
      <w:r w:rsidRPr="002E1376">
        <w:rPr>
          <w:rFonts w:ascii="Arial" w:eastAsia="Arial" w:hAnsi="Arial" w:cs="Arial"/>
          <w:spacing w:val="5"/>
        </w:rPr>
        <w:t>t</w:t>
      </w:r>
      <w:r w:rsidRPr="002E1376">
        <w:rPr>
          <w:rFonts w:ascii="Arial" w:eastAsia="Arial" w:hAnsi="Arial" w:cs="Arial"/>
        </w:rPr>
        <w:t>y</w:t>
      </w:r>
      <w:r w:rsidRPr="002E1376">
        <w:rPr>
          <w:rFonts w:ascii="Arial" w:eastAsia="Arial" w:hAnsi="Arial" w:cs="Arial"/>
          <w:spacing w:val="37"/>
        </w:rPr>
        <w:t xml:space="preserve"> </w:t>
      </w:r>
      <w:r w:rsidRPr="002E1376">
        <w:rPr>
          <w:rFonts w:ascii="Arial" w:eastAsia="Arial" w:hAnsi="Arial" w:cs="Arial"/>
        </w:rPr>
        <w:t>or</w:t>
      </w:r>
      <w:r w:rsidRPr="002E1376">
        <w:rPr>
          <w:rFonts w:ascii="Arial" w:eastAsia="Arial" w:hAnsi="Arial" w:cs="Arial"/>
          <w:spacing w:val="49"/>
        </w:rPr>
        <w:t xml:space="preserve"> </w:t>
      </w:r>
      <w:r w:rsidRPr="002E1376">
        <w:rPr>
          <w:rFonts w:ascii="Arial" w:eastAsia="Arial" w:hAnsi="Arial" w:cs="Arial"/>
        </w:rPr>
        <w:t>pre</w:t>
      </w:r>
      <w:r w:rsidRPr="002E1376">
        <w:rPr>
          <w:rFonts w:ascii="Arial" w:eastAsia="Arial" w:hAnsi="Arial" w:cs="Arial"/>
          <w:spacing w:val="4"/>
        </w:rPr>
        <w:t>m</w:t>
      </w:r>
      <w:r w:rsidRPr="002E1376">
        <w:rPr>
          <w:rFonts w:ascii="Arial" w:eastAsia="Arial" w:hAnsi="Arial" w:cs="Arial"/>
          <w:spacing w:val="-1"/>
        </w:rPr>
        <w:t>i</w:t>
      </w:r>
      <w:r w:rsidRPr="002E1376">
        <w:rPr>
          <w:rFonts w:ascii="Arial" w:eastAsia="Arial" w:hAnsi="Arial" w:cs="Arial"/>
          <w:spacing w:val="1"/>
        </w:rPr>
        <w:t>s</w:t>
      </w:r>
      <w:r w:rsidRPr="002E1376">
        <w:rPr>
          <w:rFonts w:ascii="Arial" w:eastAsia="Arial" w:hAnsi="Arial" w:cs="Arial"/>
        </w:rPr>
        <w:t>es</w:t>
      </w:r>
      <w:r w:rsidRPr="002E1376">
        <w:rPr>
          <w:rFonts w:ascii="Arial" w:eastAsia="Arial" w:hAnsi="Arial" w:cs="Arial"/>
          <w:spacing w:val="40"/>
        </w:rPr>
        <w:t xml:space="preserve"> </w:t>
      </w:r>
      <w:r w:rsidRPr="002E1376">
        <w:rPr>
          <w:rFonts w:ascii="Arial" w:eastAsia="Arial" w:hAnsi="Arial" w:cs="Arial"/>
          <w:spacing w:val="-1"/>
        </w:rPr>
        <w:t>i</w:t>
      </w:r>
      <w:r w:rsidRPr="002E1376">
        <w:rPr>
          <w:rFonts w:ascii="Arial" w:eastAsia="Arial" w:hAnsi="Arial" w:cs="Arial"/>
        </w:rPr>
        <w:t>s</w:t>
      </w:r>
      <w:r w:rsidRPr="002E1376">
        <w:rPr>
          <w:rFonts w:ascii="Arial" w:eastAsia="Arial" w:hAnsi="Arial" w:cs="Arial"/>
          <w:spacing w:val="47"/>
        </w:rPr>
        <w:t xml:space="preserve"> </w:t>
      </w:r>
      <w:r w:rsidRPr="002E1376">
        <w:rPr>
          <w:rFonts w:ascii="Arial" w:eastAsia="Arial" w:hAnsi="Arial" w:cs="Arial"/>
        </w:rPr>
        <w:t>at</w:t>
      </w:r>
      <w:r w:rsidRPr="002E1376">
        <w:rPr>
          <w:rFonts w:ascii="Arial" w:eastAsia="Arial" w:hAnsi="Arial" w:cs="Arial"/>
          <w:spacing w:val="48"/>
        </w:rPr>
        <w:t xml:space="preserve"> </w:t>
      </w:r>
      <w:r w:rsidRPr="002E1376">
        <w:rPr>
          <w:rFonts w:ascii="Arial" w:eastAsia="Arial" w:hAnsi="Arial" w:cs="Arial"/>
        </w:rPr>
        <w:t>the</w:t>
      </w:r>
      <w:r w:rsidRPr="002E1376">
        <w:rPr>
          <w:rFonts w:ascii="Arial" w:eastAsia="Arial" w:hAnsi="Arial" w:cs="Arial"/>
          <w:spacing w:val="47"/>
        </w:rPr>
        <w:t xml:space="preserve"> </w:t>
      </w:r>
      <w:r w:rsidRPr="002E1376">
        <w:rPr>
          <w:rFonts w:ascii="Arial" w:eastAsia="Arial" w:hAnsi="Arial" w:cs="Arial"/>
          <w:spacing w:val="-1"/>
        </w:rPr>
        <w:t>S</w:t>
      </w:r>
      <w:r w:rsidRPr="002E1376">
        <w:rPr>
          <w:rFonts w:ascii="Arial" w:eastAsia="Arial" w:hAnsi="Arial" w:cs="Arial"/>
          <w:spacing w:val="2"/>
        </w:rPr>
        <w:t>p</w:t>
      </w:r>
      <w:r w:rsidRPr="002E1376">
        <w:rPr>
          <w:rFonts w:ascii="Arial" w:eastAsia="Arial" w:hAnsi="Arial" w:cs="Arial"/>
        </w:rPr>
        <w:t>o</w:t>
      </w:r>
      <w:r w:rsidRPr="002E1376">
        <w:rPr>
          <w:rFonts w:ascii="Arial" w:eastAsia="Arial" w:hAnsi="Arial" w:cs="Arial"/>
          <w:spacing w:val="-1"/>
        </w:rPr>
        <w:t>n</w:t>
      </w:r>
      <w:r w:rsidRPr="002E1376">
        <w:rPr>
          <w:rFonts w:ascii="Arial" w:eastAsia="Arial" w:hAnsi="Arial" w:cs="Arial"/>
          <w:spacing w:val="1"/>
        </w:rPr>
        <w:t>s</w:t>
      </w:r>
      <w:r w:rsidRPr="002E1376">
        <w:rPr>
          <w:rFonts w:ascii="Arial" w:eastAsia="Arial" w:hAnsi="Arial" w:cs="Arial"/>
        </w:rPr>
        <w:t>or’s</w:t>
      </w:r>
      <w:r w:rsidRPr="002E1376">
        <w:rPr>
          <w:rFonts w:ascii="Arial" w:eastAsia="Arial" w:hAnsi="Arial" w:cs="Arial"/>
          <w:spacing w:val="42"/>
        </w:rPr>
        <w:t xml:space="preserve"> </w:t>
      </w:r>
      <w:r w:rsidRPr="002E1376">
        <w:rPr>
          <w:rFonts w:ascii="Arial" w:eastAsia="Arial" w:hAnsi="Arial" w:cs="Arial"/>
          <w:spacing w:val="1"/>
        </w:rPr>
        <w:t>r</w:t>
      </w:r>
      <w:r w:rsidRPr="002E1376">
        <w:rPr>
          <w:rFonts w:ascii="Arial" w:eastAsia="Arial" w:hAnsi="Arial" w:cs="Arial"/>
          <w:spacing w:val="-1"/>
        </w:rPr>
        <w:t>i</w:t>
      </w:r>
      <w:r w:rsidRPr="002E1376">
        <w:rPr>
          <w:rFonts w:ascii="Arial" w:eastAsia="Arial" w:hAnsi="Arial" w:cs="Arial"/>
          <w:spacing w:val="1"/>
        </w:rPr>
        <w:t>s</w:t>
      </w:r>
      <w:r w:rsidRPr="002E1376">
        <w:rPr>
          <w:rFonts w:ascii="Arial" w:eastAsia="Arial" w:hAnsi="Arial" w:cs="Arial"/>
        </w:rPr>
        <w:t>k</w:t>
      </w:r>
      <w:r w:rsidRPr="002E1376">
        <w:rPr>
          <w:rFonts w:ascii="Arial" w:eastAsia="Arial" w:hAnsi="Arial" w:cs="Arial"/>
          <w:spacing w:val="48"/>
        </w:rPr>
        <w:t xml:space="preserve"> </w:t>
      </w:r>
      <w:r w:rsidRPr="002E1376">
        <w:rPr>
          <w:rFonts w:ascii="Arial" w:eastAsia="Arial" w:hAnsi="Arial" w:cs="Arial"/>
        </w:rPr>
        <w:t>a</w:t>
      </w:r>
      <w:r w:rsidRPr="002E1376">
        <w:rPr>
          <w:rFonts w:ascii="Arial" w:eastAsia="Arial" w:hAnsi="Arial" w:cs="Arial"/>
          <w:spacing w:val="-1"/>
        </w:rPr>
        <w:t>n</w:t>
      </w:r>
      <w:r w:rsidRPr="002E1376">
        <w:rPr>
          <w:rFonts w:ascii="Arial" w:eastAsia="Arial" w:hAnsi="Arial" w:cs="Arial"/>
        </w:rPr>
        <w:t>d</w:t>
      </w:r>
      <w:r w:rsidRPr="002E1376">
        <w:rPr>
          <w:rFonts w:ascii="Arial" w:eastAsia="Arial" w:hAnsi="Arial" w:cs="Arial"/>
          <w:spacing w:val="44"/>
        </w:rPr>
        <w:t xml:space="preserve"> </w:t>
      </w:r>
      <w:r w:rsidRPr="002E1376">
        <w:rPr>
          <w:rFonts w:ascii="Arial" w:eastAsia="Arial" w:hAnsi="Arial" w:cs="Arial"/>
          <w:spacing w:val="2"/>
        </w:rPr>
        <w:t>t</w:t>
      </w:r>
      <w:r w:rsidRPr="002E1376">
        <w:rPr>
          <w:rFonts w:ascii="Arial" w:eastAsia="Arial" w:hAnsi="Arial" w:cs="Arial"/>
        </w:rPr>
        <w:t>he</w:t>
      </w:r>
      <w:r w:rsidRPr="002E1376">
        <w:rPr>
          <w:rFonts w:ascii="Arial" w:eastAsia="Arial" w:hAnsi="Arial" w:cs="Arial"/>
          <w:spacing w:val="44"/>
        </w:rPr>
        <w:t xml:space="preserve"> </w:t>
      </w:r>
      <w:r w:rsidRPr="002E1376">
        <w:rPr>
          <w:rFonts w:ascii="Arial" w:eastAsia="Arial" w:hAnsi="Arial" w:cs="Arial"/>
          <w:spacing w:val="1"/>
        </w:rPr>
        <w:t>s</w:t>
      </w:r>
      <w:r w:rsidRPr="002E1376">
        <w:rPr>
          <w:rFonts w:ascii="Arial" w:eastAsia="Arial" w:hAnsi="Arial" w:cs="Arial"/>
        </w:rPr>
        <w:t>p</w:t>
      </w:r>
      <w:r w:rsidRPr="002E1376">
        <w:rPr>
          <w:rFonts w:ascii="Arial" w:eastAsia="Arial" w:hAnsi="Arial" w:cs="Arial"/>
          <w:spacing w:val="1"/>
        </w:rPr>
        <w:t>o</w:t>
      </w:r>
      <w:r w:rsidRPr="002E1376">
        <w:rPr>
          <w:rFonts w:ascii="Arial" w:eastAsia="Arial" w:hAnsi="Arial" w:cs="Arial"/>
        </w:rPr>
        <w:t>n</w:t>
      </w:r>
      <w:r w:rsidRPr="002E1376">
        <w:rPr>
          <w:rFonts w:ascii="Arial" w:eastAsia="Arial" w:hAnsi="Arial" w:cs="Arial"/>
          <w:spacing w:val="1"/>
        </w:rPr>
        <w:t>s</w:t>
      </w:r>
      <w:r w:rsidRPr="002E1376">
        <w:rPr>
          <w:rFonts w:ascii="Arial" w:eastAsia="Arial" w:hAnsi="Arial" w:cs="Arial"/>
        </w:rPr>
        <w:t>or</w:t>
      </w:r>
      <w:r w:rsidRPr="002E1376">
        <w:rPr>
          <w:rFonts w:ascii="Arial" w:eastAsia="Arial" w:hAnsi="Arial" w:cs="Arial"/>
          <w:spacing w:val="41"/>
        </w:rPr>
        <w:t xml:space="preserve"> </w:t>
      </w:r>
      <w:r w:rsidRPr="002E1376">
        <w:rPr>
          <w:rFonts w:ascii="Arial" w:eastAsia="Arial" w:hAnsi="Arial" w:cs="Arial"/>
          <w:spacing w:val="-1"/>
        </w:rPr>
        <w:t>i</w:t>
      </w:r>
      <w:r w:rsidRPr="002E1376">
        <w:rPr>
          <w:rFonts w:ascii="Arial" w:eastAsia="Arial" w:hAnsi="Arial" w:cs="Arial"/>
        </w:rPr>
        <w:t>s</w:t>
      </w:r>
      <w:r w:rsidRPr="002E1376">
        <w:rPr>
          <w:rFonts w:ascii="Arial" w:eastAsia="Arial" w:hAnsi="Arial" w:cs="Arial"/>
          <w:spacing w:val="47"/>
        </w:rPr>
        <w:t xml:space="preserve"> </w:t>
      </w:r>
      <w:r w:rsidRPr="002E1376">
        <w:rPr>
          <w:rFonts w:ascii="Arial" w:eastAsia="Arial" w:hAnsi="Arial" w:cs="Arial"/>
          <w:spacing w:val="3"/>
        </w:rPr>
        <w:t>r</w:t>
      </w:r>
      <w:r w:rsidRPr="002E1376">
        <w:rPr>
          <w:rFonts w:ascii="Arial" w:eastAsia="Arial" w:hAnsi="Arial" w:cs="Arial"/>
        </w:rPr>
        <w:t>e</w:t>
      </w:r>
      <w:r w:rsidRPr="002E1376">
        <w:rPr>
          <w:rFonts w:ascii="Arial" w:eastAsia="Arial" w:hAnsi="Arial" w:cs="Arial"/>
          <w:spacing w:val="1"/>
        </w:rPr>
        <w:t>s</w:t>
      </w:r>
      <w:r w:rsidRPr="002E1376">
        <w:rPr>
          <w:rFonts w:ascii="Arial" w:eastAsia="Arial" w:hAnsi="Arial" w:cs="Arial"/>
        </w:rPr>
        <w:t>p</w:t>
      </w:r>
      <w:r w:rsidRPr="002E1376">
        <w:rPr>
          <w:rFonts w:ascii="Arial" w:eastAsia="Arial" w:hAnsi="Arial" w:cs="Arial"/>
          <w:spacing w:val="-1"/>
        </w:rPr>
        <w:t>o</w:t>
      </w:r>
      <w:r w:rsidRPr="002E1376">
        <w:rPr>
          <w:rFonts w:ascii="Arial" w:eastAsia="Arial" w:hAnsi="Arial" w:cs="Arial"/>
        </w:rPr>
        <w:t>n</w:t>
      </w:r>
      <w:r w:rsidRPr="002E1376">
        <w:rPr>
          <w:rFonts w:ascii="Arial" w:eastAsia="Arial" w:hAnsi="Arial" w:cs="Arial"/>
          <w:spacing w:val="1"/>
        </w:rPr>
        <w:t>si</w:t>
      </w:r>
      <w:r w:rsidRPr="002E1376">
        <w:rPr>
          <w:rFonts w:ascii="Arial" w:eastAsia="Arial" w:hAnsi="Arial" w:cs="Arial"/>
        </w:rPr>
        <w:t>b</w:t>
      </w:r>
      <w:r w:rsidRPr="002E1376">
        <w:rPr>
          <w:rFonts w:ascii="Arial" w:eastAsia="Arial" w:hAnsi="Arial" w:cs="Arial"/>
          <w:spacing w:val="1"/>
        </w:rPr>
        <w:t>l</w:t>
      </w:r>
      <w:r w:rsidRPr="002E1376">
        <w:rPr>
          <w:rFonts w:ascii="Arial" w:eastAsia="Arial" w:hAnsi="Arial" w:cs="Arial"/>
        </w:rPr>
        <w:t>e</w:t>
      </w:r>
      <w:r w:rsidRPr="002E1376">
        <w:rPr>
          <w:rFonts w:ascii="Arial" w:eastAsia="Arial" w:hAnsi="Arial" w:cs="Arial"/>
          <w:spacing w:val="49"/>
        </w:rPr>
        <w:t xml:space="preserve"> </w:t>
      </w:r>
      <w:r w:rsidRPr="002E1376">
        <w:rPr>
          <w:rFonts w:ascii="Arial" w:eastAsia="Arial" w:hAnsi="Arial" w:cs="Arial"/>
          <w:spacing w:val="2"/>
        </w:rPr>
        <w:t>f</w:t>
      </w:r>
      <w:r w:rsidRPr="002E1376">
        <w:rPr>
          <w:rFonts w:ascii="Arial" w:eastAsia="Arial" w:hAnsi="Arial" w:cs="Arial"/>
        </w:rPr>
        <w:t>or h</w:t>
      </w:r>
      <w:r w:rsidRPr="002E1376">
        <w:rPr>
          <w:rFonts w:ascii="Arial" w:eastAsia="Arial" w:hAnsi="Arial" w:cs="Arial"/>
          <w:spacing w:val="-1"/>
        </w:rPr>
        <w:t>o</w:t>
      </w:r>
      <w:r w:rsidRPr="002E1376">
        <w:rPr>
          <w:rFonts w:ascii="Arial" w:eastAsia="Arial" w:hAnsi="Arial" w:cs="Arial"/>
          <w:spacing w:val="1"/>
        </w:rPr>
        <w:t>l</w:t>
      </w:r>
      <w:r w:rsidRPr="002E1376">
        <w:rPr>
          <w:rFonts w:ascii="Arial" w:eastAsia="Arial" w:hAnsi="Arial" w:cs="Arial"/>
        </w:rPr>
        <w:t>d</w:t>
      </w:r>
      <w:r w:rsidRPr="002E1376">
        <w:rPr>
          <w:rFonts w:ascii="Arial" w:eastAsia="Arial" w:hAnsi="Arial" w:cs="Arial"/>
          <w:spacing w:val="-1"/>
        </w:rPr>
        <w:t>i</w:t>
      </w:r>
      <w:r w:rsidRPr="002E1376">
        <w:rPr>
          <w:rFonts w:ascii="Arial" w:eastAsia="Arial" w:hAnsi="Arial" w:cs="Arial"/>
          <w:spacing w:val="2"/>
        </w:rPr>
        <w:t>n</w:t>
      </w:r>
      <w:r w:rsidRPr="002E1376">
        <w:rPr>
          <w:rFonts w:ascii="Arial" w:eastAsia="Arial" w:hAnsi="Arial" w:cs="Arial"/>
        </w:rPr>
        <w:t>g</w:t>
      </w:r>
      <w:r w:rsidRPr="002E1376">
        <w:rPr>
          <w:rFonts w:ascii="Arial" w:eastAsia="Arial" w:hAnsi="Arial" w:cs="Arial"/>
          <w:spacing w:val="-6"/>
        </w:rPr>
        <w:t xml:space="preserve"> </w:t>
      </w:r>
      <w:r w:rsidRPr="002E1376">
        <w:rPr>
          <w:rFonts w:ascii="Arial" w:eastAsia="Arial" w:hAnsi="Arial" w:cs="Arial"/>
          <w:spacing w:val="1"/>
        </w:rPr>
        <w:t>a</w:t>
      </w:r>
      <w:r w:rsidRPr="002E1376">
        <w:rPr>
          <w:rFonts w:ascii="Arial" w:eastAsia="Arial" w:hAnsi="Arial" w:cs="Arial"/>
          <w:spacing w:val="2"/>
        </w:rPr>
        <w:t>n</w:t>
      </w:r>
      <w:r w:rsidRPr="002E1376">
        <w:rPr>
          <w:rFonts w:ascii="Arial" w:eastAsia="Arial" w:hAnsi="Arial" w:cs="Arial"/>
        </w:rPr>
        <w:t>y</w:t>
      </w:r>
      <w:r w:rsidRPr="002E1376">
        <w:rPr>
          <w:rFonts w:ascii="Arial" w:eastAsia="Arial" w:hAnsi="Arial" w:cs="Arial"/>
          <w:spacing w:val="-7"/>
        </w:rPr>
        <w:t xml:space="preserve"> </w:t>
      </w:r>
      <w:r w:rsidRPr="002E1376">
        <w:rPr>
          <w:rFonts w:ascii="Arial" w:eastAsia="Arial" w:hAnsi="Arial" w:cs="Arial"/>
          <w:spacing w:val="3"/>
        </w:rPr>
        <w:t>r</w:t>
      </w:r>
      <w:r w:rsidRPr="002E1376">
        <w:rPr>
          <w:rFonts w:ascii="Arial" w:eastAsia="Arial" w:hAnsi="Arial" w:cs="Arial"/>
        </w:rPr>
        <w:t>e</w:t>
      </w:r>
      <w:r w:rsidRPr="002E1376">
        <w:rPr>
          <w:rFonts w:ascii="Arial" w:eastAsia="Arial" w:hAnsi="Arial" w:cs="Arial"/>
          <w:spacing w:val="-1"/>
        </w:rPr>
        <w:t>l</w:t>
      </w:r>
      <w:r w:rsidRPr="002E1376">
        <w:rPr>
          <w:rFonts w:ascii="Arial" w:eastAsia="Arial" w:hAnsi="Arial" w:cs="Arial"/>
          <w:spacing w:val="2"/>
        </w:rPr>
        <w:t>e</w:t>
      </w:r>
      <w:r w:rsidRPr="002E1376">
        <w:rPr>
          <w:rFonts w:ascii="Arial" w:eastAsia="Arial" w:hAnsi="Arial" w:cs="Arial"/>
          <w:spacing w:val="-1"/>
        </w:rPr>
        <w:t>v</w:t>
      </w:r>
      <w:r w:rsidRPr="002E1376">
        <w:rPr>
          <w:rFonts w:ascii="Arial" w:eastAsia="Arial" w:hAnsi="Arial" w:cs="Arial"/>
          <w:spacing w:val="2"/>
        </w:rPr>
        <w:t>a</w:t>
      </w:r>
      <w:r w:rsidRPr="002E1376">
        <w:rPr>
          <w:rFonts w:ascii="Arial" w:eastAsia="Arial" w:hAnsi="Arial" w:cs="Arial"/>
        </w:rPr>
        <w:t>nt</w:t>
      </w:r>
      <w:r w:rsidRPr="002E1376">
        <w:rPr>
          <w:rFonts w:ascii="Arial" w:eastAsia="Arial" w:hAnsi="Arial" w:cs="Arial"/>
          <w:spacing w:val="-8"/>
        </w:rPr>
        <w:t xml:space="preserve"> </w:t>
      </w:r>
      <w:r w:rsidRPr="002E1376">
        <w:rPr>
          <w:rFonts w:ascii="Arial" w:eastAsia="Arial" w:hAnsi="Arial" w:cs="Arial"/>
        </w:rPr>
        <w:t>p</w:t>
      </w:r>
      <w:r w:rsidRPr="002E1376">
        <w:rPr>
          <w:rFonts w:ascii="Arial" w:eastAsia="Arial" w:hAnsi="Arial" w:cs="Arial"/>
          <w:spacing w:val="3"/>
        </w:rPr>
        <w:t>r</w:t>
      </w:r>
      <w:r w:rsidRPr="002E1376">
        <w:rPr>
          <w:rFonts w:ascii="Arial" w:eastAsia="Arial" w:hAnsi="Arial" w:cs="Arial"/>
        </w:rPr>
        <w:t>o</w:t>
      </w:r>
      <w:r w:rsidRPr="002E1376">
        <w:rPr>
          <w:rFonts w:ascii="Arial" w:eastAsia="Arial" w:hAnsi="Arial" w:cs="Arial"/>
          <w:spacing w:val="-1"/>
        </w:rPr>
        <w:t>p</w:t>
      </w:r>
      <w:r w:rsidRPr="002E1376">
        <w:rPr>
          <w:rFonts w:ascii="Arial" w:eastAsia="Arial" w:hAnsi="Arial" w:cs="Arial"/>
        </w:rPr>
        <w:t>e</w:t>
      </w:r>
      <w:r w:rsidRPr="002E1376">
        <w:rPr>
          <w:rFonts w:ascii="Arial" w:eastAsia="Arial" w:hAnsi="Arial" w:cs="Arial"/>
          <w:spacing w:val="3"/>
        </w:rPr>
        <w:t>r</w:t>
      </w:r>
      <w:r w:rsidRPr="002E1376">
        <w:rPr>
          <w:rFonts w:ascii="Arial" w:eastAsia="Arial" w:hAnsi="Arial" w:cs="Arial"/>
          <w:spacing w:val="2"/>
        </w:rPr>
        <w:t>t</w:t>
      </w:r>
      <w:r w:rsidRPr="002E1376">
        <w:rPr>
          <w:rFonts w:ascii="Arial" w:eastAsia="Arial" w:hAnsi="Arial" w:cs="Arial"/>
        </w:rPr>
        <w:t>y</w:t>
      </w:r>
      <w:r w:rsidRPr="002E1376">
        <w:rPr>
          <w:rFonts w:ascii="Arial" w:eastAsia="Arial" w:hAnsi="Arial" w:cs="Arial"/>
          <w:spacing w:val="-11"/>
        </w:rPr>
        <w:t xml:space="preserve"> </w:t>
      </w:r>
      <w:r w:rsidRPr="002E1376">
        <w:rPr>
          <w:rFonts w:ascii="Arial" w:eastAsia="Arial" w:hAnsi="Arial" w:cs="Arial"/>
          <w:spacing w:val="1"/>
        </w:rPr>
        <w:t>i</w:t>
      </w:r>
      <w:r w:rsidRPr="002E1376">
        <w:rPr>
          <w:rFonts w:ascii="Arial" w:eastAsia="Arial" w:hAnsi="Arial" w:cs="Arial"/>
        </w:rPr>
        <w:t>n</w:t>
      </w:r>
      <w:r w:rsidRPr="002E1376">
        <w:rPr>
          <w:rFonts w:ascii="Arial" w:eastAsia="Arial" w:hAnsi="Arial" w:cs="Arial"/>
          <w:spacing w:val="1"/>
        </w:rPr>
        <w:t>s</w:t>
      </w:r>
      <w:r w:rsidRPr="002E1376">
        <w:rPr>
          <w:rFonts w:ascii="Arial" w:eastAsia="Arial" w:hAnsi="Arial" w:cs="Arial"/>
        </w:rPr>
        <w:t>uran</w:t>
      </w:r>
      <w:r w:rsidRPr="002E1376">
        <w:rPr>
          <w:rFonts w:ascii="Arial" w:eastAsia="Arial" w:hAnsi="Arial" w:cs="Arial"/>
          <w:spacing w:val="1"/>
        </w:rPr>
        <w:t>c</w:t>
      </w:r>
      <w:r w:rsidRPr="002E1376">
        <w:rPr>
          <w:rFonts w:ascii="Arial" w:eastAsia="Arial" w:hAnsi="Arial" w:cs="Arial"/>
        </w:rPr>
        <w:t>es</w:t>
      </w:r>
      <w:r w:rsidRPr="002E1376">
        <w:rPr>
          <w:rFonts w:ascii="Arial" w:eastAsia="Arial" w:hAnsi="Arial" w:cs="Arial"/>
          <w:spacing w:val="-7"/>
        </w:rPr>
        <w:t xml:space="preserve"> </w:t>
      </w:r>
      <w:r w:rsidRPr="002E1376">
        <w:rPr>
          <w:rFonts w:ascii="Arial" w:eastAsia="Arial" w:hAnsi="Arial" w:cs="Arial"/>
          <w:spacing w:val="-1"/>
        </w:rPr>
        <w:t>i</w:t>
      </w:r>
      <w:r w:rsidRPr="002E1376">
        <w:rPr>
          <w:rFonts w:ascii="Arial" w:eastAsia="Arial" w:hAnsi="Arial" w:cs="Arial"/>
        </w:rPr>
        <w:t>n</w:t>
      </w:r>
      <w:r w:rsidRPr="002E1376">
        <w:rPr>
          <w:rFonts w:ascii="Arial" w:eastAsia="Arial" w:hAnsi="Arial" w:cs="Arial"/>
          <w:spacing w:val="-2"/>
        </w:rPr>
        <w:t xml:space="preserve"> </w:t>
      </w:r>
      <w:r w:rsidRPr="002E1376">
        <w:rPr>
          <w:rFonts w:ascii="Arial" w:eastAsia="Arial" w:hAnsi="Arial" w:cs="Arial"/>
        </w:rPr>
        <w:t>re</w:t>
      </w:r>
      <w:r w:rsidRPr="002E1376">
        <w:rPr>
          <w:rFonts w:ascii="Arial" w:eastAsia="Arial" w:hAnsi="Arial" w:cs="Arial"/>
          <w:spacing w:val="1"/>
        </w:rPr>
        <w:t>s</w:t>
      </w:r>
      <w:r w:rsidRPr="002E1376">
        <w:rPr>
          <w:rFonts w:ascii="Arial" w:eastAsia="Arial" w:hAnsi="Arial" w:cs="Arial"/>
          <w:spacing w:val="2"/>
        </w:rPr>
        <w:t>p</w:t>
      </w:r>
      <w:r w:rsidRPr="002E1376">
        <w:rPr>
          <w:rFonts w:ascii="Arial" w:eastAsia="Arial" w:hAnsi="Arial" w:cs="Arial"/>
        </w:rPr>
        <w:t>e</w:t>
      </w:r>
      <w:r w:rsidRPr="002E1376">
        <w:rPr>
          <w:rFonts w:ascii="Arial" w:eastAsia="Arial" w:hAnsi="Arial" w:cs="Arial"/>
          <w:spacing w:val="1"/>
        </w:rPr>
        <w:t>c</w:t>
      </w:r>
      <w:r w:rsidRPr="002E1376">
        <w:rPr>
          <w:rFonts w:ascii="Arial" w:eastAsia="Arial" w:hAnsi="Arial" w:cs="Arial"/>
        </w:rPr>
        <w:t>t</w:t>
      </w:r>
      <w:r w:rsidRPr="002E1376">
        <w:rPr>
          <w:rFonts w:ascii="Arial" w:eastAsia="Arial" w:hAnsi="Arial" w:cs="Arial"/>
          <w:spacing w:val="-7"/>
        </w:rPr>
        <w:t xml:space="preserve"> </w:t>
      </w:r>
      <w:r w:rsidRPr="002E1376">
        <w:rPr>
          <w:rFonts w:ascii="Arial" w:eastAsia="Arial" w:hAnsi="Arial" w:cs="Arial"/>
          <w:spacing w:val="-1"/>
        </w:rPr>
        <w:t>o</w:t>
      </w:r>
      <w:r w:rsidRPr="002E1376">
        <w:rPr>
          <w:rFonts w:ascii="Arial" w:eastAsia="Arial" w:hAnsi="Arial" w:cs="Arial"/>
        </w:rPr>
        <w:t>f t</w:t>
      </w:r>
      <w:r w:rsidRPr="002E1376">
        <w:rPr>
          <w:rFonts w:ascii="Arial" w:eastAsia="Arial" w:hAnsi="Arial" w:cs="Arial"/>
          <w:spacing w:val="-1"/>
        </w:rPr>
        <w:t>h</w:t>
      </w:r>
      <w:r w:rsidRPr="002E1376">
        <w:rPr>
          <w:rFonts w:ascii="Arial" w:eastAsia="Arial" w:hAnsi="Arial" w:cs="Arial"/>
        </w:rPr>
        <w:t>e</w:t>
      </w:r>
      <w:r w:rsidRPr="002E1376">
        <w:rPr>
          <w:rFonts w:ascii="Arial" w:eastAsia="Arial" w:hAnsi="Arial" w:cs="Arial"/>
          <w:spacing w:val="-3"/>
        </w:rPr>
        <w:t xml:space="preserve"> </w:t>
      </w:r>
      <w:r w:rsidRPr="002E1376">
        <w:rPr>
          <w:rFonts w:ascii="Arial" w:eastAsia="Arial" w:hAnsi="Arial" w:cs="Arial"/>
          <w:spacing w:val="1"/>
        </w:rPr>
        <w:t>S</w:t>
      </w:r>
      <w:r w:rsidRPr="002E1376">
        <w:rPr>
          <w:rFonts w:ascii="Arial" w:eastAsia="Arial" w:hAnsi="Arial" w:cs="Arial"/>
        </w:rPr>
        <w:t>p</w:t>
      </w:r>
      <w:r w:rsidRPr="002E1376">
        <w:rPr>
          <w:rFonts w:ascii="Arial" w:eastAsia="Arial" w:hAnsi="Arial" w:cs="Arial"/>
          <w:spacing w:val="-1"/>
        </w:rPr>
        <w:t>o</w:t>
      </w:r>
      <w:r w:rsidRPr="002E1376">
        <w:rPr>
          <w:rFonts w:ascii="Arial" w:eastAsia="Arial" w:hAnsi="Arial" w:cs="Arial"/>
        </w:rPr>
        <w:t>n</w:t>
      </w:r>
      <w:r w:rsidRPr="002E1376">
        <w:rPr>
          <w:rFonts w:ascii="Arial" w:eastAsia="Arial" w:hAnsi="Arial" w:cs="Arial"/>
          <w:spacing w:val="3"/>
        </w:rPr>
        <w:t>s</w:t>
      </w:r>
      <w:r w:rsidRPr="002E1376">
        <w:rPr>
          <w:rFonts w:ascii="Arial" w:eastAsia="Arial" w:hAnsi="Arial" w:cs="Arial"/>
        </w:rPr>
        <w:t>or’s</w:t>
      </w:r>
      <w:r w:rsidRPr="002E1376">
        <w:rPr>
          <w:rFonts w:ascii="Arial" w:eastAsia="Arial" w:hAnsi="Arial" w:cs="Arial"/>
          <w:spacing w:val="-9"/>
        </w:rPr>
        <w:t xml:space="preserve"> </w:t>
      </w:r>
      <w:r w:rsidRPr="002E1376">
        <w:rPr>
          <w:rFonts w:ascii="Arial" w:eastAsia="Arial" w:hAnsi="Arial" w:cs="Arial"/>
        </w:rPr>
        <w:t>pro</w:t>
      </w:r>
      <w:r w:rsidRPr="002E1376">
        <w:rPr>
          <w:rFonts w:ascii="Arial" w:eastAsia="Arial" w:hAnsi="Arial" w:cs="Arial"/>
          <w:spacing w:val="2"/>
        </w:rPr>
        <w:t>p</w:t>
      </w:r>
      <w:r w:rsidRPr="002E1376">
        <w:rPr>
          <w:rFonts w:ascii="Arial" w:eastAsia="Arial" w:hAnsi="Arial" w:cs="Arial"/>
        </w:rPr>
        <w:t>er</w:t>
      </w:r>
      <w:r w:rsidRPr="002E1376">
        <w:rPr>
          <w:rFonts w:ascii="Arial" w:eastAsia="Arial" w:hAnsi="Arial" w:cs="Arial"/>
          <w:spacing w:val="3"/>
        </w:rPr>
        <w:t>t</w:t>
      </w:r>
      <w:r w:rsidRPr="002E1376">
        <w:rPr>
          <w:rFonts w:ascii="Arial" w:eastAsia="Arial" w:hAnsi="Arial" w:cs="Arial"/>
          <w:spacing w:val="-4"/>
        </w:rPr>
        <w:t>y</w:t>
      </w:r>
      <w:r w:rsidRPr="002E1376">
        <w:rPr>
          <w:rFonts w:ascii="Arial" w:eastAsia="Arial" w:hAnsi="Arial" w:cs="Arial"/>
        </w:rPr>
        <w:t>.</w:t>
      </w:r>
    </w:p>
    <w:p w14:paraId="3B58CF6C" w14:textId="77777777" w:rsidR="002E1376" w:rsidRPr="002E1376" w:rsidRDefault="002E1376" w:rsidP="002E1376">
      <w:pPr>
        <w:pStyle w:val="ListParagraph"/>
        <w:ind w:left="993"/>
        <w:rPr>
          <w:rFonts w:ascii="Arial" w:eastAsia="Arial" w:hAnsi="Arial" w:cs="Arial"/>
          <w:b/>
          <w:szCs w:val="22"/>
        </w:rPr>
      </w:pPr>
    </w:p>
    <w:p w14:paraId="591A340E" w14:textId="77777777" w:rsidR="00810E05" w:rsidRPr="002E1376" w:rsidRDefault="000D66C9" w:rsidP="002E1376">
      <w:pPr>
        <w:pStyle w:val="ListParagraph"/>
        <w:numPr>
          <w:ilvl w:val="1"/>
          <w:numId w:val="8"/>
        </w:numPr>
        <w:ind w:left="993" w:hanging="633"/>
        <w:rPr>
          <w:rFonts w:ascii="Arial" w:eastAsia="Arial" w:hAnsi="Arial" w:cs="Arial"/>
          <w:b/>
          <w:szCs w:val="22"/>
        </w:rPr>
      </w:pPr>
      <w:r w:rsidRPr="002E1376">
        <w:rPr>
          <w:rFonts w:ascii="Arial" w:eastAsia="Arial" w:hAnsi="Arial" w:cs="Arial"/>
          <w:spacing w:val="3"/>
        </w:rPr>
        <w:t>T</w:t>
      </w:r>
      <w:r w:rsidRPr="002E1376">
        <w:rPr>
          <w:rFonts w:ascii="Arial" w:eastAsia="Arial" w:hAnsi="Arial" w:cs="Arial"/>
        </w:rPr>
        <w:t>he</w:t>
      </w:r>
      <w:r w:rsidRPr="002E1376">
        <w:rPr>
          <w:rFonts w:ascii="Arial" w:eastAsia="Arial" w:hAnsi="Arial" w:cs="Arial"/>
          <w:spacing w:val="31"/>
        </w:rPr>
        <w:t xml:space="preserve"> </w:t>
      </w:r>
      <w:r w:rsidRPr="002E1376">
        <w:rPr>
          <w:rFonts w:ascii="Arial" w:eastAsia="Arial" w:hAnsi="Arial" w:cs="Arial"/>
        </w:rPr>
        <w:t>Un</w:t>
      </w:r>
      <w:r w:rsidRPr="002E1376">
        <w:rPr>
          <w:rFonts w:ascii="Arial" w:eastAsia="Arial" w:hAnsi="Arial" w:cs="Arial"/>
          <w:spacing w:val="-1"/>
        </w:rPr>
        <w:t>iv</w:t>
      </w:r>
      <w:r w:rsidRPr="002E1376">
        <w:rPr>
          <w:rFonts w:ascii="Arial" w:eastAsia="Arial" w:hAnsi="Arial" w:cs="Arial"/>
        </w:rPr>
        <w:t>er</w:t>
      </w:r>
      <w:r w:rsidRPr="002E1376">
        <w:rPr>
          <w:rFonts w:ascii="Arial" w:eastAsia="Arial" w:hAnsi="Arial" w:cs="Arial"/>
          <w:spacing w:val="2"/>
        </w:rPr>
        <w:t>s</w:t>
      </w:r>
      <w:r w:rsidRPr="002E1376">
        <w:rPr>
          <w:rFonts w:ascii="Arial" w:eastAsia="Arial" w:hAnsi="Arial" w:cs="Arial"/>
          <w:spacing w:val="-1"/>
        </w:rPr>
        <w:t>i</w:t>
      </w:r>
      <w:r w:rsidRPr="002E1376">
        <w:rPr>
          <w:rFonts w:ascii="Arial" w:eastAsia="Arial" w:hAnsi="Arial" w:cs="Arial"/>
          <w:spacing w:val="4"/>
        </w:rPr>
        <w:t>t</w:t>
      </w:r>
      <w:r w:rsidRPr="002E1376">
        <w:rPr>
          <w:rFonts w:ascii="Arial" w:eastAsia="Arial" w:hAnsi="Arial" w:cs="Arial"/>
        </w:rPr>
        <w:t>y</w:t>
      </w:r>
      <w:r w:rsidRPr="002E1376">
        <w:rPr>
          <w:rFonts w:ascii="Arial" w:eastAsia="Arial" w:hAnsi="Arial" w:cs="Arial"/>
          <w:spacing w:val="26"/>
        </w:rPr>
        <w:t xml:space="preserve"> </w:t>
      </w:r>
      <w:r w:rsidRPr="002E1376">
        <w:rPr>
          <w:rFonts w:ascii="Arial" w:eastAsia="Arial" w:hAnsi="Arial" w:cs="Arial"/>
          <w:spacing w:val="-2"/>
        </w:rPr>
        <w:t>w</w:t>
      </w:r>
      <w:r w:rsidRPr="002E1376">
        <w:rPr>
          <w:rFonts w:ascii="Arial" w:eastAsia="Arial" w:hAnsi="Arial" w:cs="Arial"/>
          <w:spacing w:val="1"/>
        </w:rPr>
        <w:t>i</w:t>
      </w:r>
      <w:r w:rsidRPr="002E1376">
        <w:rPr>
          <w:rFonts w:ascii="Arial" w:eastAsia="Arial" w:hAnsi="Arial" w:cs="Arial"/>
          <w:spacing w:val="-1"/>
        </w:rPr>
        <w:t>l</w:t>
      </w:r>
      <w:r w:rsidRPr="002E1376">
        <w:rPr>
          <w:rFonts w:ascii="Arial" w:eastAsia="Arial" w:hAnsi="Arial" w:cs="Arial"/>
        </w:rPr>
        <w:t>l</w:t>
      </w:r>
      <w:r w:rsidRPr="002E1376">
        <w:rPr>
          <w:rFonts w:ascii="Arial" w:eastAsia="Arial" w:hAnsi="Arial" w:cs="Arial"/>
          <w:spacing w:val="32"/>
        </w:rPr>
        <w:t xml:space="preserve"> </w:t>
      </w:r>
      <w:r w:rsidRPr="002E1376">
        <w:rPr>
          <w:rFonts w:ascii="Arial" w:eastAsia="Arial" w:hAnsi="Arial" w:cs="Arial"/>
          <w:spacing w:val="4"/>
        </w:rPr>
        <w:t>m</w:t>
      </w:r>
      <w:r w:rsidRPr="002E1376">
        <w:rPr>
          <w:rFonts w:ascii="Arial" w:eastAsia="Arial" w:hAnsi="Arial" w:cs="Arial"/>
        </w:rPr>
        <w:t>a</w:t>
      </w:r>
      <w:r w:rsidRPr="002E1376">
        <w:rPr>
          <w:rFonts w:ascii="Arial" w:eastAsia="Arial" w:hAnsi="Arial" w:cs="Arial"/>
          <w:spacing w:val="-1"/>
        </w:rPr>
        <w:t>i</w:t>
      </w:r>
      <w:r w:rsidRPr="002E1376">
        <w:rPr>
          <w:rFonts w:ascii="Arial" w:eastAsia="Arial" w:hAnsi="Arial" w:cs="Arial"/>
        </w:rPr>
        <w:t>nt</w:t>
      </w:r>
      <w:r w:rsidRPr="002E1376">
        <w:rPr>
          <w:rFonts w:ascii="Arial" w:eastAsia="Arial" w:hAnsi="Arial" w:cs="Arial"/>
          <w:spacing w:val="1"/>
        </w:rPr>
        <w:t>ai</w:t>
      </w:r>
      <w:r w:rsidRPr="002E1376">
        <w:rPr>
          <w:rFonts w:ascii="Arial" w:eastAsia="Arial" w:hAnsi="Arial" w:cs="Arial"/>
        </w:rPr>
        <w:t>n</w:t>
      </w:r>
      <w:r w:rsidRPr="002E1376">
        <w:rPr>
          <w:rFonts w:ascii="Arial" w:eastAsia="Arial" w:hAnsi="Arial" w:cs="Arial"/>
          <w:spacing w:val="28"/>
        </w:rPr>
        <w:t xml:space="preserve"> </w:t>
      </w:r>
      <w:r w:rsidRPr="002E1376">
        <w:rPr>
          <w:rFonts w:ascii="Arial" w:eastAsia="Arial" w:hAnsi="Arial" w:cs="Arial"/>
        </w:rPr>
        <w:t>or</w:t>
      </w:r>
      <w:r w:rsidRPr="002E1376">
        <w:rPr>
          <w:rFonts w:ascii="Arial" w:eastAsia="Arial" w:hAnsi="Arial" w:cs="Arial"/>
          <w:spacing w:val="35"/>
        </w:rPr>
        <w:t xml:space="preserve"> </w:t>
      </w:r>
      <w:r w:rsidRPr="002E1376">
        <w:rPr>
          <w:rFonts w:ascii="Arial" w:eastAsia="Arial" w:hAnsi="Arial" w:cs="Arial"/>
        </w:rPr>
        <w:t>be</w:t>
      </w:r>
      <w:r w:rsidRPr="002E1376">
        <w:rPr>
          <w:rFonts w:ascii="Arial" w:eastAsia="Arial" w:hAnsi="Arial" w:cs="Arial"/>
          <w:spacing w:val="32"/>
        </w:rPr>
        <w:t xml:space="preserve"> </w:t>
      </w:r>
      <w:r w:rsidRPr="002E1376">
        <w:rPr>
          <w:rFonts w:ascii="Arial" w:eastAsia="Arial" w:hAnsi="Arial" w:cs="Arial"/>
          <w:spacing w:val="1"/>
        </w:rPr>
        <w:t>c</w:t>
      </w:r>
      <w:r w:rsidRPr="002E1376">
        <w:rPr>
          <w:rFonts w:ascii="Arial" w:eastAsia="Arial" w:hAnsi="Arial" w:cs="Arial"/>
        </w:rPr>
        <w:t>o</w:t>
      </w:r>
      <w:r w:rsidRPr="002E1376">
        <w:rPr>
          <w:rFonts w:ascii="Arial" w:eastAsia="Arial" w:hAnsi="Arial" w:cs="Arial"/>
          <w:spacing w:val="-2"/>
        </w:rPr>
        <w:t>v</w:t>
      </w:r>
      <w:r w:rsidRPr="002E1376">
        <w:rPr>
          <w:rFonts w:ascii="Arial" w:eastAsia="Arial" w:hAnsi="Arial" w:cs="Arial"/>
        </w:rPr>
        <w:t>er</w:t>
      </w:r>
      <w:r w:rsidRPr="002E1376">
        <w:rPr>
          <w:rFonts w:ascii="Arial" w:eastAsia="Arial" w:hAnsi="Arial" w:cs="Arial"/>
          <w:spacing w:val="2"/>
        </w:rPr>
        <w:t>e</w:t>
      </w:r>
      <w:r w:rsidRPr="002E1376">
        <w:rPr>
          <w:rFonts w:ascii="Arial" w:eastAsia="Arial" w:hAnsi="Arial" w:cs="Arial"/>
        </w:rPr>
        <w:t>d</w:t>
      </w:r>
      <w:r w:rsidRPr="002E1376">
        <w:rPr>
          <w:rFonts w:ascii="Arial" w:eastAsia="Arial" w:hAnsi="Arial" w:cs="Arial"/>
          <w:spacing w:val="28"/>
        </w:rPr>
        <w:t xml:space="preserve"> </w:t>
      </w:r>
      <w:r w:rsidRPr="002E1376">
        <w:rPr>
          <w:rFonts w:ascii="Arial" w:eastAsia="Arial" w:hAnsi="Arial" w:cs="Arial"/>
        </w:rPr>
        <w:t>u</w:t>
      </w:r>
      <w:r w:rsidRPr="002E1376">
        <w:rPr>
          <w:rFonts w:ascii="Arial" w:eastAsia="Arial" w:hAnsi="Arial" w:cs="Arial"/>
          <w:spacing w:val="-1"/>
        </w:rPr>
        <w:t>n</w:t>
      </w:r>
      <w:r w:rsidRPr="002E1376">
        <w:rPr>
          <w:rFonts w:ascii="Arial" w:eastAsia="Arial" w:hAnsi="Arial" w:cs="Arial"/>
          <w:spacing w:val="2"/>
        </w:rPr>
        <w:t>d</w:t>
      </w:r>
      <w:r w:rsidRPr="002E1376">
        <w:rPr>
          <w:rFonts w:ascii="Arial" w:eastAsia="Arial" w:hAnsi="Arial" w:cs="Arial"/>
        </w:rPr>
        <w:t>er</w:t>
      </w:r>
      <w:r w:rsidRPr="002E1376">
        <w:rPr>
          <w:rFonts w:ascii="Arial" w:eastAsia="Arial" w:hAnsi="Arial" w:cs="Arial"/>
          <w:spacing w:val="31"/>
        </w:rPr>
        <w:t xml:space="preserve"> </w:t>
      </w:r>
      <w:r w:rsidRPr="002E1376">
        <w:rPr>
          <w:rFonts w:ascii="Arial" w:eastAsia="Arial" w:hAnsi="Arial" w:cs="Arial"/>
        </w:rPr>
        <w:t>a</w:t>
      </w:r>
      <w:r w:rsidRPr="002E1376">
        <w:rPr>
          <w:rFonts w:ascii="Arial" w:eastAsia="Arial" w:hAnsi="Arial" w:cs="Arial"/>
          <w:spacing w:val="34"/>
        </w:rPr>
        <w:t xml:space="preserve"> </w:t>
      </w:r>
      <w:r w:rsidRPr="002E1376">
        <w:rPr>
          <w:rFonts w:ascii="Arial" w:eastAsia="Arial" w:hAnsi="Arial" w:cs="Arial"/>
        </w:rPr>
        <w:t>group</w:t>
      </w:r>
      <w:r w:rsidRPr="002E1376">
        <w:rPr>
          <w:rFonts w:ascii="Arial" w:eastAsia="Arial" w:hAnsi="Arial" w:cs="Arial"/>
          <w:spacing w:val="30"/>
        </w:rPr>
        <w:t xml:space="preserve"> </w:t>
      </w:r>
      <w:r w:rsidRPr="002E1376">
        <w:rPr>
          <w:rFonts w:ascii="Arial" w:eastAsia="Arial" w:hAnsi="Arial" w:cs="Arial"/>
          <w:spacing w:val="1"/>
        </w:rPr>
        <w:t>c</w:t>
      </w:r>
      <w:r w:rsidRPr="002E1376">
        <w:rPr>
          <w:rFonts w:ascii="Arial" w:eastAsia="Arial" w:hAnsi="Arial" w:cs="Arial"/>
        </w:rPr>
        <w:t>o</w:t>
      </w:r>
      <w:r w:rsidRPr="002E1376">
        <w:rPr>
          <w:rFonts w:ascii="Arial" w:eastAsia="Arial" w:hAnsi="Arial" w:cs="Arial"/>
          <w:spacing w:val="1"/>
        </w:rPr>
        <w:t>v</w:t>
      </w:r>
      <w:r w:rsidRPr="002E1376">
        <w:rPr>
          <w:rFonts w:ascii="Arial" w:eastAsia="Arial" w:hAnsi="Arial" w:cs="Arial"/>
        </w:rPr>
        <w:t>er:</w:t>
      </w:r>
    </w:p>
    <w:p w14:paraId="5D4BE469" w14:textId="77777777" w:rsidR="002E1376" w:rsidRPr="002E1376" w:rsidRDefault="002E1376" w:rsidP="002E1376">
      <w:pPr>
        <w:pStyle w:val="ListParagraph"/>
        <w:rPr>
          <w:rFonts w:ascii="Arial" w:eastAsia="Arial" w:hAnsi="Arial" w:cs="Arial"/>
          <w:b/>
          <w:szCs w:val="22"/>
        </w:rPr>
      </w:pPr>
    </w:p>
    <w:p w14:paraId="43867C7E" w14:textId="77777777" w:rsidR="00810E05" w:rsidRPr="002E1376" w:rsidRDefault="000D66C9" w:rsidP="002E1376">
      <w:pPr>
        <w:pStyle w:val="ListParagraph"/>
        <w:numPr>
          <w:ilvl w:val="2"/>
          <w:numId w:val="8"/>
        </w:numPr>
        <w:rPr>
          <w:rFonts w:ascii="Arial" w:eastAsia="Arial" w:hAnsi="Arial" w:cs="Arial"/>
          <w:b/>
          <w:szCs w:val="22"/>
        </w:rPr>
      </w:pPr>
      <w:r w:rsidRPr="002E1376">
        <w:rPr>
          <w:rFonts w:ascii="Arial" w:eastAsia="Arial" w:hAnsi="Arial" w:cs="Arial"/>
          <w:spacing w:val="2"/>
        </w:rPr>
        <w:t>f</w:t>
      </w:r>
      <w:r w:rsidRPr="002E1376">
        <w:rPr>
          <w:rFonts w:ascii="Arial" w:eastAsia="Arial" w:hAnsi="Arial" w:cs="Arial"/>
        </w:rPr>
        <w:t>or</w:t>
      </w:r>
      <w:r w:rsidRPr="002E1376">
        <w:rPr>
          <w:rFonts w:ascii="Arial" w:eastAsia="Arial" w:hAnsi="Arial" w:cs="Arial"/>
          <w:spacing w:val="-2"/>
        </w:rPr>
        <w:t xml:space="preserve"> </w:t>
      </w:r>
      <w:r w:rsidRPr="002E1376">
        <w:rPr>
          <w:rFonts w:ascii="Arial" w:eastAsia="Arial" w:hAnsi="Arial" w:cs="Arial"/>
        </w:rPr>
        <w:t>pu</w:t>
      </w:r>
      <w:r w:rsidRPr="002E1376">
        <w:rPr>
          <w:rFonts w:ascii="Arial" w:eastAsia="Arial" w:hAnsi="Arial" w:cs="Arial"/>
          <w:spacing w:val="-1"/>
        </w:rPr>
        <w:t>bli</w:t>
      </w:r>
      <w:r w:rsidRPr="002E1376">
        <w:rPr>
          <w:rFonts w:ascii="Arial" w:eastAsia="Arial" w:hAnsi="Arial" w:cs="Arial"/>
        </w:rPr>
        <w:t>c</w:t>
      </w:r>
      <w:r w:rsidRPr="002E1376">
        <w:rPr>
          <w:rFonts w:ascii="Arial" w:eastAsia="Arial" w:hAnsi="Arial" w:cs="Arial"/>
          <w:spacing w:val="-2"/>
        </w:rPr>
        <w:t xml:space="preserve"> </w:t>
      </w:r>
      <w:r w:rsidRPr="002E1376">
        <w:rPr>
          <w:rFonts w:ascii="Arial" w:eastAsia="Arial" w:hAnsi="Arial" w:cs="Arial"/>
          <w:spacing w:val="-1"/>
        </w:rPr>
        <w:t>l</w:t>
      </w:r>
      <w:r w:rsidRPr="002E1376">
        <w:rPr>
          <w:rFonts w:ascii="Arial" w:eastAsia="Arial" w:hAnsi="Arial" w:cs="Arial"/>
          <w:spacing w:val="1"/>
        </w:rPr>
        <w:t>i</w:t>
      </w:r>
      <w:r w:rsidRPr="002E1376">
        <w:rPr>
          <w:rFonts w:ascii="Arial" w:eastAsia="Arial" w:hAnsi="Arial" w:cs="Arial"/>
        </w:rPr>
        <w:t>a</w:t>
      </w:r>
      <w:r w:rsidRPr="002E1376">
        <w:rPr>
          <w:rFonts w:ascii="Arial" w:eastAsia="Arial" w:hAnsi="Arial" w:cs="Arial"/>
          <w:spacing w:val="1"/>
        </w:rPr>
        <w:t>b</w:t>
      </w:r>
      <w:r w:rsidRPr="002E1376">
        <w:rPr>
          <w:rFonts w:ascii="Arial" w:eastAsia="Arial" w:hAnsi="Arial" w:cs="Arial"/>
          <w:spacing w:val="-1"/>
        </w:rPr>
        <w:t>i</w:t>
      </w:r>
      <w:r w:rsidRPr="002E1376">
        <w:rPr>
          <w:rFonts w:ascii="Arial" w:eastAsia="Arial" w:hAnsi="Arial" w:cs="Arial"/>
          <w:spacing w:val="1"/>
        </w:rPr>
        <w:t>l</w:t>
      </w:r>
      <w:r w:rsidRPr="002E1376">
        <w:rPr>
          <w:rFonts w:ascii="Arial" w:eastAsia="Arial" w:hAnsi="Arial" w:cs="Arial"/>
          <w:spacing w:val="-1"/>
        </w:rPr>
        <w:t>i</w:t>
      </w:r>
      <w:r w:rsidRPr="002E1376">
        <w:rPr>
          <w:rFonts w:ascii="Arial" w:eastAsia="Arial" w:hAnsi="Arial" w:cs="Arial"/>
          <w:spacing w:val="2"/>
        </w:rPr>
        <w:t>t</w:t>
      </w:r>
      <w:r w:rsidRPr="002E1376">
        <w:rPr>
          <w:rFonts w:ascii="Arial" w:eastAsia="Arial" w:hAnsi="Arial" w:cs="Arial"/>
        </w:rPr>
        <w:t>y</w:t>
      </w:r>
      <w:r w:rsidRPr="002E1376">
        <w:rPr>
          <w:rFonts w:ascii="Arial" w:eastAsia="Arial" w:hAnsi="Arial" w:cs="Arial"/>
          <w:spacing w:val="-10"/>
        </w:rPr>
        <w:t xml:space="preserve"> </w:t>
      </w:r>
      <w:r w:rsidRPr="002E1376">
        <w:rPr>
          <w:rFonts w:ascii="Arial" w:eastAsia="Arial" w:hAnsi="Arial" w:cs="Arial"/>
          <w:spacing w:val="3"/>
        </w:rPr>
        <w:t>r</w:t>
      </w:r>
      <w:r w:rsidRPr="002E1376">
        <w:rPr>
          <w:rFonts w:ascii="Arial" w:eastAsia="Arial" w:hAnsi="Arial" w:cs="Arial"/>
          <w:spacing w:val="-1"/>
        </w:rPr>
        <w:t>i</w:t>
      </w:r>
      <w:r w:rsidRPr="002E1376">
        <w:rPr>
          <w:rFonts w:ascii="Arial" w:eastAsia="Arial" w:hAnsi="Arial" w:cs="Arial"/>
          <w:spacing w:val="1"/>
        </w:rPr>
        <w:t>s</w:t>
      </w:r>
      <w:r w:rsidRPr="002E1376">
        <w:rPr>
          <w:rFonts w:ascii="Arial" w:eastAsia="Arial" w:hAnsi="Arial" w:cs="Arial"/>
        </w:rPr>
        <w:t xml:space="preserve">k </w:t>
      </w:r>
      <w:r w:rsidRPr="002E1376">
        <w:rPr>
          <w:rFonts w:ascii="Arial" w:eastAsia="Arial" w:hAnsi="Arial" w:cs="Arial"/>
          <w:spacing w:val="-1"/>
        </w:rPr>
        <w:t>i</w:t>
      </w:r>
      <w:r w:rsidRPr="002E1376">
        <w:rPr>
          <w:rFonts w:ascii="Arial" w:eastAsia="Arial" w:hAnsi="Arial" w:cs="Arial"/>
        </w:rPr>
        <w:t>n</w:t>
      </w:r>
      <w:r w:rsidRPr="002E1376">
        <w:rPr>
          <w:rFonts w:ascii="Arial" w:eastAsia="Arial" w:hAnsi="Arial" w:cs="Arial"/>
          <w:spacing w:val="-2"/>
        </w:rPr>
        <w:t xml:space="preserve"> </w:t>
      </w:r>
      <w:r w:rsidRPr="002E1376">
        <w:rPr>
          <w:rFonts w:ascii="Arial" w:eastAsia="Arial" w:hAnsi="Arial" w:cs="Arial"/>
          <w:spacing w:val="-1"/>
        </w:rPr>
        <w:t>a</w:t>
      </w:r>
      <w:r w:rsidRPr="002E1376">
        <w:rPr>
          <w:rFonts w:ascii="Arial" w:eastAsia="Arial" w:hAnsi="Arial" w:cs="Arial"/>
        </w:rPr>
        <w:t>n a</w:t>
      </w:r>
      <w:r w:rsidRPr="002E1376">
        <w:rPr>
          <w:rFonts w:ascii="Arial" w:eastAsia="Arial" w:hAnsi="Arial" w:cs="Arial"/>
          <w:spacing w:val="4"/>
        </w:rPr>
        <w:t>m</w:t>
      </w:r>
      <w:r w:rsidRPr="002E1376">
        <w:rPr>
          <w:rFonts w:ascii="Arial" w:eastAsia="Arial" w:hAnsi="Arial" w:cs="Arial"/>
        </w:rPr>
        <w:t>o</w:t>
      </w:r>
      <w:r w:rsidRPr="002E1376">
        <w:rPr>
          <w:rFonts w:ascii="Arial" w:eastAsia="Arial" w:hAnsi="Arial" w:cs="Arial"/>
          <w:spacing w:val="-1"/>
        </w:rPr>
        <w:t>u</w:t>
      </w:r>
      <w:r w:rsidRPr="002E1376">
        <w:rPr>
          <w:rFonts w:ascii="Arial" w:eastAsia="Arial" w:hAnsi="Arial" w:cs="Arial"/>
        </w:rPr>
        <w:t>nt</w:t>
      </w:r>
      <w:r w:rsidRPr="002E1376">
        <w:rPr>
          <w:rFonts w:ascii="Arial" w:eastAsia="Arial" w:hAnsi="Arial" w:cs="Arial"/>
          <w:spacing w:val="-8"/>
        </w:rPr>
        <w:t xml:space="preserve"> </w:t>
      </w:r>
      <w:r w:rsidRPr="002E1376">
        <w:rPr>
          <w:rFonts w:ascii="Arial" w:eastAsia="Arial" w:hAnsi="Arial" w:cs="Arial"/>
        </w:rPr>
        <w:t>n</w:t>
      </w:r>
      <w:r w:rsidRPr="002E1376">
        <w:rPr>
          <w:rFonts w:ascii="Arial" w:eastAsia="Arial" w:hAnsi="Arial" w:cs="Arial"/>
          <w:spacing w:val="-1"/>
        </w:rPr>
        <w:t>o</w:t>
      </w:r>
      <w:r w:rsidRPr="002E1376">
        <w:rPr>
          <w:rFonts w:ascii="Arial" w:eastAsia="Arial" w:hAnsi="Arial" w:cs="Arial"/>
        </w:rPr>
        <w:t>t</w:t>
      </w:r>
      <w:r w:rsidRPr="002E1376">
        <w:rPr>
          <w:rFonts w:ascii="Arial" w:eastAsia="Arial" w:hAnsi="Arial" w:cs="Arial"/>
          <w:spacing w:val="-1"/>
        </w:rPr>
        <w:t xml:space="preserve"> l</w:t>
      </w:r>
      <w:r w:rsidRPr="002E1376">
        <w:rPr>
          <w:rFonts w:ascii="Arial" w:eastAsia="Arial" w:hAnsi="Arial" w:cs="Arial"/>
        </w:rPr>
        <w:t>e</w:t>
      </w:r>
      <w:r w:rsidRPr="002E1376">
        <w:rPr>
          <w:rFonts w:ascii="Arial" w:eastAsia="Arial" w:hAnsi="Arial" w:cs="Arial"/>
          <w:spacing w:val="1"/>
        </w:rPr>
        <w:t>s</w:t>
      </w:r>
      <w:r w:rsidRPr="002E1376">
        <w:rPr>
          <w:rFonts w:ascii="Arial" w:eastAsia="Arial" w:hAnsi="Arial" w:cs="Arial"/>
        </w:rPr>
        <w:t>s</w:t>
      </w:r>
      <w:r w:rsidRPr="002E1376">
        <w:rPr>
          <w:rFonts w:ascii="Arial" w:eastAsia="Arial" w:hAnsi="Arial" w:cs="Arial"/>
          <w:spacing w:val="-3"/>
        </w:rPr>
        <w:t xml:space="preserve"> </w:t>
      </w:r>
      <w:r w:rsidRPr="002E1376">
        <w:rPr>
          <w:rFonts w:ascii="Arial" w:eastAsia="Arial" w:hAnsi="Arial" w:cs="Arial"/>
        </w:rPr>
        <w:t>t</w:t>
      </w:r>
      <w:r w:rsidRPr="002E1376">
        <w:rPr>
          <w:rFonts w:ascii="Arial" w:eastAsia="Arial" w:hAnsi="Arial" w:cs="Arial"/>
          <w:spacing w:val="-1"/>
        </w:rPr>
        <w:t>h</w:t>
      </w:r>
      <w:r w:rsidRPr="002E1376">
        <w:rPr>
          <w:rFonts w:ascii="Arial" w:eastAsia="Arial" w:hAnsi="Arial" w:cs="Arial"/>
          <w:spacing w:val="2"/>
        </w:rPr>
        <w:t>a</w:t>
      </w:r>
      <w:r w:rsidRPr="002E1376">
        <w:rPr>
          <w:rFonts w:ascii="Arial" w:eastAsia="Arial" w:hAnsi="Arial" w:cs="Arial"/>
        </w:rPr>
        <w:t>n</w:t>
      </w:r>
      <w:r w:rsidRPr="002E1376">
        <w:rPr>
          <w:rFonts w:ascii="Arial" w:eastAsia="Arial" w:hAnsi="Arial" w:cs="Arial"/>
          <w:spacing w:val="-4"/>
        </w:rPr>
        <w:t xml:space="preserve"> </w:t>
      </w:r>
      <w:r w:rsidRPr="002E1376">
        <w:rPr>
          <w:rFonts w:ascii="Arial" w:eastAsia="Arial" w:hAnsi="Arial" w:cs="Arial"/>
          <w:spacing w:val="1"/>
        </w:rPr>
        <w:t>$</w:t>
      </w:r>
      <w:proofErr w:type="gramStart"/>
      <w:r w:rsidRPr="002E1376">
        <w:rPr>
          <w:rFonts w:ascii="Arial" w:eastAsia="Arial" w:hAnsi="Arial" w:cs="Arial"/>
        </w:rPr>
        <w:t>2</w:t>
      </w:r>
      <w:r w:rsidRPr="002E1376">
        <w:rPr>
          <w:rFonts w:ascii="Arial" w:eastAsia="Arial" w:hAnsi="Arial" w:cs="Arial"/>
          <w:spacing w:val="-1"/>
        </w:rPr>
        <w:t>0</w:t>
      </w:r>
      <w:r w:rsidRPr="002E1376">
        <w:rPr>
          <w:rFonts w:ascii="Arial" w:eastAsia="Arial" w:hAnsi="Arial" w:cs="Arial"/>
          <w:spacing w:val="2"/>
        </w:rPr>
        <w:t>m</w:t>
      </w:r>
      <w:r w:rsidRPr="002E1376">
        <w:rPr>
          <w:rFonts w:ascii="Arial" w:eastAsia="Arial" w:hAnsi="Arial" w:cs="Arial"/>
          <w:spacing w:val="-1"/>
        </w:rPr>
        <w:t>i</w:t>
      </w:r>
      <w:r w:rsidRPr="002E1376">
        <w:rPr>
          <w:rFonts w:ascii="Arial" w:eastAsia="Arial" w:hAnsi="Arial" w:cs="Arial"/>
          <w:spacing w:val="1"/>
        </w:rPr>
        <w:t>l</w:t>
      </w:r>
      <w:r w:rsidRPr="002E1376">
        <w:rPr>
          <w:rFonts w:ascii="Arial" w:eastAsia="Arial" w:hAnsi="Arial" w:cs="Arial"/>
          <w:spacing w:val="-1"/>
        </w:rPr>
        <w:t>li</w:t>
      </w:r>
      <w:r w:rsidRPr="002E1376">
        <w:rPr>
          <w:rFonts w:ascii="Arial" w:eastAsia="Arial" w:hAnsi="Arial" w:cs="Arial"/>
          <w:spacing w:val="2"/>
        </w:rPr>
        <w:t>o</w:t>
      </w:r>
      <w:r w:rsidRPr="002E1376">
        <w:rPr>
          <w:rFonts w:ascii="Arial" w:eastAsia="Arial" w:hAnsi="Arial" w:cs="Arial"/>
        </w:rPr>
        <w:t>n;</w:t>
      </w:r>
      <w:proofErr w:type="gramEnd"/>
    </w:p>
    <w:p w14:paraId="1962BA47" w14:textId="77777777" w:rsidR="002E1376" w:rsidRPr="002E1376" w:rsidRDefault="002E1376" w:rsidP="002E1376">
      <w:pPr>
        <w:pStyle w:val="ListParagraph"/>
        <w:ind w:left="1224"/>
        <w:rPr>
          <w:rFonts w:ascii="Arial" w:eastAsia="Arial" w:hAnsi="Arial" w:cs="Arial"/>
          <w:b/>
          <w:szCs w:val="22"/>
        </w:rPr>
      </w:pPr>
    </w:p>
    <w:p w14:paraId="7B90FAB9" w14:textId="77777777" w:rsidR="00810E05" w:rsidRPr="002E1376" w:rsidRDefault="000D66C9" w:rsidP="002E1376">
      <w:pPr>
        <w:pStyle w:val="ListParagraph"/>
        <w:numPr>
          <w:ilvl w:val="2"/>
          <w:numId w:val="8"/>
        </w:numPr>
        <w:rPr>
          <w:rFonts w:ascii="Arial" w:eastAsia="Arial" w:hAnsi="Arial" w:cs="Arial"/>
          <w:b/>
          <w:szCs w:val="22"/>
        </w:rPr>
      </w:pPr>
      <w:r w:rsidRPr="002E1376">
        <w:rPr>
          <w:rFonts w:ascii="Arial" w:eastAsia="Arial" w:hAnsi="Arial" w:cs="Arial"/>
          <w:spacing w:val="2"/>
        </w:rPr>
        <w:t>f</w:t>
      </w:r>
      <w:r w:rsidRPr="002E1376">
        <w:rPr>
          <w:rFonts w:ascii="Arial" w:eastAsia="Arial" w:hAnsi="Arial" w:cs="Arial"/>
        </w:rPr>
        <w:t>or</w:t>
      </w:r>
      <w:r w:rsidRPr="002E1376">
        <w:rPr>
          <w:rFonts w:ascii="Arial" w:eastAsia="Arial" w:hAnsi="Arial" w:cs="Arial"/>
          <w:spacing w:val="-1"/>
        </w:rPr>
        <w:t xml:space="preserve"> </w:t>
      </w:r>
      <w:r w:rsidRPr="002E1376">
        <w:rPr>
          <w:rFonts w:ascii="Arial" w:eastAsia="Arial" w:hAnsi="Arial" w:cs="Arial"/>
          <w:spacing w:val="-2"/>
        </w:rPr>
        <w:t>w</w:t>
      </w:r>
      <w:r w:rsidRPr="002E1376">
        <w:rPr>
          <w:rFonts w:ascii="Arial" w:eastAsia="Arial" w:hAnsi="Arial" w:cs="Arial"/>
        </w:rPr>
        <w:t>or</w:t>
      </w:r>
      <w:r w:rsidRPr="002E1376">
        <w:rPr>
          <w:rFonts w:ascii="Arial" w:eastAsia="Arial" w:hAnsi="Arial" w:cs="Arial"/>
          <w:spacing w:val="4"/>
        </w:rPr>
        <w:t>k</w:t>
      </w:r>
      <w:r w:rsidRPr="002E1376">
        <w:rPr>
          <w:rFonts w:ascii="Arial" w:eastAsia="Arial" w:hAnsi="Arial" w:cs="Arial"/>
        </w:rPr>
        <w:t>ers</w:t>
      </w:r>
      <w:r w:rsidRPr="002E1376">
        <w:rPr>
          <w:rFonts w:ascii="Arial" w:eastAsia="Arial" w:hAnsi="Arial" w:cs="Arial"/>
          <w:spacing w:val="-5"/>
        </w:rPr>
        <w:t xml:space="preserve"> </w:t>
      </w:r>
      <w:r w:rsidRPr="002E1376">
        <w:rPr>
          <w:rFonts w:ascii="Arial" w:eastAsia="Arial" w:hAnsi="Arial" w:cs="Arial"/>
          <w:spacing w:val="1"/>
        </w:rPr>
        <w:t>c</w:t>
      </w:r>
      <w:r w:rsidRPr="002E1376">
        <w:rPr>
          <w:rFonts w:ascii="Arial" w:eastAsia="Arial" w:hAnsi="Arial" w:cs="Arial"/>
          <w:spacing w:val="-3"/>
        </w:rPr>
        <w:t>o</w:t>
      </w:r>
      <w:r w:rsidRPr="002E1376">
        <w:rPr>
          <w:rFonts w:ascii="Arial" w:eastAsia="Arial" w:hAnsi="Arial" w:cs="Arial"/>
          <w:spacing w:val="4"/>
        </w:rPr>
        <w:t>m</w:t>
      </w:r>
      <w:r w:rsidRPr="002E1376">
        <w:rPr>
          <w:rFonts w:ascii="Arial" w:eastAsia="Arial" w:hAnsi="Arial" w:cs="Arial"/>
        </w:rPr>
        <w:t>p</w:t>
      </w:r>
      <w:r w:rsidRPr="002E1376">
        <w:rPr>
          <w:rFonts w:ascii="Arial" w:eastAsia="Arial" w:hAnsi="Arial" w:cs="Arial"/>
          <w:spacing w:val="-1"/>
        </w:rPr>
        <w:t>e</w:t>
      </w:r>
      <w:r w:rsidRPr="002E1376">
        <w:rPr>
          <w:rFonts w:ascii="Arial" w:eastAsia="Arial" w:hAnsi="Arial" w:cs="Arial"/>
        </w:rPr>
        <w:t>n</w:t>
      </w:r>
      <w:r w:rsidRPr="002E1376">
        <w:rPr>
          <w:rFonts w:ascii="Arial" w:eastAsia="Arial" w:hAnsi="Arial" w:cs="Arial"/>
          <w:spacing w:val="1"/>
        </w:rPr>
        <w:t>s</w:t>
      </w:r>
      <w:r w:rsidRPr="002E1376">
        <w:rPr>
          <w:rFonts w:ascii="Arial" w:eastAsia="Arial" w:hAnsi="Arial" w:cs="Arial"/>
        </w:rPr>
        <w:t>at</w:t>
      </w:r>
      <w:r w:rsidRPr="002E1376">
        <w:rPr>
          <w:rFonts w:ascii="Arial" w:eastAsia="Arial" w:hAnsi="Arial" w:cs="Arial"/>
          <w:spacing w:val="-2"/>
        </w:rPr>
        <w:t>i</w:t>
      </w:r>
      <w:r w:rsidRPr="002E1376">
        <w:rPr>
          <w:rFonts w:ascii="Arial" w:eastAsia="Arial" w:hAnsi="Arial" w:cs="Arial"/>
        </w:rPr>
        <w:t>on</w:t>
      </w:r>
      <w:r w:rsidRPr="002E1376">
        <w:rPr>
          <w:rFonts w:ascii="Arial" w:eastAsia="Arial" w:hAnsi="Arial" w:cs="Arial"/>
          <w:spacing w:val="-11"/>
        </w:rPr>
        <w:t xml:space="preserve"> </w:t>
      </w:r>
      <w:r w:rsidRPr="002E1376">
        <w:rPr>
          <w:rFonts w:ascii="Arial" w:eastAsia="Arial" w:hAnsi="Arial" w:cs="Arial"/>
          <w:spacing w:val="1"/>
        </w:rPr>
        <w:t>i</w:t>
      </w:r>
      <w:r w:rsidRPr="002E1376">
        <w:rPr>
          <w:rFonts w:ascii="Arial" w:eastAsia="Arial" w:hAnsi="Arial" w:cs="Arial"/>
        </w:rPr>
        <w:t>n</w:t>
      </w:r>
      <w:r w:rsidRPr="002E1376">
        <w:rPr>
          <w:rFonts w:ascii="Arial" w:eastAsia="Arial" w:hAnsi="Arial" w:cs="Arial"/>
          <w:spacing w:val="1"/>
        </w:rPr>
        <w:t>s</w:t>
      </w:r>
      <w:r w:rsidRPr="002E1376">
        <w:rPr>
          <w:rFonts w:ascii="Arial" w:eastAsia="Arial" w:hAnsi="Arial" w:cs="Arial"/>
        </w:rPr>
        <w:t>uran</w:t>
      </w:r>
      <w:r w:rsidRPr="002E1376">
        <w:rPr>
          <w:rFonts w:ascii="Arial" w:eastAsia="Arial" w:hAnsi="Arial" w:cs="Arial"/>
          <w:spacing w:val="1"/>
        </w:rPr>
        <w:t>c</w:t>
      </w:r>
      <w:r w:rsidRPr="002E1376">
        <w:rPr>
          <w:rFonts w:ascii="Arial" w:eastAsia="Arial" w:hAnsi="Arial" w:cs="Arial"/>
        </w:rPr>
        <w:t>e</w:t>
      </w:r>
      <w:r w:rsidRPr="002E1376">
        <w:rPr>
          <w:rFonts w:ascii="Arial" w:eastAsia="Arial" w:hAnsi="Arial" w:cs="Arial"/>
          <w:spacing w:val="-9"/>
        </w:rPr>
        <w:t xml:space="preserve"> </w:t>
      </w:r>
      <w:r w:rsidRPr="002E1376">
        <w:rPr>
          <w:rFonts w:ascii="Arial" w:eastAsia="Arial" w:hAnsi="Arial" w:cs="Arial"/>
          <w:spacing w:val="-1"/>
        </w:rPr>
        <w:t>a</w:t>
      </w:r>
      <w:r w:rsidRPr="002E1376">
        <w:rPr>
          <w:rFonts w:ascii="Arial" w:eastAsia="Arial" w:hAnsi="Arial" w:cs="Arial"/>
        </w:rPr>
        <w:t>s</w:t>
      </w:r>
      <w:r w:rsidRPr="002E1376">
        <w:rPr>
          <w:rFonts w:ascii="Arial" w:eastAsia="Arial" w:hAnsi="Arial" w:cs="Arial"/>
          <w:spacing w:val="-1"/>
        </w:rPr>
        <w:t xml:space="preserve"> </w:t>
      </w:r>
      <w:r w:rsidRPr="002E1376">
        <w:rPr>
          <w:rFonts w:ascii="Arial" w:eastAsia="Arial" w:hAnsi="Arial" w:cs="Arial"/>
        </w:rPr>
        <w:t>r</w:t>
      </w:r>
      <w:r w:rsidRPr="002E1376">
        <w:rPr>
          <w:rFonts w:ascii="Arial" w:eastAsia="Arial" w:hAnsi="Arial" w:cs="Arial"/>
          <w:spacing w:val="2"/>
        </w:rPr>
        <w:t>e</w:t>
      </w:r>
      <w:r w:rsidRPr="002E1376">
        <w:rPr>
          <w:rFonts w:ascii="Arial" w:eastAsia="Arial" w:hAnsi="Arial" w:cs="Arial"/>
        </w:rPr>
        <w:t>q</w:t>
      </w:r>
      <w:r w:rsidRPr="002E1376">
        <w:rPr>
          <w:rFonts w:ascii="Arial" w:eastAsia="Arial" w:hAnsi="Arial" w:cs="Arial"/>
          <w:spacing w:val="-1"/>
        </w:rPr>
        <w:t>ui</w:t>
      </w:r>
      <w:r w:rsidRPr="002E1376">
        <w:rPr>
          <w:rFonts w:ascii="Arial" w:eastAsia="Arial" w:hAnsi="Arial" w:cs="Arial"/>
          <w:spacing w:val="3"/>
        </w:rPr>
        <w:t>r</w:t>
      </w:r>
      <w:r w:rsidRPr="002E1376">
        <w:rPr>
          <w:rFonts w:ascii="Arial" w:eastAsia="Arial" w:hAnsi="Arial" w:cs="Arial"/>
        </w:rPr>
        <w:t>ed</w:t>
      </w:r>
      <w:r w:rsidRPr="002E1376">
        <w:rPr>
          <w:rFonts w:ascii="Arial" w:eastAsia="Arial" w:hAnsi="Arial" w:cs="Arial"/>
          <w:spacing w:val="-8"/>
        </w:rPr>
        <w:t xml:space="preserve"> </w:t>
      </w:r>
      <w:r w:rsidRPr="002E1376">
        <w:rPr>
          <w:rFonts w:ascii="Arial" w:eastAsia="Arial" w:hAnsi="Arial" w:cs="Arial"/>
          <w:spacing w:val="4"/>
        </w:rPr>
        <w:t>b</w:t>
      </w:r>
      <w:r w:rsidRPr="002E1376">
        <w:rPr>
          <w:rFonts w:ascii="Arial" w:eastAsia="Arial" w:hAnsi="Arial" w:cs="Arial"/>
        </w:rPr>
        <w:t>y</w:t>
      </w:r>
      <w:r w:rsidRPr="002E1376">
        <w:rPr>
          <w:rFonts w:ascii="Arial" w:eastAsia="Arial" w:hAnsi="Arial" w:cs="Arial"/>
          <w:spacing w:val="-4"/>
        </w:rPr>
        <w:t xml:space="preserve"> </w:t>
      </w:r>
      <w:r w:rsidRPr="002E1376">
        <w:rPr>
          <w:rFonts w:ascii="Arial" w:eastAsia="Arial" w:hAnsi="Arial" w:cs="Arial"/>
        </w:rPr>
        <w:t>a</w:t>
      </w:r>
      <w:r w:rsidRPr="002E1376">
        <w:rPr>
          <w:rFonts w:ascii="Arial" w:eastAsia="Arial" w:hAnsi="Arial" w:cs="Arial"/>
          <w:spacing w:val="1"/>
        </w:rPr>
        <w:t>p</w:t>
      </w:r>
      <w:r w:rsidRPr="002E1376">
        <w:rPr>
          <w:rFonts w:ascii="Arial" w:eastAsia="Arial" w:hAnsi="Arial" w:cs="Arial"/>
        </w:rPr>
        <w:t>p</w:t>
      </w:r>
      <w:r w:rsidRPr="002E1376">
        <w:rPr>
          <w:rFonts w:ascii="Arial" w:eastAsia="Arial" w:hAnsi="Arial" w:cs="Arial"/>
          <w:spacing w:val="-1"/>
        </w:rPr>
        <w:t>li</w:t>
      </w:r>
      <w:r w:rsidRPr="002E1376">
        <w:rPr>
          <w:rFonts w:ascii="Arial" w:eastAsia="Arial" w:hAnsi="Arial" w:cs="Arial"/>
          <w:spacing w:val="1"/>
        </w:rPr>
        <w:t>c</w:t>
      </w:r>
      <w:r w:rsidRPr="002E1376">
        <w:rPr>
          <w:rFonts w:ascii="Arial" w:eastAsia="Arial" w:hAnsi="Arial" w:cs="Arial"/>
          <w:spacing w:val="2"/>
        </w:rPr>
        <w:t>a</w:t>
      </w:r>
      <w:r w:rsidRPr="002E1376">
        <w:rPr>
          <w:rFonts w:ascii="Arial" w:eastAsia="Arial" w:hAnsi="Arial" w:cs="Arial"/>
        </w:rPr>
        <w:t>b</w:t>
      </w:r>
      <w:r w:rsidRPr="002E1376">
        <w:rPr>
          <w:rFonts w:ascii="Arial" w:eastAsia="Arial" w:hAnsi="Arial" w:cs="Arial"/>
          <w:spacing w:val="1"/>
        </w:rPr>
        <w:t>l</w:t>
      </w:r>
      <w:r w:rsidRPr="002E1376">
        <w:rPr>
          <w:rFonts w:ascii="Arial" w:eastAsia="Arial" w:hAnsi="Arial" w:cs="Arial"/>
        </w:rPr>
        <w:t>e</w:t>
      </w:r>
      <w:r w:rsidRPr="002E1376">
        <w:rPr>
          <w:rFonts w:ascii="Arial" w:eastAsia="Arial" w:hAnsi="Arial" w:cs="Arial"/>
          <w:spacing w:val="-9"/>
        </w:rPr>
        <w:t xml:space="preserve"> </w:t>
      </w:r>
      <w:r w:rsidRPr="002E1376">
        <w:rPr>
          <w:rFonts w:ascii="Arial" w:eastAsia="Arial" w:hAnsi="Arial" w:cs="Arial"/>
          <w:spacing w:val="1"/>
        </w:rPr>
        <w:t>l</w:t>
      </w:r>
      <w:r w:rsidRPr="002E1376">
        <w:rPr>
          <w:rFonts w:ascii="Arial" w:eastAsia="Arial" w:hAnsi="Arial" w:cs="Arial"/>
          <w:spacing w:val="2"/>
        </w:rPr>
        <w:t>a</w:t>
      </w:r>
      <w:r w:rsidRPr="002E1376">
        <w:rPr>
          <w:rFonts w:ascii="Arial" w:eastAsia="Arial" w:hAnsi="Arial" w:cs="Arial"/>
          <w:spacing w:val="4"/>
        </w:rPr>
        <w:t>w</w:t>
      </w:r>
      <w:r w:rsidRPr="002E1376">
        <w:rPr>
          <w:rFonts w:ascii="Arial" w:eastAsia="Arial" w:hAnsi="Arial" w:cs="Arial"/>
        </w:rPr>
        <w:t>.</w:t>
      </w:r>
    </w:p>
    <w:p w14:paraId="03EF8F9C" w14:textId="77777777" w:rsidR="002E1376" w:rsidRPr="002E1376" w:rsidRDefault="002E1376" w:rsidP="002E1376">
      <w:pPr>
        <w:pStyle w:val="ListParagraph"/>
        <w:rPr>
          <w:rFonts w:ascii="Arial" w:eastAsia="Arial" w:hAnsi="Arial" w:cs="Arial"/>
          <w:b/>
          <w:szCs w:val="22"/>
        </w:rPr>
      </w:pPr>
    </w:p>
    <w:p w14:paraId="186505A7" w14:textId="77777777" w:rsidR="00810E05" w:rsidRPr="002E1376" w:rsidRDefault="000D66C9" w:rsidP="002E1376">
      <w:pPr>
        <w:pStyle w:val="ListParagraph"/>
        <w:numPr>
          <w:ilvl w:val="1"/>
          <w:numId w:val="8"/>
        </w:numPr>
        <w:ind w:left="993" w:hanging="633"/>
        <w:rPr>
          <w:rFonts w:ascii="Arial" w:eastAsia="Arial" w:hAnsi="Arial" w:cs="Arial"/>
          <w:b/>
          <w:szCs w:val="22"/>
        </w:rPr>
      </w:pPr>
      <w:r w:rsidRPr="002E1376">
        <w:rPr>
          <w:rFonts w:ascii="Arial" w:eastAsia="Arial" w:hAnsi="Arial" w:cs="Arial"/>
          <w:spacing w:val="-1"/>
        </w:rPr>
        <w:t>E</w:t>
      </w:r>
      <w:r w:rsidRPr="002E1376">
        <w:rPr>
          <w:rFonts w:ascii="Arial" w:eastAsia="Arial" w:hAnsi="Arial" w:cs="Arial"/>
        </w:rPr>
        <w:t>a</w:t>
      </w:r>
      <w:r w:rsidRPr="002E1376">
        <w:rPr>
          <w:rFonts w:ascii="Arial" w:eastAsia="Arial" w:hAnsi="Arial" w:cs="Arial"/>
          <w:spacing w:val="1"/>
        </w:rPr>
        <w:t>c</w:t>
      </w:r>
      <w:r w:rsidRPr="002E1376">
        <w:rPr>
          <w:rFonts w:ascii="Arial" w:eastAsia="Arial" w:hAnsi="Arial" w:cs="Arial"/>
        </w:rPr>
        <w:t>h</w:t>
      </w:r>
      <w:r w:rsidRPr="002E1376">
        <w:rPr>
          <w:rFonts w:ascii="Arial" w:eastAsia="Arial" w:hAnsi="Arial" w:cs="Arial"/>
          <w:spacing w:val="-5"/>
        </w:rPr>
        <w:t xml:space="preserve"> </w:t>
      </w:r>
      <w:r w:rsidRPr="002E1376">
        <w:rPr>
          <w:rFonts w:ascii="Arial" w:eastAsia="Arial" w:hAnsi="Arial" w:cs="Arial"/>
          <w:spacing w:val="1"/>
        </w:rPr>
        <w:t>p</w:t>
      </w:r>
      <w:r w:rsidRPr="002E1376">
        <w:rPr>
          <w:rFonts w:ascii="Arial" w:eastAsia="Arial" w:hAnsi="Arial" w:cs="Arial"/>
        </w:rPr>
        <w:t>ar</w:t>
      </w:r>
      <w:r w:rsidRPr="002E1376">
        <w:rPr>
          <w:rFonts w:ascii="Arial" w:eastAsia="Arial" w:hAnsi="Arial" w:cs="Arial"/>
          <w:spacing w:val="3"/>
        </w:rPr>
        <w:t>t</w:t>
      </w:r>
      <w:r w:rsidRPr="002E1376">
        <w:rPr>
          <w:rFonts w:ascii="Arial" w:eastAsia="Arial" w:hAnsi="Arial" w:cs="Arial"/>
        </w:rPr>
        <w:t>y</w:t>
      </w:r>
      <w:r w:rsidRPr="002E1376">
        <w:rPr>
          <w:rFonts w:ascii="Arial" w:eastAsia="Arial" w:hAnsi="Arial" w:cs="Arial"/>
          <w:spacing w:val="-8"/>
        </w:rPr>
        <w:t xml:space="preserve"> </w:t>
      </w:r>
      <w:r w:rsidRPr="002E1376">
        <w:rPr>
          <w:rFonts w:ascii="Arial" w:eastAsia="Arial" w:hAnsi="Arial" w:cs="Arial"/>
          <w:spacing w:val="4"/>
        </w:rPr>
        <w:t>m</w:t>
      </w:r>
      <w:r w:rsidRPr="002E1376">
        <w:rPr>
          <w:rFonts w:ascii="Arial" w:eastAsia="Arial" w:hAnsi="Arial" w:cs="Arial"/>
        </w:rPr>
        <w:t>u</w:t>
      </w:r>
      <w:r w:rsidRPr="002E1376">
        <w:rPr>
          <w:rFonts w:ascii="Arial" w:eastAsia="Arial" w:hAnsi="Arial" w:cs="Arial"/>
          <w:spacing w:val="1"/>
        </w:rPr>
        <w:t>s</w:t>
      </w:r>
      <w:r w:rsidRPr="002E1376">
        <w:rPr>
          <w:rFonts w:ascii="Arial" w:eastAsia="Arial" w:hAnsi="Arial" w:cs="Arial"/>
        </w:rPr>
        <w:t>t</w:t>
      </w:r>
      <w:r w:rsidRPr="002E1376">
        <w:rPr>
          <w:rFonts w:ascii="Arial" w:eastAsia="Arial" w:hAnsi="Arial" w:cs="Arial"/>
          <w:spacing w:val="-4"/>
        </w:rPr>
        <w:t xml:space="preserve"> </w:t>
      </w:r>
      <w:r w:rsidRPr="002E1376">
        <w:rPr>
          <w:rFonts w:ascii="Arial" w:eastAsia="Arial" w:hAnsi="Arial" w:cs="Arial"/>
          <w:spacing w:val="1"/>
        </w:rPr>
        <w:t>s</w:t>
      </w:r>
      <w:r w:rsidRPr="002E1376">
        <w:rPr>
          <w:rFonts w:ascii="Arial" w:eastAsia="Arial" w:hAnsi="Arial" w:cs="Arial"/>
        </w:rPr>
        <w:t>u</w:t>
      </w:r>
      <w:r w:rsidRPr="002E1376">
        <w:rPr>
          <w:rFonts w:ascii="Arial" w:eastAsia="Arial" w:hAnsi="Arial" w:cs="Arial"/>
          <w:spacing w:val="-1"/>
        </w:rPr>
        <w:t>p</w:t>
      </w:r>
      <w:r w:rsidRPr="002E1376">
        <w:rPr>
          <w:rFonts w:ascii="Arial" w:eastAsia="Arial" w:hAnsi="Arial" w:cs="Arial"/>
          <w:spacing w:val="2"/>
        </w:rPr>
        <w:t>p</w:t>
      </w:r>
      <w:r w:rsidRPr="002E1376">
        <w:rPr>
          <w:rFonts w:ascii="Arial" w:eastAsia="Arial" w:hAnsi="Arial" w:cs="Arial"/>
          <w:spacing w:val="1"/>
        </w:rPr>
        <w:t>l</w:t>
      </w:r>
      <w:r w:rsidRPr="002E1376">
        <w:rPr>
          <w:rFonts w:ascii="Arial" w:eastAsia="Arial" w:hAnsi="Arial" w:cs="Arial"/>
        </w:rPr>
        <w:t>y</w:t>
      </w:r>
      <w:r w:rsidRPr="002E1376">
        <w:rPr>
          <w:rFonts w:ascii="Arial" w:eastAsia="Arial" w:hAnsi="Arial" w:cs="Arial"/>
          <w:spacing w:val="-10"/>
        </w:rPr>
        <w:t xml:space="preserve"> </w:t>
      </w:r>
      <w:r w:rsidRPr="002E1376">
        <w:rPr>
          <w:rFonts w:ascii="Arial" w:eastAsia="Arial" w:hAnsi="Arial" w:cs="Arial"/>
          <w:spacing w:val="1"/>
        </w:rPr>
        <w:t>c</w:t>
      </w:r>
      <w:r w:rsidRPr="002E1376">
        <w:rPr>
          <w:rFonts w:ascii="Arial" w:eastAsia="Arial" w:hAnsi="Arial" w:cs="Arial"/>
        </w:rPr>
        <w:t>e</w:t>
      </w:r>
      <w:r w:rsidRPr="002E1376">
        <w:rPr>
          <w:rFonts w:ascii="Arial" w:eastAsia="Arial" w:hAnsi="Arial" w:cs="Arial"/>
          <w:spacing w:val="3"/>
        </w:rPr>
        <w:t>r</w:t>
      </w:r>
      <w:r w:rsidRPr="002E1376">
        <w:rPr>
          <w:rFonts w:ascii="Arial" w:eastAsia="Arial" w:hAnsi="Arial" w:cs="Arial"/>
        </w:rPr>
        <w:t>t</w:t>
      </w:r>
      <w:r w:rsidRPr="002E1376">
        <w:rPr>
          <w:rFonts w:ascii="Arial" w:eastAsia="Arial" w:hAnsi="Arial" w:cs="Arial"/>
          <w:spacing w:val="-1"/>
        </w:rPr>
        <w:t>i</w:t>
      </w:r>
      <w:r w:rsidRPr="002E1376">
        <w:rPr>
          <w:rFonts w:ascii="Arial" w:eastAsia="Arial" w:hAnsi="Arial" w:cs="Arial"/>
          <w:spacing w:val="2"/>
        </w:rPr>
        <w:t>f</w:t>
      </w:r>
      <w:r w:rsidRPr="002E1376">
        <w:rPr>
          <w:rFonts w:ascii="Arial" w:eastAsia="Arial" w:hAnsi="Arial" w:cs="Arial"/>
          <w:spacing w:val="-1"/>
        </w:rPr>
        <w:t>i</w:t>
      </w:r>
      <w:r w:rsidRPr="002E1376">
        <w:rPr>
          <w:rFonts w:ascii="Arial" w:eastAsia="Arial" w:hAnsi="Arial" w:cs="Arial"/>
          <w:spacing w:val="1"/>
        </w:rPr>
        <w:t>c</w:t>
      </w:r>
      <w:r w:rsidRPr="002E1376">
        <w:rPr>
          <w:rFonts w:ascii="Arial" w:eastAsia="Arial" w:hAnsi="Arial" w:cs="Arial"/>
        </w:rPr>
        <w:t>at</w:t>
      </w:r>
      <w:r w:rsidRPr="002E1376">
        <w:rPr>
          <w:rFonts w:ascii="Arial" w:eastAsia="Arial" w:hAnsi="Arial" w:cs="Arial"/>
          <w:spacing w:val="-1"/>
        </w:rPr>
        <w:t>e</w:t>
      </w:r>
      <w:r w:rsidRPr="002E1376">
        <w:rPr>
          <w:rFonts w:ascii="Arial" w:eastAsia="Arial" w:hAnsi="Arial" w:cs="Arial"/>
        </w:rPr>
        <w:t>s</w:t>
      </w:r>
      <w:r w:rsidRPr="002E1376">
        <w:rPr>
          <w:rFonts w:ascii="Arial" w:eastAsia="Arial" w:hAnsi="Arial" w:cs="Arial"/>
          <w:spacing w:val="-9"/>
        </w:rPr>
        <w:t xml:space="preserve"> </w:t>
      </w:r>
      <w:r w:rsidRPr="002E1376">
        <w:rPr>
          <w:rFonts w:ascii="Arial" w:eastAsia="Arial" w:hAnsi="Arial" w:cs="Arial"/>
        </w:rPr>
        <w:t>of</w:t>
      </w:r>
      <w:r w:rsidRPr="002E1376">
        <w:rPr>
          <w:rFonts w:ascii="Arial" w:eastAsia="Arial" w:hAnsi="Arial" w:cs="Arial"/>
          <w:spacing w:val="-1"/>
        </w:rPr>
        <w:t xml:space="preserve"> </w:t>
      </w:r>
      <w:r w:rsidRPr="002E1376">
        <w:rPr>
          <w:rFonts w:ascii="Arial" w:eastAsia="Arial" w:hAnsi="Arial" w:cs="Arial"/>
          <w:spacing w:val="1"/>
        </w:rPr>
        <w:t>c</w:t>
      </w:r>
      <w:r w:rsidRPr="002E1376">
        <w:rPr>
          <w:rFonts w:ascii="Arial" w:eastAsia="Arial" w:hAnsi="Arial" w:cs="Arial"/>
        </w:rPr>
        <w:t>ur</w:t>
      </w:r>
      <w:r w:rsidRPr="002E1376">
        <w:rPr>
          <w:rFonts w:ascii="Arial" w:eastAsia="Arial" w:hAnsi="Arial" w:cs="Arial"/>
          <w:spacing w:val="1"/>
        </w:rPr>
        <w:t>r</w:t>
      </w:r>
      <w:r w:rsidRPr="002E1376">
        <w:rPr>
          <w:rFonts w:ascii="Arial" w:eastAsia="Arial" w:hAnsi="Arial" w:cs="Arial"/>
        </w:rPr>
        <w:t>e</w:t>
      </w:r>
      <w:r w:rsidRPr="002E1376">
        <w:rPr>
          <w:rFonts w:ascii="Arial" w:eastAsia="Arial" w:hAnsi="Arial" w:cs="Arial"/>
          <w:spacing w:val="-1"/>
        </w:rPr>
        <w:t>n</w:t>
      </w:r>
      <w:r w:rsidRPr="002E1376">
        <w:rPr>
          <w:rFonts w:ascii="Arial" w:eastAsia="Arial" w:hAnsi="Arial" w:cs="Arial"/>
          <w:spacing w:val="3"/>
        </w:rPr>
        <w:t>c</w:t>
      </w:r>
      <w:r w:rsidRPr="002E1376">
        <w:rPr>
          <w:rFonts w:ascii="Arial" w:eastAsia="Arial" w:hAnsi="Arial" w:cs="Arial"/>
        </w:rPr>
        <w:t>y</w:t>
      </w:r>
      <w:r w:rsidRPr="002E1376">
        <w:rPr>
          <w:rFonts w:ascii="Arial" w:eastAsia="Arial" w:hAnsi="Arial" w:cs="Arial"/>
          <w:spacing w:val="-12"/>
        </w:rPr>
        <w:t xml:space="preserve"> </w:t>
      </w:r>
      <w:r w:rsidRPr="002E1376">
        <w:rPr>
          <w:rFonts w:ascii="Arial" w:eastAsia="Arial" w:hAnsi="Arial" w:cs="Arial"/>
          <w:spacing w:val="2"/>
        </w:rPr>
        <w:t>u</w:t>
      </w:r>
      <w:r w:rsidRPr="002E1376">
        <w:rPr>
          <w:rFonts w:ascii="Arial" w:eastAsia="Arial" w:hAnsi="Arial" w:cs="Arial"/>
        </w:rPr>
        <w:t>p</w:t>
      </w:r>
      <w:r w:rsidRPr="002E1376">
        <w:rPr>
          <w:rFonts w:ascii="Arial" w:eastAsia="Arial" w:hAnsi="Arial" w:cs="Arial"/>
          <w:spacing w:val="-1"/>
        </w:rPr>
        <w:t>o</w:t>
      </w:r>
      <w:r w:rsidRPr="002E1376">
        <w:rPr>
          <w:rFonts w:ascii="Arial" w:eastAsia="Arial" w:hAnsi="Arial" w:cs="Arial"/>
        </w:rPr>
        <w:t>n</w:t>
      </w:r>
      <w:r w:rsidRPr="002E1376">
        <w:rPr>
          <w:rFonts w:ascii="Arial" w:eastAsia="Arial" w:hAnsi="Arial" w:cs="Arial"/>
          <w:spacing w:val="-2"/>
        </w:rPr>
        <w:t xml:space="preserve"> </w:t>
      </w:r>
      <w:r w:rsidRPr="002E1376">
        <w:rPr>
          <w:rFonts w:ascii="Arial" w:eastAsia="Arial" w:hAnsi="Arial" w:cs="Arial"/>
        </w:rPr>
        <w:t>re</w:t>
      </w:r>
      <w:r w:rsidRPr="002E1376">
        <w:rPr>
          <w:rFonts w:ascii="Arial" w:eastAsia="Arial" w:hAnsi="Arial" w:cs="Arial"/>
          <w:spacing w:val="-1"/>
        </w:rPr>
        <w:t>q</w:t>
      </w:r>
      <w:r w:rsidRPr="002E1376">
        <w:rPr>
          <w:rFonts w:ascii="Arial" w:eastAsia="Arial" w:hAnsi="Arial" w:cs="Arial"/>
        </w:rPr>
        <w:t>u</w:t>
      </w:r>
      <w:r w:rsidRPr="002E1376">
        <w:rPr>
          <w:rFonts w:ascii="Arial" w:eastAsia="Arial" w:hAnsi="Arial" w:cs="Arial"/>
          <w:spacing w:val="-1"/>
        </w:rPr>
        <w:t>e</w:t>
      </w:r>
      <w:r w:rsidRPr="002E1376">
        <w:rPr>
          <w:rFonts w:ascii="Arial" w:eastAsia="Arial" w:hAnsi="Arial" w:cs="Arial"/>
          <w:spacing w:val="1"/>
        </w:rPr>
        <w:t>s</w:t>
      </w:r>
      <w:r w:rsidRPr="002E1376">
        <w:rPr>
          <w:rFonts w:ascii="Arial" w:eastAsia="Arial" w:hAnsi="Arial" w:cs="Arial"/>
        </w:rPr>
        <w:t>t</w:t>
      </w:r>
      <w:r w:rsidRPr="002E1376">
        <w:rPr>
          <w:rFonts w:ascii="Arial" w:eastAsia="Arial" w:hAnsi="Arial" w:cs="Arial"/>
          <w:spacing w:val="-5"/>
        </w:rPr>
        <w:t xml:space="preserve"> </w:t>
      </w:r>
      <w:r w:rsidRPr="002E1376">
        <w:rPr>
          <w:rFonts w:ascii="Arial" w:eastAsia="Arial" w:hAnsi="Arial" w:cs="Arial"/>
          <w:spacing w:val="2"/>
        </w:rPr>
        <w:t>b</w:t>
      </w:r>
      <w:r w:rsidRPr="002E1376">
        <w:rPr>
          <w:rFonts w:ascii="Arial" w:eastAsia="Arial" w:hAnsi="Arial" w:cs="Arial"/>
        </w:rPr>
        <w:t>y</w:t>
      </w:r>
      <w:r w:rsidRPr="002E1376">
        <w:rPr>
          <w:rFonts w:ascii="Arial" w:eastAsia="Arial" w:hAnsi="Arial" w:cs="Arial"/>
          <w:spacing w:val="-4"/>
        </w:rPr>
        <w:t xml:space="preserve"> </w:t>
      </w:r>
      <w:r w:rsidRPr="002E1376">
        <w:rPr>
          <w:rFonts w:ascii="Arial" w:eastAsia="Arial" w:hAnsi="Arial" w:cs="Arial"/>
        </w:rPr>
        <w:t>the</w:t>
      </w:r>
      <w:r w:rsidRPr="002E1376">
        <w:rPr>
          <w:rFonts w:ascii="Arial" w:eastAsia="Arial" w:hAnsi="Arial" w:cs="Arial"/>
          <w:spacing w:val="-2"/>
        </w:rPr>
        <w:t xml:space="preserve"> </w:t>
      </w:r>
      <w:r w:rsidRPr="002E1376">
        <w:rPr>
          <w:rFonts w:ascii="Arial" w:eastAsia="Arial" w:hAnsi="Arial" w:cs="Arial"/>
        </w:rPr>
        <w:t>o</w:t>
      </w:r>
      <w:r w:rsidRPr="002E1376">
        <w:rPr>
          <w:rFonts w:ascii="Arial" w:eastAsia="Arial" w:hAnsi="Arial" w:cs="Arial"/>
          <w:spacing w:val="-1"/>
        </w:rPr>
        <w:t>t</w:t>
      </w:r>
      <w:r w:rsidRPr="002E1376">
        <w:rPr>
          <w:rFonts w:ascii="Arial" w:eastAsia="Arial" w:hAnsi="Arial" w:cs="Arial"/>
          <w:spacing w:val="2"/>
        </w:rPr>
        <w:t>h</w:t>
      </w:r>
      <w:r w:rsidRPr="002E1376">
        <w:rPr>
          <w:rFonts w:ascii="Arial" w:eastAsia="Arial" w:hAnsi="Arial" w:cs="Arial"/>
        </w:rPr>
        <w:t>er</w:t>
      </w:r>
      <w:r w:rsidRPr="002E1376">
        <w:rPr>
          <w:rFonts w:ascii="Arial" w:eastAsia="Arial" w:hAnsi="Arial" w:cs="Arial"/>
          <w:spacing w:val="-5"/>
        </w:rPr>
        <w:t xml:space="preserve"> </w:t>
      </w:r>
      <w:r w:rsidRPr="002E1376">
        <w:rPr>
          <w:rFonts w:ascii="Arial" w:eastAsia="Arial" w:hAnsi="Arial" w:cs="Arial"/>
        </w:rPr>
        <w:t>par</w:t>
      </w:r>
      <w:r w:rsidRPr="002E1376">
        <w:rPr>
          <w:rFonts w:ascii="Arial" w:eastAsia="Arial" w:hAnsi="Arial" w:cs="Arial"/>
          <w:spacing w:val="5"/>
        </w:rPr>
        <w:t>t</w:t>
      </w:r>
      <w:r w:rsidRPr="002E1376">
        <w:rPr>
          <w:rFonts w:ascii="Arial" w:eastAsia="Arial" w:hAnsi="Arial" w:cs="Arial"/>
          <w:spacing w:val="-4"/>
        </w:rPr>
        <w:t>y</w:t>
      </w:r>
      <w:r w:rsidRPr="002E1376">
        <w:rPr>
          <w:rFonts w:ascii="Arial" w:eastAsia="Arial" w:hAnsi="Arial" w:cs="Arial"/>
        </w:rPr>
        <w:t>.</w:t>
      </w:r>
    </w:p>
    <w:p w14:paraId="7696910F" w14:textId="77777777" w:rsidR="002E1376" w:rsidRDefault="002E1376" w:rsidP="002E1376">
      <w:pPr>
        <w:pStyle w:val="ListParagraph"/>
        <w:ind w:left="360"/>
        <w:rPr>
          <w:rFonts w:ascii="Arial" w:eastAsia="Arial" w:hAnsi="Arial" w:cs="Arial"/>
          <w:b/>
          <w:szCs w:val="22"/>
        </w:rPr>
      </w:pPr>
    </w:p>
    <w:p w14:paraId="0947F1E6" w14:textId="77777777" w:rsidR="002E1376" w:rsidRDefault="002E1376" w:rsidP="002E1376">
      <w:pPr>
        <w:pStyle w:val="ListParagraph"/>
        <w:ind w:left="360"/>
        <w:rPr>
          <w:rFonts w:ascii="Arial" w:eastAsia="Arial" w:hAnsi="Arial" w:cs="Arial"/>
          <w:b/>
          <w:szCs w:val="22"/>
        </w:rPr>
      </w:pPr>
    </w:p>
    <w:p w14:paraId="2817CB5D" w14:textId="77777777" w:rsidR="002E1376" w:rsidRPr="002E1376" w:rsidRDefault="002E1376" w:rsidP="002E1376">
      <w:pPr>
        <w:pStyle w:val="ListParagraph"/>
        <w:ind w:left="360"/>
        <w:rPr>
          <w:rFonts w:ascii="Arial" w:eastAsia="Arial" w:hAnsi="Arial" w:cs="Arial"/>
          <w:b/>
          <w:szCs w:val="22"/>
        </w:rPr>
      </w:pPr>
    </w:p>
    <w:p w14:paraId="33E17B37" w14:textId="77777777" w:rsidR="002E1376" w:rsidRPr="002E1376" w:rsidRDefault="000D66C9" w:rsidP="002E1376">
      <w:pPr>
        <w:pStyle w:val="ListParagraph"/>
        <w:numPr>
          <w:ilvl w:val="0"/>
          <w:numId w:val="8"/>
        </w:numPr>
        <w:rPr>
          <w:rFonts w:ascii="Arial" w:eastAsia="Arial" w:hAnsi="Arial" w:cs="Arial"/>
          <w:b/>
          <w:szCs w:val="22"/>
        </w:rPr>
      </w:pPr>
      <w:r w:rsidRPr="002E1376">
        <w:rPr>
          <w:rFonts w:ascii="Arial" w:eastAsia="Arial" w:hAnsi="Arial" w:cs="Arial"/>
          <w:b/>
          <w:spacing w:val="-1"/>
          <w:sz w:val="22"/>
          <w:szCs w:val="22"/>
        </w:rPr>
        <w:t>EVE</w:t>
      </w:r>
      <w:r w:rsidRPr="002E1376">
        <w:rPr>
          <w:rFonts w:ascii="Arial" w:eastAsia="Arial" w:hAnsi="Arial" w:cs="Arial"/>
          <w:b/>
          <w:spacing w:val="1"/>
          <w:sz w:val="22"/>
          <w:szCs w:val="22"/>
        </w:rPr>
        <w:t>N</w:t>
      </w:r>
      <w:r w:rsidRPr="002E1376">
        <w:rPr>
          <w:rFonts w:ascii="Arial" w:eastAsia="Arial" w:hAnsi="Arial" w:cs="Arial"/>
          <w:b/>
          <w:spacing w:val="-3"/>
          <w:sz w:val="22"/>
          <w:szCs w:val="22"/>
        </w:rPr>
        <w:t>T</w:t>
      </w:r>
      <w:r w:rsidRPr="002E1376">
        <w:rPr>
          <w:rFonts w:ascii="Arial" w:eastAsia="Arial" w:hAnsi="Arial" w:cs="Arial"/>
          <w:b/>
          <w:sz w:val="22"/>
          <w:szCs w:val="22"/>
        </w:rPr>
        <w:t xml:space="preserve">S </w:t>
      </w:r>
      <w:r w:rsidRPr="002E1376">
        <w:rPr>
          <w:rFonts w:ascii="Arial" w:eastAsia="Arial" w:hAnsi="Arial" w:cs="Arial"/>
          <w:b/>
          <w:spacing w:val="-1"/>
          <w:sz w:val="22"/>
          <w:szCs w:val="22"/>
        </w:rPr>
        <w:t>BEY</w:t>
      </w:r>
      <w:r w:rsidRPr="002E1376">
        <w:rPr>
          <w:rFonts w:ascii="Arial" w:eastAsia="Arial" w:hAnsi="Arial" w:cs="Arial"/>
          <w:b/>
          <w:spacing w:val="1"/>
          <w:sz w:val="22"/>
          <w:szCs w:val="22"/>
        </w:rPr>
        <w:t>O</w:t>
      </w:r>
      <w:r w:rsidRPr="002E1376">
        <w:rPr>
          <w:rFonts w:ascii="Arial" w:eastAsia="Arial" w:hAnsi="Arial" w:cs="Arial"/>
          <w:b/>
          <w:spacing w:val="-1"/>
          <w:sz w:val="22"/>
          <w:szCs w:val="22"/>
        </w:rPr>
        <w:t>N</w:t>
      </w:r>
      <w:r w:rsidRPr="002E1376">
        <w:rPr>
          <w:rFonts w:ascii="Arial" w:eastAsia="Arial" w:hAnsi="Arial" w:cs="Arial"/>
          <w:b/>
          <w:sz w:val="22"/>
          <w:szCs w:val="22"/>
        </w:rPr>
        <w:t xml:space="preserve">D </w:t>
      </w:r>
      <w:r w:rsidRPr="002E1376">
        <w:rPr>
          <w:rFonts w:ascii="Arial" w:eastAsia="Arial" w:hAnsi="Arial" w:cs="Arial"/>
          <w:b/>
          <w:spacing w:val="-1"/>
          <w:sz w:val="22"/>
          <w:szCs w:val="22"/>
        </w:rPr>
        <w:t>C</w:t>
      </w:r>
      <w:r w:rsidRPr="002E1376">
        <w:rPr>
          <w:rFonts w:ascii="Arial" w:eastAsia="Arial" w:hAnsi="Arial" w:cs="Arial"/>
          <w:b/>
          <w:spacing w:val="1"/>
          <w:sz w:val="22"/>
          <w:szCs w:val="22"/>
        </w:rPr>
        <w:t>O</w:t>
      </w:r>
      <w:r w:rsidRPr="002E1376">
        <w:rPr>
          <w:rFonts w:ascii="Arial" w:eastAsia="Arial" w:hAnsi="Arial" w:cs="Arial"/>
          <w:b/>
          <w:spacing w:val="-1"/>
          <w:sz w:val="22"/>
          <w:szCs w:val="22"/>
        </w:rPr>
        <w:t>N</w:t>
      </w:r>
      <w:r w:rsidRPr="002E1376">
        <w:rPr>
          <w:rFonts w:ascii="Arial" w:eastAsia="Arial" w:hAnsi="Arial" w:cs="Arial"/>
          <w:b/>
          <w:spacing w:val="-3"/>
          <w:sz w:val="22"/>
          <w:szCs w:val="22"/>
        </w:rPr>
        <w:t>T</w:t>
      </w:r>
      <w:r w:rsidRPr="002E1376">
        <w:rPr>
          <w:rFonts w:ascii="Arial" w:eastAsia="Arial" w:hAnsi="Arial" w:cs="Arial"/>
          <w:b/>
          <w:spacing w:val="-1"/>
          <w:sz w:val="22"/>
          <w:szCs w:val="22"/>
        </w:rPr>
        <w:t>R</w:t>
      </w:r>
      <w:r w:rsidRPr="002E1376">
        <w:rPr>
          <w:rFonts w:ascii="Arial" w:eastAsia="Arial" w:hAnsi="Arial" w:cs="Arial"/>
          <w:b/>
          <w:spacing w:val="1"/>
          <w:sz w:val="22"/>
          <w:szCs w:val="22"/>
        </w:rPr>
        <w:t>O</w:t>
      </w:r>
      <w:r w:rsidRPr="002E1376">
        <w:rPr>
          <w:rFonts w:ascii="Arial" w:eastAsia="Arial" w:hAnsi="Arial" w:cs="Arial"/>
          <w:b/>
          <w:sz w:val="22"/>
          <w:szCs w:val="22"/>
        </w:rPr>
        <w:t xml:space="preserve">L </w:t>
      </w:r>
      <w:r w:rsidRPr="002E1376">
        <w:rPr>
          <w:rFonts w:ascii="Arial" w:eastAsia="Arial" w:hAnsi="Arial" w:cs="Arial"/>
          <w:b/>
          <w:spacing w:val="1"/>
          <w:sz w:val="22"/>
          <w:szCs w:val="22"/>
        </w:rPr>
        <w:t>O</w:t>
      </w:r>
      <w:r w:rsidRPr="002E1376">
        <w:rPr>
          <w:rFonts w:ascii="Arial" w:eastAsia="Arial" w:hAnsi="Arial" w:cs="Arial"/>
          <w:b/>
          <w:sz w:val="22"/>
          <w:szCs w:val="22"/>
        </w:rPr>
        <w:t xml:space="preserve">F </w:t>
      </w:r>
      <w:r w:rsidRPr="002E1376">
        <w:rPr>
          <w:rFonts w:ascii="Arial" w:eastAsia="Arial" w:hAnsi="Arial" w:cs="Arial"/>
          <w:b/>
          <w:spacing w:val="2"/>
          <w:sz w:val="22"/>
          <w:szCs w:val="22"/>
        </w:rPr>
        <w:t>P</w:t>
      </w:r>
      <w:r w:rsidRPr="002E1376">
        <w:rPr>
          <w:rFonts w:ascii="Arial" w:eastAsia="Arial" w:hAnsi="Arial" w:cs="Arial"/>
          <w:b/>
          <w:spacing w:val="-8"/>
          <w:sz w:val="22"/>
          <w:szCs w:val="22"/>
        </w:rPr>
        <w:t>A</w:t>
      </w:r>
      <w:r w:rsidRPr="002E1376">
        <w:rPr>
          <w:rFonts w:ascii="Arial" w:eastAsia="Arial" w:hAnsi="Arial" w:cs="Arial"/>
          <w:b/>
          <w:spacing w:val="1"/>
          <w:sz w:val="22"/>
          <w:szCs w:val="22"/>
        </w:rPr>
        <w:t>R</w:t>
      </w:r>
      <w:r w:rsidRPr="002E1376">
        <w:rPr>
          <w:rFonts w:ascii="Arial" w:eastAsia="Arial" w:hAnsi="Arial" w:cs="Arial"/>
          <w:b/>
          <w:spacing w:val="-3"/>
          <w:sz w:val="22"/>
          <w:szCs w:val="22"/>
        </w:rPr>
        <w:t>T</w:t>
      </w:r>
      <w:r w:rsidRPr="002E1376">
        <w:rPr>
          <w:rFonts w:ascii="Arial" w:eastAsia="Arial" w:hAnsi="Arial" w:cs="Arial"/>
          <w:b/>
          <w:spacing w:val="1"/>
          <w:sz w:val="22"/>
          <w:szCs w:val="22"/>
        </w:rPr>
        <w:t>I</w:t>
      </w:r>
      <w:r w:rsidRPr="002E1376">
        <w:rPr>
          <w:rFonts w:ascii="Arial" w:eastAsia="Arial" w:hAnsi="Arial" w:cs="Arial"/>
          <w:b/>
          <w:spacing w:val="-1"/>
          <w:sz w:val="22"/>
          <w:szCs w:val="22"/>
        </w:rPr>
        <w:t>E</w:t>
      </w:r>
      <w:r w:rsidRPr="002E1376">
        <w:rPr>
          <w:rFonts w:ascii="Arial" w:eastAsia="Arial" w:hAnsi="Arial" w:cs="Arial"/>
          <w:b/>
          <w:sz w:val="22"/>
          <w:szCs w:val="22"/>
        </w:rPr>
        <w:t>S</w:t>
      </w:r>
    </w:p>
    <w:p w14:paraId="6C40AAF2" w14:textId="77777777" w:rsidR="002E1376" w:rsidRPr="002E1376" w:rsidRDefault="002E1376" w:rsidP="002E1376">
      <w:pPr>
        <w:pStyle w:val="ListParagraph"/>
        <w:ind w:left="993"/>
        <w:rPr>
          <w:rFonts w:ascii="Arial" w:eastAsia="Arial" w:hAnsi="Arial" w:cs="Arial"/>
          <w:b/>
          <w:szCs w:val="22"/>
        </w:rPr>
      </w:pPr>
    </w:p>
    <w:p w14:paraId="07EAE813" w14:textId="77777777" w:rsidR="00810E05" w:rsidRPr="002E1376" w:rsidRDefault="000D66C9" w:rsidP="002E1376">
      <w:pPr>
        <w:pStyle w:val="ListParagraph"/>
        <w:numPr>
          <w:ilvl w:val="1"/>
          <w:numId w:val="8"/>
        </w:numPr>
        <w:ind w:left="993" w:hanging="633"/>
        <w:rPr>
          <w:rFonts w:ascii="Arial" w:eastAsia="Arial" w:hAnsi="Arial" w:cs="Arial"/>
          <w:b/>
          <w:szCs w:val="22"/>
        </w:rPr>
      </w:pPr>
      <w:r w:rsidRPr="002E1376">
        <w:rPr>
          <w:rFonts w:ascii="Arial" w:eastAsia="Arial" w:hAnsi="Arial" w:cs="Arial"/>
        </w:rPr>
        <w:t>If an</w:t>
      </w:r>
      <w:r w:rsidRPr="002E1376">
        <w:rPr>
          <w:rFonts w:ascii="Arial" w:eastAsia="Arial" w:hAnsi="Arial" w:cs="Arial"/>
          <w:spacing w:val="6"/>
        </w:rPr>
        <w:t xml:space="preserve"> </w:t>
      </w:r>
      <w:r w:rsidRPr="002E1376">
        <w:rPr>
          <w:rFonts w:ascii="Arial" w:eastAsia="Arial" w:hAnsi="Arial" w:cs="Arial"/>
        </w:rPr>
        <w:t>e</w:t>
      </w:r>
      <w:r w:rsidRPr="002E1376">
        <w:rPr>
          <w:rFonts w:ascii="Arial" w:eastAsia="Arial" w:hAnsi="Arial" w:cs="Arial"/>
          <w:spacing w:val="-2"/>
        </w:rPr>
        <w:t>v</w:t>
      </w:r>
      <w:r w:rsidRPr="002E1376">
        <w:rPr>
          <w:rFonts w:ascii="Arial" w:eastAsia="Arial" w:hAnsi="Arial" w:cs="Arial"/>
          <w:spacing w:val="2"/>
        </w:rPr>
        <w:t>e</w:t>
      </w:r>
      <w:r w:rsidRPr="002E1376">
        <w:rPr>
          <w:rFonts w:ascii="Arial" w:eastAsia="Arial" w:hAnsi="Arial" w:cs="Arial"/>
        </w:rPr>
        <w:t xml:space="preserve">nt or </w:t>
      </w:r>
      <w:r w:rsidRPr="002E1376">
        <w:rPr>
          <w:rFonts w:ascii="Arial" w:eastAsia="Arial" w:hAnsi="Arial" w:cs="Arial"/>
          <w:spacing w:val="1"/>
        </w:rPr>
        <w:t>c</w:t>
      </w:r>
      <w:r w:rsidRPr="002E1376">
        <w:rPr>
          <w:rFonts w:ascii="Arial" w:eastAsia="Arial" w:hAnsi="Arial" w:cs="Arial"/>
          <w:spacing w:val="-1"/>
        </w:rPr>
        <w:t>i</w:t>
      </w:r>
      <w:r w:rsidRPr="002E1376">
        <w:rPr>
          <w:rFonts w:ascii="Arial" w:eastAsia="Arial" w:hAnsi="Arial" w:cs="Arial"/>
          <w:spacing w:val="1"/>
        </w:rPr>
        <w:t>rc</w:t>
      </w:r>
      <w:r w:rsidRPr="002E1376">
        <w:rPr>
          <w:rFonts w:ascii="Arial" w:eastAsia="Arial" w:hAnsi="Arial" w:cs="Arial"/>
        </w:rPr>
        <w:t>u</w:t>
      </w:r>
      <w:r w:rsidRPr="002E1376">
        <w:rPr>
          <w:rFonts w:ascii="Arial" w:eastAsia="Arial" w:hAnsi="Arial" w:cs="Arial"/>
          <w:spacing w:val="4"/>
        </w:rPr>
        <w:t>m</w:t>
      </w:r>
      <w:r w:rsidRPr="002E1376">
        <w:rPr>
          <w:rFonts w:ascii="Arial" w:eastAsia="Arial" w:hAnsi="Arial" w:cs="Arial"/>
          <w:spacing w:val="1"/>
        </w:rPr>
        <w:t>s</w:t>
      </w:r>
      <w:r w:rsidRPr="002E1376">
        <w:rPr>
          <w:rFonts w:ascii="Arial" w:eastAsia="Arial" w:hAnsi="Arial" w:cs="Arial"/>
        </w:rPr>
        <w:t>ta</w:t>
      </w:r>
      <w:r w:rsidRPr="002E1376">
        <w:rPr>
          <w:rFonts w:ascii="Arial" w:eastAsia="Arial" w:hAnsi="Arial" w:cs="Arial"/>
          <w:spacing w:val="-1"/>
        </w:rPr>
        <w:t>n</w:t>
      </w:r>
      <w:r w:rsidRPr="002E1376">
        <w:rPr>
          <w:rFonts w:ascii="Arial" w:eastAsia="Arial" w:hAnsi="Arial" w:cs="Arial"/>
          <w:spacing w:val="1"/>
        </w:rPr>
        <w:t>c</w:t>
      </w:r>
      <w:r w:rsidRPr="002E1376">
        <w:rPr>
          <w:rFonts w:ascii="Arial" w:eastAsia="Arial" w:hAnsi="Arial" w:cs="Arial"/>
        </w:rPr>
        <w:t>e</w:t>
      </w:r>
      <w:r w:rsidR="002E1376">
        <w:rPr>
          <w:rFonts w:ascii="Arial" w:eastAsia="Arial" w:hAnsi="Arial" w:cs="Arial"/>
        </w:rPr>
        <w:t xml:space="preserve"> </w:t>
      </w:r>
      <w:r w:rsidRPr="002E1376">
        <w:rPr>
          <w:rFonts w:ascii="Arial" w:eastAsia="Arial" w:hAnsi="Arial" w:cs="Arial"/>
        </w:rPr>
        <w:t>b</w:t>
      </w:r>
      <w:r w:rsidRPr="002E1376">
        <w:rPr>
          <w:rFonts w:ascii="Arial" w:eastAsia="Arial" w:hAnsi="Arial" w:cs="Arial"/>
          <w:spacing w:val="1"/>
        </w:rPr>
        <w:t>e</w:t>
      </w:r>
      <w:r w:rsidRPr="002E1376">
        <w:rPr>
          <w:rFonts w:ascii="Arial" w:eastAsia="Arial" w:hAnsi="Arial" w:cs="Arial"/>
          <w:spacing w:val="-4"/>
        </w:rPr>
        <w:t>y</w:t>
      </w:r>
      <w:r w:rsidRPr="002E1376">
        <w:rPr>
          <w:rFonts w:ascii="Arial" w:eastAsia="Arial" w:hAnsi="Arial" w:cs="Arial"/>
          <w:spacing w:val="2"/>
        </w:rPr>
        <w:t>o</w:t>
      </w:r>
      <w:r w:rsidRPr="002E1376">
        <w:rPr>
          <w:rFonts w:ascii="Arial" w:eastAsia="Arial" w:hAnsi="Arial" w:cs="Arial"/>
        </w:rPr>
        <w:t>nd</w:t>
      </w:r>
      <w:r w:rsidRPr="002E1376">
        <w:rPr>
          <w:rFonts w:ascii="Arial" w:eastAsia="Arial" w:hAnsi="Arial" w:cs="Arial"/>
          <w:spacing w:val="3"/>
        </w:rPr>
        <w:t xml:space="preserve"> </w:t>
      </w:r>
      <w:r w:rsidRPr="002E1376">
        <w:rPr>
          <w:rFonts w:ascii="Arial" w:eastAsia="Arial" w:hAnsi="Arial" w:cs="Arial"/>
        </w:rPr>
        <w:t>the</w:t>
      </w:r>
      <w:r w:rsidRPr="002E1376">
        <w:rPr>
          <w:rFonts w:ascii="Arial" w:eastAsia="Arial" w:hAnsi="Arial" w:cs="Arial"/>
          <w:spacing w:val="5"/>
        </w:rPr>
        <w:t xml:space="preserve"> </w:t>
      </w:r>
      <w:r w:rsidRPr="002E1376">
        <w:rPr>
          <w:rFonts w:ascii="Arial" w:eastAsia="Arial" w:hAnsi="Arial" w:cs="Arial"/>
          <w:spacing w:val="1"/>
        </w:rPr>
        <w:t>c</w:t>
      </w:r>
      <w:r w:rsidRPr="002E1376">
        <w:rPr>
          <w:rFonts w:ascii="Arial" w:eastAsia="Arial" w:hAnsi="Arial" w:cs="Arial"/>
          <w:spacing w:val="2"/>
        </w:rPr>
        <w:t>o</w:t>
      </w:r>
      <w:r w:rsidRPr="002E1376">
        <w:rPr>
          <w:rFonts w:ascii="Arial" w:eastAsia="Arial" w:hAnsi="Arial" w:cs="Arial"/>
        </w:rPr>
        <w:t>ntr</w:t>
      </w:r>
      <w:r w:rsidRPr="002E1376">
        <w:rPr>
          <w:rFonts w:ascii="Arial" w:eastAsia="Arial" w:hAnsi="Arial" w:cs="Arial"/>
          <w:spacing w:val="2"/>
        </w:rPr>
        <w:t>o</w:t>
      </w:r>
      <w:r w:rsidRPr="002E1376">
        <w:rPr>
          <w:rFonts w:ascii="Arial" w:eastAsia="Arial" w:hAnsi="Arial" w:cs="Arial"/>
        </w:rPr>
        <w:t>l</w:t>
      </w:r>
      <w:r w:rsidRPr="002E1376">
        <w:rPr>
          <w:rFonts w:ascii="Arial" w:eastAsia="Arial" w:hAnsi="Arial" w:cs="Arial"/>
          <w:spacing w:val="8"/>
        </w:rPr>
        <w:t xml:space="preserve"> </w:t>
      </w:r>
      <w:r w:rsidRPr="002E1376">
        <w:rPr>
          <w:rFonts w:ascii="Arial" w:eastAsia="Arial" w:hAnsi="Arial" w:cs="Arial"/>
        </w:rPr>
        <w:t>of</w:t>
      </w:r>
      <w:r w:rsidRPr="002E1376">
        <w:rPr>
          <w:rFonts w:ascii="Arial" w:eastAsia="Arial" w:hAnsi="Arial" w:cs="Arial"/>
          <w:spacing w:val="12"/>
        </w:rPr>
        <w:t xml:space="preserve"> </w:t>
      </w:r>
      <w:r w:rsidRPr="002E1376">
        <w:rPr>
          <w:rFonts w:ascii="Arial" w:eastAsia="Arial" w:hAnsi="Arial" w:cs="Arial"/>
        </w:rPr>
        <w:t>the Un</w:t>
      </w:r>
      <w:r w:rsidRPr="002E1376">
        <w:rPr>
          <w:rFonts w:ascii="Arial" w:eastAsia="Arial" w:hAnsi="Arial" w:cs="Arial"/>
          <w:spacing w:val="1"/>
        </w:rPr>
        <w:t>i</w:t>
      </w:r>
      <w:r w:rsidRPr="002E1376">
        <w:rPr>
          <w:rFonts w:ascii="Arial" w:eastAsia="Arial" w:hAnsi="Arial" w:cs="Arial"/>
          <w:spacing w:val="-1"/>
        </w:rPr>
        <w:t>v</w:t>
      </w:r>
      <w:r w:rsidRPr="002E1376">
        <w:rPr>
          <w:rFonts w:ascii="Arial" w:eastAsia="Arial" w:hAnsi="Arial" w:cs="Arial"/>
        </w:rPr>
        <w:t>er</w:t>
      </w:r>
      <w:r w:rsidRPr="002E1376">
        <w:rPr>
          <w:rFonts w:ascii="Arial" w:eastAsia="Arial" w:hAnsi="Arial" w:cs="Arial"/>
          <w:spacing w:val="2"/>
        </w:rPr>
        <w:t>s</w:t>
      </w:r>
      <w:r w:rsidRPr="002E1376">
        <w:rPr>
          <w:rFonts w:ascii="Arial" w:eastAsia="Arial" w:hAnsi="Arial" w:cs="Arial"/>
          <w:spacing w:val="-1"/>
        </w:rPr>
        <w:t>i</w:t>
      </w:r>
      <w:r w:rsidRPr="002E1376">
        <w:rPr>
          <w:rFonts w:ascii="Arial" w:eastAsia="Arial" w:hAnsi="Arial" w:cs="Arial"/>
          <w:spacing w:val="4"/>
        </w:rPr>
        <w:t>t</w:t>
      </w:r>
      <w:r w:rsidRPr="002E1376">
        <w:rPr>
          <w:rFonts w:ascii="Arial" w:eastAsia="Arial" w:hAnsi="Arial" w:cs="Arial"/>
        </w:rPr>
        <w:t xml:space="preserve">y </w:t>
      </w:r>
      <w:r w:rsidRPr="002E1376">
        <w:rPr>
          <w:rFonts w:ascii="Arial" w:eastAsia="Arial" w:hAnsi="Arial" w:cs="Arial"/>
          <w:spacing w:val="1"/>
        </w:rPr>
        <w:t>i</w:t>
      </w:r>
      <w:r w:rsidRPr="002E1376">
        <w:rPr>
          <w:rFonts w:ascii="Arial" w:eastAsia="Arial" w:hAnsi="Arial" w:cs="Arial"/>
        </w:rPr>
        <w:t>n</w:t>
      </w:r>
      <w:r w:rsidRPr="002E1376">
        <w:rPr>
          <w:rFonts w:ascii="Arial" w:eastAsia="Arial" w:hAnsi="Arial" w:cs="Arial"/>
          <w:spacing w:val="1"/>
        </w:rPr>
        <w:t>c</w:t>
      </w:r>
      <w:r w:rsidRPr="002E1376">
        <w:rPr>
          <w:rFonts w:ascii="Arial" w:eastAsia="Arial" w:hAnsi="Arial" w:cs="Arial"/>
          <w:spacing w:val="-1"/>
        </w:rPr>
        <w:t>l</w:t>
      </w:r>
      <w:r w:rsidRPr="002E1376">
        <w:rPr>
          <w:rFonts w:ascii="Arial" w:eastAsia="Arial" w:hAnsi="Arial" w:cs="Arial"/>
          <w:spacing w:val="2"/>
        </w:rPr>
        <w:t>u</w:t>
      </w:r>
      <w:r w:rsidRPr="002E1376">
        <w:rPr>
          <w:rFonts w:ascii="Arial" w:eastAsia="Arial" w:hAnsi="Arial" w:cs="Arial"/>
        </w:rPr>
        <w:t>d</w:t>
      </w:r>
      <w:r w:rsidRPr="002E1376">
        <w:rPr>
          <w:rFonts w:ascii="Arial" w:eastAsia="Arial" w:hAnsi="Arial" w:cs="Arial"/>
          <w:spacing w:val="1"/>
        </w:rPr>
        <w:t>i</w:t>
      </w:r>
      <w:r w:rsidRPr="002E1376">
        <w:rPr>
          <w:rFonts w:ascii="Arial" w:eastAsia="Arial" w:hAnsi="Arial" w:cs="Arial"/>
        </w:rPr>
        <w:t>ng</w:t>
      </w:r>
      <w:r w:rsidRPr="002E1376">
        <w:rPr>
          <w:rFonts w:ascii="Arial" w:eastAsia="Arial" w:hAnsi="Arial" w:cs="Arial"/>
          <w:spacing w:val="6"/>
        </w:rPr>
        <w:t xml:space="preserve"> </w:t>
      </w:r>
      <w:r w:rsidRPr="002E1376">
        <w:rPr>
          <w:rFonts w:ascii="Arial" w:eastAsia="Arial" w:hAnsi="Arial" w:cs="Arial"/>
          <w:spacing w:val="-2"/>
        </w:rPr>
        <w:t>w</w:t>
      </w:r>
      <w:r w:rsidRPr="002E1376">
        <w:rPr>
          <w:rFonts w:ascii="Arial" w:eastAsia="Arial" w:hAnsi="Arial" w:cs="Arial"/>
        </w:rPr>
        <w:t>ar,</w:t>
      </w:r>
      <w:r w:rsidRPr="002E1376">
        <w:rPr>
          <w:rFonts w:ascii="Arial" w:eastAsia="Arial" w:hAnsi="Arial" w:cs="Arial"/>
          <w:spacing w:val="10"/>
        </w:rPr>
        <w:t xml:space="preserve"> </w:t>
      </w:r>
      <w:r w:rsidRPr="002E1376">
        <w:rPr>
          <w:rFonts w:ascii="Arial" w:eastAsia="Arial" w:hAnsi="Arial" w:cs="Arial"/>
        </w:rPr>
        <w:t>t</w:t>
      </w:r>
      <w:r w:rsidRPr="002E1376">
        <w:rPr>
          <w:rFonts w:ascii="Arial" w:eastAsia="Arial" w:hAnsi="Arial" w:cs="Arial"/>
          <w:spacing w:val="2"/>
        </w:rPr>
        <w:t>e</w:t>
      </w:r>
      <w:r w:rsidRPr="002E1376">
        <w:rPr>
          <w:rFonts w:ascii="Arial" w:eastAsia="Arial" w:hAnsi="Arial" w:cs="Arial"/>
          <w:spacing w:val="1"/>
        </w:rPr>
        <w:t>rr</w:t>
      </w:r>
      <w:r w:rsidRPr="002E1376">
        <w:rPr>
          <w:rFonts w:ascii="Arial" w:eastAsia="Arial" w:hAnsi="Arial" w:cs="Arial"/>
        </w:rPr>
        <w:t>ori</w:t>
      </w:r>
      <w:r w:rsidRPr="002E1376">
        <w:rPr>
          <w:rFonts w:ascii="Arial" w:eastAsia="Arial" w:hAnsi="Arial" w:cs="Arial"/>
          <w:spacing w:val="-2"/>
        </w:rPr>
        <w:t>s</w:t>
      </w:r>
      <w:r w:rsidRPr="002E1376">
        <w:rPr>
          <w:rFonts w:ascii="Arial" w:eastAsia="Arial" w:hAnsi="Arial" w:cs="Arial"/>
          <w:spacing w:val="6"/>
        </w:rPr>
        <w:t>m</w:t>
      </w:r>
      <w:r w:rsidRPr="002E1376">
        <w:rPr>
          <w:rFonts w:ascii="Arial" w:eastAsia="Arial" w:hAnsi="Arial" w:cs="Arial"/>
        </w:rPr>
        <w:t>,</w:t>
      </w:r>
      <w:r w:rsidRPr="002E1376">
        <w:rPr>
          <w:rFonts w:ascii="Arial" w:eastAsia="Arial" w:hAnsi="Arial" w:cs="Arial"/>
          <w:spacing w:val="2"/>
        </w:rPr>
        <w:t xml:space="preserve"> </w:t>
      </w:r>
      <w:r w:rsidRPr="002E1376">
        <w:rPr>
          <w:rFonts w:ascii="Arial" w:eastAsia="Arial" w:hAnsi="Arial" w:cs="Arial"/>
        </w:rPr>
        <w:t>h</w:t>
      </w:r>
      <w:r w:rsidRPr="002E1376">
        <w:rPr>
          <w:rFonts w:ascii="Arial" w:eastAsia="Arial" w:hAnsi="Arial" w:cs="Arial"/>
          <w:spacing w:val="-1"/>
        </w:rPr>
        <w:t>o</w:t>
      </w:r>
      <w:r w:rsidRPr="002E1376">
        <w:rPr>
          <w:rFonts w:ascii="Arial" w:eastAsia="Arial" w:hAnsi="Arial" w:cs="Arial"/>
          <w:spacing w:val="1"/>
        </w:rPr>
        <w:t>s</w:t>
      </w:r>
      <w:r w:rsidRPr="002E1376">
        <w:rPr>
          <w:rFonts w:ascii="Arial" w:eastAsia="Arial" w:hAnsi="Arial" w:cs="Arial"/>
        </w:rPr>
        <w:t>t</w:t>
      </w:r>
      <w:r w:rsidRPr="002E1376">
        <w:rPr>
          <w:rFonts w:ascii="Arial" w:eastAsia="Arial" w:hAnsi="Arial" w:cs="Arial"/>
          <w:spacing w:val="-1"/>
        </w:rPr>
        <w:t>i</w:t>
      </w:r>
      <w:r w:rsidRPr="002E1376">
        <w:rPr>
          <w:rFonts w:ascii="Arial" w:eastAsia="Arial" w:hAnsi="Arial" w:cs="Arial"/>
          <w:spacing w:val="1"/>
        </w:rPr>
        <w:t>l</w:t>
      </w:r>
      <w:r w:rsidRPr="002E1376">
        <w:rPr>
          <w:rFonts w:ascii="Arial" w:eastAsia="Arial" w:hAnsi="Arial" w:cs="Arial"/>
          <w:spacing w:val="-1"/>
        </w:rPr>
        <w:t>i</w:t>
      </w:r>
      <w:r w:rsidRPr="002E1376">
        <w:rPr>
          <w:rFonts w:ascii="Arial" w:eastAsia="Arial" w:hAnsi="Arial" w:cs="Arial"/>
        </w:rPr>
        <w:t>t</w:t>
      </w:r>
      <w:r w:rsidRPr="002E1376">
        <w:rPr>
          <w:rFonts w:ascii="Arial" w:eastAsia="Arial" w:hAnsi="Arial" w:cs="Arial"/>
          <w:spacing w:val="1"/>
        </w:rPr>
        <w:t>i</w:t>
      </w:r>
      <w:r w:rsidRPr="002E1376">
        <w:rPr>
          <w:rFonts w:ascii="Arial" w:eastAsia="Arial" w:hAnsi="Arial" w:cs="Arial"/>
        </w:rPr>
        <w:t>e</w:t>
      </w:r>
      <w:r w:rsidRPr="002E1376">
        <w:rPr>
          <w:rFonts w:ascii="Arial" w:eastAsia="Arial" w:hAnsi="Arial" w:cs="Arial"/>
          <w:spacing w:val="1"/>
        </w:rPr>
        <w:t>s</w:t>
      </w:r>
      <w:r w:rsidRPr="002E1376">
        <w:rPr>
          <w:rFonts w:ascii="Arial" w:eastAsia="Arial" w:hAnsi="Arial" w:cs="Arial"/>
        </w:rPr>
        <w:t>,</w:t>
      </w:r>
      <w:r w:rsidRPr="002E1376">
        <w:rPr>
          <w:rFonts w:ascii="Arial" w:eastAsia="Arial" w:hAnsi="Arial" w:cs="Arial"/>
          <w:spacing w:val="2"/>
        </w:rPr>
        <w:t xml:space="preserve"> </w:t>
      </w:r>
      <w:r w:rsidRPr="002E1376">
        <w:rPr>
          <w:rFonts w:ascii="Arial" w:eastAsia="Arial" w:hAnsi="Arial" w:cs="Arial"/>
          <w:spacing w:val="1"/>
        </w:rPr>
        <w:t>r</w:t>
      </w:r>
      <w:r w:rsidRPr="002E1376">
        <w:rPr>
          <w:rFonts w:ascii="Arial" w:eastAsia="Arial" w:hAnsi="Arial" w:cs="Arial"/>
          <w:spacing w:val="-1"/>
        </w:rPr>
        <w:t>i</w:t>
      </w:r>
      <w:r w:rsidRPr="002E1376">
        <w:rPr>
          <w:rFonts w:ascii="Arial" w:eastAsia="Arial" w:hAnsi="Arial" w:cs="Arial"/>
        </w:rPr>
        <w:t>ot</w:t>
      </w:r>
      <w:r w:rsidRPr="002E1376">
        <w:rPr>
          <w:rFonts w:ascii="Arial" w:eastAsia="Arial" w:hAnsi="Arial" w:cs="Arial"/>
          <w:spacing w:val="10"/>
        </w:rPr>
        <w:t xml:space="preserve"> </w:t>
      </w:r>
      <w:r w:rsidRPr="002E1376">
        <w:rPr>
          <w:rFonts w:ascii="Arial" w:eastAsia="Arial" w:hAnsi="Arial" w:cs="Arial"/>
        </w:rPr>
        <w:t>or</w:t>
      </w:r>
      <w:r w:rsidRPr="002E1376">
        <w:rPr>
          <w:rFonts w:ascii="Arial" w:eastAsia="Arial" w:hAnsi="Arial" w:cs="Arial"/>
          <w:spacing w:val="10"/>
        </w:rPr>
        <w:t xml:space="preserve"> </w:t>
      </w:r>
      <w:r w:rsidRPr="002E1376">
        <w:rPr>
          <w:rFonts w:ascii="Arial" w:eastAsia="Arial" w:hAnsi="Arial" w:cs="Arial"/>
          <w:spacing w:val="1"/>
        </w:rPr>
        <w:t>c</w:t>
      </w:r>
      <w:r w:rsidRPr="002E1376">
        <w:rPr>
          <w:rFonts w:ascii="Arial" w:eastAsia="Arial" w:hAnsi="Arial" w:cs="Arial"/>
        </w:rPr>
        <w:t>o</w:t>
      </w:r>
      <w:r w:rsidRPr="002E1376">
        <w:rPr>
          <w:rFonts w:ascii="Arial" w:eastAsia="Arial" w:hAnsi="Arial" w:cs="Arial"/>
          <w:spacing w:val="2"/>
        </w:rPr>
        <w:t>m</w:t>
      </w:r>
      <w:r w:rsidRPr="002E1376">
        <w:rPr>
          <w:rFonts w:ascii="Arial" w:eastAsia="Arial" w:hAnsi="Arial" w:cs="Arial"/>
          <w:spacing w:val="4"/>
        </w:rPr>
        <w:t>m</w:t>
      </w:r>
      <w:r w:rsidRPr="002E1376">
        <w:rPr>
          <w:rFonts w:ascii="Arial" w:eastAsia="Arial" w:hAnsi="Arial" w:cs="Arial"/>
        </w:rPr>
        <w:t>ot</w:t>
      </w:r>
      <w:r w:rsidRPr="002E1376">
        <w:rPr>
          <w:rFonts w:ascii="Arial" w:eastAsia="Arial" w:hAnsi="Arial" w:cs="Arial"/>
          <w:spacing w:val="-2"/>
        </w:rPr>
        <w:t>i</w:t>
      </w:r>
      <w:r w:rsidRPr="002E1376">
        <w:rPr>
          <w:rFonts w:ascii="Arial" w:eastAsia="Arial" w:hAnsi="Arial" w:cs="Arial"/>
        </w:rPr>
        <w:t>o</w:t>
      </w:r>
      <w:r w:rsidRPr="002E1376">
        <w:rPr>
          <w:rFonts w:ascii="Arial" w:eastAsia="Arial" w:hAnsi="Arial" w:cs="Arial"/>
          <w:spacing w:val="-1"/>
        </w:rPr>
        <w:t>n</w:t>
      </w:r>
      <w:r w:rsidRPr="002E1376">
        <w:rPr>
          <w:rFonts w:ascii="Arial" w:eastAsia="Arial" w:hAnsi="Arial" w:cs="Arial"/>
        </w:rPr>
        <w:t xml:space="preserve">, </w:t>
      </w:r>
      <w:r w:rsidRPr="002E1376">
        <w:rPr>
          <w:rFonts w:ascii="Arial" w:eastAsia="Arial" w:hAnsi="Arial" w:cs="Arial"/>
          <w:spacing w:val="1"/>
        </w:rPr>
        <w:t>s</w:t>
      </w:r>
      <w:r w:rsidRPr="002E1376">
        <w:rPr>
          <w:rFonts w:ascii="Arial" w:eastAsia="Arial" w:hAnsi="Arial" w:cs="Arial"/>
        </w:rPr>
        <w:t>tr</w:t>
      </w:r>
      <w:r w:rsidRPr="002E1376">
        <w:rPr>
          <w:rFonts w:ascii="Arial" w:eastAsia="Arial" w:hAnsi="Arial" w:cs="Arial"/>
          <w:spacing w:val="-1"/>
        </w:rPr>
        <w:t>i</w:t>
      </w:r>
      <w:r w:rsidRPr="002E1376">
        <w:rPr>
          <w:rFonts w:ascii="Arial" w:eastAsia="Arial" w:hAnsi="Arial" w:cs="Arial"/>
          <w:spacing w:val="3"/>
        </w:rPr>
        <w:t>k</w:t>
      </w:r>
      <w:r w:rsidRPr="002E1376">
        <w:rPr>
          <w:rFonts w:ascii="Arial" w:eastAsia="Arial" w:hAnsi="Arial" w:cs="Arial"/>
        </w:rPr>
        <w:t>e</w:t>
      </w:r>
      <w:r w:rsidRPr="002E1376">
        <w:rPr>
          <w:rFonts w:ascii="Arial" w:eastAsia="Arial" w:hAnsi="Arial" w:cs="Arial"/>
          <w:spacing w:val="1"/>
        </w:rPr>
        <w:t>s</w:t>
      </w:r>
      <w:r w:rsidRPr="002E1376">
        <w:rPr>
          <w:rFonts w:ascii="Arial" w:eastAsia="Arial" w:hAnsi="Arial" w:cs="Arial"/>
        </w:rPr>
        <w:t>,</w:t>
      </w:r>
      <w:r w:rsidRPr="002E1376">
        <w:rPr>
          <w:rFonts w:ascii="Arial" w:eastAsia="Arial" w:hAnsi="Arial" w:cs="Arial"/>
          <w:spacing w:val="4"/>
        </w:rPr>
        <w:t xml:space="preserve"> </w:t>
      </w:r>
      <w:r w:rsidRPr="002E1376">
        <w:rPr>
          <w:rFonts w:ascii="Arial" w:eastAsia="Arial" w:hAnsi="Arial" w:cs="Arial"/>
        </w:rPr>
        <w:t>o</w:t>
      </w:r>
      <w:r w:rsidRPr="002E1376">
        <w:rPr>
          <w:rFonts w:ascii="Arial" w:eastAsia="Arial" w:hAnsi="Arial" w:cs="Arial"/>
          <w:spacing w:val="-1"/>
        </w:rPr>
        <w:t>p</w:t>
      </w:r>
      <w:r w:rsidRPr="002E1376">
        <w:rPr>
          <w:rFonts w:ascii="Arial" w:eastAsia="Arial" w:hAnsi="Arial" w:cs="Arial"/>
        </w:rPr>
        <w:t>erat</w:t>
      </w:r>
      <w:r w:rsidRPr="002E1376">
        <w:rPr>
          <w:rFonts w:ascii="Arial" w:eastAsia="Arial" w:hAnsi="Arial" w:cs="Arial"/>
          <w:spacing w:val="-1"/>
        </w:rPr>
        <w:t>i</w:t>
      </w:r>
      <w:r w:rsidRPr="002E1376">
        <w:rPr>
          <w:rFonts w:ascii="Arial" w:eastAsia="Arial" w:hAnsi="Arial" w:cs="Arial"/>
          <w:spacing w:val="2"/>
        </w:rPr>
        <w:t>o</w:t>
      </w:r>
      <w:r w:rsidRPr="002E1376">
        <w:rPr>
          <w:rFonts w:ascii="Arial" w:eastAsia="Arial" w:hAnsi="Arial" w:cs="Arial"/>
        </w:rPr>
        <w:t>n</w:t>
      </w:r>
      <w:r w:rsidRPr="002E1376">
        <w:rPr>
          <w:rFonts w:ascii="Arial" w:eastAsia="Arial" w:hAnsi="Arial" w:cs="Arial"/>
          <w:spacing w:val="2"/>
        </w:rPr>
        <w:t xml:space="preserve"> </w:t>
      </w:r>
      <w:r w:rsidRPr="002E1376">
        <w:rPr>
          <w:rFonts w:ascii="Arial" w:eastAsia="Arial" w:hAnsi="Arial" w:cs="Arial"/>
        </w:rPr>
        <w:t>of the</w:t>
      </w:r>
      <w:r w:rsidRPr="002E1376">
        <w:rPr>
          <w:rFonts w:ascii="Arial" w:eastAsia="Arial" w:hAnsi="Arial" w:cs="Arial"/>
          <w:spacing w:val="8"/>
        </w:rPr>
        <w:t xml:space="preserve"> </w:t>
      </w:r>
      <w:r w:rsidRPr="002E1376">
        <w:rPr>
          <w:rFonts w:ascii="Arial" w:eastAsia="Arial" w:hAnsi="Arial" w:cs="Arial"/>
          <w:spacing w:val="2"/>
        </w:rPr>
        <w:t>f</w:t>
      </w:r>
      <w:r w:rsidRPr="002E1376">
        <w:rPr>
          <w:rFonts w:ascii="Arial" w:eastAsia="Arial" w:hAnsi="Arial" w:cs="Arial"/>
        </w:rPr>
        <w:t>or</w:t>
      </w:r>
      <w:r w:rsidRPr="002E1376">
        <w:rPr>
          <w:rFonts w:ascii="Arial" w:eastAsia="Arial" w:hAnsi="Arial" w:cs="Arial"/>
          <w:spacing w:val="2"/>
        </w:rPr>
        <w:t>c</w:t>
      </w:r>
      <w:r w:rsidRPr="002E1376">
        <w:rPr>
          <w:rFonts w:ascii="Arial" w:eastAsia="Arial" w:hAnsi="Arial" w:cs="Arial"/>
        </w:rPr>
        <w:t>es</w:t>
      </w:r>
      <w:r w:rsidRPr="002E1376">
        <w:rPr>
          <w:rFonts w:ascii="Arial" w:eastAsia="Arial" w:hAnsi="Arial" w:cs="Arial"/>
          <w:spacing w:val="6"/>
        </w:rPr>
        <w:t xml:space="preserve"> </w:t>
      </w:r>
      <w:r w:rsidRPr="002E1376">
        <w:rPr>
          <w:rFonts w:ascii="Arial" w:eastAsia="Arial" w:hAnsi="Arial" w:cs="Arial"/>
        </w:rPr>
        <w:t>of</w:t>
      </w:r>
      <w:r w:rsidRPr="002E1376">
        <w:rPr>
          <w:rFonts w:ascii="Arial" w:eastAsia="Arial" w:hAnsi="Arial" w:cs="Arial"/>
          <w:spacing w:val="11"/>
        </w:rPr>
        <w:t xml:space="preserve"> </w:t>
      </w:r>
      <w:r w:rsidRPr="002E1376">
        <w:rPr>
          <w:rFonts w:ascii="Arial" w:eastAsia="Arial" w:hAnsi="Arial" w:cs="Arial"/>
        </w:rPr>
        <w:t>n</w:t>
      </w:r>
      <w:r w:rsidRPr="002E1376">
        <w:rPr>
          <w:rFonts w:ascii="Arial" w:eastAsia="Arial" w:hAnsi="Arial" w:cs="Arial"/>
          <w:spacing w:val="-1"/>
        </w:rPr>
        <w:t>a</w:t>
      </w:r>
      <w:r w:rsidRPr="002E1376">
        <w:rPr>
          <w:rFonts w:ascii="Arial" w:eastAsia="Arial" w:hAnsi="Arial" w:cs="Arial"/>
        </w:rPr>
        <w:t>ture</w:t>
      </w:r>
      <w:r w:rsidRPr="002E1376">
        <w:rPr>
          <w:rFonts w:ascii="Arial" w:eastAsia="Arial" w:hAnsi="Arial" w:cs="Arial"/>
          <w:spacing w:val="5"/>
        </w:rPr>
        <w:t xml:space="preserve"> </w:t>
      </w:r>
      <w:r w:rsidRPr="002E1376">
        <w:rPr>
          <w:rFonts w:ascii="Arial" w:eastAsia="Arial" w:hAnsi="Arial" w:cs="Arial"/>
          <w:spacing w:val="1"/>
        </w:rPr>
        <w:t>s</w:t>
      </w:r>
      <w:r w:rsidRPr="002E1376">
        <w:rPr>
          <w:rFonts w:ascii="Arial" w:eastAsia="Arial" w:hAnsi="Arial" w:cs="Arial"/>
        </w:rPr>
        <w:t>u</w:t>
      </w:r>
      <w:r w:rsidRPr="002E1376">
        <w:rPr>
          <w:rFonts w:ascii="Arial" w:eastAsia="Arial" w:hAnsi="Arial" w:cs="Arial"/>
          <w:spacing w:val="1"/>
        </w:rPr>
        <w:t>c</w:t>
      </w:r>
      <w:r w:rsidRPr="002E1376">
        <w:rPr>
          <w:rFonts w:ascii="Arial" w:eastAsia="Arial" w:hAnsi="Arial" w:cs="Arial"/>
        </w:rPr>
        <w:t>h</w:t>
      </w:r>
      <w:r w:rsidRPr="002E1376">
        <w:rPr>
          <w:rFonts w:ascii="Arial" w:eastAsia="Arial" w:hAnsi="Arial" w:cs="Arial"/>
          <w:spacing w:val="6"/>
        </w:rPr>
        <w:t xml:space="preserve"> </w:t>
      </w:r>
      <w:r w:rsidRPr="002E1376">
        <w:rPr>
          <w:rFonts w:ascii="Arial" w:eastAsia="Arial" w:hAnsi="Arial" w:cs="Arial"/>
        </w:rPr>
        <w:t>as</w:t>
      </w:r>
      <w:r w:rsidRPr="002E1376">
        <w:rPr>
          <w:rFonts w:ascii="Arial" w:eastAsia="Arial" w:hAnsi="Arial" w:cs="Arial"/>
          <w:spacing w:val="9"/>
        </w:rPr>
        <w:t xml:space="preserve"> </w:t>
      </w:r>
      <w:r w:rsidRPr="002E1376">
        <w:rPr>
          <w:rFonts w:ascii="Arial" w:eastAsia="Arial" w:hAnsi="Arial" w:cs="Arial"/>
          <w:spacing w:val="2"/>
        </w:rPr>
        <w:t>f</w:t>
      </w:r>
      <w:r w:rsidRPr="002E1376">
        <w:rPr>
          <w:rFonts w:ascii="Arial" w:eastAsia="Arial" w:hAnsi="Arial" w:cs="Arial"/>
          <w:spacing w:val="-1"/>
        </w:rPr>
        <w:t>l</w:t>
      </w:r>
      <w:r w:rsidRPr="002E1376">
        <w:rPr>
          <w:rFonts w:ascii="Arial" w:eastAsia="Arial" w:hAnsi="Arial" w:cs="Arial"/>
        </w:rPr>
        <w:t>o</w:t>
      </w:r>
      <w:r w:rsidRPr="002E1376">
        <w:rPr>
          <w:rFonts w:ascii="Arial" w:eastAsia="Arial" w:hAnsi="Arial" w:cs="Arial"/>
          <w:spacing w:val="-1"/>
        </w:rPr>
        <w:t>o</w:t>
      </w:r>
      <w:r w:rsidRPr="002E1376">
        <w:rPr>
          <w:rFonts w:ascii="Arial" w:eastAsia="Arial" w:hAnsi="Arial" w:cs="Arial"/>
        </w:rPr>
        <w:t>d,</w:t>
      </w:r>
      <w:r w:rsidRPr="002E1376">
        <w:rPr>
          <w:rFonts w:ascii="Arial" w:eastAsia="Arial" w:hAnsi="Arial" w:cs="Arial"/>
          <w:spacing w:val="6"/>
        </w:rPr>
        <w:t xml:space="preserve"> </w:t>
      </w:r>
      <w:r w:rsidRPr="002E1376">
        <w:rPr>
          <w:rFonts w:ascii="Arial" w:eastAsia="Arial" w:hAnsi="Arial" w:cs="Arial"/>
        </w:rPr>
        <w:t>e</w:t>
      </w:r>
      <w:r w:rsidRPr="002E1376">
        <w:rPr>
          <w:rFonts w:ascii="Arial" w:eastAsia="Arial" w:hAnsi="Arial" w:cs="Arial"/>
          <w:spacing w:val="-1"/>
        </w:rPr>
        <w:t>a</w:t>
      </w:r>
      <w:r w:rsidRPr="002E1376">
        <w:rPr>
          <w:rFonts w:ascii="Arial" w:eastAsia="Arial" w:hAnsi="Arial" w:cs="Arial"/>
          <w:spacing w:val="1"/>
        </w:rPr>
        <w:t>r</w:t>
      </w:r>
      <w:r w:rsidRPr="002E1376">
        <w:rPr>
          <w:rFonts w:ascii="Arial" w:eastAsia="Arial" w:hAnsi="Arial" w:cs="Arial"/>
        </w:rPr>
        <w:t>th</w:t>
      </w:r>
      <w:r w:rsidRPr="002E1376">
        <w:rPr>
          <w:rFonts w:ascii="Arial" w:eastAsia="Arial" w:hAnsi="Arial" w:cs="Arial"/>
          <w:spacing w:val="1"/>
        </w:rPr>
        <w:t>q</w:t>
      </w:r>
      <w:r w:rsidRPr="002E1376">
        <w:rPr>
          <w:rFonts w:ascii="Arial" w:eastAsia="Arial" w:hAnsi="Arial" w:cs="Arial"/>
        </w:rPr>
        <w:t>u</w:t>
      </w:r>
      <w:r w:rsidRPr="002E1376">
        <w:rPr>
          <w:rFonts w:ascii="Arial" w:eastAsia="Arial" w:hAnsi="Arial" w:cs="Arial"/>
          <w:spacing w:val="-1"/>
        </w:rPr>
        <w:t>a</w:t>
      </w:r>
      <w:r w:rsidRPr="002E1376">
        <w:rPr>
          <w:rFonts w:ascii="Arial" w:eastAsia="Arial" w:hAnsi="Arial" w:cs="Arial"/>
          <w:spacing w:val="3"/>
        </w:rPr>
        <w:t>k</w:t>
      </w:r>
      <w:r w:rsidRPr="002E1376">
        <w:rPr>
          <w:rFonts w:ascii="Arial" w:eastAsia="Arial" w:hAnsi="Arial" w:cs="Arial"/>
        </w:rPr>
        <w:t xml:space="preserve">e, </w:t>
      </w:r>
      <w:r w:rsidRPr="002E1376">
        <w:rPr>
          <w:rFonts w:ascii="Arial" w:eastAsia="Arial" w:hAnsi="Arial" w:cs="Arial"/>
          <w:spacing w:val="2"/>
        </w:rPr>
        <w:t>f</w:t>
      </w:r>
      <w:r w:rsidRPr="002E1376">
        <w:rPr>
          <w:rFonts w:ascii="Arial" w:eastAsia="Arial" w:hAnsi="Arial" w:cs="Arial"/>
          <w:spacing w:val="-1"/>
        </w:rPr>
        <w:t>i</w:t>
      </w:r>
      <w:r w:rsidRPr="002E1376">
        <w:rPr>
          <w:rFonts w:ascii="Arial" w:eastAsia="Arial" w:hAnsi="Arial" w:cs="Arial"/>
          <w:spacing w:val="1"/>
        </w:rPr>
        <w:t>r</w:t>
      </w:r>
      <w:r w:rsidRPr="002E1376">
        <w:rPr>
          <w:rFonts w:ascii="Arial" w:eastAsia="Arial" w:hAnsi="Arial" w:cs="Arial"/>
        </w:rPr>
        <w:t>e,</w:t>
      </w:r>
      <w:r w:rsidRPr="002E1376">
        <w:rPr>
          <w:rFonts w:ascii="Arial" w:eastAsia="Arial" w:hAnsi="Arial" w:cs="Arial"/>
          <w:spacing w:val="7"/>
        </w:rPr>
        <w:t xml:space="preserve"> </w:t>
      </w:r>
      <w:r w:rsidRPr="002E1376">
        <w:rPr>
          <w:rFonts w:ascii="Arial" w:eastAsia="Arial" w:hAnsi="Arial" w:cs="Arial"/>
        </w:rPr>
        <w:t>q</w:t>
      </w:r>
      <w:r w:rsidRPr="002E1376">
        <w:rPr>
          <w:rFonts w:ascii="Arial" w:eastAsia="Arial" w:hAnsi="Arial" w:cs="Arial"/>
          <w:spacing w:val="-1"/>
        </w:rPr>
        <w:t>u</w:t>
      </w:r>
      <w:r w:rsidRPr="002E1376">
        <w:rPr>
          <w:rFonts w:ascii="Arial" w:eastAsia="Arial" w:hAnsi="Arial" w:cs="Arial"/>
        </w:rPr>
        <w:t>aran</w:t>
      </w:r>
      <w:r w:rsidRPr="002E1376">
        <w:rPr>
          <w:rFonts w:ascii="Arial" w:eastAsia="Arial" w:hAnsi="Arial" w:cs="Arial"/>
          <w:spacing w:val="2"/>
        </w:rPr>
        <w:t>t</w:t>
      </w:r>
      <w:r w:rsidRPr="002E1376">
        <w:rPr>
          <w:rFonts w:ascii="Arial" w:eastAsia="Arial" w:hAnsi="Arial" w:cs="Arial"/>
          <w:spacing w:val="-1"/>
        </w:rPr>
        <w:t>i</w:t>
      </w:r>
      <w:r w:rsidRPr="002E1376">
        <w:rPr>
          <w:rFonts w:ascii="Arial" w:eastAsia="Arial" w:hAnsi="Arial" w:cs="Arial"/>
          <w:spacing w:val="2"/>
        </w:rPr>
        <w:t>n</w:t>
      </w:r>
      <w:r w:rsidRPr="002E1376">
        <w:rPr>
          <w:rFonts w:ascii="Arial" w:eastAsia="Arial" w:hAnsi="Arial" w:cs="Arial"/>
        </w:rPr>
        <w:t>e</w:t>
      </w:r>
      <w:r w:rsidRPr="002E1376">
        <w:rPr>
          <w:rFonts w:ascii="Arial" w:eastAsia="Arial" w:hAnsi="Arial" w:cs="Arial"/>
          <w:spacing w:val="1"/>
        </w:rPr>
        <w:t xml:space="preserve"> </w:t>
      </w:r>
      <w:r w:rsidRPr="002E1376">
        <w:rPr>
          <w:rFonts w:ascii="Arial" w:eastAsia="Arial" w:hAnsi="Arial" w:cs="Arial"/>
          <w:spacing w:val="4"/>
        </w:rPr>
        <w:t>m</w:t>
      </w:r>
      <w:r w:rsidRPr="002E1376">
        <w:rPr>
          <w:rFonts w:ascii="Arial" w:eastAsia="Arial" w:hAnsi="Arial" w:cs="Arial"/>
        </w:rPr>
        <w:t>e</w:t>
      </w:r>
      <w:r w:rsidRPr="002E1376">
        <w:rPr>
          <w:rFonts w:ascii="Arial" w:eastAsia="Arial" w:hAnsi="Arial" w:cs="Arial"/>
          <w:spacing w:val="-1"/>
        </w:rPr>
        <w:t>a</w:t>
      </w:r>
      <w:r w:rsidRPr="002E1376">
        <w:rPr>
          <w:rFonts w:ascii="Arial" w:eastAsia="Arial" w:hAnsi="Arial" w:cs="Arial"/>
          <w:spacing w:val="1"/>
        </w:rPr>
        <w:t>s</w:t>
      </w:r>
      <w:r w:rsidRPr="002E1376">
        <w:rPr>
          <w:rFonts w:ascii="Arial" w:eastAsia="Arial" w:hAnsi="Arial" w:cs="Arial"/>
        </w:rPr>
        <w:t>ure</w:t>
      </w:r>
      <w:r w:rsidRPr="002E1376">
        <w:rPr>
          <w:rFonts w:ascii="Arial" w:eastAsia="Arial" w:hAnsi="Arial" w:cs="Arial"/>
          <w:spacing w:val="1"/>
        </w:rPr>
        <w:t>s</w:t>
      </w:r>
      <w:r w:rsidRPr="002E1376">
        <w:rPr>
          <w:rFonts w:ascii="Arial" w:eastAsia="Arial" w:hAnsi="Arial" w:cs="Arial"/>
        </w:rPr>
        <w:t>,</w:t>
      </w:r>
      <w:r w:rsidRPr="002E1376">
        <w:rPr>
          <w:rFonts w:ascii="Arial" w:eastAsia="Arial" w:hAnsi="Arial" w:cs="Arial"/>
          <w:spacing w:val="7"/>
        </w:rPr>
        <w:t xml:space="preserve"> </w:t>
      </w:r>
      <w:r w:rsidRPr="002E1376">
        <w:rPr>
          <w:rFonts w:ascii="Arial" w:eastAsia="Arial" w:hAnsi="Arial" w:cs="Arial"/>
          <w:spacing w:val="4"/>
        </w:rPr>
        <w:t>m</w:t>
      </w:r>
      <w:r w:rsidRPr="002E1376">
        <w:rPr>
          <w:rFonts w:ascii="Arial" w:eastAsia="Arial" w:hAnsi="Arial" w:cs="Arial"/>
        </w:rPr>
        <w:t>at</w:t>
      </w:r>
      <w:r w:rsidRPr="002E1376">
        <w:rPr>
          <w:rFonts w:ascii="Arial" w:eastAsia="Arial" w:hAnsi="Arial" w:cs="Arial"/>
          <w:spacing w:val="-1"/>
        </w:rPr>
        <w:t>e</w:t>
      </w:r>
      <w:r w:rsidRPr="002E1376">
        <w:rPr>
          <w:rFonts w:ascii="Arial" w:eastAsia="Arial" w:hAnsi="Arial" w:cs="Arial"/>
          <w:spacing w:val="-2"/>
        </w:rPr>
        <w:t>r</w:t>
      </w:r>
      <w:r w:rsidRPr="002E1376">
        <w:rPr>
          <w:rFonts w:ascii="Arial" w:eastAsia="Arial" w:hAnsi="Arial" w:cs="Arial"/>
          <w:spacing w:val="-1"/>
        </w:rPr>
        <w:t>i</w:t>
      </w:r>
      <w:r w:rsidRPr="002E1376">
        <w:rPr>
          <w:rFonts w:ascii="Arial" w:eastAsia="Arial" w:hAnsi="Arial" w:cs="Arial"/>
        </w:rPr>
        <w:t>a</w:t>
      </w:r>
      <w:r w:rsidRPr="002E1376">
        <w:rPr>
          <w:rFonts w:ascii="Arial" w:eastAsia="Arial" w:hAnsi="Arial" w:cs="Arial"/>
          <w:spacing w:val="1"/>
        </w:rPr>
        <w:t>l</w:t>
      </w:r>
      <w:r w:rsidRPr="002E1376">
        <w:rPr>
          <w:rFonts w:ascii="Arial" w:eastAsia="Arial" w:hAnsi="Arial" w:cs="Arial"/>
          <w:spacing w:val="4"/>
        </w:rPr>
        <w:t>l</w:t>
      </w:r>
      <w:r w:rsidRPr="002E1376">
        <w:rPr>
          <w:rFonts w:ascii="Arial" w:eastAsia="Arial" w:hAnsi="Arial" w:cs="Arial"/>
        </w:rPr>
        <w:t xml:space="preserve">y </w:t>
      </w:r>
      <w:r w:rsidRPr="002E1376">
        <w:rPr>
          <w:rFonts w:ascii="Arial" w:eastAsia="Arial" w:hAnsi="Arial" w:cs="Arial"/>
          <w:spacing w:val="-1"/>
        </w:rPr>
        <w:t>i</w:t>
      </w:r>
      <w:r w:rsidRPr="002E1376">
        <w:rPr>
          <w:rFonts w:ascii="Arial" w:eastAsia="Arial" w:hAnsi="Arial" w:cs="Arial"/>
          <w:spacing w:val="4"/>
        </w:rPr>
        <w:t>m</w:t>
      </w:r>
      <w:r w:rsidRPr="002E1376">
        <w:rPr>
          <w:rFonts w:ascii="Arial" w:eastAsia="Arial" w:hAnsi="Arial" w:cs="Arial"/>
        </w:rPr>
        <w:t>p</w:t>
      </w:r>
      <w:r w:rsidRPr="002E1376">
        <w:rPr>
          <w:rFonts w:ascii="Arial" w:eastAsia="Arial" w:hAnsi="Arial" w:cs="Arial"/>
          <w:spacing w:val="-1"/>
        </w:rPr>
        <w:t>a</w:t>
      </w:r>
      <w:r w:rsidRPr="002E1376">
        <w:rPr>
          <w:rFonts w:ascii="Arial" w:eastAsia="Arial" w:hAnsi="Arial" w:cs="Arial"/>
          <w:spacing w:val="1"/>
        </w:rPr>
        <w:t>c</w:t>
      </w:r>
      <w:r w:rsidRPr="002E1376">
        <w:rPr>
          <w:rFonts w:ascii="Arial" w:eastAsia="Arial" w:hAnsi="Arial" w:cs="Arial"/>
        </w:rPr>
        <w:t>t</w:t>
      </w:r>
      <w:r w:rsidRPr="002E1376">
        <w:rPr>
          <w:rFonts w:ascii="Arial" w:eastAsia="Arial" w:hAnsi="Arial" w:cs="Arial"/>
          <w:spacing w:val="-6"/>
        </w:rPr>
        <w:t xml:space="preserve"> </w:t>
      </w:r>
      <w:r w:rsidRPr="002E1376">
        <w:rPr>
          <w:rFonts w:ascii="Arial" w:eastAsia="Arial" w:hAnsi="Arial" w:cs="Arial"/>
        </w:rPr>
        <w:t>t</w:t>
      </w:r>
      <w:r w:rsidRPr="002E1376">
        <w:rPr>
          <w:rFonts w:ascii="Arial" w:eastAsia="Arial" w:hAnsi="Arial" w:cs="Arial"/>
          <w:spacing w:val="-1"/>
        </w:rPr>
        <w:t>h</w:t>
      </w:r>
      <w:r w:rsidRPr="002E1376">
        <w:rPr>
          <w:rFonts w:ascii="Arial" w:eastAsia="Arial" w:hAnsi="Arial" w:cs="Arial"/>
        </w:rPr>
        <w:t>e</w:t>
      </w:r>
      <w:r w:rsidRPr="002E1376">
        <w:rPr>
          <w:rFonts w:ascii="Arial" w:eastAsia="Arial" w:hAnsi="Arial" w:cs="Arial"/>
          <w:spacing w:val="-3"/>
        </w:rPr>
        <w:t xml:space="preserve"> </w:t>
      </w:r>
      <w:r w:rsidRPr="002E1376">
        <w:rPr>
          <w:rFonts w:ascii="Arial" w:eastAsia="Arial" w:hAnsi="Arial" w:cs="Arial"/>
        </w:rPr>
        <w:t>U</w:t>
      </w:r>
      <w:r w:rsidRPr="002E1376">
        <w:rPr>
          <w:rFonts w:ascii="Arial" w:eastAsia="Arial" w:hAnsi="Arial" w:cs="Arial"/>
          <w:spacing w:val="1"/>
        </w:rPr>
        <w:t>n</w:t>
      </w:r>
      <w:r w:rsidRPr="002E1376">
        <w:rPr>
          <w:rFonts w:ascii="Arial" w:eastAsia="Arial" w:hAnsi="Arial" w:cs="Arial"/>
          <w:spacing w:val="-1"/>
        </w:rPr>
        <w:t>i</w:t>
      </w:r>
      <w:r w:rsidRPr="002E1376">
        <w:rPr>
          <w:rFonts w:ascii="Arial" w:eastAsia="Arial" w:hAnsi="Arial" w:cs="Arial"/>
          <w:spacing w:val="1"/>
        </w:rPr>
        <w:t>v</w:t>
      </w:r>
      <w:r w:rsidRPr="002E1376">
        <w:rPr>
          <w:rFonts w:ascii="Arial" w:eastAsia="Arial" w:hAnsi="Arial" w:cs="Arial"/>
        </w:rPr>
        <w:t>er</w:t>
      </w:r>
      <w:r w:rsidRPr="002E1376">
        <w:rPr>
          <w:rFonts w:ascii="Arial" w:eastAsia="Arial" w:hAnsi="Arial" w:cs="Arial"/>
          <w:spacing w:val="2"/>
        </w:rPr>
        <w:t>s</w:t>
      </w:r>
      <w:r w:rsidRPr="002E1376">
        <w:rPr>
          <w:rFonts w:ascii="Arial" w:eastAsia="Arial" w:hAnsi="Arial" w:cs="Arial"/>
          <w:spacing w:val="-1"/>
        </w:rPr>
        <w:t>i</w:t>
      </w:r>
      <w:r w:rsidRPr="002E1376">
        <w:rPr>
          <w:rFonts w:ascii="Arial" w:eastAsia="Arial" w:hAnsi="Arial" w:cs="Arial"/>
          <w:spacing w:val="2"/>
        </w:rPr>
        <w:t>t</w:t>
      </w:r>
      <w:r w:rsidRPr="002E1376">
        <w:rPr>
          <w:rFonts w:ascii="Arial" w:eastAsia="Arial" w:hAnsi="Arial" w:cs="Arial"/>
          <w:spacing w:val="-4"/>
        </w:rPr>
        <w:t>y</w:t>
      </w:r>
      <w:r w:rsidRPr="002E1376">
        <w:rPr>
          <w:rFonts w:ascii="Arial" w:eastAsia="Arial" w:hAnsi="Arial" w:cs="Arial"/>
          <w:spacing w:val="1"/>
        </w:rPr>
        <w:t>’</w:t>
      </w:r>
      <w:r w:rsidRPr="002E1376">
        <w:rPr>
          <w:rFonts w:ascii="Arial" w:eastAsia="Arial" w:hAnsi="Arial" w:cs="Arial"/>
        </w:rPr>
        <w:t>s</w:t>
      </w:r>
      <w:r w:rsidRPr="002E1376">
        <w:rPr>
          <w:rFonts w:ascii="Arial" w:eastAsia="Arial" w:hAnsi="Arial" w:cs="Arial"/>
          <w:spacing w:val="-9"/>
        </w:rPr>
        <w:t xml:space="preserve"> </w:t>
      </w:r>
      <w:r w:rsidRPr="002E1376">
        <w:rPr>
          <w:rFonts w:ascii="Arial" w:eastAsia="Arial" w:hAnsi="Arial" w:cs="Arial"/>
        </w:rPr>
        <w:t>a</w:t>
      </w:r>
      <w:r w:rsidRPr="002E1376">
        <w:rPr>
          <w:rFonts w:ascii="Arial" w:eastAsia="Arial" w:hAnsi="Arial" w:cs="Arial"/>
          <w:spacing w:val="1"/>
        </w:rPr>
        <w:t>bi</w:t>
      </w:r>
      <w:r w:rsidRPr="002E1376">
        <w:rPr>
          <w:rFonts w:ascii="Arial" w:eastAsia="Arial" w:hAnsi="Arial" w:cs="Arial"/>
          <w:spacing w:val="-1"/>
        </w:rPr>
        <w:t>l</w:t>
      </w:r>
      <w:r w:rsidRPr="002E1376">
        <w:rPr>
          <w:rFonts w:ascii="Arial" w:eastAsia="Arial" w:hAnsi="Arial" w:cs="Arial"/>
          <w:spacing w:val="1"/>
        </w:rPr>
        <w:t>i</w:t>
      </w:r>
      <w:r w:rsidRPr="002E1376">
        <w:rPr>
          <w:rFonts w:ascii="Arial" w:eastAsia="Arial" w:hAnsi="Arial" w:cs="Arial"/>
          <w:spacing w:val="2"/>
        </w:rPr>
        <w:t>t</w:t>
      </w:r>
      <w:r w:rsidRPr="002E1376">
        <w:rPr>
          <w:rFonts w:ascii="Arial" w:eastAsia="Arial" w:hAnsi="Arial" w:cs="Arial"/>
        </w:rPr>
        <w:t>y</w:t>
      </w:r>
      <w:r w:rsidRPr="002E1376">
        <w:rPr>
          <w:rFonts w:ascii="Arial" w:eastAsia="Arial" w:hAnsi="Arial" w:cs="Arial"/>
          <w:spacing w:val="-9"/>
        </w:rPr>
        <w:t xml:space="preserve"> </w:t>
      </w:r>
      <w:r w:rsidRPr="002E1376">
        <w:rPr>
          <w:rFonts w:ascii="Arial" w:eastAsia="Arial" w:hAnsi="Arial" w:cs="Arial"/>
        </w:rPr>
        <w:t>to</w:t>
      </w:r>
      <w:r w:rsidRPr="002E1376">
        <w:rPr>
          <w:rFonts w:ascii="Arial" w:eastAsia="Arial" w:hAnsi="Arial" w:cs="Arial"/>
          <w:spacing w:val="-1"/>
        </w:rPr>
        <w:t xml:space="preserve"> </w:t>
      </w:r>
      <w:r w:rsidRPr="002E1376">
        <w:rPr>
          <w:rFonts w:ascii="Arial" w:eastAsia="Arial" w:hAnsi="Arial" w:cs="Arial"/>
        </w:rPr>
        <w:t>p</w:t>
      </w:r>
      <w:r w:rsidRPr="002E1376">
        <w:rPr>
          <w:rFonts w:ascii="Arial" w:eastAsia="Arial" w:hAnsi="Arial" w:cs="Arial"/>
          <w:spacing w:val="-1"/>
        </w:rPr>
        <w:t>e</w:t>
      </w:r>
      <w:r w:rsidRPr="002E1376">
        <w:rPr>
          <w:rFonts w:ascii="Arial" w:eastAsia="Arial" w:hAnsi="Arial" w:cs="Arial"/>
          <w:spacing w:val="1"/>
        </w:rPr>
        <w:t>r</w:t>
      </w:r>
      <w:r w:rsidRPr="002E1376">
        <w:rPr>
          <w:rFonts w:ascii="Arial" w:eastAsia="Arial" w:hAnsi="Arial" w:cs="Arial"/>
          <w:spacing w:val="2"/>
        </w:rPr>
        <w:t>f</w:t>
      </w:r>
      <w:r w:rsidRPr="002E1376">
        <w:rPr>
          <w:rFonts w:ascii="Arial" w:eastAsia="Arial" w:hAnsi="Arial" w:cs="Arial"/>
        </w:rPr>
        <w:t>orm</w:t>
      </w:r>
      <w:r w:rsidRPr="002E1376">
        <w:rPr>
          <w:rFonts w:ascii="Arial" w:eastAsia="Arial" w:hAnsi="Arial" w:cs="Arial"/>
          <w:spacing w:val="-2"/>
        </w:rPr>
        <w:t xml:space="preserve"> </w:t>
      </w:r>
      <w:r w:rsidRPr="002E1376">
        <w:rPr>
          <w:rFonts w:ascii="Arial" w:eastAsia="Arial" w:hAnsi="Arial" w:cs="Arial"/>
        </w:rPr>
        <w:t>t</w:t>
      </w:r>
      <w:r w:rsidRPr="002E1376">
        <w:rPr>
          <w:rFonts w:ascii="Arial" w:eastAsia="Arial" w:hAnsi="Arial" w:cs="Arial"/>
          <w:spacing w:val="-1"/>
        </w:rPr>
        <w:t>hi</w:t>
      </w:r>
      <w:r w:rsidRPr="002E1376">
        <w:rPr>
          <w:rFonts w:ascii="Arial" w:eastAsia="Arial" w:hAnsi="Arial" w:cs="Arial"/>
        </w:rPr>
        <w:t>s</w:t>
      </w:r>
      <w:r w:rsidRPr="002E1376">
        <w:rPr>
          <w:rFonts w:ascii="Arial" w:eastAsia="Arial" w:hAnsi="Arial" w:cs="Arial"/>
          <w:spacing w:val="2"/>
        </w:rPr>
        <w:t xml:space="preserve"> </w:t>
      </w:r>
      <w:r w:rsidRPr="002E1376">
        <w:rPr>
          <w:rFonts w:ascii="Arial" w:eastAsia="Arial" w:hAnsi="Arial" w:cs="Arial"/>
          <w:spacing w:val="-1"/>
        </w:rPr>
        <w:t>A</w:t>
      </w:r>
      <w:r w:rsidRPr="002E1376">
        <w:rPr>
          <w:rFonts w:ascii="Arial" w:eastAsia="Arial" w:hAnsi="Arial" w:cs="Arial"/>
        </w:rPr>
        <w:t>gree</w:t>
      </w:r>
      <w:r w:rsidRPr="002E1376">
        <w:rPr>
          <w:rFonts w:ascii="Arial" w:eastAsia="Arial" w:hAnsi="Arial" w:cs="Arial"/>
          <w:spacing w:val="4"/>
        </w:rPr>
        <w:t>m</w:t>
      </w:r>
      <w:r w:rsidRPr="002E1376">
        <w:rPr>
          <w:rFonts w:ascii="Arial" w:eastAsia="Arial" w:hAnsi="Arial" w:cs="Arial"/>
        </w:rPr>
        <w:t>e</w:t>
      </w:r>
      <w:r w:rsidRPr="002E1376">
        <w:rPr>
          <w:rFonts w:ascii="Arial" w:eastAsia="Arial" w:hAnsi="Arial" w:cs="Arial"/>
          <w:spacing w:val="-1"/>
        </w:rPr>
        <w:t>n</w:t>
      </w:r>
      <w:r w:rsidRPr="002E1376">
        <w:rPr>
          <w:rFonts w:ascii="Arial" w:eastAsia="Arial" w:hAnsi="Arial" w:cs="Arial"/>
        </w:rPr>
        <w:t>t,</w:t>
      </w:r>
      <w:r w:rsidRPr="002E1376">
        <w:rPr>
          <w:rFonts w:ascii="Arial" w:eastAsia="Arial" w:hAnsi="Arial" w:cs="Arial"/>
          <w:spacing w:val="-10"/>
        </w:rPr>
        <w:t xml:space="preserve"> </w:t>
      </w:r>
      <w:r w:rsidRPr="002E1376">
        <w:rPr>
          <w:rFonts w:ascii="Arial" w:eastAsia="Arial" w:hAnsi="Arial" w:cs="Arial"/>
        </w:rPr>
        <w:t>t</w:t>
      </w:r>
      <w:r w:rsidRPr="002E1376">
        <w:rPr>
          <w:rFonts w:ascii="Arial" w:eastAsia="Arial" w:hAnsi="Arial" w:cs="Arial"/>
          <w:spacing w:val="2"/>
        </w:rPr>
        <w:t>h</w:t>
      </w:r>
      <w:r w:rsidRPr="002E1376">
        <w:rPr>
          <w:rFonts w:ascii="Arial" w:eastAsia="Arial" w:hAnsi="Arial" w:cs="Arial"/>
        </w:rPr>
        <w:t>e</w:t>
      </w:r>
      <w:r w:rsidRPr="002E1376">
        <w:rPr>
          <w:rFonts w:ascii="Arial" w:eastAsia="Arial" w:hAnsi="Arial" w:cs="Arial"/>
          <w:spacing w:val="-3"/>
        </w:rPr>
        <w:t xml:space="preserve"> </w:t>
      </w:r>
      <w:r w:rsidRPr="002E1376">
        <w:rPr>
          <w:rFonts w:ascii="Arial" w:eastAsia="Arial" w:hAnsi="Arial" w:cs="Arial"/>
        </w:rPr>
        <w:t>U</w:t>
      </w:r>
      <w:r w:rsidRPr="002E1376">
        <w:rPr>
          <w:rFonts w:ascii="Arial" w:eastAsia="Arial" w:hAnsi="Arial" w:cs="Arial"/>
          <w:spacing w:val="1"/>
        </w:rPr>
        <w:t>ni</w:t>
      </w:r>
      <w:r w:rsidRPr="002E1376">
        <w:rPr>
          <w:rFonts w:ascii="Arial" w:eastAsia="Arial" w:hAnsi="Arial" w:cs="Arial"/>
          <w:spacing w:val="-1"/>
        </w:rPr>
        <w:t>v</w:t>
      </w:r>
      <w:r w:rsidRPr="002E1376">
        <w:rPr>
          <w:rFonts w:ascii="Arial" w:eastAsia="Arial" w:hAnsi="Arial" w:cs="Arial"/>
        </w:rPr>
        <w:t>er</w:t>
      </w:r>
      <w:r w:rsidRPr="002E1376">
        <w:rPr>
          <w:rFonts w:ascii="Arial" w:eastAsia="Arial" w:hAnsi="Arial" w:cs="Arial"/>
          <w:spacing w:val="2"/>
        </w:rPr>
        <w:t>s</w:t>
      </w:r>
      <w:r w:rsidRPr="002E1376">
        <w:rPr>
          <w:rFonts w:ascii="Arial" w:eastAsia="Arial" w:hAnsi="Arial" w:cs="Arial"/>
          <w:spacing w:val="-1"/>
        </w:rPr>
        <w:t>i</w:t>
      </w:r>
      <w:r w:rsidRPr="002E1376">
        <w:rPr>
          <w:rFonts w:ascii="Arial" w:eastAsia="Arial" w:hAnsi="Arial" w:cs="Arial"/>
          <w:spacing w:val="4"/>
        </w:rPr>
        <w:t>t</w:t>
      </w:r>
      <w:r w:rsidRPr="002E1376">
        <w:rPr>
          <w:rFonts w:ascii="Arial" w:eastAsia="Arial" w:hAnsi="Arial" w:cs="Arial"/>
        </w:rPr>
        <w:t>y</w:t>
      </w:r>
      <w:r w:rsidRPr="002E1376">
        <w:rPr>
          <w:rFonts w:ascii="Arial" w:eastAsia="Arial" w:hAnsi="Arial" w:cs="Arial"/>
          <w:spacing w:val="-13"/>
        </w:rPr>
        <w:t xml:space="preserve"> </w:t>
      </w:r>
      <w:r w:rsidRPr="002E1376">
        <w:rPr>
          <w:rFonts w:ascii="Arial" w:eastAsia="Arial" w:hAnsi="Arial" w:cs="Arial"/>
          <w:spacing w:val="4"/>
        </w:rPr>
        <w:t>m</w:t>
      </w:r>
      <w:r w:rsidRPr="002E1376">
        <w:rPr>
          <w:rFonts w:ascii="Arial" w:eastAsia="Arial" w:hAnsi="Arial" w:cs="Arial"/>
          <w:spacing w:val="2"/>
        </w:rPr>
        <w:t>a</w:t>
      </w:r>
      <w:r w:rsidRPr="002E1376">
        <w:rPr>
          <w:rFonts w:ascii="Arial" w:eastAsia="Arial" w:hAnsi="Arial" w:cs="Arial"/>
        </w:rPr>
        <w:t>y</w:t>
      </w:r>
      <w:r w:rsidRPr="002E1376">
        <w:rPr>
          <w:rFonts w:ascii="Arial" w:eastAsia="Arial" w:hAnsi="Arial" w:cs="Arial"/>
          <w:spacing w:val="-8"/>
        </w:rPr>
        <w:t xml:space="preserve"> </w:t>
      </w:r>
      <w:r w:rsidRPr="002E1376">
        <w:rPr>
          <w:rFonts w:ascii="Arial" w:eastAsia="Arial" w:hAnsi="Arial" w:cs="Arial"/>
        </w:rPr>
        <w:t>e</w:t>
      </w:r>
      <w:r w:rsidRPr="002E1376">
        <w:rPr>
          <w:rFonts w:ascii="Arial" w:eastAsia="Arial" w:hAnsi="Arial" w:cs="Arial"/>
          <w:spacing w:val="-1"/>
        </w:rPr>
        <w:t>i</w:t>
      </w:r>
      <w:r w:rsidRPr="002E1376">
        <w:rPr>
          <w:rFonts w:ascii="Arial" w:eastAsia="Arial" w:hAnsi="Arial" w:cs="Arial"/>
          <w:spacing w:val="2"/>
        </w:rPr>
        <w:t>t</w:t>
      </w:r>
      <w:r w:rsidRPr="002E1376">
        <w:rPr>
          <w:rFonts w:ascii="Arial" w:eastAsia="Arial" w:hAnsi="Arial" w:cs="Arial"/>
        </w:rPr>
        <w:t>h</w:t>
      </w:r>
      <w:r w:rsidRPr="002E1376">
        <w:rPr>
          <w:rFonts w:ascii="Arial" w:eastAsia="Arial" w:hAnsi="Arial" w:cs="Arial"/>
          <w:spacing w:val="1"/>
        </w:rPr>
        <w:t>er</w:t>
      </w:r>
      <w:r w:rsidRPr="002E1376">
        <w:rPr>
          <w:rFonts w:ascii="Arial" w:eastAsia="Arial" w:hAnsi="Arial" w:cs="Arial"/>
        </w:rPr>
        <w:t>:</w:t>
      </w:r>
    </w:p>
    <w:p w14:paraId="59D5D294" w14:textId="77777777" w:rsidR="002E1376" w:rsidRPr="002E1376" w:rsidRDefault="002E1376" w:rsidP="002E1376">
      <w:pPr>
        <w:pStyle w:val="ListParagraph"/>
        <w:ind w:left="1224"/>
        <w:rPr>
          <w:rFonts w:ascii="Arial" w:eastAsia="Arial" w:hAnsi="Arial" w:cs="Arial"/>
          <w:b/>
          <w:szCs w:val="22"/>
        </w:rPr>
      </w:pPr>
    </w:p>
    <w:p w14:paraId="7AFC6203" w14:textId="77777777" w:rsidR="00810E05" w:rsidRPr="002E1376" w:rsidRDefault="000D66C9" w:rsidP="002E1376">
      <w:pPr>
        <w:pStyle w:val="ListParagraph"/>
        <w:numPr>
          <w:ilvl w:val="2"/>
          <w:numId w:val="8"/>
        </w:numPr>
        <w:ind w:left="1418" w:hanging="698"/>
        <w:rPr>
          <w:rFonts w:ascii="Arial" w:eastAsia="Arial" w:hAnsi="Arial" w:cs="Arial"/>
          <w:b/>
          <w:szCs w:val="22"/>
        </w:rPr>
      </w:pPr>
      <w:r w:rsidRPr="002E1376">
        <w:rPr>
          <w:rFonts w:ascii="Arial" w:eastAsia="Arial" w:hAnsi="Arial" w:cs="Arial"/>
          <w:spacing w:val="1"/>
        </w:rPr>
        <w:t>c</w:t>
      </w:r>
      <w:r w:rsidRPr="002E1376">
        <w:rPr>
          <w:rFonts w:ascii="Arial" w:eastAsia="Arial" w:hAnsi="Arial" w:cs="Arial"/>
        </w:rPr>
        <w:t>o</w:t>
      </w:r>
      <w:r w:rsidRPr="002E1376">
        <w:rPr>
          <w:rFonts w:ascii="Arial" w:eastAsia="Arial" w:hAnsi="Arial" w:cs="Arial"/>
          <w:spacing w:val="-1"/>
        </w:rPr>
        <w:t>n</w:t>
      </w:r>
      <w:r w:rsidRPr="002E1376">
        <w:rPr>
          <w:rFonts w:ascii="Arial" w:eastAsia="Arial" w:hAnsi="Arial" w:cs="Arial"/>
          <w:spacing w:val="1"/>
        </w:rPr>
        <w:t>s</w:t>
      </w:r>
      <w:r w:rsidRPr="002E1376">
        <w:rPr>
          <w:rFonts w:ascii="Arial" w:eastAsia="Arial" w:hAnsi="Arial" w:cs="Arial"/>
        </w:rPr>
        <w:t>u</w:t>
      </w:r>
      <w:r w:rsidRPr="002E1376">
        <w:rPr>
          <w:rFonts w:ascii="Arial" w:eastAsia="Arial" w:hAnsi="Arial" w:cs="Arial"/>
          <w:spacing w:val="-1"/>
        </w:rPr>
        <w:t>l</w:t>
      </w:r>
      <w:r w:rsidRPr="002E1376">
        <w:rPr>
          <w:rFonts w:ascii="Arial" w:eastAsia="Arial" w:hAnsi="Arial" w:cs="Arial"/>
        </w:rPr>
        <w:t>t w</w:t>
      </w:r>
      <w:r w:rsidRPr="002E1376">
        <w:rPr>
          <w:rFonts w:ascii="Arial" w:eastAsia="Arial" w:hAnsi="Arial" w:cs="Arial"/>
          <w:spacing w:val="-1"/>
        </w:rPr>
        <w:t>i</w:t>
      </w:r>
      <w:r w:rsidRPr="002E1376">
        <w:rPr>
          <w:rFonts w:ascii="Arial" w:eastAsia="Arial" w:hAnsi="Arial" w:cs="Arial"/>
          <w:spacing w:val="2"/>
        </w:rPr>
        <w:t>t</w:t>
      </w:r>
      <w:r w:rsidRPr="002E1376">
        <w:rPr>
          <w:rFonts w:ascii="Arial" w:eastAsia="Arial" w:hAnsi="Arial" w:cs="Arial"/>
        </w:rPr>
        <w:t xml:space="preserve">h </w:t>
      </w:r>
      <w:r w:rsidRPr="002E1376">
        <w:rPr>
          <w:rFonts w:ascii="Arial" w:eastAsia="Arial" w:hAnsi="Arial" w:cs="Arial"/>
          <w:spacing w:val="2"/>
        </w:rPr>
        <w:t>t</w:t>
      </w:r>
      <w:r w:rsidRPr="002E1376">
        <w:rPr>
          <w:rFonts w:ascii="Arial" w:eastAsia="Arial" w:hAnsi="Arial" w:cs="Arial"/>
        </w:rPr>
        <w:t xml:space="preserve">he </w:t>
      </w:r>
      <w:r w:rsidRPr="002E1376">
        <w:rPr>
          <w:rFonts w:ascii="Arial" w:eastAsia="Arial" w:hAnsi="Arial" w:cs="Arial"/>
          <w:spacing w:val="-1"/>
        </w:rPr>
        <w:t>S</w:t>
      </w:r>
      <w:r w:rsidRPr="002E1376">
        <w:rPr>
          <w:rFonts w:ascii="Arial" w:eastAsia="Arial" w:hAnsi="Arial" w:cs="Arial"/>
          <w:spacing w:val="2"/>
        </w:rPr>
        <w:t>p</w:t>
      </w:r>
      <w:r w:rsidRPr="002E1376">
        <w:rPr>
          <w:rFonts w:ascii="Arial" w:eastAsia="Arial" w:hAnsi="Arial" w:cs="Arial"/>
        </w:rPr>
        <w:t>o</w:t>
      </w:r>
      <w:r w:rsidRPr="002E1376">
        <w:rPr>
          <w:rFonts w:ascii="Arial" w:eastAsia="Arial" w:hAnsi="Arial" w:cs="Arial"/>
          <w:spacing w:val="-1"/>
        </w:rPr>
        <w:t>n</w:t>
      </w:r>
      <w:r w:rsidRPr="002E1376">
        <w:rPr>
          <w:rFonts w:ascii="Arial" w:eastAsia="Arial" w:hAnsi="Arial" w:cs="Arial"/>
          <w:spacing w:val="1"/>
        </w:rPr>
        <w:t>s</w:t>
      </w:r>
      <w:r w:rsidRPr="002E1376">
        <w:rPr>
          <w:rFonts w:ascii="Arial" w:eastAsia="Arial" w:hAnsi="Arial" w:cs="Arial"/>
          <w:spacing w:val="2"/>
        </w:rPr>
        <w:t>o</w:t>
      </w:r>
      <w:r w:rsidRPr="002E1376">
        <w:rPr>
          <w:rFonts w:ascii="Arial" w:eastAsia="Arial" w:hAnsi="Arial" w:cs="Arial"/>
        </w:rPr>
        <w:t xml:space="preserve">r </w:t>
      </w:r>
      <w:r w:rsidRPr="002E1376">
        <w:rPr>
          <w:rFonts w:ascii="Arial" w:eastAsia="Arial" w:hAnsi="Arial" w:cs="Arial"/>
          <w:spacing w:val="1"/>
        </w:rPr>
        <w:t>(</w:t>
      </w:r>
      <w:r w:rsidRPr="002E1376">
        <w:rPr>
          <w:rFonts w:ascii="Arial" w:eastAsia="Arial" w:hAnsi="Arial" w:cs="Arial"/>
        </w:rPr>
        <w:t>a</w:t>
      </w:r>
      <w:r w:rsidRPr="002E1376">
        <w:rPr>
          <w:rFonts w:ascii="Arial" w:eastAsia="Arial" w:hAnsi="Arial" w:cs="Arial"/>
          <w:spacing w:val="-1"/>
        </w:rPr>
        <w:t>n</w:t>
      </w:r>
      <w:r w:rsidRPr="002E1376">
        <w:rPr>
          <w:rFonts w:ascii="Arial" w:eastAsia="Arial" w:hAnsi="Arial" w:cs="Arial"/>
        </w:rPr>
        <w:t>d ot</w:t>
      </w:r>
      <w:r w:rsidRPr="002E1376">
        <w:rPr>
          <w:rFonts w:ascii="Arial" w:eastAsia="Arial" w:hAnsi="Arial" w:cs="Arial"/>
          <w:spacing w:val="1"/>
        </w:rPr>
        <w:t>h</w:t>
      </w:r>
      <w:r w:rsidRPr="002E1376">
        <w:rPr>
          <w:rFonts w:ascii="Arial" w:eastAsia="Arial" w:hAnsi="Arial" w:cs="Arial"/>
        </w:rPr>
        <w:t xml:space="preserve">er </w:t>
      </w:r>
      <w:r w:rsidRPr="002E1376">
        <w:rPr>
          <w:rFonts w:ascii="Arial" w:eastAsia="Arial" w:hAnsi="Arial" w:cs="Arial"/>
          <w:spacing w:val="1"/>
        </w:rPr>
        <w:t>s</w:t>
      </w:r>
      <w:r w:rsidRPr="002E1376">
        <w:rPr>
          <w:rFonts w:ascii="Arial" w:eastAsia="Arial" w:hAnsi="Arial" w:cs="Arial"/>
        </w:rPr>
        <w:t>p</w:t>
      </w:r>
      <w:r w:rsidRPr="002E1376">
        <w:rPr>
          <w:rFonts w:ascii="Arial" w:eastAsia="Arial" w:hAnsi="Arial" w:cs="Arial"/>
          <w:spacing w:val="-1"/>
        </w:rPr>
        <w:t>o</w:t>
      </w:r>
      <w:r w:rsidRPr="002E1376">
        <w:rPr>
          <w:rFonts w:ascii="Arial" w:eastAsia="Arial" w:hAnsi="Arial" w:cs="Arial"/>
        </w:rPr>
        <w:t>n</w:t>
      </w:r>
      <w:r w:rsidRPr="002E1376">
        <w:rPr>
          <w:rFonts w:ascii="Arial" w:eastAsia="Arial" w:hAnsi="Arial" w:cs="Arial"/>
          <w:spacing w:val="1"/>
        </w:rPr>
        <w:t>s</w:t>
      </w:r>
      <w:r w:rsidRPr="002E1376">
        <w:rPr>
          <w:rFonts w:ascii="Arial" w:eastAsia="Arial" w:hAnsi="Arial" w:cs="Arial"/>
        </w:rPr>
        <w:t>or</w:t>
      </w:r>
      <w:r w:rsidRPr="002E1376">
        <w:rPr>
          <w:rFonts w:ascii="Arial" w:eastAsia="Arial" w:hAnsi="Arial" w:cs="Arial"/>
          <w:spacing w:val="2"/>
        </w:rPr>
        <w:t>s</w:t>
      </w:r>
      <w:r w:rsidRPr="002E1376">
        <w:rPr>
          <w:rFonts w:ascii="Arial" w:eastAsia="Arial" w:hAnsi="Arial" w:cs="Arial"/>
        </w:rPr>
        <w:t>)</w:t>
      </w:r>
      <w:r w:rsidRPr="002E1376">
        <w:rPr>
          <w:rFonts w:ascii="Arial" w:eastAsia="Arial" w:hAnsi="Arial" w:cs="Arial"/>
          <w:spacing w:val="34"/>
        </w:rPr>
        <w:t xml:space="preserve"> </w:t>
      </w:r>
      <w:r w:rsidRPr="002E1376">
        <w:rPr>
          <w:rFonts w:ascii="Arial" w:eastAsia="Arial" w:hAnsi="Arial" w:cs="Arial"/>
        </w:rPr>
        <w:t xml:space="preserve">as to </w:t>
      </w:r>
      <w:r w:rsidRPr="002E1376">
        <w:rPr>
          <w:rFonts w:ascii="Arial" w:eastAsia="Arial" w:hAnsi="Arial" w:cs="Arial"/>
          <w:spacing w:val="1"/>
        </w:rPr>
        <w:t>s</w:t>
      </w:r>
      <w:r w:rsidRPr="002E1376">
        <w:rPr>
          <w:rFonts w:ascii="Arial" w:eastAsia="Arial" w:hAnsi="Arial" w:cs="Arial"/>
        </w:rPr>
        <w:t>u</w:t>
      </w:r>
      <w:r w:rsidRPr="002E1376">
        <w:rPr>
          <w:rFonts w:ascii="Arial" w:eastAsia="Arial" w:hAnsi="Arial" w:cs="Arial"/>
          <w:spacing w:val="1"/>
        </w:rPr>
        <w:t>s</w:t>
      </w:r>
      <w:r w:rsidRPr="002E1376">
        <w:rPr>
          <w:rFonts w:ascii="Arial" w:eastAsia="Arial" w:hAnsi="Arial" w:cs="Arial"/>
          <w:spacing w:val="2"/>
        </w:rPr>
        <w:t>p</w:t>
      </w:r>
      <w:r w:rsidRPr="002E1376">
        <w:rPr>
          <w:rFonts w:ascii="Arial" w:eastAsia="Arial" w:hAnsi="Arial" w:cs="Arial"/>
        </w:rPr>
        <w:t>e</w:t>
      </w:r>
      <w:r w:rsidRPr="002E1376">
        <w:rPr>
          <w:rFonts w:ascii="Arial" w:eastAsia="Arial" w:hAnsi="Arial" w:cs="Arial"/>
          <w:spacing w:val="-1"/>
        </w:rPr>
        <w:t>n</w:t>
      </w:r>
      <w:r w:rsidRPr="002E1376">
        <w:rPr>
          <w:rFonts w:ascii="Arial" w:eastAsia="Arial" w:hAnsi="Arial" w:cs="Arial"/>
          <w:spacing w:val="2"/>
        </w:rPr>
        <w:t>d</w:t>
      </w:r>
      <w:r w:rsidRPr="002E1376">
        <w:rPr>
          <w:rFonts w:ascii="Arial" w:eastAsia="Arial" w:hAnsi="Arial" w:cs="Arial"/>
          <w:spacing w:val="-1"/>
        </w:rPr>
        <w:t>i</w:t>
      </w:r>
      <w:r w:rsidRPr="002E1376">
        <w:rPr>
          <w:rFonts w:ascii="Arial" w:eastAsia="Arial" w:hAnsi="Arial" w:cs="Arial"/>
          <w:spacing w:val="2"/>
        </w:rPr>
        <w:t>n</w:t>
      </w:r>
      <w:r w:rsidRPr="002E1376">
        <w:rPr>
          <w:rFonts w:ascii="Arial" w:eastAsia="Arial" w:hAnsi="Arial" w:cs="Arial"/>
        </w:rPr>
        <w:t>g p</w:t>
      </w:r>
      <w:r w:rsidRPr="002E1376">
        <w:rPr>
          <w:rFonts w:ascii="Arial" w:eastAsia="Arial" w:hAnsi="Arial" w:cs="Arial"/>
          <w:spacing w:val="-1"/>
        </w:rPr>
        <w:t>e</w:t>
      </w:r>
      <w:r w:rsidRPr="002E1376">
        <w:rPr>
          <w:rFonts w:ascii="Arial" w:eastAsia="Arial" w:hAnsi="Arial" w:cs="Arial"/>
          <w:spacing w:val="1"/>
        </w:rPr>
        <w:t>r</w:t>
      </w:r>
      <w:r w:rsidRPr="002E1376">
        <w:rPr>
          <w:rFonts w:ascii="Arial" w:eastAsia="Arial" w:hAnsi="Arial" w:cs="Arial"/>
          <w:spacing w:val="2"/>
        </w:rPr>
        <w:t>f</w:t>
      </w:r>
      <w:r w:rsidRPr="002E1376">
        <w:rPr>
          <w:rFonts w:ascii="Arial" w:eastAsia="Arial" w:hAnsi="Arial" w:cs="Arial"/>
        </w:rPr>
        <w:t>o</w:t>
      </w:r>
      <w:r w:rsidRPr="002E1376">
        <w:rPr>
          <w:rFonts w:ascii="Arial" w:eastAsia="Arial" w:hAnsi="Arial" w:cs="Arial"/>
          <w:spacing w:val="-2"/>
        </w:rPr>
        <w:t>r</w:t>
      </w:r>
      <w:r w:rsidRPr="002E1376">
        <w:rPr>
          <w:rFonts w:ascii="Arial" w:eastAsia="Arial" w:hAnsi="Arial" w:cs="Arial"/>
          <w:spacing w:val="4"/>
        </w:rPr>
        <w:t>m</w:t>
      </w:r>
      <w:r w:rsidRPr="002E1376">
        <w:rPr>
          <w:rFonts w:ascii="Arial" w:eastAsia="Arial" w:hAnsi="Arial" w:cs="Arial"/>
        </w:rPr>
        <w:t>a</w:t>
      </w:r>
      <w:r w:rsidRPr="002E1376">
        <w:rPr>
          <w:rFonts w:ascii="Arial" w:eastAsia="Arial" w:hAnsi="Arial" w:cs="Arial"/>
          <w:spacing w:val="-1"/>
        </w:rPr>
        <w:t>n</w:t>
      </w:r>
      <w:r w:rsidRPr="002E1376">
        <w:rPr>
          <w:rFonts w:ascii="Arial" w:eastAsia="Arial" w:hAnsi="Arial" w:cs="Arial"/>
          <w:spacing w:val="1"/>
        </w:rPr>
        <w:t>c</w:t>
      </w:r>
      <w:r w:rsidRPr="002E1376">
        <w:rPr>
          <w:rFonts w:ascii="Arial" w:eastAsia="Arial" w:hAnsi="Arial" w:cs="Arial"/>
        </w:rPr>
        <w:t>e</w:t>
      </w:r>
      <w:r w:rsidRPr="002E1376">
        <w:rPr>
          <w:rFonts w:ascii="Arial" w:eastAsia="Arial" w:hAnsi="Arial" w:cs="Arial"/>
          <w:spacing w:val="-11"/>
        </w:rPr>
        <w:t xml:space="preserve"> </w:t>
      </w:r>
      <w:r w:rsidRPr="002E1376">
        <w:rPr>
          <w:rFonts w:ascii="Arial" w:eastAsia="Arial" w:hAnsi="Arial" w:cs="Arial"/>
        </w:rPr>
        <w:t>u</w:t>
      </w:r>
      <w:r w:rsidRPr="002E1376">
        <w:rPr>
          <w:rFonts w:ascii="Arial" w:eastAsia="Arial" w:hAnsi="Arial" w:cs="Arial"/>
          <w:spacing w:val="-1"/>
        </w:rPr>
        <w:t>n</w:t>
      </w:r>
      <w:r w:rsidRPr="002E1376">
        <w:rPr>
          <w:rFonts w:ascii="Arial" w:eastAsia="Arial" w:hAnsi="Arial" w:cs="Arial"/>
        </w:rPr>
        <w:t>t</w:t>
      </w:r>
      <w:r w:rsidRPr="002E1376">
        <w:rPr>
          <w:rFonts w:ascii="Arial" w:eastAsia="Arial" w:hAnsi="Arial" w:cs="Arial"/>
          <w:spacing w:val="1"/>
        </w:rPr>
        <w:t>i</w:t>
      </w:r>
      <w:r w:rsidRPr="002E1376">
        <w:rPr>
          <w:rFonts w:ascii="Arial" w:eastAsia="Arial" w:hAnsi="Arial" w:cs="Arial"/>
        </w:rPr>
        <w:t>l</w:t>
      </w:r>
      <w:r w:rsidRPr="002E1376">
        <w:rPr>
          <w:rFonts w:ascii="Arial" w:eastAsia="Arial" w:hAnsi="Arial" w:cs="Arial"/>
          <w:spacing w:val="-5"/>
        </w:rPr>
        <w:t xml:space="preserve"> </w:t>
      </w:r>
      <w:r w:rsidRPr="002E1376">
        <w:rPr>
          <w:rFonts w:ascii="Arial" w:eastAsia="Arial" w:hAnsi="Arial" w:cs="Arial"/>
        </w:rPr>
        <w:t>a</w:t>
      </w:r>
      <w:r w:rsidRPr="002E1376">
        <w:rPr>
          <w:rFonts w:ascii="Arial" w:eastAsia="Arial" w:hAnsi="Arial" w:cs="Arial"/>
          <w:spacing w:val="1"/>
        </w:rPr>
        <w:t xml:space="preserve"> </w:t>
      </w:r>
      <w:r w:rsidRPr="002E1376">
        <w:rPr>
          <w:rFonts w:ascii="Arial" w:eastAsia="Arial" w:hAnsi="Arial" w:cs="Arial"/>
        </w:rPr>
        <w:t>t</w:t>
      </w:r>
      <w:r w:rsidRPr="002E1376">
        <w:rPr>
          <w:rFonts w:ascii="Arial" w:eastAsia="Arial" w:hAnsi="Arial" w:cs="Arial"/>
          <w:spacing w:val="-1"/>
        </w:rPr>
        <w:t>i</w:t>
      </w:r>
      <w:r w:rsidRPr="002E1376">
        <w:rPr>
          <w:rFonts w:ascii="Arial" w:eastAsia="Arial" w:hAnsi="Arial" w:cs="Arial"/>
          <w:spacing w:val="4"/>
        </w:rPr>
        <w:t>m</w:t>
      </w:r>
      <w:r w:rsidRPr="002E1376">
        <w:rPr>
          <w:rFonts w:ascii="Arial" w:eastAsia="Arial" w:hAnsi="Arial" w:cs="Arial"/>
        </w:rPr>
        <w:t>e</w:t>
      </w:r>
      <w:r w:rsidRPr="002E1376">
        <w:rPr>
          <w:rFonts w:ascii="Arial" w:eastAsia="Arial" w:hAnsi="Arial" w:cs="Arial"/>
          <w:spacing w:val="-4"/>
        </w:rPr>
        <w:t xml:space="preserve"> </w:t>
      </w:r>
      <w:r w:rsidRPr="002E1376">
        <w:rPr>
          <w:rFonts w:ascii="Arial" w:eastAsia="Arial" w:hAnsi="Arial" w:cs="Arial"/>
        </w:rPr>
        <w:t>w</w:t>
      </w:r>
      <w:r w:rsidRPr="002E1376">
        <w:rPr>
          <w:rFonts w:ascii="Arial" w:eastAsia="Arial" w:hAnsi="Arial" w:cs="Arial"/>
          <w:spacing w:val="-1"/>
        </w:rPr>
        <w:t>h</w:t>
      </w:r>
      <w:r w:rsidRPr="002E1376">
        <w:rPr>
          <w:rFonts w:ascii="Arial" w:eastAsia="Arial" w:hAnsi="Arial" w:cs="Arial"/>
        </w:rPr>
        <w:t>en</w:t>
      </w:r>
      <w:r w:rsidRPr="002E1376">
        <w:rPr>
          <w:rFonts w:ascii="Arial" w:eastAsia="Arial" w:hAnsi="Arial" w:cs="Arial"/>
          <w:spacing w:val="-6"/>
        </w:rPr>
        <w:t xml:space="preserve"> </w:t>
      </w:r>
      <w:r w:rsidRPr="002E1376">
        <w:rPr>
          <w:rFonts w:ascii="Arial" w:eastAsia="Arial" w:hAnsi="Arial" w:cs="Arial"/>
          <w:spacing w:val="2"/>
        </w:rPr>
        <w:t>t</w:t>
      </w:r>
      <w:r w:rsidRPr="002E1376">
        <w:rPr>
          <w:rFonts w:ascii="Arial" w:eastAsia="Arial" w:hAnsi="Arial" w:cs="Arial"/>
        </w:rPr>
        <w:t>he</w:t>
      </w:r>
      <w:r w:rsidRPr="002E1376">
        <w:rPr>
          <w:rFonts w:ascii="Arial" w:eastAsia="Arial" w:hAnsi="Arial" w:cs="Arial"/>
          <w:spacing w:val="-2"/>
        </w:rPr>
        <w:t xml:space="preserve"> </w:t>
      </w:r>
      <w:r w:rsidRPr="002E1376">
        <w:rPr>
          <w:rFonts w:ascii="Arial" w:eastAsia="Arial" w:hAnsi="Arial" w:cs="Arial"/>
          <w:spacing w:val="-1"/>
        </w:rPr>
        <w:t>A</w:t>
      </w:r>
      <w:r w:rsidRPr="002E1376">
        <w:rPr>
          <w:rFonts w:ascii="Arial" w:eastAsia="Arial" w:hAnsi="Arial" w:cs="Arial"/>
        </w:rPr>
        <w:t>gr</w:t>
      </w:r>
      <w:r w:rsidRPr="002E1376">
        <w:rPr>
          <w:rFonts w:ascii="Arial" w:eastAsia="Arial" w:hAnsi="Arial" w:cs="Arial"/>
          <w:spacing w:val="2"/>
        </w:rPr>
        <w:t>e</w:t>
      </w:r>
      <w:r w:rsidRPr="002E1376">
        <w:rPr>
          <w:rFonts w:ascii="Arial" w:eastAsia="Arial" w:hAnsi="Arial" w:cs="Arial"/>
        </w:rPr>
        <w:t>e</w:t>
      </w:r>
      <w:r w:rsidRPr="002E1376">
        <w:rPr>
          <w:rFonts w:ascii="Arial" w:eastAsia="Arial" w:hAnsi="Arial" w:cs="Arial"/>
          <w:spacing w:val="4"/>
        </w:rPr>
        <w:t>m</w:t>
      </w:r>
      <w:r w:rsidRPr="002E1376">
        <w:rPr>
          <w:rFonts w:ascii="Arial" w:eastAsia="Arial" w:hAnsi="Arial" w:cs="Arial"/>
        </w:rPr>
        <w:t>e</w:t>
      </w:r>
      <w:r w:rsidRPr="002E1376">
        <w:rPr>
          <w:rFonts w:ascii="Arial" w:eastAsia="Arial" w:hAnsi="Arial" w:cs="Arial"/>
          <w:spacing w:val="-1"/>
        </w:rPr>
        <w:t>n</w:t>
      </w:r>
      <w:r w:rsidRPr="002E1376">
        <w:rPr>
          <w:rFonts w:ascii="Arial" w:eastAsia="Arial" w:hAnsi="Arial" w:cs="Arial"/>
        </w:rPr>
        <w:t>t</w:t>
      </w:r>
      <w:r w:rsidRPr="002E1376">
        <w:rPr>
          <w:rFonts w:ascii="Arial" w:eastAsia="Arial" w:hAnsi="Arial" w:cs="Arial"/>
          <w:spacing w:val="-10"/>
        </w:rPr>
        <w:t xml:space="preserve"> </w:t>
      </w:r>
      <w:r w:rsidRPr="002E1376">
        <w:rPr>
          <w:rFonts w:ascii="Arial" w:eastAsia="Arial" w:hAnsi="Arial" w:cs="Arial"/>
          <w:spacing w:val="1"/>
        </w:rPr>
        <w:t>c</w:t>
      </w:r>
      <w:r w:rsidRPr="002E1376">
        <w:rPr>
          <w:rFonts w:ascii="Arial" w:eastAsia="Arial" w:hAnsi="Arial" w:cs="Arial"/>
        </w:rPr>
        <w:t>an</w:t>
      </w:r>
      <w:r w:rsidRPr="002E1376">
        <w:rPr>
          <w:rFonts w:ascii="Arial" w:eastAsia="Arial" w:hAnsi="Arial" w:cs="Arial"/>
          <w:spacing w:val="-4"/>
        </w:rPr>
        <w:t xml:space="preserve"> </w:t>
      </w:r>
      <w:r w:rsidRPr="002E1376">
        <w:rPr>
          <w:rFonts w:ascii="Arial" w:eastAsia="Arial" w:hAnsi="Arial" w:cs="Arial"/>
        </w:rPr>
        <w:t>be</w:t>
      </w:r>
      <w:r w:rsidRPr="002E1376">
        <w:rPr>
          <w:rFonts w:ascii="Arial" w:eastAsia="Arial" w:hAnsi="Arial" w:cs="Arial"/>
          <w:spacing w:val="-1"/>
        </w:rPr>
        <w:t xml:space="preserve"> </w:t>
      </w:r>
      <w:r w:rsidRPr="002E1376">
        <w:rPr>
          <w:rFonts w:ascii="Arial" w:eastAsia="Arial" w:hAnsi="Arial" w:cs="Arial"/>
        </w:rPr>
        <w:t>p</w:t>
      </w:r>
      <w:r w:rsidRPr="002E1376">
        <w:rPr>
          <w:rFonts w:ascii="Arial" w:eastAsia="Arial" w:hAnsi="Arial" w:cs="Arial"/>
          <w:spacing w:val="-1"/>
        </w:rPr>
        <w:t>e</w:t>
      </w:r>
      <w:r w:rsidRPr="002E1376">
        <w:rPr>
          <w:rFonts w:ascii="Arial" w:eastAsia="Arial" w:hAnsi="Arial" w:cs="Arial"/>
          <w:spacing w:val="1"/>
        </w:rPr>
        <w:t>r</w:t>
      </w:r>
      <w:r w:rsidRPr="002E1376">
        <w:rPr>
          <w:rFonts w:ascii="Arial" w:eastAsia="Arial" w:hAnsi="Arial" w:cs="Arial"/>
          <w:spacing w:val="2"/>
        </w:rPr>
        <w:t>f</w:t>
      </w:r>
      <w:r w:rsidRPr="002E1376">
        <w:rPr>
          <w:rFonts w:ascii="Arial" w:eastAsia="Arial" w:hAnsi="Arial" w:cs="Arial"/>
        </w:rPr>
        <w:t>o</w:t>
      </w:r>
      <w:r w:rsidRPr="002E1376">
        <w:rPr>
          <w:rFonts w:ascii="Arial" w:eastAsia="Arial" w:hAnsi="Arial" w:cs="Arial"/>
          <w:spacing w:val="-2"/>
        </w:rPr>
        <w:t>r</w:t>
      </w:r>
      <w:r w:rsidRPr="002E1376">
        <w:rPr>
          <w:rFonts w:ascii="Arial" w:eastAsia="Arial" w:hAnsi="Arial" w:cs="Arial"/>
          <w:spacing w:val="4"/>
        </w:rPr>
        <w:t>m</w:t>
      </w:r>
      <w:r w:rsidRPr="002E1376">
        <w:rPr>
          <w:rFonts w:ascii="Arial" w:eastAsia="Arial" w:hAnsi="Arial" w:cs="Arial"/>
        </w:rPr>
        <w:t>e</w:t>
      </w:r>
      <w:r w:rsidRPr="002E1376">
        <w:rPr>
          <w:rFonts w:ascii="Arial" w:eastAsia="Arial" w:hAnsi="Arial" w:cs="Arial"/>
          <w:spacing w:val="-1"/>
        </w:rPr>
        <w:t>d</w:t>
      </w:r>
      <w:r w:rsidRPr="002E1376">
        <w:rPr>
          <w:rFonts w:ascii="Arial" w:eastAsia="Arial" w:hAnsi="Arial" w:cs="Arial"/>
        </w:rPr>
        <w:t>;</w:t>
      </w:r>
      <w:r w:rsidRPr="002E1376">
        <w:rPr>
          <w:rFonts w:ascii="Arial" w:eastAsia="Arial" w:hAnsi="Arial" w:cs="Arial"/>
          <w:spacing w:val="-10"/>
        </w:rPr>
        <w:t xml:space="preserve"> </w:t>
      </w:r>
      <w:r w:rsidRPr="002E1376">
        <w:rPr>
          <w:rFonts w:ascii="Arial" w:eastAsia="Arial" w:hAnsi="Arial" w:cs="Arial"/>
          <w:spacing w:val="-1"/>
        </w:rPr>
        <w:t>o</w:t>
      </w:r>
      <w:r w:rsidRPr="002E1376">
        <w:rPr>
          <w:rFonts w:ascii="Arial" w:eastAsia="Arial" w:hAnsi="Arial" w:cs="Arial"/>
        </w:rPr>
        <w:t>r</w:t>
      </w:r>
    </w:p>
    <w:p w14:paraId="3F48FCA9" w14:textId="77777777" w:rsidR="002E1376" w:rsidRPr="002E1376" w:rsidRDefault="002E1376" w:rsidP="002E1376">
      <w:pPr>
        <w:pStyle w:val="ListParagraph"/>
        <w:ind w:left="1418"/>
        <w:rPr>
          <w:rFonts w:ascii="Arial" w:eastAsia="Arial" w:hAnsi="Arial" w:cs="Arial"/>
          <w:b/>
          <w:szCs w:val="22"/>
        </w:rPr>
      </w:pPr>
    </w:p>
    <w:p w14:paraId="6E11A4B3" w14:textId="77777777" w:rsidR="00810E05" w:rsidRPr="002E1376" w:rsidRDefault="002E1376" w:rsidP="002E1376">
      <w:pPr>
        <w:pStyle w:val="ListParagraph"/>
        <w:numPr>
          <w:ilvl w:val="2"/>
          <w:numId w:val="8"/>
        </w:numPr>
        <w:ind w:left="1418" w:hanging="698"/>
        <w:rPr>
          <w:rFonts w:ascii="Arial" w:eastAsia="Arial" w:hAnsi="Arial" w:cs="Arial"/>
          <w:b/>
          <w:szCs w:val="22"/>
        </w:rPr>
      </w:pPr>
      <w:r w:rsidRPr="002E1376">
        <w:rPr>
          <w:rFonts w:ascii="Arial" w:eastAsia="Arial" w:hAnsi="Arial" w:cs="Arial"/>
          <w:spacing w:val="1"/>
        </w:rPr>
        <w:t>t</w:t>
      </w:r>
      <w:r w:rsidR="000D66C9" w:rsidRPr="002E1376">
        <w:rPr>
          <w:rFonts w:ascii="Arial" w:eastAsia="Arial" w:hAnsi="Arial" w:cs="Arial"/>
        </w:rPr>
        <w:t>er</w:t>
      </w:r>
      <w:r w:rsidR="000D66C9" w:rsidRPr="002E1376">
        <w:rPr>
          <w:rFonts w:ascii="Arial" w:eastAsia="Arial" w:hAnsi="Arial" w:cs="Arial"/>
          <w:spacing w:val="5"/>
        </w:rPr>
        <w:t>m</w:t>
      </w:r>
      <w:r w:rsidR="000D66C9" w:rsidRPr="002E1376">
        <w:rPr>
          <w:rFonts w:ascii="Arial" w:eastAsia="Arial" w:hAnsi="Arial" w:cs="Arial"/>
          <w:spacing w:val="-1"/>
        </w:rPr>
        <w:t>i</w:t>
      </w:r>
      <w:r w:rsidR="000D66C9" w:rsidRPr="002E1376">
        <w:rPr>
          <w:rFonts w:ascii="Arial" w:eastAsia="Arial" w:hAnsi="Arial" w:cs="Arial"/>
        </w:rPr>
        <w:t>n</w:t>
      </w:r>
      <w:r w:rsidR="000D66C9" w:rsidRPr="002E1376">
        <w:rPr>
          <w:rFonts w:ascii="Arial" w:eastAsia="Arial" w:hAnsi="Arial" w:cs="Arial"/>
          <w:spacing w:val="-1"/>
        </w:rPr>
        <w:t>a</w:t>
      </w:r>
      <w:r w:rsidR="000D66C9" w:rsidRPr="002E1376">
        <w:rPr>
          <w:rFonts w:ascii="Arial" w:eastAsia="Arial" w:hAnsi="Arial" w:cs="Arial"/>
        </w:rPr>
        <w:t>te</w:t>
      </w:r>
      <w:r w:rsidR="000D66C9" w:rsidRPr="002E1376">
        <w:rPr>
          <w:rFonts w:ascii="Arial" w:eastAsia="Arial" w:hAnsi="Arial" w:cs="Arial"/>
          <w:spacing w:val="-9"/>
        </w:rPr>
        <w:t xml:space="preserve"> </w:t>
      </w:r>
      <w:r w:rsidR="000D66C9" w:rsidRPr="002E1376">
        <w:rPr>
          <w:rFonts w:ascii="Arial" w:eastAsia="Arial" w:hAnsi="Arial" w:cs="Arial"/>
        </w:rPr>
        <w:t>t</w:t>
      </w:r>
      <w:r w:rsidR="000D66C9" w:rsidRPr="002E1376">
        <w:rPr>
          <w:rFonts w:ascii="Arial" w:eastAsia="Arial" w:hAnsi="Arial" w:cs="Arial"/>
          <w:spacing w:val="2"/>
        </w:rPr>
        <w:t>h</w:t>
      </w:r>
      <w:r w:rsidR="000D66C9" w:rsidRPr="002E1376">
        <w:rPr>
          <w:rFonts w:ascii="Arial" w:eastAsia="Arial" w:hAnsi="Arial" w:cs="Arial"/>
          <w:spacing w:val="-1"/>
        </w:rPr>
        <w:t>i</w:t>
      </w:r>
      <w:r w:rsidR="000D66C9" w:rsidRPr="002E1376">
        <w:rPr>
          <w:rFonts w:ascii="Arial" w:eastAsia="Arial" w:hAnsi="Arial" w:cs="Arial"/>
        </w:rPr>
        <w:t>s</w:t>
      </w:r>
      <w:r w:rsidR="000D66C9" w:rsidRPr="002E1376">
        <w:rPr>
          <w:rFonts w:ascii="Arial" w:eastAsia="Arial" w:hAnsi="Arial" w:cs="Arial"/>
          <w:spacing w:val="-2"/>
        </w:rPr>
        <w:t xml:space="preserve"> </w:t>
      </w:r>
      <w:r w:rsidR="000D66C9" w:rsidRPr="002E1376">
        <w:rPr>
          <w:rFonts w:ascii="Arial" w:eastAsia="Arial" w:hAnsi="Arial" w:cs="Arial"/>
          <w:spacing w:val="-1"/>
        </w:rPr>
        <w:t>A</w:t>
      </w:r>
      <w:r w:rsidR="000D66C9" w:rsidRPr="002E1376">
        <w:rPr>
          <w:rFonts w:ascii="Arial" w:eastAsia="Arial" w:hAnsi="Arial" w:cs="Arial"/>
        </w:rPr>
        <w:t>gr</w:t>
      </w:r>
      <w:r w:rsidR="000D66C9" w:rsidRPr="002E1376">
        <w:rPr>
          <w:rFonts w:ascii="Arial" w:eastAsia="Arial" w:hAnsi="Arial" w:cs="Arial"/>
          <w:spacing w:val="2"/>
        </w:rPr>
        <w:t>e</w:t>
      </w:r>
      <w:r w:rsidR="000D66C9" w:rsidRPr="002E1376">
        <w:rPr>
          <w:rFonts w:ascii="Arial" w:eastAsia="Arial" w:hAnsi="Arial" w:cs="Arial"/>
        </w:rPr>
        <w:t>e</w:t>
      </w:r>
      <w:r w:rsidR="000D66C9" w:rsidRPr="002E1376">
        <w:rPr>
          <w:rFonts w:ascii="Arial" w:eastAsia="Arial" w:hAnsi="Arial" w:cs="Arial"/>
          <w:spacing w:val="4"/>
        </w:rPr>
        <w:t>m</w:t>
      </w:r>
      <w:r w:rsidR="000D66C9" w:rsidRPr="002E1376">
        <w:rPr>
          <w:rFonts w:ascii="Arial" w:eastAsia="Arial" w:hAnsi="Arial" w:cs="Arial"/>
        </w:rPr>
        <w:t>e</w:t>
      </w:r>
      <w:r w:rsidR="000D66C9" w:rsidRPr="002E1376">
        <w:rPr>
          <w:rFonts w:ascii="Arial" w:eastAsia="Arial" w:hAnsi="Arial" w:cs="Arial"/>
          <w:spacing w:val="-1"/>
        </w:rPr>
        <w:t>n</w:t>
      </w:r>
      <w:r w:rsidR="000D66C9" w:rsidRPr="002E1376">
        <w:rPr>
          <w:rFonts w:ascii="Arial" w:eastAsia="Arial" w:hAnsi="Arial" w:cs="Arial"/>
        </w:rPr>
        <w:t>t.</w:t>
      </w:r>
    </w:p>
    <w:p w14:paraId="35E867E8" w14:textId="77777777" w:rsidR="002E1376" w:rsidRPr="002E1376" w:rsidRDefault="002E1376" w:rsidP="002E1376">
      <w:pPr>
        <w:pStyle w:val="ListParagraph"/>
        <w:rPr>
          <w:rFonts w:ascii="Arial" w:eastAsia="Arial" w:hAnsi="Arial" w:cs="Arial"/>
          <w:b/>
          <w:szCs w:val="22"/>
        </w:rPr>
      </w:pPr>
    </w:p>
    <w:p w14:paraId="2FE6F2F1" w14:textId="77777777" w:rsidR="00810E05" w:rsidRPr="00F50DA0" w:rsidRDefault="000D66C9" w:rsidP="002E1376">
      <w:pPr>
        <w:pStyle w:val="ListParagraph"/>
        <w:numPr>
          <w:ilvl w:val="1"/>
          <w:numId w:val="8"/>
        </w:numPr>
        <w:ind w:left="993" w:hanging="633"/>
        <w:rPr>
          <w:rFonts w:ascii="Arial" w:eastAsia="Arial" w:hAnsi="Arial" w:cs="Arial"/>
          <w:b/>
          <w:szCs w:val="22"/>
        </w:rPr>
      </w:pPr>
      <w:r w:rsidRPr="002E1376">
        <w:rPr>
          <w:rFonts w:ascii="Arial" w:eastAsia="Arial" w:hAnsi="Arial" w:cs="Arial"/>
        </w:rPr>
        <w:t>If</w:t>
      </w:r>
      <w:r w:rsidRPr="002E1376">
        <w:rPr>
          <w:rFonts w:ascii="Arial" w:eastAsia="Arial" w:hAnsi="Arial" w:cs="Arial"/>
          <w:spacing w:val="19"/>
        </w:rPr>
        <w:t xml:space="preserve"> </w:t>
      </w:r>
      <w:r w:rsidRPr="002E1376">
        <w:rPr>
          <w:rFonts w:ascii="Arial" w:eastAsia="Arial" w:hAnsi="Arial" w:cs="Arial"/>
        </w:rPr>
        <w:t>te</w:t>
      </w:r>
      <w:r w:rsidRPr="002E1376">
        <w:rPr>
          <w:rFonts w:ascii="Arial" w:eastAsia="Arial" w:hAnsi="Arial" w:cs="Arial"/>
          <w:spacing w:val="-2"/>
        </w:rPr>
        <w:t>r</w:t>
      </w:r>
      <w:r w:rsidRPr="002E1376">
        <w:rPr>
          <w:rFonts w:ascii="Arial" w:eastAsia="Arial" w:hAnsi="Arial" w:cs="Arial"/>
          <w:spacing w:val="4"/>
        </w:rPr>
        <w:t>m</w:t>
      </w:r>
      <w:r w:rsidRPr="002E1376">
        <w:rPr>
          <w:rFonts w:ascii="Arial" w:eastAsia="Arial" w:hAnsi="Arial" w:cs="Arial"/>
          <w:spacing w:val="-1"/>
        </w:rPr>
        <w:t>i</w:t>
      </w:r>
      <w:r w:rsidRPr="002E1376">
        <w:rPr>
          <w:rFonts w:ascii="Arial" w:eastAsia="Arial" w:hAnsi="Arial" w:cs="Arial"/>
        </w:rPr>
        <w:t>n</w:t>
      </w:r>
      <w:r w:rsidRPr="002E1376">
        <w:rPr>
          <w:rFonts w:ascii="Arial" w:eastAsia="Arial" w:hAnsi="Arial" w:cs="Arial"/>
          <w:spacing w:val="-1"/>
        </w:rPr>
        <w:t>a</w:t>
      </w:r>
      <w:r w:rsidRPr="002E1376">
        <w:rPr>
          <w:rFonts w:ascii="Arial" w:eastAsia="Arial" w:hAnsi="Arial" w:cs="Arial"/>
        </w:rPr>
        <w:t>t</w:t>
      </w:r>
      <w:r w:rsidRPr="002E1376">
        <w:rPr>
          <w:rFonts w:ascii="Arial" w:eastAsia="Arial" w:hAnsi="Arial" w:cs="Arial"/>
          <w:spacing w:val="-1"/>
        </w:rPr>
        <w:t>i</w:t>
      </w:r>
      <w:r w:rsidRPr="002E1376">
        <w:rPr>
          <w:rFonts w:ascii="Arial" w:eastAsia="Arial" w:hAnsi="Arial" w:cs="Arial"/>
        </w:rPr>
        <w:t>on</w:t>
      </w:r>
      <w:r w:rsidRPr="002E1376">
        <w:rPr>
          <w:rFonts w:ascii="Arial" w:eastAsia="Arial" w:hAnsi="Arial" w:cs="Arial"/>
          <w:spacing w:val="10"/>
        </w:rPr>
        <w:t xml:space="preserve"> </w:t>
      </w:r>
      <w:r w:rsidRPr="002E1376">
        <w:rPr>
          <w:rFonts w:ascii="Arial" w:eastAsia="Arial" w:hAnsi="Arial" w:cs="Arial"/>
        </w:rPr>
        <w:t>o</w:t>
      </w:r>
      <w:r w:rsidRPr="002E1376">
        <w:rPr>
          <w:rFonts w:ascii="Arial" w:eastAsia="Arial" w:hAnsi="Arial" w:cs="Arial"/>
          <w:spacing w:val="1"/>
        </w:rPr>
        <w:t>cc</w:t>
      </w:r>
      <w:r w:rsidRPr="002E1376">
        <w:rPr>
          <w:rFonts w:ascii="Arial" w:eastAsia="Arial" w:hAnsi="Arial" w:cs="Arial"/>
        </w:rPr>
        <w:t>urs</w:t>
      </w:r>
      <w:r w:rsidRPr="002E1376">
        <w:rPr>
          <w:rFonts w:ascii="Arial" w:eastAsia="Arial" w:hAnsi="Arial" w:cs="Arial"/>
          <w:spacing w:val="14"/>
        </w:rPr>
        <w:t xml:space="preserve"> </w:t>
      </w:r>
      <w:r w:rsidRPr="002E1376">
        <w:rPr>
          <w:rFonts w:ascii="Arial" w:eastAsia="Arial" w:hAnsi="Arial" w:cs="Arial"/>
        </w:rPr>
        <w:t>u</w:t>
      </w:r>
      <w:r w:rsidRPr="002E1376">
        <w:rPr>
          <w:rFonts w:ascii="Arial" w:eastAsia="Arial" w:hAnsi="Arial" w:cs="Arial"/>
          <w:spacing w:val="-1"/>
        </w:rPr>
        <w:t>n</w:t>
      </w:r>
      <w:r w:rsidRPr="002E1376">
        <w:rPr>
          <w:rFonts w:ascii="Arial" w:eastAsia="Arial" w:hAnsi="Arial" w:cs="Arial"/>
        </w:rPr>
        <w:t>d</w:t>
      </w:r>
      <w:r w:rsidRPr="002E1376">
        <w:rPr>
          <w:rFonts w:ascii="Arial" w:eastAsia="Arial" w:hAnsi="Arial" w:cs="Arial"/>
          <w:spacing w:val="-1"/>
        </w:rPr>
        <w:t>e</w:t>
      </w:r>
      <w:r w:rsidRPr="002E1376">
        <w:rPr>
          <w:rFonts w:ascii="Arial" w:eastAsia="Arial" w:hAnsi="Arial" w:cs="Arial"/>
        </w:rPr>
        <w:t>r</w:t>
      </w:r>
      <w:r w:rsidRPr="002E1376">
        <w:rPr>
          <w:rFonts w:ascii="Arial" w:eastAsia="Arial" w:hAnsi="Arial" w:cs="Arial"/>
          <w:spacing w:val="17"/>
        </w:rPr>
        <w:t xml:space="preserve"> </w:t>
      </w:r>
      <w:r w:rsidRPr="002E1376">
        <w:rPr>
          <w:rFonts w:ascii="Arial" w:eastAsia="Arial" w:hAnsi="Arial" w:cs="Arial"/>
          <w:spacing w:val="1"/>
        </w:rPr>
        <w:t>c</w:t>
      </w:r>
      <w:r w:rsidRPr="002E1376">
        <w:rPr>
          <w:rFonts w:ascii="Arial" w:eastAsia="Arial" w:hAnsi="Arial" w:cs="Arial"/>
          <w:spacing w:val="-1"/>
        </w:rPr>
        <w:t>l</w:t>
      </w:r>
      <w:r w:rsidRPr="002E1376">
        <w:rPr>
          <w:rFonts w:ascii="Arial" w:eastAsia="Arial" w:hAnsi="Arial" w:cs="Arial"/>
        </w:rPr>
        <w:t>a</w:t>
      </w:r>
      <w:r w:rsidRPr="002E1376">
        <w:rPr>
          <w:rFonts w:ascii="Arial" w:eastAsia="Arial" w:hAnsi="Arial" w:cs="Arial"/>
          <w:spacing w:val="-1"/>
        </w:rPr>
        <w:t>u</w:t>
      </w:r>
      <w:r w:rsidRPr="002E1376">
        <w:rPr>
          <w:rFonts w:ascii="Arial" w:eastAsia="Arial" w:hAnsi="Arial" w:cs="Arial"/>
          <w:spacing w:val="1"/>
        </w:rPr>
        <w:t>s</w:t>
      </w:r>
      <w:r w:rsidRPr="002E1376">
        <w:rPr>
          <w:rFonts w:ascii="Arial" w:eastAsia="Arial" w:hAnsi="Arial" w:cs="Arial"/>
          <w:spacing w:val="3"/>
        </w:rPr>
        <w:t>e</w:t>
      </w:r>
      <w:r w:rsidRPr="002E1376">
        <w:rPr>
          <w:rFonts w:ascii="Arial" w:eastAsia="Arial" w:hAnsi="Arial" w:cs="Arial"/>
        </w:rPr>
        <w:t>s</w:t>
      </w:r>
      <w:r w:rsidRPr="002E1376">
        <w:rPr>
          <w:rFonts w:ascii="Arial" w:eastAsia="Arial" w:hAnsi="Arial" w:cs="Arial"/>
          <w:spacing w:val="13"/>
        </w:rPr>
        <w:t xml:space="preserve"> </w:t>
      </w:r>
      <w:r w:rsidR="00525408" w:rsidRPr="002E1376">
        <w:rPr>
          <w:rFonts w:ascii="Arial" w:eastAsia="Arial" w:hAnsi="Arial" w:cs="Arial"/>
        </w:rPr>
        <w:t>12</w:t>
      </w:r>
      <w:r w:rsidRPr="002E1376">
        <w:rPr>
          <w:rFonts w:ascii="Arial" w:eastAsia="Arial" w:hAnsi="Arial" w:cs="Arial"/>
          <w:spacing w:val="17"/>
        </w:rPr>
        <w:t xml:space="preserve"> </w:t>
      </w:r>
      <w:r w:rsidRPr="002E1376">
        <w:rPr>
          <w:rFonts w:ascii="Arial" w:eastAsia="Arial" w:hAnsi="Arial" w:cs="Arial"/>
        </w:rPr>
        <w:t>or</w:t>
      </w:r>
      <w:r w:rsidRPr="002E1376">
        <w:rPr>
          <w:rFonts w:ascii="Arial" w:eastAsia="Arial" w:hAnsi="Arial" w:cs="Arial"/>
          <w:spacing w:val="18"/>
        </w:rPr>
        <w:t xml:space="preserve"> </w:t>
      </w:r>
      <w:r w:rsidR="00525408" w:rsidRPr="002E1376">
        <w:rPr>
          <w:rFonts w:ascii="Arial" w:eastAsia="Arial" w:hAnsi="Arial" w:cs="Arial"/>
        </w:rPr>
        <w:t>13</w:t>
      </w:r>
      <w:r w:rsidRPr="002E1376">
        <w:rPr>
          <w:rFonts w:ascii="Arial" w:eastAsia="Arial" w:hAnsi="Arial" w:cs="Arial"/>
        </w:rPr>
        <w:t>,</w:t>
      </w:r>
      <w:r w:rsidRPr="002E1376">
        <w:rPr>
          <w:rFonts w:ascii="Arial" w:eastAsia="Arial" w:hAnsi="Arial" w:cs="Arial"/>
          <w:spacing w:val="16"/>
        </w:rPr>
        <w:t xml:space="preserve"> </w:t>
      </w:r>
      <w:hyperlink r:id="rId11">
        <w:r w:rsidR="0051257E" w:rsidRPr="002E1376">
          <w:rPr>
            <w:rFonts w:ascii="Arial" w:eastAsia="Arial" w:hAnsi="Arial" w:cs="Arial"/>
            <w:spacing w:val="2"/>
          </w:rPr>
          <w:t>the University</w:t>
        </w:r>
      </w:hyperlink>
      <w:r w:rsidRPr="002E1376">
        <w:rPr>
          <w:rFonts w:ascii="Arial" w:eastAsia="Arial" w:hAnsi="Arial" w:cs="Arial"/>
          <w:spacing w:val="1"/>
        </w:rPr>
        <w:t>’</w:t>
      </w:r>
      <w:r w:rsidRPr="002E1376">
        <w:rPr>
          <w:rFonts w:ascii="Arial" w:eastAsia="Arial" w:hAnsi="Arial" w:cs="Arial"/>
        </w:rPr>
        <w:t>s</w:t>
      </w:r>
      <w:r w:rsidRPr="002E1376">
        <w:rPr>
          <w:rFonts w:ascii="Arial" w:eastAsia="Arial" w:hAnsi="Arial" w:cs="Arial"/>
          <w:spacing w:val="12"/>
        </w:rPr>
        <w:t xml:space="preserve"> </w:t>
      </w:r>
      <w:r w:rsidRPr="002E1376">
        <w:rPr>
          <w:rFonts w:ascii="Arial" w:eastAsia="Arial" w:hAnsi="Arial" w:cs="Arial"/>
          <w:spacing w:val="-1"/>
        </w:rPr>
        <w:t>li</w:t>
      </w:r>
      <w:r w:rsidRPr="002E1376">
        <w:rPr>
          <w:rFonts w:ascii="Arial" w:eastAsia="Arial" w:hAnsi="Arial" w:cs="Arial"/>
        </w:rPr>
        <w:t>a</w:t>
      </w:r>
      <w:r w:rsidRPr="002E1376">
        <w:rPr>
          <w:rFonts w:ascii="Arial" w:eastAsia="Arial" w:hAnsi="Arial" w:cs="Arial"/>
          <w:spacing w:val="1"/>
        </w:rPr>
        <w:t>b</w:t>
      </w:r>
      <w:r w:rsidRPr="002E1376">
        <w:rPr>
          <w:rFonts w:ascii="Arial" w:eastAsia="Arial" w:hAnsi="Arial" w:cs="Arial"/>
          <w:spacing w:val="-1"/>
        </w:rPr>
        <w:t>i</w:t>
      </w:r>
      <w:r w:rsidRPr="002E1376">
        <w:rPr>
          <w:rFonts w:ascii="Arial" w:eastAsia="Arial" w:hAnsi="Arial" w:cs="Arial"/>
          <w:spacing w:val="1"/>
        </w:rPr>
        <w:t>l</w:t>
      </w:r>
      <w:r w:rsidRPr="002E1376">
        <w:rPr>
          <w:rFonts w:ascii="Arial" w:eastAsia="Arial" w:hAnsi="Arial" w:cs="Arial"/>
          <w:spacing w:val="-1"/>
        </w:rPr>
        <w:t>i</w:t>
      </w:r>
      <w:r w:rsidRPr="002E1376">
        <w:rPr>
          <w:rFonts w:ascii="Arial" w:eastAsia="Arial" w:hAnsi="Arial" w:cs="Arial"/>
          <w:spacing w:val="4"/>
        </w:rPr>
        <w:t>t</w:t>
      </w:r>
      <w:r w:rsidRPr="002E1376">
        <w:rPr>
          <w:rFonts w:ascii="Arial" w:eastAsia="Arial" w:hAnsi="Arial" w:cs="Arial"/>
        </w:rPr>
        <w:t>y</w:t>
      </w:r>
      <w:r w:rsidRPr="002E1376">
        <w:rPr>
          <w:rFonts w:ascii="Arial" w:eastAsia="Arial" w:hAnsi="Arial" w:cs="Arial"/>
          <w:spacing w:val="9"/>
        </w:rPr>
        <w:t xml:space="preserve"> </w:t>
      </w:r>
      <w:r w:rsidRPr="002E1376">
        <w:rPr>
          <w:rFonts w:ascii="Arial" w:eastAsia="Arial" w:hAnsi="Arial" w:cs="Arial"/>
          <w:spacing w:val="-1"/>
        </w:rPr>
        <w:t>i</w:t>
      </w:r>
      <w:r w:rsidRPr="002E1376">
        <w:rPr>
          <w:rFonts w:ascii="Arial" w:eastAsia="Arial" w:hAnsi="Arial" w:cs="Arial"/>
        </w:rPr>
        <w:t>s</w:t>
      </w:r>
      <w:r w:rsidRPr="002E1376">
        <w:rPr>
          <w:rFonts w:ascii="Arial" w:eastAsia="Arial" w:hAnsi="Arial" w:cs="Arial"/>
          <w:spacing w:val="19"/>
        </w:rPr>
        <w:t xml:space="preserve"> </w:t>
      </w:r>
      <w:r w:rsidRPr="002E1376">
        <w:rPr>
          <w:rFonts w:ascii="Arial" w:eastAsia="Arial" w:hAnsi="Arial" w:cs="Arial"/>
          <w:spacing w:val="-1"/>
        </w:rPr>
        <w:t>li</w:t>
      </w:r>
      <w:r w:rsidRPr="002E1376">
        <w:rPr>
          <w:rFonts w:ascii="Arial" w:eastAsia="Arial" w:hAnsi="Arial" w:cs="Arial"/>
          <w:spacing w:val="4"/>
        </w:rPr>
        <w:t>m</w:t>
      </w:r>
      <w:r w:rsidRPr="002E1376">
        <w:rPr>
          <w:rFonts w:ascii="Arial" w:eastAsia="Arial" w:hAnsi="Arial" w:cs="Arial"/>
          <w:spacing w:val="-1"/>
        </w:rPr>
        <w:t>i</w:t>
      </w:r>
      <w:r w:rsidRPr="002E1376">
        <w:rPr>
          <w:rFonts w:ascii="Arial" w:eastAsia="Arial" w:hAnsi="Arial" w:cs="Arial"/>
        </w:rPr>
        <w:t>ted</w:t>
      </w:r>
      <w:r w:rsidRPr="002E1376">
        <w:rPr>
          <w:rFonts w:ascii="Arial" w:eastAsia="Arial" w:hAnsi="Arial" w:cs="Arial"/>
          <w:spacing w:val="12"/>
        </w:rPr>
        <w:t xml:space="preserve"> </w:t>
      </w:r>
      <w:r w:rsidRPr="002E1376">
        <w:rPr>
          <w:rFonts w:ascii="Arial" w:eastAsia="Arial" w:hAnsi="Arial" w:cs="Arial"/>
        </w:rPr>
        <w:t>to</w:t>
      </w:r>
      <w:r w:rsidRPr="002E1376">
        <w:rPr>
          <w:rFonts w:ascii="Arial" w:eastAsia="Arial" w:hAnsi="Arial" w:cs="Arial"/>
          <w:spacing w:val="16"/>
        </w:rPr>
        <w:t xml:space="preserve"> </w:t>
      </w:r>
      <w:r w:rsidRPr="002E1376">
        <w:rPr>
          <w:rFonts w:ascii="Arial" w:eastAsia="Arial" w:hAnsi="Arial" w:cs="Arial"/>
          <w:spacing w:val="1"/>
        </w:rPr>
        <w:t>r</w:t>
      </w:r>
      <w:r w:rsidRPr="002E1376">
        <w:rPr>
          <w:rFonts w:ascii="Arial" w:eastAsia="Arial" w:hAnsi="Arial" w:cs="Arial"/>
          <w:spacing w:val="2"/>
        </w:rPr>
        <w:t>e</w:t>
      </w:r>
      <w:r w:rsidRPr="002E1376">
        <w:rPr>
          <w:rFonts w:ascii="Arial" w:eastAsia="Arial" w:hAnsi="Arial" w:cs="Arial"/>
        </w:rPr>
        <w:t>p</w:t>
      </w:r>
      <w:r w:rsidRPr="002E1376">
        <w:rPr>
          <w:rFonts w:ascii="Arial" w:eastAsia="Arial" w:hAnsi="Arial" w:cs="Arial"/>
          <w:spacing w:val="1"/>
        </w:rPr>
        <w:t>a</w:t>
      </w:r>
      <w:r w:rsidRPr="002E1376">
        <w:rPr>
          <w:rFonts w:ascii="Arial" w:eastAsia="Arial" w:hAnsi="Arial" w:cs="Arial"/>
          <w:spacing w:val="-4"/>
        </w:rPr>
        <w:t>y</w:t>
      </w:r>
      <w:r w:rsidRPr="002E1376">
        <w:rPr>
          <w:rFonts w:ascii="Arial" w:eastAsia="Arial" w:hAnsi="Arial" w:cs="Arial"/>
          <w:spacing w:val="1"/>
        </w:rPr>
        <w:t>i</w:t>
      </w:r>
      <w:r w:rsidRPr="002E1376">
        <w:rPr>
          <w:rFonts w:ascii="Arial" w:eastAsia="Arial" w:hAnsi="Arial" w:cs="Arial"/>
          <w:spacing w:val="2"/>
        </w:rPr>
        <w:t>n</w:t>
      </w:r>
      <w:r w:rsidRPr="002E1376">
        <w:rPr>
          <w:rFonts w:ascii="Arial" w:eastAsia="Arial" w:hAnsi="Arial" w:cs="Arial"/>
        </w:rPr>
        <w:t>g that</w:t>
      </w:r>
      <w:r w:rsidRPr="002E1376">
        <w:rPr>
          <w:rFonts w:ascii="Arial" w:eastAsia="Arial" w:hAnsi="Arial" w:cs="Arial"/>
          <w:spacing w:val="8"/>
        </w:rPr>
        <w:t xml:space="preserve"> </w:t>
      </w:r>
      <w:r w:rsidRPr="002E1376">
        <w:rPr>
          <w:rFonts w:ascii="Arial" w:eastAsia="Arial" w:hAnsi="Arial" w:cs="Arial"/>
          <w:spacing w:val="2"/>
        </w:rPr>
        <w:t>p</w:t>
      </w:r>
      <w:r w:rsidRPr="002E1376">
        <w:rPr>
          <w:rFonts w:ascii="Arial" w:eastAsia="Arial" w:hAnsi="Arial" w:cs="Arial"/>
        </w:rPr>
        <w:t>art</w:t>
      </w:r>
      <w:r w:rsidRPr="002E1376">
        <w:rPr>
          <w:rFonts w:ascii="Arial" w:eastAsia="Arial" w:hAnsi="Arial" w:cs="Arial"/>
          <w:spacing w:val="8"/>
        </w:rPr>
        <w:t xml:space="preserve"> </w:t>
      </w:r>
      <w:r w:rsidRPr="002E1376">
        <w:rPr>
          <w:rFonts w:ascii="Arial" w:eastAsia="Arial" w:hAnsi="Arial" w:cs="Arial"/>
        </w:rPr>
        <w:t>of</w:t>
      </w:r>
      <w:r w:rsidRPr="002E1376">
        <w:rPr>
          <w:rFonts w:ascii="Arial" w:eastAsia="Arial" w:hAnsi="Arial" w:cs="Arial"/>
          <w:spacing w:val="11"/>
        </w:rPr>
        <w:t xml:space="preserve"> </w:t>
      </w:r>
      <w:r w:rsidRPr="002E1376">
        <w:rPr>
          <w:rFonts w:ascii="Arial" w:eastAsia="Arial" w:hAnsi="Arial" w:cs="Arial"/>
        </w:rPr>
        <w:t>the</w:t>
      </w:r>
      <w:r w:rsidRPr="002E1376">
        <w:rPr>
          <w:rFonts w:ascii="Arial" w:eastAsia="Arial" w:hAnsi="Arial" w:cs="Arial"/>
          <w:spacing w:val="10"/>
        </w:rPr>
        <w:t xml:space="preserve"> </w:t>
      </w:r>
      <w:r w:rsidRPr="002E1376">
        <w:rPr>
          <w:rFonts w:ascii="Arial" w:eastAsia="Arial" w:hAnsi="Arial" w:cs="Arial"/>
          <w:spacing w:val="-1"/>
        </w:rPr>
        <w:t>S</w:t>
      </w:r>
      <w:r w:rsidRPr="002E1376">
        <w:rPr>
          <w:rFonts w:ascii="Arial" w:eastAsia="Arial" w:hAnsi="Arial" w:cs="Arial"/>
          <w:spacing w:val="2"/>
        </w:rPr>
        <w:t>p</w:t>
      </w:r>
      <w:r w:rsidRPr="002E1376">
        <w:rPr>
          <w:rFonts w:ascii="Arial" w:eastAsia="Arial" w:hAnsi="Arial" w:cs="Arial"/>
        </w:rPr>
        <w:t>o</w:t>
      </w:r>
      <w:r w:rsidRPr="002E1376">
        <w:rPr>
          <w:rFonts w:ascii="Arial" w:eastAsia="Arial" w:hAnsi="Arial" w:cs="Arial"/>
          <w:spacing w:val="-1"/>
        </w:rPr>
        <w:t>n</w:t>
      </w:r>
      <w:r w:rsidRPr="002E1376">
        <w:rPr>
          <w:rFonts w:ascii="Arial" w:eastAsia="Arial" w:hAnsi="Arial" w:cs="Arial"/>
          <w:spacing w:val="1"/>
        </w:rPr>
        <w:t>s</w:t>
      </w:r>
      <w:r w:rsidRPr="002E1376">
        <w:rPr>
          <w:rFonts w:ascii="Arial" w:eastAsia="Arial" w:hAnsi="Arial" w:cs="Arial"/>
        </w:rPr>
        <w:t>or</w:t>
      </w:r>
      <w:r w:rsidRPr="002E1376">
        <w:rPr>
          <w:rFonts w:ascii="Arial" w:eastAsia="Arial" w:hAnsi="Arial" w:cs="Arial"/>
          <w:spacing w:val="2"/>
        </w:rPr>
        <w:t>s</w:t>
      </w:r>
      <w:r w:rsidRPr="002E1376">
        <w:rPr>
          <w:rFonts w:ascii="Arial" w:eastAsia="Arial" w:hAnsi="Arial" w:cs="Arial"/>
        </w:rPr>
        <w:t>h</w:t>
      </w:r>
      <w:r w:rsidRPr="002E1376">
        <w:rPr>
          <w:rFonts w:ascii="Arial" w:eastAsia="Arial" w:hAnsi="Arial" w:cs="Arial"/>
          <w:spacing w:val="1"/>
        </w:rPr>
        <w:t>i</w:t>
      </w:r>
      <w:r w:rsidRPr="002E1376">
        <w:rPr>
          <w:rFonts w:ascii="Arial" w:eastAsia="Arial" w:hAnsi="Arial" w:cs="Arial"/>
        </w:rPr>
        <w:t>p Fee</w:t>
      </w:r>
      <w:r w:rsidRPr="002E1376">
        <w:rPr>
          <w:rFonts w:ascii="Arial" w:eastAsia="Arial" w:hAnsi="Arial" w:cs="Arial"/>
          <w:spacing w:val="11"/>
        </w:rPr>
        <w:t xml:space="preserve"> </w:t>
      </w:r>
      <w:r w:rsidRPr="002E1376">
        <w:rPr>
          <w:rFonts w:ascii="Arial" w:eastAsia="Arial" w:hAnsi="Arial" w:cs="Arial"/>
        </w:rPr>
        <w:t>a</w:t>
      </w:r>
      <w:r w:rsidRPr="002E1376">
        <w:rPr>
          <w:rFonts w:ascii="Arial" w:eastAsia="Arial" w:hAnsi="Arial" w:cs="Arial"/>
          <w:spacing w:val="1"/>
        </w:rPr>
        <w:t>c</w:t>
      </w:r>
      <w:r w:rsidRPr="002E1376">
        <w:rPr>
          <w:rFonts w:ascii="Arial" w:eastAsia="Arial" w:hAnsi="Arial" w:cs="Arial"/>
          <w:spacing w:val="2"/>
        </w:rPr>
        <w:t>t</w:t>
      </w:r>
      <w:r w:rsidRPr="002E1376">
        <w:rPr>
          <w:rFonts w:ascii="Arial" w:eastAsia="Arial" w:hAnsi="Arial" w:cs="Arial"/>
        </w:rPr>
        <w:t>u</w:t>
      </w:r>
      <w:r w:rsidRPr="002E1376">
        <w:rPr>
          <w:rFonts w:ascii="Arial" w:eastAsia="Arial" w:hAnsi="Arial" w:cs="Arial"/>
          <w:spacing w:val="1"/>
        </w:rPr>
        <w:t>a</w:t>
      </w:r>
      <w:r w:rsidRPr="002E1376">
        <w:rPr>
          <w:rFonts w:ascii="Arial" w:eastAsia="Arial" w:hAnsi="Arial" w:cs="Arial"/>
          <w:spacing w:val="-1"/>
        </w:rPr>
        <w:t>l</w:t>
      </w:r>
      <w:r w:rsidRPr="002E1376">
        <w:rPr>
          <w:rFonts w:ascii="Arial" w:eastAsia="Arial" w:hAnsi="Arial" w:cs="Arial"/>
          <w:spacing w:val="4"/>
        </w:rPr>
        <w:t>l</w:t>
      </w:r>
      <w:r w:rsidRPr="002E1376">
        <w:rPr>
          <w:rFonts w:ascii="Arial" w:eastAsia="Arial" w:hAnsi="Arial" w:cs="Arial"/>
        </w:rPr>
        <w:t>y</w:t>
      </w:r>
      <w:r w:rsidRPr="002E1376">
        <w:rPr>
          <w:rFonts w:ascii="Arial" w:eastAsia="Arial" w:hAnsi="Arial" w:cs="Arial"/>
          <w:spacing w:val="2"/>
        </w:rPr>
        <w:t xml:space="preserve"> </w:t>
      </w:r>
      <w:r w:rsidRPr="002E1376">
        <w:rPr>
          <w:rFonts w:ascii="Arial" w:eastAsia="Arial" w:hAnsi="Arial" w:cs="Arial"/>
          <w:spacing w:val="1"/>
        </w:rPr>
        <w:t>r</w:t>
      </w:r>
      <w:r w:rsidRPr="002E1376">
        <w:rPr>
          <w:rFonts w:ascii="Arial" w:eastAsia="Arial" w:hAnsi="Arial" w:cs="Arial"/>
        </w:rPr>
        <w:t>e</w:t>
      </w:r>
      <w:r w:rsidRPr="002E1376">
        <w:rPr>
          <w:rFonts w:ascii="Arial" w:eastAsia="Arial" w:hAnsi="Arial" w:cs="Arial"/>
          <w:spacing w:val="1"/>
        </w:rPr>
        <w:t>c</w:t>
      </w:r>
      <w:r w:rsidRPr="002E1376">
        <w:rPr>
          <w:rFonts w:ascii="Arial" w:eastAsia="Arial" w:hAnsi="Arial" w:cs="Arial"/>
        </w:rPr>
        <w:t>e</w:t>
      </w:r>
      <w:r w:rsidRPr="002E1376">
        <w:rPr>
          <w:rFonts w:ascii="Arial" w:eastAsia="Arial" w:hAnsi="Arial" w:cs="Arial"/>
          <w:spacing w:val="1"/>
        </w:rPr>
        <w:t>i</w:t>
      </w:r>
      <w:r w:rsidRPr="002E1376">
        <w:rPr>
          <w:rFonts w:ascii="Arial" w:eastAsia="Arial" w:hAnsi="Arial" w:cs="Arial"/>
          <w:spacing w:val="-1"/>
        </w:rPr>
        <w:t>v</w:t>
      </w:r>
      <w:r w:rsidRPr="002E1376">
        <w:rPr>
          <w:rFonts w:ascii="Arial" w:eastAsia="Arial" w:hAnsi="Arial" w:cs="Arial"/>
          <w:spacing w:val="2"/>
        </w:rPr>
        <w:t>e</w:t>
      </w:r>
      <w:r w:rsidRPr="002E1376">
        <w:rPr>
          <w:rFonts w:ascii="Arial" w:eastAsia="Arial" w:hAnsi="Arial" w:cs="Arial"/>
        </w:rPr>
        <w:t>d</w:t>
      </w:r>
      <w:r w:rsidRPr="002E1376">
        <w:rPr>
          <w:rFonts w:ascii="Arial" w:eastAsia="Arial" w:hAnsi="Arial" w:cs="Arial"/>
          <w:spacing w:val="5"/>
        </w:rPr>
        <w:t xml:space="preserve"> </w:t>
      </w:r>
      <w:r w:rsidRPr="002E1376">
        <w:rPr>
          <w:rFonts w:ascii="Arial" w:eastAsia="Arial" w:hAnsi="Arial" w:cs="Arial"/>
          <w:spacing w:val="1"/>
        </w:rPr>
        <w:t>l</w:t>
      </w:r>
      <w:r w:rsidRPr="002E1376">
        <w:rPr>
          <w:rFonts w:ascii="Arial" w:eastAsia="Arial" w:hAnsi="Arial" w:cs="Arial"/>
        </w:rPr>
        <w:t>e</w:t>
      </w:r>
      <w:r w:rsidRPr="002E1376">
        <w:rPr>
          <w:rFonts w:ascii="Arial" w:eastAsia="Arial" w:hAnsi="Arial" w:cs="Arial"/>
          <w:spacing w:val="1"/>
        </w:rPr>
        <w:t>s</w:t>
      </w:r>
      <w:r w:rsidRPr="002E1376">
        <w:rPr>
          <w:rFonts w:ascii="Arial" w:eastAsia="Arial" w:hAnsi="Arial" w:cs="Arial"/>
        </w:rPr>
        <w:t>s</w:t>
      </w:r>
      <w:r w:rsidRPr="002E1376">
        <w:rPr>
          <w:rFonts w:ascii="Arial" w:eastAsia="Arial" w:hAnsi="Arial" w:cs="Arial"/>
          <w:spacing w:val="9"/>
        </w:rPr>
        <w:t xml:space="preserve"> </w:t>
      </w:r>
      <w:r w:rsidRPr="002E1376">
        <w:rPr>
          <w:rFonts w:ascii="Arial" w:eastAsia="Arial" w:hAnsi="Arial" w:cs="Arial"/>
        </w:rPr>
        <w:t>a</w:t>
      </w:r>
      <w:r w:rsidRPr="002E1376">
        <w:rPr>
          <w:rFonts w:ascii="Arial" w:eastAsia="Arial" w:hAnsi="Arial" w:cs="Arial"/>
          <w:spacing w:val="4"/>
        </w:rPr>
        <w:t>m</w:t>
      </w:r>
      <w:r w:rsidRPr="002E1376">
        <w:rPr>
          <w:rFonts w:ascii="Arial" w:eastAsia="Arial" w:hAnsi="Arial" w:cs="Arial"/>
        </w:rPr>
        <w:t>o</w:t>
      </w:r>
      <w:r w:rsidRPr="002E1376">
        <w:rPr>
          <w:rFonts w:ascii="Arial" w:eastAsia="Arial" w:hAnsi="Arial" w:cs="Arial"/>
          <w:spacing w:val="-1"/>
        </w:rPr>
        <w:t>u</w:t>
      </w:r>
      <w:r w:rsidRPr="002E1376">
        <w:rPr>
          <w:rFonts w:ascii="Arial" w:eastAsia="Arial" w:hAnsi="Arial" w:cs="Arial"/>
        </w:rPr>
        <w:t>nts</w:t>
      </w:r>
      <w:r w:rsidRPr="002E1376">
        <w:rPr>
          <w:rFonts w:ascii="Arial" w:eastAsia="Arial" w:hAnsi="Arial" w:cs="Arial"/>
          <w:spacing w:val="3"/>
        </w:rPr>
        <w:t xml:space="preserve"> </w:t>
      </w:r>
      <w:r w:rsidRPr="002E1376">
        <w:rPr>
          <w:rFonts w:ascii="Arial" w:eastAsia="Arial" w:hAnsi="Arial" w:cs="Arial"/>
          <w:spacing w:val="-1"/>
        </w:rPr>
        <w:t>i</w:t>
      </w:r>
      <w:r w:rsidRPr="002E1376">
        <w:rPr>
          <w:rFonts w:ascii="Arial" w:eastAsia="Arial" w:hAnsi="Arial" w:cs="Arial"/>
        </w:rPr>
        <w:t>n</w:t>
      </w:r>
      <w:r w:rsidRPr="002E1376">
        <w:rPr>
          <w:rFonts w:ascii="Arial" w:eastAsia="Arial" w:hAnsi="Arial" w:cs="Arial"/>
          <w:spacing w:val="1"/>
        </w:rPr>
        <w:t>c</w:t>
      </w:r>
      <w:r w:rsidRPr="002E1376">
        <w:rPr>
          <w:rFonts w:ascii="Arial" w:eastAsia="Arial" w:hAnsi="Arial" w:cs="Arial"/>
        </w:rPr>
        <w:t>ur</w:t>
      </w:r>
      <w:r w:rsidRPr="002E1376">
        <w:rPr>
          <w:rFonts w:ascii="Arial" w:eastAsia="Arial" w:hAnsi="Arial" w:cs="Arial"/>
          <w:spacing w:val="1"/>
        </w:rPr>
        <w:t>r</w:t>
      </w:r>
      <w:r w:rsidRPr="002E1376">
        <w:rPr>
          <w:rFonts w:ascii="Arial" w:eastAsia="Arial" w:hAnsi="Arial" w:cs="Arial"/>
        </w:rPr>
        <w:t>ed</w:t>
      </w:r>
      <w:r w:rsidRPr="002E1376">
        <w:rPr>
          <w:rFonts w:ascii="Arial" w:eastAsia="Arial" w:hAnsi="Arial" w:cs="Arial"/>
          <w:spacing w:val="3"/>
        </w:rPr>
        <w:t xml:space="preserve"> </w:t>
      </w:r>
      <w:r w:rsidRPr="002E1376">
        <w:rPr>
          <w:rFonts w:ascii="Arial" w:eastAsia="Arial" w:hAnsi="Arial" w:cs="Arial"/>
        </w:rPr>
        <w:t>or</w:t>
      </w:r>
      <w:r w:rsidRPr="002E1376">
        <w:rPr>
          <w:rFonts w:ascii="Arial" w:eastAsia="Arial" w:hAnsi="Arial" w:cs="Arial"/>
          <w:spacing w:val="10"/>
        </w:rPr>
        <w:t xml:space="preserve"> </w:t>
      </w:r>
      <w:r w:rsidRPr="002E1376">
        <w:rPr>
          <w:rFonts w:ascii="Arial" w:eastAsia="Arial" w:hAnsi="Arial" w:cs="Arial"/>
          <w:spacing w:val="1"/>
        </w:rPr>
        <w:t>s</w:t>
      </w:r>
      <w:r w:rsidRPr="002E1376">
        <w:rPr>
          <w:rFonts w:ascii="Arial" w:eastAsia="Arial" w:hAnsi="Arial" w:cs="Arial"/>
        </w:rPr>
        <w:t>p</w:t>
      </w:r>
      <w:r w:rsidRPr="002E1376">
        <w:rPr>
          <w:rFonts w:ascii="Arial" w:eastAsia="Arial" w:hAnsi="Arial" w:cs="Arial"/>
          <w:spacing w:val="1"/>
        </w:rPr>
        <w:t>e</w:t>
      </w:r>
      <w:r w:rsidRPr="002E1376">
        <w:rPr>
          <w:rFonts w:ascii="Arial" w:eastAsia="Arial" w:hAnsi="Arial" w:cs="Arial"/>
        </w:rPr>
        <w:t>nt</w:t>
      </w:r>
      <w:r w:rsidRPr="002E1376">
        <w:rPr>
          <w:rFonts w:ascii="Arial" w:eastAsia="Arial" w:hAnsi="Arial" w:cs="Arial"/>
          <w:spacing w:val="6"/>
        </w:rPr>
        <w:t xml:space="preserve"> </w:t>
      </w:r>
      <w:r w:rsidRPr="002E1376">
        <w:rPr>
          <w:rFonts w:ascii="Arial" w:eastAsia="Arial" w:hAnsi="Arial" w:cs="Arial"/>
          <w:spacing w:val="-1"/>
        </w:rPr>
        <w:t>i</w:t>
      </w:r>
      <w:r w:rsidRPr="002E1376">
        <w:rPr>
          <w:rFonts w:ascii="Arial" w:eastAsia="Arial" w:hAnsi="Arial" w:cs="Arial"/>
        </w:rPr>
        <w:t xml:space="preserve">n </w:t>
      </w:r>
      <w:r w:rsidRPr="002E1376">
        <w:rPr>
          <w:rFonts w:ascii="Arial" w:eastAsia="Arial" w:hAnsi="Arial" w:cs="Arial"/>
          <w:spacing w:val="1"/>
        </w:rPr>
        <w:t>c</w:t>
      </w:r>
      <w:r w:rsidRPr="002E1376">
        <w:rPr>
          <w:rFonts w:ascii="Arial" w:eastAsia="Arial" w:hAnsi="Arial" w:cs="Arial"/>
        </w:rPr>
        <w:t>o</w:t>
      </w:r>
      <w:r w:rsidRPr="002E1376">
        <w:rPr>
          <w:rFonts w:ascii="Arial" w:eastAsia="Arial" w:hAnsi="Arial" w:cs="Arial"/>
          <w:spacing w:val="-1"/>
        </w:rPr>
        <w:t>n</w:t>
      </w:r>
      <w:r w:rsidRPr="002E1376">
        <w:rPr>
          <w:rFonts w:ascii="Arial" w:eastAsia="Arial" w:hAnsi="Arial" w:cs="Arial"/>
        </w:rPr>
        <w:t>n</w:t>
      </w:r>
      <w:r w:rsidRPr="002E1376">
        <w:rPr>
          <w:rFonts w:ascii="Arial" w:eastAsia="Arial" w:hAnsi="Arial" w:cs="Arial"/>
          <w:spacing w:val="-1"/>
        </w:rPr>
        <w:t>e</w:t>
      </w:r>
      <w:r w:rsidRPr="002E1376">
        <w:rPr>
          <w:rFonts w:ascii="Arial" w:eastAsia="Arial" w:hAnsi="Arial" w:cs="Arial"/>
          <w:spacing w:val="1"/>
        </w:rPr>
        <w:t>c</w:t>
      </w:r>
      <w:r w:rsidRPr="002E1376">
        <w:rPr>
          <w:rFonts w:ascii="Arial" w:eastAsia="Arial" w:hAnsi="Arial" w:cs="Arial"/>
        </w:rPr>
        <w:t>t</w:t>
      </w:r>
      <w:r w:rsidRPr="002E1376">
        <w:rPr>
          <w:rFonts w:ascii="Arial" w:eastAsia="Arial" w:hAnsi="Arial" w:cs="Arial"/>
          <w:spacing w:val="1"/>
        </w:rPr>
        <w:t>i</w:t>
      </w:r>
      <w:r w:rsidRPr="002E1376">
        <w:rPr>
          <w:rFonts w:ascii="Arial" w:eastAsia="Arial" w:hAnsi="Arial" w:cs="Arial"/>
        </w:rPr>
        <w:t>on</w:t>
      </w:r>
      <w:r w:rsidRPr="002E1376">
        <w:rPr>
          <w:rFonts w:ascii="Arial" w:eastAsia="Arial" w:hAnsi="Arial" w:cs="Arial"/>
          <w:spacing w:val="-9"/>
        </w:rPr>
        <w:t xml:space="preserve"> </w:t>
      </w:r>
      <w:r w:rsidRPr="002E1376">
        <w:rPr>
          <w:rFonts w:ascii="Arial" w:eastAsia="Arial" w:hAnsi="Arial" w:cs="Arial"/>
        </w:rPr>
        <w:t>w</w:t>
      </w:r>
      <w:r w:rsidRPr="002E1376">
        <w:rPr>
          <w:rFonts w:ascii="Arial" w:eastAsia="Arial" w:hAnsi="Arial" w:cs="Arial"/>
          <w:spacing w:val="-1"/>
        </w:rPr>
        <w:t>i</w:t>
      </w:r>
      <w:r w:rsidRPr="002E1376">
        <w:rPr>
          <w:rFonts w:ascii="Arial" w:eastAsia="Arial" w:hAnsi="Arial" w:cs="Arial"/>
        </w:rPr>
        <w:t>th</w:t>
      </w:r>
      <w:r w:rsidRPr="002E1376">
        <w:rPr>
          <w:rFonts w:ascii="Arial" w:eastAsia="Arial" w:hAnsi="Arial" w:cs="Arial"/>
          <w:spacing w:val="-2"/>
        </w:rPr>
        <w:t xml:space="preserve"> </w:t>
      </w:r>
      <w:r w:rsidRPr="002E1376">
        <w:rPr>
          <w:rFonts w:ascii="Arial" w:eastAsia="Arial" w:hAnsi="Arial" w:cs="Arial"/>
        </w:rPr>
        <w:t>t</w:t>
      </w:r>
      <w:r w:rsidRPr="002E1376">
        <w:rPr>
          <w:rFonts w:ascii="Arial" w:eastAsia="Arial" w:hAnsi="Arial" w:cs="Arial"/>
          <w:spacing w:val="-1"/>
        </w:rPr>
        <w:t>h</w:t>
      </w:r>
      <w:r w:rsidRPr="002E1376">
        <w:rPr>
          <w:rFonts w:ascii="Arial" w:eastAsia="Arial" w:hAnsi="Arial" w:cs="Arial"/>
        </w:rPr>
        <w:t>e</w:t>
      </w:r>
      <w:r w:rsidRPr="002E1376">
        <w:rPr>
          <w:rFonts w:ascii="Arial" w:eastAsia="Arial" w:hAnsi="Arial" w:cs="Arial"/>
          <w:spacing w:val="-1"/>
        </w:rPr>
        <w:t xml:space="preserve"> </w:t>
      </w:r>
      <w:r w:rsidRPr="002E1376">
        <w:rPr>
          <w:rFonts w:ascii="Arial" w:eastAsia="Arial" w:hAnsi="Arial" w:cs="Arial"/>
          <w:spacing w:val="1"/>
        </w:rPr>
        <w:t>E</w:t>
      </w:r>
      <w:r w:rsidRPr="002E1376">
        <w:rPr>
          <w:rFonts w:ascii="Arial" w:eastAsia="Arial" w:hAnsi="Arial" w:cs="Arial"/>
          <w:spacing w:val="-1"/>
        </w:rPr>
        <w:t>v</w:t>
      </w:r>
      <w:r w:rsidRPr="002E1376">
        <w:rPr>
          <w:rFonts w:ascii="Arial" w:eastAsia="Arial" w:hAnsi="Arial" w:cs="Arial"/>
          <w:spacing w:val="2"/>
        </w:rPr>
        <w:t>e</w:t>
      </w:r>
      <w:r w:rsidRPr="002E1376">
        <w:rPr>
          <w:rFonts w:ascii="Arial" w:eastAsia="Arial" w:hAnsi="Arial" w:cs="Arial"/>
        </w:rPr>
        <w:t>nt</w:t>
      </w:r>
      <w:r w:rsidRPr="002E1376">
        <w:rPr>
          <w:rFonts w:ascii="Arial" w:eastAsia="Arial" w:hAnsi="Arial" w:cs="Arial"/>
          <w:spacing w:val="-6"/>
        </w:rPr>
        <w:t xml:space="preserve"> </w:t>
      </w:r>
      <w:r w:rsidRPr="002E1376">
        <w:rPr>
          <w:rFonts w:ascii="Arial" w:eastAsia="Arial" w:hAnsi="Arial" w:cs="Arial"/>
          <w:spacing w:val="2"/>
        </w:rPr>
        <w:t>o</w:t>
      </w:r>
      <w:r w:rsidRPr="002E1376">
        <w:rPr>
          <w:rFonts w:ascii="Arial" w:eastAsia="Arial" w:hAnsi="Arial" w:cs="Arial"/>
        </w:rPr>
        <w:t>r</w:t>
      </w:r>
      <w:r w:rsidRPr="002E1376">
        <w:rPr>
          <w:rFonts w:ascii="Arial" w:eastAsia="Arial" w:hAnsi="Arial" w:cs="Arial"/>
          <w:spacing w:val="-1"/>
        </w:rPr>
        <w:t xml:space="preserve"> S</w:t>
      </w:r>
      <w:r w:rsidRPr="002E1376">
        <w:rPr>
          <w:rFonts w:ascii="Arial" w:eastAsia="Arial" w:hAnsi="Arial" w:cs="Arial"/>
        </w:rPr>
        <w:t>p</w:t>
      </w:r>
      <w:r w:rsidRPr="002E1376">
        <w:rPr>
          <w:rFonts w:ascii="Arial" w:eastAsia="Arial" w:hAnsi="Arial" w:cs="Arial"/>
          <w:spacing w:val="1"/>
        </w:rPr>
        <w:t>o</w:t>
      </w:r>
      <w:r w:rsidRPr="002E1376">
        <w:rPr>
          <w:rFonts w:ascii="Arial" w:eastAsia="Arial" w:hAnsi="Arial" w:cs="Arial"/>
        </w:rPr>
        <w:t>n</w:t>
      </w:r>
      <w:r w:rsidRPr="002E1376">
        <w:rPr>
          <w:rFonts w:ascii="Arial" w:eastAsia="Arial" w:hAnsi="Arial" w:cs="Arial"/>
          <w:spacing w:val="1"/>
        </w:rPr>
        <w:t>s</w:t>
      </w:r>
      <w:r w:rsidRPr="002E1376">
        <w:rPr>
          <w:rFonts w:ascii="Arial" w:eastAsia="Arial" w:hAnsi="Arial" w:cs="Arial"/>
        </w:rPr>
        <w:t>ored</w:t>
      </w:r>
      <w:r w:rsidRPr="002E1376">
        <w:rPr>
          <w:rFonts w:ascii="Arial" w:eastAsia="Arial" w:hAnsi="Arial" w:cs="Arial"/>
          <w:spacing w:val="-10"/>
        </w:rPr>
        <w:t xml:space="preserve"> </w:t>
      </w:r>
      <w:r w:rsidRPr="002E1376">
        <w:rPr>
          <w:rFonts w:ascii="Arial" w:eastAsia="Arial" w:hAnsi="Arial" w:cs="Arial"/>
        </w:rPr>
        <w:t>I</w:t>
      </w:r>
      <w:r w:rsidRPr="002E1376">
        <w:rPr>
          <w:rFonts w:ascii="Arial" w:eastAsia="Arial" w:hAnsi="Arial" w:cs="Arial"/>
          <w:spacing w:val="1"/>
        </w:rPr>
        <w:t>t</w:t>
      </w:r>
      <w:r w:rsidRPr="002E1376">
        <w:rPr>
          <w:rFonts w:ascii="Arial" w:eastAsia="Arial" w:hAnsi="Arial" w:cs="Arial"/>
        </w:rPr>
        <w:t>e</w:t>
      </w:r>
      <w:r w:rsidRPr="002E1376">
        <w:rPr>
          <w:rFonts w:ascii="Arial" w:eastAsia="Arial" w:hAnsi="Arial" w:cs="Arial"/>
          <w:spacing w:val="4"/>
        </w:rPr>
        <w:t>m</w:t>
      </w:r>
      <w:r w:rsidRPr="002E1376">
        <w:rPr>
          <w:rFonts w:ascii="Arial" w:eastAsia="Arial" w:hAnsi="Arial" w:cs="Arial"/>
        </w:rPr>
        <w:t>.</w:t>
      </w:r>
    </w:p>
    <w:p w14:paraId="4A02E237" w14:textId="77777777" w:rsidR="00F50DA0" w:rsidRDefault="00F50DA0" w:rsidP="00F50DA0">
      <w:pPr>
        <w:pStyle w:val="ListParagraph"/>
        <w:ind w:left="993"/>
        <w:rPr>
          <w:rFonts w:ascii="Arial" w:eastAsia="Arial" w:hAnsi="Arial" w:cs="Arial"/>
          <w:b/>
          <w:szCs w:val="22"/>
        </w:rPr>
      </w:pPr>
    </w:p>
    <w:p w14:paraId="6BAD2993" w14:textId="77777777" w:rsidR="00F50DA0" w:rsidRDefault="00F50DA0" w:rsidP="00F50DA0">
      <w:pPr>
        <w:pStyle w:val="ListParagraph"/>
        <w:ind w:left="993"/>
        <w:rPr>
          <w:rFonts w:ascii="Arial" w:eastAsia="Arial" w:hAnsi="Arial" w:cs="Arial"/>
          <w:b/>
          <w:szCs w:val="22"/>
        </w:rPr>
      </w:pPr>
    </w:p>
    <w:p w14:paraId="6D20E52F" w14:textId="77777777" w:rsidR="00F50DA0" w:rsidRPr="00F50DA0" w:rsidRDefault="00F50DA0" w:rsidP="00F50DA0">
      <w:pPr>
        <w:pStyle w:val="ListParagraph"/>
        <w:ind w:left="993"/>
        <w:rPr>
          <w:rFonts w:ascii="Arial" w:eastAsia="Arial" w:hAnsi="Arial" w:cs="Arial"/>
          <w:b/>
          <w:szCs w:val="22"/>
        </w:rPr>
      </w:pPr>
    </w:p>
    <w:p w14:paraId="220534C9" w14:textId="77777777" w:rsidR="00F50DA0" w:rsidRPr="00F50DA0" w:rsidRDefault="000D66C9" w:rsidP="00F50DA0">
      <w:pPr>
        <w:pStyle w:val="ListParagraph"/>
        <w:numPr>
          <w:ilvl w:val="0"/>
          <w:numId w:val="8"/>
        </w:numPr>
        <w:rPr>
          <w:rFonts w:ascii="Arial" w:eastAsia="Arial" w:hAnsi="Arial" w:cs="Arial"/>
          <w:b/>
          <w:szCs w:val="22"/>
        </w:rPr>
      </w:pPr>
      <w:r w:rsidRPr="00F50DA0">
        <w:rPr>
          <w:rFonts w:ascii="Arial" w:eastAsia="Arial" w:hAnsi="Arial" w:cs="Arial"/>
          <w:b/>
          <w:spacing w:val="-3"/>
          <w:sz w:val="22"/>
          <w:szCs w:val="22"/>
        </w:rPr>
        <w:t>T</w:t>
      </w:r>
      <w:r w:rsidRPr="00F50DA0">
        <w:rPr>
          <w:rFonts w:ascii="Arial" w:eastAsia="Arial" w:hAnsi="Arial" w:cs="Arial"/>
          <w:b/>
          <w:spacing w:val="-1"/>
          <w:sz w:val="22"/>
          <w:szCs w:val="22"/>
        </w:rPr>
        <w:t>ER</w:t>
      </w:r>
      <w:r w:rsidRPr="00F50DA0">
        <w:rPr>
          <w:rFonts w:ascii="Arial" w:eastAsia="Arial" w:hAnsi="Arial" w:cs="Arial"/>
          <w:b/>
          <w:spacing w:val="1"/>
          <w:sz w:val="22"/>
          <w:szCs w:val="22"/>
        </w:rPr>
        <w:t>MI</w:t>
      </w:r>
      <w:r w:rsidRPr="00F50DA0">
        <w:rPr>
          <w:rFonts w:ascii="Arial" w:eastAsia="Arial" w:hAnsi="Arial" w:cs="Arial"/>
          <w:b/>
          <w:spacing w:val="4"/>
          <w:sz w:val="22"/>
          <w:szCs w:val="22"/>
        </w:rPr>
        <w:t>N</w:t>
      </w:r>
      <w:r w:rsidRPr="00F50DA0">
        <w:rPr>
          <w:rFonts w:ascii="Arial" w:eastAsia="Arial" w:hAnsi="Arial" w:cs="Arial"/>
          <w:b/>
          <w:spacing w:val="-6"/>
          <w:sz w:val="22"/>
          <w:szCs w:val="22"/>
        </w:rPr>
        <w:t>A</w:t>
      </w:r>
      <w:r w:rsidRPr="00F50DA0">
        <w:rPr>
          <w:rFonts w:ascii="Arial" w:eastAsia="Arial" w:hAnsi="Arial" w:cs="Arial"/>
          <w:b/>
          <w:spacing w:val="-3"/>
          <w:sz w:val="22"/>
          <w:szCs w:val="22"/>
        </w:rPr>
        <w:t>T</w:t>
      </w:r>
      <w:r w:rsidRPr="00F50DA0">
        <w:rPr>
          <w:rFonts w:ascii="Arial" w:eastAsia="Arial" w:hAnsi="Arial" w:cs="Arial"/>
          <w:b/>
          <w:spacing w:val="1"/>
          <w:sz w:val="22"/>
          <w:szCs w:val="22"/>
        </w:rPr>
        <w:t>IO</w:t>
      </w:r>
      <w:r w:rsidRPr="00F50DA0">
        <w:rPr>
          <w:rFonts w:ascii="Arial" w:eastAsia="Arial" w:hAnsi="Arial" w:cs="Arial"/>
          <w:b/>
          <w:sz w:val="22"/>
          <w:szCs w:val="22"/>
        </w:rPr>
        <w:t>N</w:t>
      </w:r>
    </w:p>
    <w:p w14:paraId="3CC6CE79" w14:textId="77777777" w:rsidR="00F50DA0" w:rsidRPr="00F50DA0" w:rsidRDefault="00F50DA0" w:rsidP="00F50DA0">
      <w:pPr>
        <w:rPr>
          <w:rFonts w:ascii="Arial" w:eastAsia="Arial" w:hAnsi="Arial" w:cs="Arial"/>
          <w:b/>
          <w:szCs w:val="22"/>
        </w:rPr>
      </w:pPr>
    </w:p>
    <w:p w14:paraId="31EBCE6D" w14:textId="77777777" w:rsidR="00F50DA0" w:rsidRPr="00F50DA0" w:rsidRDefault="000D66C9" w:rsidP="00F50DA0">
      <w:pPr>
        <w:pStyle w:val="ListParagraph"/>
        <w:numPr>
          <w:ilvl w:val="1"/>
          <w:numId w:val="8"/>
        </w:numPr>
        <w:ind w:left="993" w:hanging="633"/>
        <w:rPr>
          <w:rFonts w:ascii="Arial" w:eastAsia="Arial" w:hAnsi="Arial" w:cs="Arial"/>
          <w:b/>
          <w:szCs w:val="22"/>
        </w:rPr>
      </w:pPr>
      <w:r w:rsidRPr="00F50DA0">
        <w:rPr>
          <w:rFonts w:ascii="Arial" w:eastAsia="Arial" w:hAnsi="Arial" w:cs="Arial"/>
          <w:b/>
        </w:rPr>
        <w:t>Righ</w:t>
      </w:r>
      <w:r w:rsidRPr="00F50DA0">
        <w:rPr>
          <w:rFonts w:ascii="Arial" w:eastAsia="Arial" w:hAnsi="Arial" w:cs="Arial"/>
          <w:b/>
          <w:spacing w:val="1"/>
        </w:rPr>
        <w:t>t</w:t>
      </w:r>
      <w:r w:rsidRPr="00F50DA0">
        <w:rPr>
          <w:rFonts w:ascii="Arial" w:eastAsia="Arial" w:hAnsi="Arial" w:cs="Arial"/>
          <w:b/>
        </w:rPr>
        <w:t>s</w:t>
      </w:r>
      <w:r w:rsidRPr="00F50DA0">
        <w:rPr>
          <w:rFonts w:ascii="Arial" w:eastAsia="Arial" w:hAnsi="Arial" w:cs="Arial"/>
          <w:b/>
          <w:spacing w:val="-6"/>
        </w:rPr>
        <w:t xml:space="preserve"> </w:t>
      </w:r>
      <w:r w:rsidRPr="00F50DA0">
        <w:rPr>
          <w:rFonts w:ascii="Arial" w:eastAsia="Arial" w:hAnsi="Arial" w:cs="Arial"/>
          <w:b/>
        </w:rPr>
        <w:t>of</w:t>
      </w:r>
      <w:r w:rsidRPr="00F50DA0">
        <w:rPr>
          <w:rFonts w:ascii="Arial" w:eastAsia="Arial" w:hAnsi="Arial" w:cs="Arial"/>
          <w:b/>
          <w:spacing w:val="-1"/>
        </w:rPr>
        <w:t xml:space="preserve"> </w:t>
      </w:r>
      <w:r w:rsidRPr="00F50DA0">
        <w:rPr>
          <w:rFonts w:ascii="Arial" w:eastAsia="Arial" w:hAnsi="Arial" w:cs="Arial"/>
          <w:b/>
          <w:spacing w:val="3"/>
        </w:rPr>
        <w:t>T</w:t>
      </w:r>
      <w:r w:rsidRPr="00F50DA0">
        <w:rPr>
          <w:rFonts w:ascii="Arial" w:eastAsia="Arial" w:hAnsi="Arial" w:cs="Arial"/>
          <w:b/>
        </w:rPr>
        <w:t>e</w:t>
      </w:r>
      <w:r w:rsidRPr="00F50DA0">
        <w:rPr>
          <w:rFonts w:ascii="Arial" w:eastAsia="Arial" w:hAnsi="Arial" w:cs="Arial"/>
          <w:b/>
          <w:spacing w:val="1"/>
        </w:rPr>
        <w:t>r</w:t>
      </w:r>
      <w:r w:rsidRPr="00F50DA0">
        <w:rPr>
          <w:rFonts w:ascii="Arial" w:eastAsia="Arial" w:hAnsi="Arial" w:cs="Arial"/>
          <w:b/>
        </w:rPr>
        <w:t>mi</w:t>
      </w:r>
      <w:r w:rsidRPr="00F50DA0">
        <w:rPr>
          <w:rFonts w:ascii="Arial" w:eastAsia="Arial" w:hAnsi="Arial" w:cs="Arial"/>
          <w:b/>
          <w:spacing w:val="1"/>
        </w:rPr>
        <w:t>n</w:t>
      </w:r>
      <w:r w:rsidRPr="00F50DA0">
        <w:rPr>
          <w:rFonts w:ascii="Arial" w:eastAsia="Arial" w:hAnsi="Arial" w:cs="Arial"/>
          <w:b/>
        </w:rPr>
        <w:t>ati</w:t>
      </w:r>
      <w:r w:rsidRPr="00F50DA0">
        <w:rPr>
          <w:rFonts w:ascii="Arial" w:eastAsia="Arial" w:hAnsi="Arial" w:cs="Arial"/>
          <w:b/>
          <w:spacing w:val="1"/>
        </w:rPr>
        <w:t>o</w:t>
      </w:r>
      <w:r w:rsidRPr="00F50DA0">
        <w:rPr>
          <w:rFonts w:ascii="Arial" w:eastAsia="Arial" w:hAnsi="Arial" w:cs="Arial"/>
          <w:b/>
        </w:rPr>
        <w:t>n</w:t>
      </w:r>
    </w:p>
    <w:p w14:paraId="3E5AF69A" w14:textId="77777777" w:rsidR="00F50DA0" w:rsidRPr="00F50DA0" w:rsidRDefault="00F50DA0" w:rsidP="00F50DA0">
      <w:pPr>
        <w:pStyle w:val="ListParagraph"/>
        <w:ind w:left="993"/>
        <w:rPr>
          <w:rFonts w:ascii="Arial" w:eastAsia="Arial" w:hAnsi="Arial" w:cs="Arial"/>
          <w:b/>
          <w:szCs w:val="22"/>
        </w:rPr>
      </w:pPr>
    </w:p>
    <w:p w14:paraId="42B344F7" w14:textId="77777777" w:rsidR="00810E05" w:rsidRPr="00F50DA0" w:rsidRDefault="000D66C9" w:rsidP="00F50DA0">
      <w:pPr>
        <w:pStyle w:val="ListParagraph"/>
        <w:numPr>
          <w:ilvl w:val="2"/>
          <w:numId w:val="8"/>
        </w:numPr>
        <w:rPr>
          <w:rFonts w:ascii="Arial" w:eastAsia="Arial" w:hAnsi="Arial" w:cs="Arial"/>
          <w:b/>
          <w:szCs w:val="22"/>
        </w:rPr>
      </w:pPr>
      <w:r w:rsidRPr="00F50DA0">
        <w:rPr>
          <w:rFonts w:ascii="Arial" w:eastAsia="Arial" w:hAnsi="Arial" w:cs="Arial"/>
          <w:spacing w:val="-1"/>
        </w:rPr>
        <w:t>Ei</w:t>
      </w:r>
      <w:r w:rsidRPr="00F50DA0">
        <w:rPr>
          <w:rFonts w:ascii="Arial" w:eastAsia="Arial" w:hAnsi="Arial" w:cs="Arial"/>
          <w:spacing w:val="2"/>
        </w:rPr>
        <w:t>t</w:t>
      </w:r>
      <w:r w:rsidRPr="00F50DA0">
        <w:rPr>
          <w:rFonts w:ascii="Arial" w:eastAsia="Arial" w:hAnsi="Arial" w:cs="Arial"/>
        </w:rPr>
        <w:t>h</w:t>
      </w:r>
      <w:r w:rsidRPr="00F50DA0">
        <w:rPr>
          <w:rFonts w:ascii="Arial" w:eastAsia="Arial" w:hAnsi="Arial" w:cs="Arial"/>
          <w:spacing w:val="-1"/>
        </w:rPr>
        <w:t>e</w:t>
      </w:r>
      <w:r w:rsidRPr="00F50DA0">
        <w:rPr>
          <w:rFonts w:ascii="Arial" w:eastAsia="Arial" w:hAnsi="Arial" w:cs="Arial"/>
        </w:rPr>
        <w:t>r</w:t>
      </w:r>
      <w:r w:rsidRPr="00F50DA0">
        <w:rPr>
          <w:rFonts w:ascii="Arial" w:eastAsia="Arial" w:hAnsi="Arial" w:cs="Arial"/>
          <w:spacing w:val="7"/>
        </w:rPr>
        <w:t xml:space="preserve"> </w:t>
      </w:r>
      <w:r w:rsidRPr="00F50DA0">
        <w:rPr>
          <w:rFonts w:ascii="Arial" w:eastAsia="Arial" w:hAnsi="Arial" w:cs="Arial"/>
        </w:rPr>
        <w:t>p</w:t>
      </w:r>
      <w:r w:rsidRPr="00F50DA0">
        <w:rPr>
          <w:rFonts w:ascii="Arial" w:eastAsia="Arial" w:hAnsi="Arial" w:cs="Arial"/>
          <w:spacing w:val="-1"/>
        </w:rPr>
        <w:t>a</w:t>
      </w:r>
      <w:r w:rsidRPr="00F50DA0">
        <w:rPr>
          <w:rFonts w:ascii="Arial" w:eastAsia="Arial" w:hAnsi="Arial" w:cs="Arial"/>
          <w:spacing w:val="1"/>
        </w:rPr>
        <w:t>r</w:t>
      </w:r>
      <w:r w:rsidRPr="00F50DA0">
        <w:rPr>
          <w:rFonts w:ascii="Arial" w:eastAsia="Arial" w:hAnsi="Arial" w:cs="Arial"/>
          <w:spacing w:val="2"/>
        </w:rPr>
        <w:t>t</w:t>
      </w:r>
      <w:r w:rsidRPr="00F50DA0">
        <w:rPr>
          <w:rFonts w:ascii="Arial" w:eastAsia="Arial" w:hAnsi="Arial" w:cs="Arial"/>
        </w:rPr>
        <w:t>y</w:t>
      </w:r>
      <w:r w:rsidRPr="00F50DA0">
        <w:rPr>
          <w:rFonts w:ascii="Arial" w:eastAsia="Arial" w:hAnsi="Arial" w:cs="Arial"/>
          <w:spacing w:val="2"/>
        </w:rPr>
        <w:t xml:space="preserve"> </w:t>
      </w:r>
      <w:r w:rsidRPr="00F50DA0">
        <w:rPr>
          <w:rFonts w:ascii="Arial" w:eastAsia="Arial" w:hAnsi="Arial" w:cs="Arial"/>
          <w:spacing w:val="4"/>
        </w:rPr>
        <w:t>m</w:t>
      </w:r>
      <w:r w:rsidRPr="00F50DA0">
        <w:rPr>
          <w:rFonts w:ascii="Arial" w:eastAsia="Arial" w:hAnsi="Arial" w:cs="Arial"/>
          <w:spacing w:val="2"/>
        </w:rPr>
        <w:t>a</w:t>
      </w:r>
      <w:r w:rsidRPr="00F50DA0">
        <w:rPr>
          <w:rFonts w:ascii="Arial" w:eastAsia="Arial" w:hAnsi="Arial" w:cs="Arial"/>
        </w:rPr>
        <w:t>y</w:t>
      </w:r>
      <w:r w:rsidRPr="00F50DA0">
        <w:rPr>
          <w:rFonts w:ascii="Arial" w:eastAsia="Arial" w:hAnsi="Arial" w:cs="Arial"/>
          <w:spacing w:val="4"/>
        </w:rPr>
        <w:t xml:space="preserve"> </w:t>
      </w:r>
      <w:r w:rsidRPr="00F50DA0">
        <w:rPr>
          <w:rFonts w:ascii="Arial" w:eastAsia="Arial" w:hAnsi="Arial" w:cs="Arial"/>
        </w:rPr>
        <w:t>ter</w:t>
      </w:r>
      <w:r w:rsidRPr="00F50DA0">
        <w:rPr>
          <w:rFonts w:ascii="Arial" w:eastAsia="Arial" w:hAnsi="Arial" w:cs="Arial"/>
          <w:spacing w:val="5"/>
        </w:rPr>
        <w:t>m</w:t>
      </w:r>
      <w:r w:rsidRPr="00F50DA0">
        <w:rPr>
          <w:rFonts w:ascii="Arial" w:eastAsia="Arial" w:hAnsi="Arial" w:cs="Arial"/>
          <w:spacing w:val="-1"/>
        </w:rPr>
        <w:t>i</w:t>
      </w:r>
      <w:r w:rsidRPr="00F50DA0">
        <w:rPr>
          <w:rFonts w:ascii="Arial" w:eastAsia="Arial" w:hAnsi="Arial" w:cs="Arial"/>
        </w:rPr>
        <w:t>n</w:t>
      </w:r>
      <w:r w:rsidRPr="00F50DA0">
        <w:rPr>
          <w:rFonts w:ascii="Arial" w:eastAsia="Arial" w:hAnsi="Arial" w:cs="Arial"/>
          <w:spacing w:val="-1"/>
        </w:rPr>
        <w:t>a</w:t>
      </w:r>
      <w:r w:rsidRPr="00F50DA0">
        <w:rPr>
          <w:rFonts w:ascii="Arial" w:eastAsia="Arial" w:hAnsi="Arial" w:cs="Arial"/>
        </w:rPr>
        <w:t>te</w:t>
      </w:r>
      <w:r w:rsidRPr="00F50DA0">
        <w:rPr>
          <w:rFonts w:ascii="Arial" w:eastAsia="Arial" w:hAnsi="Arial" w:cs="Arial"/>
          <w:spacing w:val="5"/>
        </w:rPr>
        <w:t xml:space="preserve"> </w:t>
      </w:r>
      <w:r w:rsidRPr="00F50DA0">
        <w:rPr>
          <w:rFonts w:ascii="Arial" w:eastAsia="Arial" w:hAnsi="Arial" w:cs="Arial"/>
        </w:rPr>
        <w:t>th</w:t>
      </w:r>
      <w:r w:rsidRPr="00F50DA0">
        <w:rPr>
          <w:rFonts w:ascii="Arial" w:eastAsia="Arial" w:hAnsi="Arial" w:cs="Arial"/>
          <w:spacing w:val="-2"/>
        </w:rPr>
        <w:t>i</w:t>
      </w:r>
      <w:r w:rsidRPr="00F50DA0">
        <w:rPr>
          <w:rFonts w:ascii="Arial" w:eastAsia="Arial" w:hAnsi="Arial" w:cs="Arial"/>
        </w:rPr>
        <w:t>s</w:t>
      </w:r>
      <w:r w:rsidRPr="00F50DA0">
        <w:rPr>
          <w:rFonts w:ascii="Arial" w:eastAsia="Arial" w:hAnsi="Arial" w:cs="Arial"/>
          <w:spacing w:val="10"/>
        </w:rPr>
        <w:t xml:space="preserve"> </w:t>
      </w:r>
      <w:r w:rsidRPr="00F50DA0">
        <w:rPr>
          <w:rFonts w:ascii="Arial" w:eastAsia="Arial" w:hAnsi="Arial" w:cs="Arial"/>
          <w:spacing w:val="-1"/>
        </w:rPr>
        <w:t>A</w:t>
      </w:r>
      <w:r w:rsidRPr="00F50DA0">
        <w:rPr>
          <w:rFonts w:ascii="Arial" w:eastAsia="Arial" w:hAnsi="Arial" w:cs="Arial"/>
        </w:rPr>
        <w:t>gr</w:t>
      </w:r>
      <w:r w:rsidRPr="00F50DA0">
        <w:rPr>
          <w:rFonts w:ascii="Arial" w:eastAsia="Arial" w:hAnsi="Arial" w:cs="Arial"/>
          <w:spacing w:val="2"/>
        </w:rPr>
        <w:t>e</w:t>
      </w:r>
      <w:r w:rsidRPr="00F50DA0">
        <w:rPr>
          <w:rFonts w:ascii="Arial" w:eastAsia="Arial" w:hAnsi="Arial" w:cs="Arial"/>
        </w:rPr>
        <w:t>e</w:t>
      </w:r>
      <w:r w:rsidRPr="00F50DA0">
        <w:rPr>
          <w:rFonts w:ascii="Arial" w:eastAsia="Arial" w:hAnsi="Arial" w:cs="Arial"/>
          <w:spacing w:val="4"/>
        </w:rPr>
        <w:t>m</w:t>
      </w:r>
      <w:r w:rsidRPr="00F50DA0">
        <w:rPr>
          <w:rFonts w:ascii="Arial" w:eastAsia="Arial" w:hAnsi="Arial" w:cs="Arial"/>
        </w:rPr>
        <w:t>e</w:t>
      </w:r>
      <w:r w:rsidRPr="00F50DA0">
        <w:rPr>
          <w:rFonts w:ascii="Arial" w:eastAsia="Arial" w:hAnsi="Arial" w:cs="Arial"/>
          <w:spacing w:val="-1"/>
        </w:rPr>
        <w:t>n</w:t>
      </w:r>
      <w:r w:rsidRPr="00F50DA0">
        <w:rPr>
          <w:rFonts w:ascii="Arial" w:eastAsia="Arial" w:hAnsi="Arial" w:cs="Arial"/>
        </w:rPr>
        <w:t>t</w:t>
      </w:r>
      <w:r w:rsidRPr="00F50DA0">
        <w:rPr>
          <w:rFonts w:ascii="Arial" w:eastAsia="Arial" w:hAnsi="Arial" w:cs="Arial"/>
          <w:spacing w:val="-1"/>
        </w:rPr>
        <w:t xml:space="preserve"> </w:t>
      </w:r>
      <w:r w:rsidRPr="00F50DA0">
        <w:rPr>
          <w:rFonts w:ascii="Arial" w:eastAsia="Arial" w:hAnsi="Arial" w:cs="Arial"/>
          <w:spacing w:val="2"/>
        </w:rPr>
        <w:t>b</w:t>
      </w:r>
      <w:r w:rsidRPr="00F50DA0">
        <w:rPr>
          <w:rFonts w:ascii="Arial" w:eastAsia="Arial" w:hAnsi="Arial" w:cs="Arial"/>
        </w:rPr>
        <w:t>y</w:t>
      </w:r>
      <w:r w:rsidRPr="00F50DA0">
        <w:rPr>
          <w:rFonts w:ascii="Arial" w:eastAsia="Arial" w:hAnsi="Arial" w:cs="Arial"/>
          <w:spacing w:val="6"/>
        </w:rPr>
        <w:t xml:space="preserve"> </w:t>
      </w:r>
      <w:r w:rsidRPr="00F50DA0">
        <w:rPr>
          <w:rFonts w:ascii="Arial" w:eastAsia="Arial" w:hAnsi="Arial" w:cs="Arial"/>
          <w:spacing w:val="2"/>
        </w:rPr>
        <w:t>g</w:t>
      </w:r>
      <w:r w:rsidRPr="00F50DA0">
        <w:rPr>
          <w:rFonts w:ascii="Arial" w:eastAsia="Arial" w:hAnsi="Arial" w:cs="Arial"/>
          <w:spacing w:val="-1"/>
        </w:rPr>
        <w:t>i</w:t>
      </w:r>
      <w:r w:rsidRPr="00F50DA0">
        <w:rPr>
          <w:rFonts w:ascii="Arial" w:eastAsia="Arial" w:hAnsi="Arial" w:cs="Arial"/>
          <w:spacing w:val="1"/>
        </w:rPr>
        <w:t>v</w:t>
      </w:r>
      <w:r w:rsidRPr="00F50DA0">
        <w:rPr>
          <w:rFonts w:ascii="Arial" w:eastAsia="Arial" w:hAnsi="Arial" w:cs="Arial"/>
          <w:spacing w:val="-1"/>
        </w:rPr>
        <w:t>i</w:t>
      </w:r>
      <w:r w:rsidRPr="00F50DA0">
        <w:rPr>
          <w:rFonts w:ascii="Arial" w:eastAsia="Arial" w:hAnsi="Arial" w:cs="Arial"/>
          <w:spacing w:val="2"/>
        </w:rPr>
        <w:t>n</w:t>
      </w:r>
      <w:r w:rsidRPr="00F50DA0">
        <w:rPr>
          <w:rFonts w:ascii="Arial" w:eastAsia="Arial" w:hAnsi="Arial" w:cs="Arial"/>
        </w:rPr>
        <w:t>g</w:t>
      </w:r>
      <w:r w:rsidRPr="00F50DA0">
        <w:rPr>
          <w:rFonts w:ascii="Arial" w:eastAsia="Arial" w:hAnsi="Arial" w:cs="Arial"/>
          <w:spacing w:val="6"/>
        </w:rPr>
        <w:t xml:space="preserve"> </w:t>
      </w:r>
      <w:r w:rsidRPr="00F50DA0">
        <w:rPr>
          <w:rFonts w:ascii="Arial" w:eastAsia="Arial" w:hAnsi="Arial" w:cs="Arial"/>
        </w:rPr>
        <w:t>w</w:t>
      </w:r>
      <w:r w:rsidRPr="00F50DA0">
        <w:rPr>
          <w:rFonts w:ascii="Arial" w:eastAsia="Arial" w:hAnsi="Arial" w:cs="Arial"/>
          <w:spacing w:val="1"/>
        </w:rPr>
        <w:t>r</w:t>
      </w:r>
      <w:r w:rsidRPr="00F50DA0">
        <w:rPr>
          <w:rFonts w:ascii="Arial" w:eastAsia="Arial" w:hAnsi="Arial" w:cs="Arial"/>
          <w:spacing w:val="-1"/>
        </w:rPr>
        <w:t>i</w:t>
      </w:r>
      <w:r w:rsidRPr="00F50DA0">
        <w:rPr>
          <w:rFonts w:ascii="Arial" w:eastAsia="Arial" w:hAnsi="Arial" w:cs="Arial"/>
        </w:rPr>
        <w:t>tt</w:t>
      </w:r>
      <w:r w:rsidRPr="00F50DA0">
        <w:rPr>
          <w:rFonts w:ascii="Arial" w:eastAsia="Arial" w:hAnsi="Arial" w:cs="Arial"/>
          <w:spacing w:val="-1"/>
        </w:rPr>
        <w:t>e</w:t>
      </w:r>
      <w:r w:rsidRPr="00F50DA0">
        <w:rPr>
          <w:rFonts w:ascii="Arial" w:eastAsia="Arial" w:hAnsi="Arial" w:cs="Arial"/>
        </w:rPr>
        <w:t>n</w:t>
      </w:r>
      <w:r w:rsidRPr="00F50DA0">
        <w:rPr>
          <w:rFonts w:ascii="Arial" w:eastAsia="Arial" w:hAnsi="Arial" w:cs="Arial"/>
          <w:spacing w:val="5"/>
        </w:rPr>
        <w:t xml:space="preserve"> </w:t>
      </w:r>
      <w:r w:rsidRPr="00F50DA0">
        <w:rPr>
          <w:rFonts w:ascii="Arial" w:eastAsia="Arial" w:hAnsi="Arial" w:cs="Arial"/>
        </w:rPr>
        <w:t>n</w:t>
      </w:r>
      <w:r w:rsidRPr="00F50DA0">
        <w:rPr>
          <w:rFonts w:ascii="Arial" w:eastAsia="Arial" w:hAnsi="Arial" w:cs="Arial"/>
          <w:spacing w:val="1"/>
        </w:rPr>
        <w:t>o</w:t>
      </w:r>
      <w:r w:rsidRPr="00F50DA0">
        <w:rPr>
          <w:rFonts w:ascii="Arial" w:eastAsia="Arial" w:hAnsi="Arial" w:cs="Arial"/>
        </w:rPr>
        <w:t>t</w:t>
      </w:r>
      <w:r w:rsidRPr="00F50DA0">
        <w:rPr>
          <w:rFonts w:ascii="Arial" w:eastAsia="Arial" w:hAnsi="Arial" w:cs="Arial"/>
          <w:spacing w:val="-1"/>
        </w:rPr>
        <w:t>i</w:t>
      </w:r>
      <w:r w:rsidRPr="00F50DA0">
        <w:rPr>
          <w:rFonts w:ascii="Arial" w:eastAsia="Arial" w:hAnsi="Arial" w:cs="Arial"/>
          <w:spacing w:val="1"/>
        </w:rPr>
        <w:t>c</w:t>
      </w:r>
      <w:r w:rsidRPr="00F50DA0">
        <w:rPr>
          <w:rFonts w:ascii="Arial" w:eastAsia="Arial" w:hAnsi="Arial" w:cs="Arial"/>
        </w:rPr>
        <w:t>e</w:t>
      </w:r>
      <w:r w:rsidRPr="00F50DA0">
        <w:rPr>
          <w:rFonts w:ascii="Arial" w:eastAsia="Arial" w:hAnsi="Arial" w:cs="Arial"/>
          <w:spacing w:val="6"/>
        </w:rPr>
        <w:t xml:space="preserve"> </w:t>
      </w:r>
      <w:r w:rsidRPr="00F50DA0">
        <w:rPr>
          <w:rFonts w:ascii="Arial" w:eastAsia="Arial" w:hAnsi="Arial" w:cs="Arial"/>
        </w:rPr>
        <w:t>to</w:t>
      </w:r>
      <w:r w:rsidRPr="00F50DA0">
        <w:rPr>
          <w:rFonts w:ascii="Arial" w:eastAsia="Arial" w:hAnsi="Arial" w:cs="Arial"/>
          <w:spacing w:val="9"/>
        </w:rPr>
        <w:t xml:space="preserve"> </w:t>
      </w:r>
      <w:r w:rsidRPr="00F50DA0">
        <w:rPr>
          <w:rFonts w:ascii="Arial" w:eastAsia="Arial" w:hAnsi="Arial" w:cs="Arial"/>
        </w:rPr>
        <w:t>the ot</w:t>
      </w:r>
      <w:r w:rsidRPr="00F50DA0">
        <w:rPr>
          <w:rFonts w:ascii="Arial" w:eastAsia="Arial" w:hAnsi="Arial" w:cs="Arial"/>
          <w:spacing w:val="-1"/>
        </w:rPr>
        <w:t>h</w:t>
      </w:r>
      <w:r w:rsidRPr="00F50DA0">
        <w:rPr>
          <w:rFonts w:ascii="Arial" w:eastAsia="Arial" w:hAnsi="Arial" w:cs="Arial"/>
        </w:rPr>
        <w:t>er</w:t>
      </w:r>
      <w:r w:rsidRPr="00F50DA0">
        <w:rPr>
          <w:rFonts w:ascii="Arial" w:eastAsia="Arial" w:hAnsi="Arial" w:cs="Arial"/>
          <w:spacing w:val="-5"/>
        </w:rPr>
        <w:t xml:space="preserve"> </w:t>
      </w:r>
      <w:r w:rsidRPr="00F50DA0">
        <w:rPr>
          <w:rFonts w:ascii="Arial" w:eastAsia="Arial" w:hAnsi="Arial" w:cs="Arial"/>
          <w:spacing w:val="2"/>
        </w:rPr>
        <w:t>p</w:t>
      </w:r>
      <w:r w:rsidRPr="00F50DA0">
        <w:rPr>
          <w:rFonts w:ascii="Arial" w:eastAsia="Arial" w:hAnsi="Arial" w:cs="Arial"/>
        </w:rPr>
        <w:t>ar</w:t>
      </w:r>
      <w:r w:rsidRPr="00F50DA0">
        <w:rPr>
          <w:rFonts w:ascii="Arial" w:eastAsia="Arial" w:hAnsi="Arial" w:cs="Arial"/>
          <w:spacing w:val="3"/>
        </w:rPr>
        <w:t>t</w:t>
      </w:r>
      <w:r w:rsidRPr="00F50DA0">
        <w:rPr>
          <w:rFonts w:ascii="Arial" w:eastAsia="Arial" w:hAnsi="Arial" w:cs="Arial"/>
        </w:rPr>
        <w:t>y</w:t>
      </w:r>
      <w:r w:rsidRPr="00F50DA0">
        <w:rPr>
          <w:rFonts w:ascii="Arial" w:eastAsia="Arial" w:hAnsi="Arial" w:cs="Arial"/>
          <w:spacing w:val="-6"/>
        </w:rPr>
        <w:t xml:space="preserve"> </w:t>
      </w:r>
      <w:r w:rsidRPr="00F50DA0">
        <w:rPr>
          <w:rFonts w:ascii="Arial" w:eastAsia="Arial" w:hAnsi="Arial" w:cs="Arial"/>
          <w:spacing w:val="-1"/>
        </w:rPr>
        <w:t>i</w:t>
      </w:r>
      <w:r w:rsidRPr="00F50DA0">
        <w:rPr>
          <w:rFonts w:ascii="Arial" w:eastAsia="Arial" w:hAnsi="Arial" w:cs="Arial"/>
          <w:spacing w:val="2"/>
        </w:rPr>
        <w:t>f</w:t>
      </w:r>
      <w:r w:rsidRPr="00F50DA0">
        <w:rPr>
          <w:rFonts w:ascii="Arial" w:eastAsia="Arial" w:hAnsi="Arial" w:cs="Arial"/>
        </w:rPr>
        <w:t>:</w:t>
      </w:r>
    </w:p>
    <w:p w14:paraId="72699B75" w14:textId="77777777" w:rsidR="00F50DA0" w:rsidRPr="00F50DA0" w:rsidRDefault="00F50DA0" w:rsidP="00F50DA0">
      <w:pPr>
        <w:pStyle w:val="ListParagraph"/>
        <w:ind w:left="1224"/>
        <w:rPr>
          <w:rFonts w:ascii="Arial" w:eastAsia="Arial" w:hAnsi="Arial" w:cs="Arial"/>
          <w:b/>
          <w:szCs w:val="22"/>
        </w:rPr>
      </w:pPr>
    </w:p>
    <w:p w14:paraId="587DCEA4" w14:textId="77777777" w:rsidR="00810E05" w:rsidRPr="00BE58D7" w:rsidRDefault="000D66C9" w:rsidP="00BE58D7">
      <w:pPr>
        <w:pStyle w:val="ListParagraph"/>
        <w:numPr>
          <w:ilvl w:val="3"/>
          <w:numId w:val="8"/>
        </w:numPr>
        <w:ind w:left="1843" w:hanging="283"/>
        <w:rPr>
          <w:rFonts w:ascii="Arial" w:eastAsia="Arial" w:hAnsi="Arial" w:cs="Arial"/>
          <w:b/>
          <w:szCs w:val="22"/>
        </w:rPr>
      </w:pPr>
      <w:r w:rsidRPr="00BE58D7">
        <w:rPr>
          <w:rFonts w:ascii="Arial" w:eastAsia="Arial" w:hAnsi="Arial" w:cs="Arial"/>
        </w:rPr>
        <w:t>the</w:t>
      </w:r>
      <w:r w:rsidRPr="00BE58D7">
        <w:rPr>
          <w:rFonts w:ascii="Arial" w:eastAsia="Arial" w:hAnsi="Arial" w:cs="Arial"/>
          <w:spacing w:val="7"/>
        </w:rPr>
        <w:t xml:space="preserve"> </w:t>
      </w:r>
      <w:r w:rsidRPr="00BE58D7">
        <w:rPr>
          <w:rFonts w:ascii="Arial" w:eastAsia="Arial" w:hAnsi="Arial" w:cs="Arial"/>
        </w:rPr>
        <w:t>o</w:t>
      </w:r>
      <w:r w:rsidRPr="00BE58D7">
        <w:rPr>
          <w:rFonts w:ascii="Arial" w:eastAsia="Arial" w:hAnsi="Arial" w:cs="Arial"/>
          <w:spacing w:val="2"/>
        </w:rPr>
        <w:t>t</w:t>
      </w:r>
      <w:r w:rsidRPr="00BE58D7">
        <w:rPr>
          <w:rFonts w:ascii="Arial" w:eastAsia="Arial" w:hAnsi="Arial" w:cs="Arial"/>
        </w:rPr>
        <w:t>h</w:t>
      </w:r>
      <w:r w:rsidRPr="00BE58D7">
        <w:rPr>
          <w:rFonts w:ascii="Arial" w:eastAsia="Arial" w:hAnsi="Arial" w:cs="Arial"/>
          <w:spacing w:val="-1"/>
        </w:rPr>
        <w:t>e</w:t>
      </w:r>
      <w:r w:rsidRPr="00BE58D7">
        <w:rPr>
          <w:rFonts w:ascii="Arial" w:eastAsia="Arial" w:hAnsi="Arial" w:cs="Arial"/>
        </w:rPr>
        <w:t>r</w:t>
      </w:r>
      <w:r w:rsidRPr="00BE58D7">
        <w:rPr>
          <w:rFonts w:ascii="Arial" w:eastAsia="Arial" w:hAnsi="Arial" w:cs="Arial"/>
          <w:spacing w:val="7"/>
        </w:rPr>
        <w:t xml:space="preserve"> </w:t>
      </w:r>
      <w:r w:rsidRPr="00BE58D7">
        <w:rPr>
          <w:rFonts w:ascii="Arial" w:eastAsia="Arial" w:hAnsi="Arial" w:cs="Arial"/>
          <w:spacing w:val="2"/>
        </w:rPr>
        <w:t>p</w:t>
      </w:r>
      <w:r w:rsidRPr="00BE58D7">
        <w:rPr>
          <w:rFonts w:ascii="Arial" w:eastAsia="Arial" w:hAnsi="Arial" w:cs="Arial"/>
        </w:rPr>
        <w:t>ar</w:t>
      </w:r>
      <w:r w:rsidRPr="00BE58D7">
        <w:rPr>
          <w:rFonts w:ascii="Arial" w:eastAsia="Arial" w:hAnsi="Arial" w:cs="Arial"/>
          <w:spacing w:val="3"/>
        </w:rPr>
        <w:t>t</w:t>
      </w:r>
      <w:r w:rsidRPr="00BE58D7">
        <w:rPr>
          <w:rFonts w:ascii="Arial" w:eastAsia="Arial" w:hAnsi="Arial" w:cs="Arial"/>
        </w:rPr>
        <w:t>y</w:t>
      </w:r>
      <w:r w:rsidRPr="00BE58D7">
        <w:rPr>
          <w:rFonts w:ascii="Arial" w:eastAsia="Arial" w:hAnsi="Arial" w:cs="Arial"/>
          <w:spacing w:val="2"/>
        </w:rPr>
        <w:t xml:space="preserve"> </w:t>
      </w:r>
      <w:r w:rsidRPr="00BE58D7">
        <w:rPr>
          <w:rFonts w:ascii="Arial" w:eastAsia="Arial" w:hAnsi="Arial" w:cs="Arial"/>
          <w:spacing w:val="1"/>
        </w:rPr>
        <w:t>c</w:t>
      </w:r>
      <w:r w:rsidRPr="00BE58D7">
        <w:rPr>
          <w:rFonts w:ascii="Arial" w:eastAsia="Arial" w:hAnsi="Arial" w:cs="Arial"/>
        </w:rPr>
        <w:t>o</w:t>
      </w:r>
      <w:r w:rsidRPr="00BE58D7">
        <w:rPr>
          <w:rFonts w:ascii="Arial" w:eastAsia="Arial" w:hAnsi="Arial" w:cs="Arial"/>
          <w:spacing w:val="2"/>
        </w:rPr>
        <w:t>m</w:t>
      </w:r>
      <w:r w:rsidRPr="00BE58D7">
        <w:rPr>
          <w:rFonts w:ascii="Arial" w:eastAsia="Arial" w:hAnsi="Arial" w:cs="Arial"/>
          <w:spacing w:val="4"/>
        </w:rPr>
        <w:t>m</w:t>
      </w:r>
      <w:r w:rsidRPr="00BE58D7">
        <w:rPr>
          <w:rFonts w:ascii="Arial" w:eastAsia="Arial" w:hAnsi="Arial" w:cs="Arial"/>
          <w:spacing w:val="-1"/>
        </w:rPr>
        <w:t>i</w:t>
      </w:r>
      <w:r w:rsidRPr="00BE58D7">
        <w:rPr>
          <w:rFonts w:ascii="Arial" w:eastAsia="Arial" w:hAnsi="Arial" w:cs="Arial"/>
        </w:rPr>
        <w:t>ts</w:t>
      </w:r>
      <w:r w:rsidRPr="00BE58D7">
        <w:rPr>
          <w:rFonts w:ascii="Arial" w:eastAsia="Arial" w:hAnsi="Arial" w:cs="Arial"/>
          <w:spacing w:val="4"/>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y</w:t>
      </w:r>
      <w:r w:rsidRPr="00BE58D7">
        <w:rPr>
          <w:rFonts w:ascii="Arial" w:eastAsia="Arial" w:hAnsi="Arial" w:cs="Arial"/>
          <w:spacing w:val="4"/>
        </w:rPr>
        <w:t xml:space="preserve"> </w:t>
      </w:r>
      <w:r w:rsidRPr="00BE58D7">
        <w:rPr>
          <w:rFonts w:ascii="Arial" w:eastAsia="Arial" w:hAnsi="Arial" w:cs="Arial"/>
        </w:rPr>
        <w:t>br</w:t>
      </w:r>
      <w:r w:rsidRPr="00BE58D7">
        <w:rPr>
          <w:rFonts w:ascii="Arial" w:eastAsia="Arial" w:hAnsi="Arial" w:cs="Arial"/>
          <w:spacing w:val="2"/>
        </w:rPr>
        <w:t>e</w:t>
      </w:r>
      <w:r w:rsidRPr="00BE58D7">
        <w:rPr>
          <w:rFonts w:ascii="Arial" w:eastAsia="Arial" w:hAnsi="Arial" w:cs="Arial"/>
        </w:rPr>
        <w:t>a</w:t>
      </w:r>
      <w:r w:rsidRPr="00BE58D7">
        <w:rPr>
          <w:rFonts w:ascii="Arial" w:eastAsia="Arial" w:hAnsi="Arial" w:cs="Arial"/>
          <w:spacing w:val="1"/>
        </w:rPr>
        <w:t>c</w:t>
      </w:r>
      <w:r w:rsidRPr="00BE58D7">
        <w:rPr>
          <w:rFonts w:ascii="Arial" w:eastAsia="Arial" w:hAnsi="Arial" w:cs="Arial"/>
        </w:rPr>
        <w:t>h</w:t>
      </w:r>
      <w:r w:rsidRPr="00BE58D7">
        <w:rPr>
          <w:rFonts w:ascii="Arial" w:eastAsia="Arial" w:hAnsi="Arial" w:cs="Arial"/>
          <w:spacing w:val="5"/>
        </w:rPr>
        <w:t xml:space="preserve"> </w:t>
      </w:r>
      <w:r w:rsidRPr="00BE58D7">
        <w:rPr>
          <w:rFonts w:ascii="Arial" w:eastAsia="Arial" w:hAnsi="Arial" w:cs="Arial"/>
        </w:rPr>
        <w:t>of</w:t>
      </w:r>
      <w:r w:rsidRPr="00BE58D7">
        <w:rPr>
          <w:rFonts w:ascii="Arial" w:eastAsia="Arial" w:hAnsi="Arial" w:cs="Arial"/>
          <w:spacing w:val="11"/>
        </w:rPr>
        <w:t xml:space="preserve"> </w:t>
      </w:r>
      <w:r w:rsidRPr="00BE58D7">
        <w:rPr>
          <w:rFonts w:ascii="Arial" w:eastAsia="Arial" w:hAnsi="Arial" w:cs="Arial"/>
        </w:rPr>
        <w:t>a</w:t>
      </w:r>
      <w:r w:rsidRPr="00BE58D7">
        <w:rPr>
          <w:rFonts w:ascii="Arial" w:eastAsia="Arial" w:hAnsi="Arial" w:cs="Arial"/>
          <w:spacing w:val="4"/>
        </w:rPr>
        <w:t>n</w:t>
      </w:r>
      <w:r w:rsidRPr="00BE58D7">
        <w:rPr>
          <w:rFonts w:ascii="Arial" w:eastAsia="Arial" w:hAnsi="Arial" w:cs="Arial"/>
        </w:rPr>
        <w:t>y</w:t>
      </w:r>
      <w:r w:rsidRPr="00BE58D7">
        <w:rPr>
          <w:rFonts w:ascii="Arial" w:eastAsia="Arial" w:hAnsi="Arial" w:cs="Arial"/>
          <w:spacing w:val="4"/>
        </w:rPr>
        <w:t xml:space="preserve"> </w:t>
      </w:r>
      <w:r w:rsidRPr="00BE58D7">
        <w:rPr>
          <w:rFonts w:ascii="Arial" w:eastAsia="Arial" w:hAnsi="Arial" w:cs="Arial"/>
        </w:rPr>
        <w:t>of</w:t>
      </w:r>
      <w:r w:rsidRPr="00BE58D7">
        <w:rPr>
          <w:rFonts w:ascii="Arial" w:eastAsia="Arial" w:hAnsi="Arial" w:cs="Arial"/>
          <w:spacing w:val="11"/>
        </w:rPr>
        <w:t xml:space="preserve"> </w:t>
      </w:r>
      <w:r w:rsidRPr="00BE58D7">
        <w:rPr>
          <w:rFonts w:ascii="Arial" w:eastAsia="Arial" w:hAnsi="Arial" w:cs="Arial"/>
        </w:rPr>
        <w:t>the</w:t>
      </w:r>
      <w:r w:rsidRPr="00BE58D7">
        <w:rPr>
          <w:rFonts w:ascii="Arial" w:eastAsia="Arial" w:hAnsi="Arial" w:cs="Arial"/>
          <w:spacing w:val="10"/>
        </w:rPr>
        <w:t xml:space="preserve"> </w:t>
      </w:r>
      <w:r w:rsidRPr="00BE58D7">
        <w:rPr>
          <w:rFonts w:ascii="Arial" w:eastAsia="Arial" w:hAnsi="Arial" w:cs="Arial"/>
        </w:rPr>
        <w:t>pro</w:t>
      </w:r>
      <w:r w:rsidRPr="00BE58D7">
        <w:rPr>
          <w:rFonts w:ascii="Arial" w:eastAsia="Arial" w:hAnsi="Arial" w:cs="Arial"/>
          <w:spacing w:val="1"/>
        </w:rPr>
        <w:t>v</w:t>
      </w:r>
      <w:r w:rsidRPr="00BE58D7">
        <w:rPr>
          <w:rFonts w:ascii="Arial" w:eastAsia="Arial" w:hAnsi="Arial" w:cs="Arial"/>
          <w:spacing w:val="-1"/>
        </w:rPr>
        <w:t>i</w:t>
      </w:r>
      <w:r w:rsidRPr="00BE58D7">
        <w:rPr>
          <w:rFonts w:ascii="Arial" w:eastAsia="Arial" w:hAnsi="Arial" w:cs="Arial"/>
          <w:spacing w:val="1"/>
        </w:rPr>
        <w:t>s</w:t>
      </w:r>
      <w:r w:rsidRPr="00BE58D7">
        <w:rPr>
          <w:rFonts w:ascii="Arial" w:eastAsia="Arial" w:hAnsi="Arial" w:cs="Arial"/>
          <w:spacing w:val="-1"/>
        </w:rPr>
        <w:t>i</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s</w:t>
      </w:r>
      <w:r w:rsidRPr="00BE58D7">
        <w:rPr>
          <w:rFonts w:ascii="Arial" w:eastAsia="Arial" w:hAnsi="Arial" w:cs="Arial"/>
          <w:spacing w:val="3"/>
        </w:rPr>
        <w:t xml:space="preserve"> </w:t>
      </w:r>
      <w:r w:rsidRPr="00BE58D7">
        <w:rPr>
          <w:rFonts w:ascii="Arial" w:eastAsia="Arial" w:hAnsi="Arial" w:cs="Arial"/>
        </w:rPr>
        <w:t>of</w:t>
      </w:r>
      <w:r w:rsidRPr="00BE58D7">
        <w:rPr>
          <w:rFonts w:ascii="Arial" w:eastAsia="Arial" w:hAnsi="Arial" w:cs="Arial"/>
          <w:spacing w:val="11"/>
        </w:rPr>
        <w:t xml:space="preserve"> </w:t>
      </w:r>
      <w:r w:rsidRPr="00BE58D7">
        <w:rPr>
          <w:rFonts w:ascii="Arial" w:eastAsia="Arial" w:hAnsi="Arial" w:cs="Arial"/>
        </w:rPr>
        <w:t>t</w:t>
      </w:r>
      <w:r w:rsidRPr="00BE58D7">
        <w:rPr>
          <w:rFonts w:ascii="Arial" w:eastAsia="Arial" w:hAnsi="Arial" w:cs="Arial"/>
          <w:spacing w:val="2"/>
        </w:rPr>
        <w:t>h</w:t>
      </w:r>
      <w:r w:rsidRPr="00BE58D7">
        <w:rPr>
          <w:rFonts w:ascii="Arial" w:eastAsia="Arial" w:hAnsi="Arial" w:cs="Arial"/>
          <w:spacing w:val="-1"/>
        </w:rPr>
        <w:t>i</w:t>
      </w:r>
      <w:r w:rsidRPr="00BE58D7">
        <w:rPr>
          <w:rFonts w:ascii="Arial" w:eastAsia="Arial" w:hAnsi="Arial" w:cs="Arial"/>
        </w:rPr>
        <w:t xml:space="preserve">s </w:t>
      </w:r>
      <w:r w:rsidRPr="00BE58D7">
        <w:rPr>
          <w:rFonts w:ascii="Arial" w:eastAsia="Arial" w:hAnsi="Arial" w:cs="Arial"/>
          <w:spacing w:val="-1"/>
        </w:rPr>
        <w:t>A</w:t>
      </w:r>
      <w:r w:rsidRPr="00BE58D7">
        <w:rPr>
          <w:rFonts w:ascii="Arial" w:eastAsia="Arial" w:hAnsi="Arial" w:cs="Arial"/>
        </w:rPr>
        <w:t>gree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r w:rsidRPr="00BE58D7">
        <w:rPr>
          <w:rFonts w:ascii="Arial" w:eastAsia="Arial" w:hAnsi="Arial" w:cs="Arial"/>
          <w:spacing w:val="24"/>
        </w:rPr>
        <w:t xml:space="preserve"> </w:t>
      </w:r>
      <w:r w:rsidRPr="00BE58D7">
        <w:rPr>
          <w:rFonts w:ascii="Arial" w:eastAsia="Arial" w:hAnsi="Arial" w:cs="Arial"/>
          <w:spacing w:val="-2"/>
        </w:rPr>
        <w:t>w</w:t>
      </w:r>
      <w:r w:rsidRPr="00BE58D7">
        <w:rPr>
          <w:rFonts w:ascii="Arial" w:eastAsia="Arial" w:hAnsi="Arial" w:cs="Arial"/>
          <w:spacing w:val="2"/>
        </w:rPr>
        <w:t>h</w:t>
      </w:r>
      <w:r w:rsidRPr="00BE58D7">
        <w:rPr>
          <w:rFonts w:ascii="Arial" w:eastAsia="Arial" w:hAnsi="Arial" w:cs="Arial"/>
        </w:rPr>
        <w:t>ere</w:t>
      </w:r>
      <w:r w:rsidRPr="00BE58D7">
        <w:rPr>
          <w:rFonts w:ascii="Arial" w:eastAsia="Arial" w:hAnsi="Arial" w:cs="Arial"/>
          <w:spacing w:val="26"/>
        </w:rPr>
        <w:t xml:space="preserve"> </w:t>
      </w:r>
      <w:r w:rsidRPr="00BE58D7">
        <w:rPr>
          <w:rFonts w:ascii="Arial" w:eastAsia="Arial" w:hAnsi="Arial" w:cs="Arial"/>
          <w:spacing w:val="2"/>
        </w:rPr>
        <w:t>t</w:t>
      </w:r>
      <w:r w:rsidRPr="00BE58D7">
        <w:rPr>
          <w:rFonts w:ascii="Arial" w:eastAsia="Arial" w:hAnsi="Arial" w:cs="Arial"/>
        </w:rPr>
        <w:t>he</w:t>
      </w:r>
      <w:r w:rsidRPr="00BE58D7">
        <w:rPr>
          <w:rFonts w:ascii="Arial" w:eastAsia="Arial" w:hAnsi="Arial" w:cs="Arial"/>
          <w:spacing w:val="28"/>
        </w:rPr>
        <w:t xml:space="preserve"> </w:t>
      </w:r>
      <w:r w:rsidRPr="00BE58D7">
        <w:rPr>
          <w:rFonts w:ascii="Arial" w:eastAsia="Arial" w:hAnsi="Arial" w:cs="Arial"/>
        </w:rPr>
        <w:t>br</w:t>
      </w:r>
      <w:r w:rsidRPr="00BE58D7">
        <w:rPr>
          <w:rFonts w:ascii="Arial" w:eastAsia="Arial" w:hAnsi="Arial" w:cs="Arial"/>
          <w:spacing w:val="2"/>
        </w:rPr>
        <w:t>e</w:t>
      </w:r>
      <w:r w:rsidRPr="00BE58D7">
        <w:rPr>
          <w:rFonts w:ascii="Arial" w:eastAsia="Arial" w:hAnsi="Arial" w:cs="Arial"/>
        </w:rPr>
        <w:t>a</w:t>
      </w:r>
      <w:r w:rsidRPr="00BE58D7">
        <w:rPr>
          <w:rFonts w:ascii="Arial" w:eastAsia="Arial" w:hAnsi="Arial" w:cs="Arial"/>
          <w:spacing w:val="1"/>
        </w:rPr>
        <w:t>c</w:t>
      </w:r>
      <w:r w:rsidRPr="00BE58D7">
        <w:rPr>
          <w:rFonts w:ascii="Arial" w:eastAsia="Arial" w:hAnsi="Arial" w:cs="Arial"/>
        </w:rPr>
        <w:t>h</w:t>
      </w:r>
      <w:r w:rsidRPr="00BE58D7">
        <w:rPr>
          <w:rFonts w:ascii="Arial" w:eastAsia="Arial" w:hAnsi="Arial" w:cs="Arial"/>
          <w:spacing w:val="24"/>
        </w:rPr>
        <w:t xml:space="preserve"> </w:t>
      </w:r>
      <w:r w:rsidRPr="00BE58D7">
        <w:rPr>
          <w:rFonts w:ascii="Arial" w:eastAsia="Arial" w:hAnsi="Arial" w:cs="Arial"/>
          <w:spacing w:val="-1"/>
        </w:rPr>
        <w:t>i</w:t>
      </w:r>
      <w:r w:rsidRPr="00BE58D7">
        <w:rPr>
          <w:rFonts w:ascii="Arial" w:eastAsia="Arial" w:hAnsi="Arial" w:cs="Arial"/>
        </w:rPr>
        <w:t>s</w:t>
      </w:r>
      <w:r w:rsidRPr="00BE58D7">
        <w:rPr>
          <w:rFonts w:ascii="Arial" w:eastAsia="Arial" w:hAnsi="Arial" w:cs="Arial"/>
          <w:spacing w:val="30"/>
        </w:rPr>
        <w:t xml:space="preserve"> </w:t>
      </w:r>
      <w:r w:rsidRPr="00BE58D7">
        <w:rPr>
          <w:rFonts w:ascii="Arial" w:eastAsia="Arial" w:hAnsi="Arial" w:cs="Arial"/>
          <w:spacing w:val="2"/>
        </w:rPr>
        <w:t>n</w:t>
      </w:r>
      <w:r w:rsidRPr="00BE58D7">
        <w:rPr>
          <w:rFonts w:ascii="Arial" w:eastAsia="Arial" w:hAnsi="Arial" w:cs="Arial"/>
        </w:rPr>
        <w:t>ot</w:t>
      </w:r>
      <w:r w:rsidRPr="00BE58D7">
        <w:rPr>
          <w:rFonts w:ascii="Arial" w:eastAsia="Arial" w:hAnsi="Arial" w:cs="Arial"/>
          <w:spacing w:val="28"/>
        </w:rPr>
        <w:t xml:space="preserve"> </w:t>
      </w:r>
      <w:r w:rsidRPr="00BE58D7">
        <w:rPr>
          <w:rFonts w:ascii="Arial" w:eastAsia="Arial" w:hAnsi="Arial" w:cs="Arial"/>
          <w:spacing w:val="1"/>
        </w:rPr>
        <w:t>r</w:t>
      </w:r>
      <w:r w:rsidRPr="00BE58D7">
        <w:rPr>
          <w:rFonts w:ascii="Arial" w:eastAsia="Arial" w:hAnsi="Arial" w:cs="Arial"/>
        </w:rPr>
        <w:t>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di</w:t>
      </w:r>
      <w:r w:rsidRPr="00BE58D7">
        <w:rPr>
          <w:rFonts w:ascii="Arial" w:eastAsia="Arial" w:hAnsi="Arial" w:cs="Arial"/>
        </w:rPr>
        <w:t>ed</w:t>
      </w:r>
      <w:r w:rsidRPr="00BE58D7">
        <w:rPr>
          <w:rFonts w:ascii="Arial" w:eastAsia="Arial" w:hAnsi="Arial" w:cs="Arial"/>
          <w:spacing w:val="24"/>
        </w:rPr>
        <w:t xml:space="preserve"> </w:t>
      </w:r>
      <w:r w:rsidRPr="00BE58D7">
        <w:rPr>
          <w:rFonts w:ascii="Arial" w:eastAsia="Arial" w:hAnsi="Arial" w:cs="Arial"/>
        </w:rPr>
        <w:t>to</w:t>
      </w:r>
      <w:r w:rsidRPr="00BE58D7">
        <w:rPr>
          <w:rFonts w:ascii="Arial" w:eastAsia="Arial" w:hAnsi="Arial" w:cs="Arial"/>
          <w:spacing w:val="29"/>
        </w:rPr>
        <w:t xml:space="preserve"> </w:t>
      </w:r>
      <w:r w:rsidRPr="00BE58D7">
        <w:rPr>
          <w:rFonts w:ascii="Arial" w:eastAsia="Arial" w:hAnsi="Arial" w:cs="Arial"/>
          <w:spacing w:val="2"/>
        </w:rPr>
        <w:t>th</w:t>
      </w:r>
      <w:r w:rsidRPr="00BE58D7">
        <w:rPr>
          <w:rFonts w:ascii="Arial" w:eastAsia="Arial" w:hAnsi="Arial" w:cs="Arial"/>
        </w:rPr>
        <w:t>e</w:t>
      </w:r>
      <w:r w:rsidRPr="00BE58D7">
        <w:rPr>
          <w:rFonts w:ascii="Arial" w:eastAsia="Arial" w:hAnsi="Arial" w:cs="Arial"/>
          <w:spacing w:val="28"/>
        </w:rPr>
        <w:t xml:space="preserve"> </w:t>
      </w:r>
      <w:r w:rsidRPr="00BE58D7">
        <w:rPr>
          <w:rFonts w:ascii="Arial" w:eastAsia="Arial" w:hAnsi="Arial" w:cs="Arial"/>
          <w:spacing w:val="1"/>
        </w:rPr>
        <w:t>s</w:t>
      </w:r>
      <w:r w:rsidRPr="00BE58D7">
        <w:rPr>
          <w:rFonts w:ascii="Arial" w:eastAsia="Arial" w:hAnsi="Arial" w:cs="Arial"/>
        </w:rPr>
        <w:t>at</w:t>
      </w:r>
      <w:r w:rsidRPr="00BE58D7">
        <w:rPr>
          <w:rFonts w:ascii="Arial" w:eastAsia="Arial" w:hAnsi="Arial" w:cs="Arial"/>
          <w:spacing w:val="-2"/>
        </w:rPr>
        <w:t>i</w:t>
      </w:r>
      <w:r w:rsidRPr="00BE58D7">
        <w:rPr>
          <w:rFonts w:ascii="Arial" w:eastAsia="Arial" w:hAnsi="Arial" w:cs="Arial"/>
          <w:spacing w:val="1"/>
        </w:rPr>
        <w:t>s</w:t>
      </w:r>
      <w:r w:rsidRPr="00BE58D7">
        <w:rPr>
          <w:rFonts w:ascii="Arial" w:eastAsia="Arial" w:hAnsi="Arial" w:cs="Arial"/>
          <w:spacing w:val="2"/>
        </w:rPr>
        <w:t>f</w:t>
      </w:r>
      <w:r w:rsidRPr="00BE58D7">
        <w:rPr>
          <w:rFonts w:ascii="Arial" w:eastAsia="Arial" w:hAnsi="Arial" w:cs="Arial"/>
        </w:rPr>
        <w:t>a</w:t>
      </w:r>
      <w:r w:rsidRPr="00BE58D7">
        <w:rPr>
          <w:rFonts w:ascii="Arial" w:eastAsia="Arial" w:hAnsi="Arial" w:cs="Arial"/>
          <w:spacing w:val="1"/>
        </w:rPr>
        <w:t>c</w:t>
      </w:r>
      <w:r w:rsidRPr="00BE58D7">
        <w:rPr>
          <w:rFonts w:ascii="Arial" w:eastAsia="Arial" w:hAnsi="Arial" w:cs="Arial"/>
        </w:rPr>
        <w:t>t</w:t>
      </w:r>
      <w:r w:rsidRPr="00BE58D7">
        <w:rPr>
          <w:rFonts w:ascii="Arial" w:eastAsia="Arial" w:hAnsi="Arial" w:cs="Arial"/>
          <w:spacing w:val="-1"/>
        </w:rPr>
        <w:t>i</w:t>
      </w:r>
      <w:r w:rsidRPr="00BE58D7">
        <w:rPr>
          <w:rFonts w:ascii="Arial" w:eastAsia="Arial" w:hAnsi="Arial" w:cs="Arial"/>
        </w:rPr>
        <w:t>on</w:t>
      </w:r>
      <w:r w:rsidRPr="00BE58D7">
        <w:rPr>
          <w:rFonts w:ascii="Arial" w:eastAsia="Arial" w:hAnsi="Arial" w:cs="Arial"/>
          <w:spacing w:val="22"/>
        </w:rPr>
        <w:t xml:space="preserve"> </w:t>
      </w:r>
      <w:r w:rsidRPr="00BE58D7">
        <w:rPr>
          <w:rFonts w:ascii="Arial" w:eastAsia="Arial" w:hAnsi="Arial" w:cs="Arial"/>
        </w:rPr>
        <w:t>of the</w:t>
      </w:r>
      <w:r w:rsidRPr="00BE58D7">
        <w:rPr>
          <w:rFonts w:ascii="Arial" w:eastAsia="Arial" w:hAnsi="Arial" w:cs="Arial"/>
          <w:spacing w:val="25"/>
        </w:rPr>
        <w:t xml:space="preserve"> </w:t>
      </w:r>
      <w:r w:rsidRPr="00BE58D7">
        <w:rPr>
          <w:rFonts w:ascii="Arial" w:eastAsia="Arial" w:hAnsi="Arial" w:cs="Arial"/>
          <w:spacing w:val="2"/>
        </w:rPr>
        <w:t>p</w:t>
      </w:r>
      <w:r w:rsidRPr="00BE58D7">
        <w:rPr>
          <w:rFonts w:ascii="Arial" w:eastAsia="Arial" w:hAnsi="Arial" w:cs="Arial"/>
        </w:rPr>
        <w:t>ar</w:t>
      </w:r>
      <w:r w:rsidRPr="00BE58D7">
        <w:rPr>
          <w:rFonts w:ascii="Arial" w:eastAsia="Arial" w:hAnsi="Arial" w:cs="Arial"/>
          <w:spacing w:val="3"/>
        </w:rPr>
        <w:t>t</w:t>
      </w:r>
      <w:r w:rsidRPr="00BE58D7">
        <w:rPr>
          <w:rFonts w:ascii="Arial" w:eastAsia="Arial" w:hAnsi="Arial" w:cs="Arial"/>
        </w:rPr>
        <w:t>y</w:t>
      </w:r>
      <w:r w:rsidRPr="00BE58D7">
        <w:rPr>
          <w:rFonts w:ascii="Arial" w:eastAsia="Arial" w:hAnsi="Arial" w:cs="Arial"/>
          <w:spacing w:val="23"/>
        </w:rPr>
        <w:t xml:space="preserve"> </w:t>
      </w:r>
      <w:r w:rsidRPr="00BE58D7">
        <w:rPr>
          <w:rFonts w:ascii="Arial" w:eastAsia="Arial" w:hAnsi="Arial" w:cs="Arial"/>
        </w:rPr>
        <w:t>n</w:t>
      </w:r>
      <w:r w:rsidRPr="00BE58D7">
        <w:rPr>
          <w:rFonts w:ascii="Arial" w:eastAsia="Arial" w:hAnsi="Arial" w:cs="Arial"/>
          <w:spacing w:val="-1"/>
        </w:rPr>
        <w:t>o</w:t>
      </w:r>
      <w:r w:rsidRPr="00BE58D7">
        <w:rPr>
          <w:rFonts w:ascii="Arial" w:eastAsia="Arial" w:hAnsi="Arial" w:cs="Arial"/>
        </w:rPr>
        <w:t>t</w:t>
      </w:r>
      <w:r w:rsidRPr="00BE58D7">
        <w:rPr>
          <w:rFonts w:ascii="Arial" w:eastAsia="Arial" w:hAnsi="Arial" w:cs="Arial"/>
          <w:spacing w:val="28"/>
        </w:rPr>
        <w:t xml:space="preserve"> </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27"/>
        </w:rPr>
        <w:t xml:space="preserve"> </w:t>
      </w:r>
      <w:r w:rsidRPr="00BE58D7">
        <w:rPr>
          <w:rFonts w:ascii="Arial" w:eastAsia="Arial" w:hAnsi="Arial" w:cs="Arial"/>
        </w:rPr>
        <w:t>br</w:t>
      </w:r>
      <w:r w:rsidRPr="00BE58D7">
        <w:rPr>
          <w:rFonts w:ascii="Arial" w:eastAsia="Arial" w:hAnsi="Arial" w:cs="Arial"/>
          <w:spacing w:val="2"/>
        </w:rPr>
        <w:t>e</w:t>
      </w:r>
      <w:r w:rsidRPr="00BE58D7">
        <w:rPr>
          <w:rFonts w:ascii="Arial" w:eastAsia="Arial" w:hAnsi="Arial" w:cs="Arial"/>
          <w:spacing w:val="1"/>
        </w:rPr>
        <w:t>ac</w:t>
      </w:r>
      <w:r w:rsidRPr="00BE58D7">
        <w:rPr>
          <w:rFonts w:ascii="Arial" w:eastAsia="Arial" w:hAnsi="Arial" w:cs="Arial"/>
        </w:rPr>
        <w:t>h</w:t>
      </w:r>
      <w:r w:rsidRPr="00BE58D7">
        <w:rPr>
          <w:rFonts w:ascii="Arial" w:eastAsia="Arial" w:hAnsi="Arial" w:cs="Arial"/>
          <w:spacing w:val="22"/>
        </w:rPr>
        <w:t xml:space="preserve"> </w:t>
      </w:r>
      <w:r w:rsidRPr="00BE58D7">
        <w:rPr>
          <w:rFonts w:ascii="Arial" w:eastAsia="Arial" w:hAnsi="Arial" w:cs="Arial"/>
          <w:spacing w:val="1"/>
        </w:rPr>
        <w:t>(</w:t>
      </w:r>
      <w:r w:rsidRPr="00BE58D7">
        <w:rPr>
          <w:rFonts w:ascii="Arial" w:eastAsia="Arial" w:hAnsi="Arial" w:cs="Arial"/>
          <w:spacing w:val="2"/>
        </w:rPr>
        <w:t>a</w:t>
      </w:r>
      <w:r w:rsidRPr="00BE58D7">
        <w:rPr>
          <w:rFonts w:ascii="Arial" w:eastAsia="Arial" w:hAnsi="Arial" w:cs="Arial"/>
          <w:spacing w:val="1"/>
        </w:rPr>
        <w:t>c</w:t>
      </w:r>
      <w:r w:rsidRPr="00BE58D7">
        <w:rPr>
          <w:rFonts w:ascii="Arial" w:eastAsia="Arial" w:hAnsi="Arial" w:cs="Arial"/>
        </w:rPr>
        <w:t>t</w:t>
      </w:r>
      <w:r w:rsidRPr="00BE58D7">
        <w:rPr>
          <w:rFonts w:ascii="Arial" w:eastAsia="Arial" w:hAnsi="Arial" w:cs="Arial"/>
          <w:spacing w:val="-1"/>
        </w:rPr>
        <w:t>i</w:t>
      </w:r>
      <w:r w:rsidRPr="00BE58D7">
        <w:rPr>
          <w:rFonts w:ascii="Arial" w:eastAsia="Arial" w:hAnsi="Arial" w:cs="Arial"/>
        </w:rPr>
        <w:t>ng</w:t>
      </w:r>
      <w:r w:rsidRPr="00BE58D7">
        <w:rPr>
          <w:rFonts w:ascii="Arial" w:eastAsia="Arial" w:hAnsi="Arial" w:cs="Arial"/>
          <w:spacing w:val="22"/>
        </w:rPr>
        <w:t xml:space="preserve"> </w:t>
      </w:r>
      <w:r w:rsidRPr="00BE58D7">
        <w:rPr>
          <w:rFonts w:ascii="Arial" w:eastAsia="Arial" w:hAnsi="Arial" w:cs="Arial"/>
          <w:spacing w:val="1"/>
        </w:rPr>
        <w:t>r</w:t>
      </w:r>
      <w:r w:rsidRPr="00BE58D7">
        <w:rPr>
          <w:rFonts w:ascii="Arial" w:eastAsia="Arial" w:hAnsi="Arial" w:cs="Arial"/>
          <w:spacing w:val="2"/>
        </w:rPr>
        <w:t>e</w:t>
      </w:r>
      <w:r w:rsidRPr="00BE58D7">
        <w:rPr>
          <w:rFonts w:ascii="Arial" w:eastAsia="Arial" w:hAnsi="Arial" w:cs="Arial"/>
        </w:rPr>
        <w:t>a</w:t>
      </w:r>
      <w:r w:rsidRPr="00BE58D7">
        <w:rPr>
          <w:rFonts w:ascii="Arial" w:eastAsia="Arial" w:hAnsi="Arial" w:cs="Arial"/>
          <w:spacing w:val="1"/>
        </w:rPr>
        <w:t>s</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spacing w:val="2"/>
        </w:rPr>
        <w:t>a</w:t>
      </w:r>
      <w:r w:rsidRPr="00BE58D7">
        <w:rPr>
          <w:rFonts w:ascii="Arial" w:eastAsia="Arial" w:hAnsi="Arial" w:cs="Arial"/>
        </w:rPr>
        <w:t>b</w:t>
      </w:r>
      <w:r w:rsidRPr="00BE58D7">
        <w:rPr>
          <w:rFonts w:ascii="Arial" w:eastAsia="Arial" w:hAnsi="Arial" w:cs="Arial"/>
          <w:spacing w:val="3"/>
        </w:rPr>
        <w:t>l</w:t>
      </w:r>
      <w:r w:rsidRPr="00BE58D7">
        <w:rPr>
          <w:rFonts w:ascii="Arial" w:eastAsia="Arial" w:hAnsi="Arial" w:cs="Arial"/>
          <w:spacing w:val="-4"/>
        </w:rPr>
        <w:t>y</w:t>
      </w:r>
      <w:r w:rsidRPr="00BE58D7">
        <w:rPr>
          <w:rFonts w:ascii="Arial" w:eastAsia="Arial" w:hAnsi="Arial" w:cs="Arial"/>
        </w:rPr>
        <w:t>)</w:t>
      </w:r>
      <w:r w:rsidRPr="00BE58D7">
        <w:rPr>
          <w:rFonts w:ascii="Arial" w:eastAsia="Arial" w:hAnsi="Arial" w:cs="Arial"/>
          <w:spacing w:val="24"/>
        </w:rPr>
        <w:t xml:space="preserve"> </w:t>
      </w:r>
      <w:r w:rsidRPr="00BE58D7">
        <w:rPr>
          <w:rFonts w:ascii="Arial" w:eastAsia="Arial" w:hAnsi="Arial" w:cs="Arial"/>
        </w:rPr>
        <w:t>w</w:t>
      </w:r>
      <w:r w:rsidRPr="00BE58D7">
        <w:rPr>
          <w:rFonts w:ascii="Arial" w:eastAsia="Arial" w:hAnsi="Arial" w:cs="Arial"/>
          <w:spacing w:val="-1"/>
        </w:rPr>
        <w:t>i</w:t>
      </w:r>
      <w:r w:rsidRPr="00BE58D7">
        <w:rPr>
          <w:rFonts w:ascii="Arial" w:eastAsia="Arial" w:hAnsi="Arial" w:cs="Arial"/>
        </w:rPr>
        <w:t>t</w:t>
      </w:r>
      <w:r w:rsidRPr="00BE58D7">
        <w:rPr>
          <w:rFonts w:ascii="Arial" w:eastAsia="Arial" w:hAnsi="Arial" w:cs="Arial"/>
          <w:spacing w:val="2"/>
        </w:rPr>
        <w:t>h</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26"/>
        </w:rPr>
        <w:t xml:space="preserve"> </w:t>
      </w:r>
      <w:r w:rsidRPr="00BE58D7">
        <w:rPr>
          <w:rFonts w:ascii="Arial" w:eastAsia="Arial" w:hAnsi="Arial" w:cs="Arial"/>
        </w:rPr>
        <w:t>5</w:t>
      </w:r>
      <w:r w:rsidRPr="00BE58D7">
        <w:rPr>
          <w:rFonts w:ascii="Arial" w:eastAsia="Arial" w:hAnsi="Arial" w:cs="Arial"/>
          <w:spacing w:val="29"/>
        </w:rPr>
        <w:t xml:space="preserve"> </w:t>
      </w:r>
      <w:r w:rsidRPr="00BE58D7">
        <w:rPr>
          <w:rFonts w:ascii="Arial" w:eastAsia="Arial" w:hAnsi="Arial" w:cs="Arial"/>
          <w:spacing w:val="-1"/>
        </w:rPr>
        <w:t>B</w:t>
      </w:r>
      <w:r w:rsidRPr="00BE58D7">
        <w:rPr>
          <w:rFonts w:ascii="Arial" w:eastAsia="Arial" w:hAnsi="Arial" w:cs="Arial"/>
        </w:rPr>
        <w:t>u</w:t>
      </w:r>
      <w:r w:rsidRPr="00BE58D7">
        <w:rPr>
          <w:rFonts w:ascii="Arial" w:eastAsia="Arial" w:hAnsi="Arial" w:cs="Arial"/>
          <w:spacing w:val="1"/>
        </w:rPr>
        <w:t>s</w:t>
      </w:r>
      <w:r w:rsidRPr="00BE58D7">
        <w:rPr>
          <w:rFonts w:ascii="Arial" w:eastAsia="Arial" w:hAnsi="Arial" w:cs="Arial"/>
          <w:spacing w:val="-1"/>
        </w:rPr>
        <w:t>i</w:t>
      </w:r>
      <w:r w:rsidRPr="00BE58D7">
        <w:rPr>
          <w:rFonts w:ascii="Arial" w:eastAsia="Arial" w:hAnsi="Arial" w:cs="Arial"/>
          <w:spacing w:val="2"/>
        </w:rPr>
        <w:t>n</w:t>
      </w:r>
      <w:r w:rsidRPr="00BE58D7">
        <w:rPr>
          <w:rFonts w:ascii="Arial" w:eastAsia="Arial" w:hAnsi="Arial" w:cs="Arial"/>
        </w:rPr>
        <w:t>e</w:t>
      </w:r>
      <w:r w:rsidRPr="00BE58D7">
        <w:rPr>
          <w:rFonts w:ascii="Arial" w:eastAsia="Arial" w:hAnsi="Arial" w:cs="Arial"/>
          <w:spacing w:val="1"/>
        </w:rPr>
        <w:t>s</w:t>
      </w:r>
      <w:r w:rsidRPr="00BE58D7">
        <w:rPr>
          <w:rFonts w:ascii="Arial" w:eastAsia="Arial" w:hAnsi="Arial" w:cs="Arial"/>
        </w:rPr>
        <w:t>s</w:t>
      </w:r>
      <w:r w:rsidRPr="00BE58D7">
        <w:rPr>
          <w:rFonts w:ascii="Arial" w:eastAsia="Arial" w:hAnsi="Arial" w:cs="Arial"/>
          <w:spacing w:val="22"/>
        </w:rPr>
        <w:t xml:space="preserve"> </w:t>
      </w:r>
      <w:r w:rsidRPr="00BE58D7">
        <w:rPr>
          <w:rFonts w:ascii="Arial" w:eastAsia="Arial" w:hAnsi="Arial" w:cs="Arial"/>
        </w:rPr>
        <w:t>D</w:t>
      </w:r>
      <w:r w:rsidRPr="00BE58D7">
        <w:rPr>
          <w:rFonts w:ascii="Arial" w:eastAsia="Arial" w:hAnsi="Arial" w:cs="Arial"/>
          <w:spacing w:val="4"/>
        </w:rPr>
        <w:t>a</w:t>
      </w:r>
      <w:r w:rsidRPr="00BE58D7">
        <w:rPr>
          <w:rFonts w:ascii="Arial" w:eastAsia="Arial" w:hAnsi="Arial" w:cs="Arial"/>
          <w:spacing w:val="-6"/>
        </w:rPr>
        <w:t>y</w:t>
      </w:r>
      <w:r w:rsidRPr="00BE58D7">
        <w:rPr>
          <w:rFonts w:ascii="Arial" w:eastAsia="Arial" w:hAnsi="Arial" w:cs="Arial"/>
        </w:rPr>
        <w:t xml:space="preserve">s </w:t>
      </w:r>
      <w:r w:rsidRPr="00BE58D7">
        <w:rPr>
          <w:rFonts w:ascii="Arial" w:eastAsia="Arial" w:hAnsi="Arial" w:cs="Arial"/>
          <w:spacing w:val="1"/>
        </w:rPr>
        <w:t>(</w:t>
      </w:r>
      <w:r w:rsidRPr="00BE58D7">
        <w:rPr>
          <w:rFonts w:ascii="Arial" w:eastAsia="Arial" w:hAnsi="Arial" w:cs="Arial"/>
        </w:rPr>
        <w:t>or</w:t>
      </w:r>
      <w:r w:rsidRPr="00BE58D7">
        <w:rPr>
          <w:rFonts w:ascii="Arial" w:eastAsia="Arial" w:hAnsi="Arial" w:cs="Arial"/>
          <w:spacing w:val="6"/>
        </w:rPr>
        <w:t xml:space="preserve"> </w:t>
      </w:r>
      <w:r w:rsidRPr="00BE58D7">
        <w:rPr>
          <w:rFonts w:ascii="Arial" w:eastAsia="Arial" w:hAnsi="Arial" w:cs="Arial"/>
          <w:spacing w:val="1"/>
        </w:rPr>
        <w:t>s</w:t>
      </w:r>
      <w:r w:rsidRPr="00BE58D7">
        <w:rPr>
          <w:rFonts w:ascii="Arial" w:eastAsia="Arial" w:hAnsi="Arial" w:cs="Arial"/>
        </w:rPr>
        <w:t>u</w:t>
      </w:r>
      <w:r w:rsidRPr="00BE58D7">
        <w:rPr>
          <w:rFonts w:ascii="Arial" w:eastAsia="Arial" w:hAnsi="Arial" w:cs="Arial"/>
          <w:spacing w:val="1"/>
        </w:rPr>
        <w:t>c</w:t>
      </w:r>
      <w:r w:rsidRPr="00BE58D7">
        <w:rPr>
          <w:rFonts w:ascii="Arial" w:eastAsia="Arial" w:hAnsi="Arial" w:cs="Arial"/>
        </w:rPr>
        <w:t>h</w:t>
      </w:r>
      <w:r w:rsidRPr="00BE58D7">
        <w:rPr>
          <w:rFonts w:ascii="Arial" w:eastAsia="Arial" w:hAnsi="Arial" w:cs="Arial"/>
          <w:spacing w:val="5"/>
        </w:rPr>
        <w:t xml:space="preserve"> </w:t>
      </w:r>
      <w:r w:rsidRPr="00BE58D7">
        <w:rPr>
          <w:rFonts w:ascii="Arial" w:eastAsia="Arial" w:hAnsi="Arial" w:cs="Arial"/>
          <w:spacing w:val="-1"/>
        </w:rPr>
        <w:t>l</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spacing w:val="2"/>
        </w:rPr>
        <w:t>g</w:t>
      </w:r>
      <w:r w:rsidRPr="00BE58D7">
        <w:rPr>
          <w:rFonts w:ascii="Arial" w:eastAsia="Arial" w:hAnsi="Arial" w:cs="Arial"/>
        </w:rPr>
        <w:t>er</w:t>
      </w:r>
      <w:r w:rsidRPr="00BE58D7">
        <w:rPr>
          <w:rFonts w:ascii="Arial" w:eastAsia="Arial" w:hAnsi="Arial" w:cs="Arial"/>
          <w:spacing w:val="3"/>
        </w:rPr>
        <w:t xml:space="preserve"> </w:t>
      </w:r>
      <w:r w:rsidRPr="00BE58D7">
        <w:rPr>
          <w:rFonts w:ascii="Arial" w:eastAsia="Arial" w:hAnsi="Arial" w:cs="Arial"/>
        </w:rPr>
        <w:t>p</w:t>
      </w:r>
      <w:r w:rsidRPr="00BE58D7">
        <w:rPr>
          <w:rFonts w:ascii="Arial" w:eastAsia="Arial" w:hAnsi="Arial" w:cs="Arial"/>
          <w:spacing w:val="-1"/>
        </w:rPr>
        <w:t>e</w:t>
      </w:r>
      <w:r w:rsidRPr="00BE58D7">
        <w:rPr>
          <w:rFonts w:ascii="Arial" w:eastAsia="Arial" w:hAnsi="Arial" w:cs="Arial"/>
          <w:spacing w:val="1"/>
        </w:rPr>
        <w:t>ri</w:t>
      </w:r>
      <w:r w:rsidRPr="00BE58D7">
        <w:rPr>
          <w:rFonts w:ascii="Arial" w:eastAsia="Arial" w:hAnsi="Arial" w:cs="Arial"/>
        </w:rPr>
        <w:t>od</w:t>
      </w:r>
      <w:r w:rsidRPr="00BE58D7">
        <w:rPr>
          <w:rFonts w:ascii="Arial" w:eastAsia="Arial" w:hAnsi="Arial" w:cs="Arial"/>
          <w:spacing w:val="2"/>
        </w:rPr>
        <w:t xml:space="preserve"> </w:t>
      </w:r>
      <w:r w:rsidRPr="00BE58D7">
        <w:rPr>
          <w:rFonts w:ascii="Arial" w:eastAsia="Arial" w:hAnsi="Arial" w:cs="Arial"/>
        </w:rPr>
        <w:t>as</w:t>
      </w:r>
      <w:r w:rsidRPr="00BE58D7">
        <w:rPr>
          <w:rFonts w:ascii="Arial" w:eastAsia="Arial" w:hAnsi="Arial" w:cs="Arial"/>
          <w:spacing w:val="13"/>
        </w:rPr>
        <w:t xml:space="preserve"> </w:t>
      </w:r>
      <w:r w:rsidRPr="00BE58D7">
        <w:rPr>
          <w:rFonts w:ascii="Arial" w:eastAsia="Arial" w:hAnsi="Arial" w:cs="Arial"/>
          <w:spacing w:val="1"/>
        </w:rPr>
        <w:t>s</w:t>
      </w:r>
      <w:r w:rsidRPr="00BE58D7">
        <w:rPr>
          <w:rFonts w:ascii="Arial" w:eastAsia="Arial" w:hAnsi="Arial" w:cs="Arial"/>
        </w:rPr>
        <w:t>p</w:t>
      </w:r>
      <w:r w:rsidRPr="00BE58D7">
        <w:rPr>
          <w:rFonts w:ascii="Arial" w:eastAsia="Arial" w:hAnsi="Arial" w:cs="Arial"/>
          <w:spacing w:val="-1"/>
        </w:rPr>
        <w:t>e</w:t>
      </w:r>
      <w:r w:rsidRPr="00BE58D7">
        <w:rPr>
          <w:rFonts w:ascii="Arial" w:eastAsia="Arial" w:hAnsi="Arial" w:cs="Arial"/>
          <w:spacing w:val="1"/>
        </w:rPr>
        <w:t>c</w:t>
      </w:r>
      <w:r w:rsidRPr="00BE58D7">
        <w:rPr>
          <w:rFonts w:ascii="Arial" w:eastAsia="Arial" w:hAnsi="Arial" w:cs="Arial"/>
          <w:spacing w:val="-1"/>
        </w:rPr>
        <w:t>i</w:t>
      </w:r>
      <w:r w:rsidRPr="00BE58D7">
        <w:rPr>
          <w:rFonts w:ascii="Arial" w:eastAsia="Arial" w:hAnsi="Arial" w:cs="Arial"/>
          <w:spacing w:val="2"/>
        </w:rPr>
        <w:t>f</w:t>
      </w:r>
      <w:r w:rsidRPr="00BE58D7">
        <w:rPr>
          <w:rFonts w:ascii="Arial" w:eastAsia="Arial" w:hAnsi="Arial" w:cs="Arial"/>
          <w:spacing w:val="-1"/>
        </w:rPr>
        <w:t>i</w:t>
      </w:r>
      <w:r w:rsidRPr="00BE58D7">
        <w:rPr>
          <w:rFonts w:ascii="Arial" w:eastAsia="Arial" w:hAnsi="Arial" w:cs="Arial"/>
        </w:rPr>
        <w:t xml:space="preserve">ed </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7"/>
        </w:rPr>
        <w:t xml:space="preserve"> </w:t>
      </w:r>
      <w:r w:rsidRPr="00BE58D7">
        <w:rPr>
          <w:rFonts w:ascii="Arial" w:eastAsia="Arial" w:hAnsi="Arial" w:cs="Arial"/>
        </w:rPr>
        <w:t>the</w:t>
      </w:r>
      <w:r w:rsidRPr="00BE58D7">
        <w:rPr>
          <w:rFonts w:ascii="Arial" w:eastAsia="Arial" w:hAnsi="Arial" w:cs="Arial"/>
          <w:spacing w:val="7"/>
        </w:rPr>
        <w:t xml:space="preserve"> </w:t>
      </w:r>
      <w:r w:rsidRPr="00BE58D7">
        <w:rPr>
          <w:rFonts w:ascii="Arial" w:eastAsia="Arial" w:hAnsi="Arial" w:cs="Arial"/>
        </w:rPr>
        <w:t>n</w:t>
      </w:r>
      <w:r w:rsidRPr="00BE58D7">
        <w:rPr>
          <w:rFonts w:ascii="Arial" w:eastAsia="Arial" w:hAnsi="Arial" w:cs="Arial"/>
          <w:spacing w:val="-1"/>
        </w:rPr>
        <w:t>o</w:t>
      </w:r>
      <w:r w:rsidRPr="00BE58D7">
        <w:rPr>
          <w:rFonts w:ascii="Arial" w:eastAsia="Arial" w:hAnsi="Arial" w:cs="Arial"/>
          <w:spacing w:val="2"/>
        </w:rPr>
        <w:t>t</w:t>
      </w:r>
      <w:r w:rsidRPr="00BE58D7">
        <w:rPr>
          <w:rFonts w:ascii="Arial" w:eastAsia="Arial" w:hAnsi="Arial" w:cs="Arial"/>
          <w:spacing w:val="-1"/>
        </w:rPr>
        <w:t>i</w:t>
      </w:r>
      <w:r w:rsidRPr="00BE58D7">
        <w:rPr>
          <w:rFonts w:ascii="Arial" w:eastAsia="Arial" w:hAnsi="Arial" w:cs="Arial"/>
          <w:spacing w:val="1"/>
        </w:rPr>
        <w:t>c</w:t>
      </w:r>
      <w:r w:rsidRPr="00BE58D7">
        <w:rPr>
          <w:rFonts w:ascii="Arial" w:eastAsia="Arial" w:hAnsi="Arial" w:cs="Arial"/>
          <w:spacing w:val="2"/>
        </w:rPr>
        <w:t>e</w:t>
      </w:r>
      <w:r w:rsidRPr="00BE58D7">
        <w:rPr>
          <w:rFonts w:ascii="Arial" w:eastAsia="Arial" w:hAnsi="Arial" w:cs="Arial"/>
        </w:rPr>
        <w:t>)</w:t>
      </w:r>
      <w:r w:rsidRPr="00BE58D7">
        <w:rPr>
          <w:rFonts w:ascii="Arial" w:eastAsia="Arial" w:hAnsi="Arial" w:cs="Arial"/>
          <w:spacing w:val="3"/>
        </w:rPr>
        <w:t xml:space="preserve"> </w:t>
      </w:r>
      <w:r w:rsidRPr="00BE58D7">
        <w:rPr>
          <w:rFonts w:ascii="Arial" w:eastAsia="Arial" w:hAnsi="Arial" w:cs="Arial"/>
        </w:rPr>
        <w:t>a</w:t>
      </w:r>
      <w:r w:rsidRPr="00BE58D7">
        <w:rPr>
          <w:rFonts w:ascii="Arial" w:eastAsia="Arial" w:hAnsi="Arial" w:cs="Arial"/>
          <w:spacing w:val="2"/>
        </w:rPr>
        <w:t>f</w:t>
      </w:r>
      <w:r w:rsidRPr="00BE58D7">
        <w:rPr>
          <w:rFonts w:ascii="Arial" w:eastAsia="Arial" w:hAnsi="Arial" w:cs="Arial"/>
        </w:rPr>
        <w:t>ter</w:t>
      </w:r>
      <w:r w:rsidRPr="00BE58D7">
        <w:rPr>
          <w:rFonts w:ascii="Arial" w:eastAsia="Arial" w:hAnsi="Arial" w:cs="Arial"/>
          <w:spacing w:val="5"/>
        </w:rPr>
        <w:t xml:space="preserve"> </w:t>
      </w:r>
      <w:r w:rsidRPr="00BE58D7">
        <w:rPr>
          <w:rFonts w:ascii="Arial" w:eastAsia="Arial" w:hAnsi="Arial" w:cs="Arial"/>
        </w:rPr>
        <w:t>the</w:t>
      </w:r>
      <w:r w:rsidRPr="00BE58D7">
        <w:rPr>
          <w:rFonts w:ascii="Arial" w:eastAsia="Arial" w:hAnsi="Arial" w:cs="Arial"/>
          <w:spacing w:val="5"/>
        </w:rPr>
        <w:t xml:space="preserve"> </w:t>
      </w:r>
      <w:r w:rsidRPr="00BE58D7">
        <w:rPr>
          <w:rFonts w:ascii="Arial" w:eastAsia="Arial" w:hAnsi="Arial" w:cs="Arial"/>
          <w:spacing w:val="1"/>
        </w:rPr>
        <w:t>r</w:t>
      </w:r>
      <w:r w:rsidRPr="00BE58D7">
        <w:rPr>
          <w:rFonts w:ascii="Arial" w:eastAsia="Arial" w:hAnsi="Arial" w:cs="Arial"/>
        </w:rPr>
        <w:t>e</w:t>
      </w:r>
      <w:r w:rsidRPr="00BE58D7">
        <w:rPr>
          <w:rFonts w:ascii="Arial" w:eastAsia="Arial" w:hAnsi="Arial" w:cs="Arial"/>
          <w:spacing w:val="1"/>
        </w:rPr>
        <w:t>c</w:t>
      </w:r>
      <w:r w:rsidRPr="00BE58D7">
        <w:rPr>
          <w:rFonts w:ascii="Arial" w:eastAsia="Arial" w:hAnsi="Arial" w:cs="Arial"/>
        </w:rPr>
        <w:t>e</w:t>
      </w:r>
      <w:r w:rsidRPr="00BE58D7">
        <w:rPr>
          <w:rFonts w:ascii="Arial" w:eastAsia="Arial" w:hAnsi="Arial" w:cs="Arial"/>
          <w:spacing w:val="-1"/>
        </w:rPr>
        <w:t>i</w:t>
      </w:r>
      <w:r w:rsidRPr="00BE58D7">
        <w:rPr>
          <w:rFonts w:ascii="Arial" w:eastAsia="Arial" w:hAnsi="Arial" w:cs="Arial"/>
          <w:spacing w:val="2"/>
        </w:rPr>
        <w:t>p</w:t>
      </w:r>
      <w:r w:rsidRPr="00BE58D7">
        <w:rPr>
          <w:rFonts w:ascii="Arial" w:eastAsia="Arial" w:hAnsi="Arial" w:cs="Arial"/>
        </w:rPr>
        <w:t>t</w:t>
      </w:r>
      <w:r w:rsidRPr="00BE58D7">
        <w:rPr>
          <w:rFonts w:ascii="Arial" w:eastAsia="Arial" w:hAnsi="Arial" w:cs="Arial"/>
          <w:spacing w:val="3"/>
        </w:rPr>
        <w:t xml:space="preserve"> </w:t>
      </w:r>
      <w:r w:rsidRPr="00BE58D7">
        <w:rPr>
          <w:rFonts w:ascii="Arial" w:eastAsia="Arial" w:hAnsi="Arial" w:cs="Arial"/>
        </w:rPr>
        <w:t>of the</w:t>
      </w:r>
      <w:r w:rsidRPr="00BE58D7">
        <w:rPr>
          <w:rFonts w:ascii="Arial" w:eastAsia="Arial" w:hAnsi="Arial" w:cs="Arial"/>
          <w:spacing w:val="-4"/>
        </w:rPr>
        <w:t xml:space="preserve"> </w:t>
      </w:r>
      <w:r w:rsidRPr="00BE58D7">
        <w:rPr>
          <w:rFonts w:ascii="Arial" w:eastAsia="Arial" w:hAnsi="Arial" w:cs="Arial"/>
          <w:spacing w:val="2"/>
        </w:rPr>
        <w:t>n</w:t>
      </w:r>
      <w:r w:rsidRPr="00BE58D7">
        <w:rPr>
          <w:rFonts w:ascii="Arial" w:eastAsia="Arial" w:hAnsi="Arial" w:cs="Arial"/>
        </w:rPr>
        <w:t>ot</w:t>
      </w:r>
      <w:r w:rsidRPr="00BE58D7">
        <w:rPr>
          <w:rFonts w:ascii="Arial" w:eastAsia="Arial" w:hAnsi="Arial" w:cs="Arial"/>
          <w:spacing w:val="-2"/>
        </w:rPr>
        <w:t>i</w:t>
      </w:r>
      <w:r w:rsidRPr="00BE58D7">
        <w:rPr>
          <w:rFonts w:ascii="Arial" w:eastAsia="Arial" w:hAnsi="Arial" w:cs="Arial"/>
          <w:spacing w:val="1"/>
        </w:rPr>
        <w:t>c</w:t>
      </w:r>
      <w:r w:rsidRPr="00BE58D7">
        <w:rPr>
          <w:rFonts w:ascii="Arial" w:eastAsia="Arial" w:hAnsi="Arial" w:cs="Arial"/>
          <w:spacing w:val="2"/>
        </w:rPr>
        <w:t>e</w:t>
      </w:r>
      <w:r w:rsidRPr="00BE58D7">
        <w:rPr>
          <w:rFonts w:ascii="Arial" w:eastAsia="Arial" w:hAnsi="Arial" w:cs="Arial"/>
        </w:rPr>
        <w:t>;</w:t>
      </w:r>
    </w:p>
    <w:p w14:paraId="6D6D3C39" w14:textId="77777777" w:rsidR="00BE58D7" w:rsidRPr="00BE58D7" w:rsidRDefault="00BE58D7" w:rsidP="00BE58D7">
      <w:pPr>
        <w:pStyle w:val="ListParagraph"/>
        <w:ind w:left="1843"/>
        <w:rPr>
          <w:rFonts w:ascii="Arial" w:eastAsia="Arial" w:hAnsi="Arial" w:cs="Arial"/>
          <w:b/>
          <w:szCs w:val="22"/>
        </w:rPr>
      </w:pPr>
    </w:p>
    <w:p w14:paraId="12AC3DF6" w14:textId="77777777" w:rsidR="00810E05" w:rsidRPr="00BE58D7" w:rsidRDefault="000D66C9" w:rsidP="00BE58D7">
      <w:pPr>
        <w:pStyle w:val="ListParagraph"/>
        <w:numPr>
          <w:ilvl w:val="3"/>
          <w:numId w:val="8"/>
        </w:numPr>
        <w:ind w:left="1843" w:hanging="283"/>
        <w:rPr>
          <w:rFonts w:ascii="Arial" w:eastAsia="Arial" w:hAnsi="Arial" w:cs="Arial"/>
          <w:b/>
          <w:szCs w:val="22"/>
        </w:rPr>
      </w:pPr>
      <w:r w:rsidRPr="00BE58D7">
        <w:rPr>
          <w:rFonts w:ascii="Arial" w:eastAsia="Arial" w:hAnsi="Arial" w:cs="Arial"/>
        </w:rPr>
        <w:lastRenderedPageBreak/>
        <w:t xml:space="preserve">the </w:t>
      </w:r>
      <w:r w:rsidRPr="00BE58D7">
        <w:rPr>
          <w:rFonts w:ascii="Arial" w:eastAsia="Arial" w:hAnsi="Arial" w:cs="Arial"/>
          <w:spacing w:val="2"/>
        </w:rPr>
        <w:t>o</w:t>
      </w:r>
      <w:r w:rsidRPr="00BE58D7">
        <w:rPr>
          <w:rFonts w:ascii="Arial" w:eastAsia="Arial" w:hAnsi="Arial" w:cs="Arial"/>
        </w:rPr>
        <w:t>th</w:t>
      </w:r>
      <w:r w:rsidRPr="00BE58D7">
        <w:rPr>
          <w:rFonts w:ascii="Arial" w:eastAsia="Arial" w:hAnsi="Arial" w:cs="Arial"/>
          <w:spacing w:val="-1"/>
        </w:rPr>
        <w:t>e</w:t>
      </w:r>
      <w:r w:rsidRPr="00BE58D7">
        <w:rPr>
          <w:rFonts w:ascii="Arial" w:eastAsia="Arial" w:hAnsi="Arial" w:cs="Arial"/>
        </w:rPr>
        <w:t>r p</w:t>
      </w:r>
      <w:r w:rsidRPr="00BE58D7">
        <w:rPr>
          <w:rFonts w:ascii="Arial" w:eastAsia="Arial" w:hAnsi="Arial" w:cs="Arial"/>
          <w:spacing w:val="-1"/>
        </w:rPr>
        <w:t>a</w:t>
      </w:r>
      <w:r w:rsidRPr="00BE58D7">
        <w:rPr>
          <w:rFonts w:ascii="Arial" w:eastAsia="Arial" w:hAnsi="Arial" w:cs="Arial"/>
          <w:spacing w:val="1"/>
        </w:rPr>
        <w:t>r</w:t>
      </w:r>
      <w:r w:rsidRPr="00BE58D7">
        <w:rPr>
          <w:rFonts w:ascii="Arial" w:eastAsia="Arial" w:hAnsi="Arial" w:cs="Arial"/>
          <w:spacing w:val="2"/>
        </w:rPr>
        <w:t>t</w:t>
      </w:r>
      <w:r w:rsidRPr="00BE58D7">
        <w:rPr>
          <w:rFonts w:ascii="Arial" w:eastAsia="Arial" w:hAnsi="Arial" w:cs="Arial"/>
        </w:rPr>
        <w:t>y</w:t>
      </w:r>
      <w:r w:rsidR="00180900" w:rsidRPr="00BE58D7">
        <w:rPr>
          <w:rFonts w:ascii="Arial" w:eastAsia="Arial" w:hAnsi="Arial" w:cs="Arial"/>
        </w:rPr>
        <w:t xml:space="preserve"> </w:t>
      </w:r>
      <w:r w:rsidRPr="00BE58D7">
        <w:rPr>
          <w:rFonts w:ascii="Arial" w:eastAsia="Arial" w:hAnsi="Arial" w:cs="Arial"/>
        </w:rPr>
        <w:t>g</w:t>
      </w:r>
      <w:r w:rsidRPr="00BE58D7">
        <w:rPr>
          <w:rFonts w:ascii="Arial" w:eastAsia="Arial" w:hAnsi="Arial" w:cs="Arial"/>
          <w:spacing w:val="1"/>
        </w:rPr>
        <w:t>o</w:t>
      </w:r>
      <w:r w:rsidRPr="00BE58D7">
        <w:rPr>
          <w:rFonts w:ascii="Arial" w:eastAsia="Arial" w:hAnsi="Arial" w:cs="Arial"/>
        </w:rPr>
        <w:t xml:space="preserve">es </w:t>
      </w:r>
      <w:r w:rsidRPr="00BE58D7">
        <w:rPr>
          <w:rFonts w:ascii="Arial" w:eastAsia="Arial" w:hAnsi="Arial" w:cs="Arial"/>
          <w:spacing w:val="-1"/>
        </w:rPr>
        <w:t>i</w:t>
      </w:r>
      <w:r w:rsidRPr="00BE58D7">
        <w:rPr>
          <w:rFonts w:ascii="Arial" w:eastAsia="Arial" w:hAnsi="Arial" w:cs="Arial"/>
          <w:spacing w:val="2"/>
        </w:rPr>
        <w:t>n</w:t>
      </w:r>
      <w:r w:rsidRPr="00BE58D7">
        <w:rPr>
          <w:rFonts w:ascii="Arial" w:eastAsia="Arial" w:hAnsi="Arial" w:cs="Arial"/>
        </w:rPr>
        <w:t xml:space="preserve">to </w:t>
      </w:r>
      <w:r w:rsidRPr="00BE58D7">
        <w:rPr>
          <w:rFonts w:ascii="Arial" w:eastAsia="Arial" w:hAnsi="Arial" w:cs="Arial"/>
          <w:spacing w:val="-1"/>
        </w:rPr>
        <w:t>l</w:t>
      </w:r>
      <w:r w:rsidRPr="00BE58D7">
        <w:rPr>
          <w:rFonts w:ascii="Arial" w:eastAsia="Arial" w:hAnsi="Arial" w:cs="Arial"/>
          <w:spacing w:val="1"/>
        </w:rPr>
        <w:t>i</w:t>
      </w:r>
      <w:r w:rsidRPr="00BE58D7">
        <w:rPr>
          <w:rFonts w:ascii="Arial" w:eastAsia="Arial" w:hAnsi="Arial" w:cs="Arial"/>
        </w:rPr>
        <w:t>q</w:t>
      </w:r>
      <w:r w:rsidRPr="00BE58D7">
        <w:rPr>
          <w:rFonts w:ascii="Arial" w:eastAsia="Arial" w:hAnsi="Arial" w:cs="Arial"/>
          <w:spacing w:val="-1"/>
        </w:rPr>
        <w:t>u</w:t>
      </w:r>
      <w:r w:rsidRPr="00BE58D7">
        <w:rPr>
          <w:rFonts w:ascii="Arial" w:eastAsia="Arial" w:hAnsi="Arial" w:cs="Arial"/>
          <w:spacing w:val="1"/>
        </w:rPr>
        <w:t>i</w:t>
      </w:r>
      <w:r w:rsidRPr="00BE58D7">
        <w:rPr>
          <w:rFonts w:ascii="Arial" w:eastAsia="Arial" w:hAnsi="Arial" w:cs="Arial"/>
        </w:rPr>
        <w:t>d</w:t>
      </w:r>
      <w:r w:rsidRPr="00BE58D7">
        <w:rPr>
          <w:rFonts w:ascii="Arial" w:eastAsia="Arial" w:hAnsi="Arial" w:cs="Arial"/>
          <w:spacing w:val="-1"/>
        </w:rPr>
        <w:t>a</w:t>
      </w:r>
      <w:r w:rsidRPr="00BE58D7">
        <w:rPr>
          <w:rFonts w:ascii="Arial" w:eastAsia="Arial" w:hAnsi="Arial" w:cs="Arial"/>
          <w:spacing w:val="2"/>
        </w:rPr>
        <w:t>t</w:t>
      </w:r>
      <w:r w:rsidRPr="00BE58D7">
        <w:rPr>
          <w:rFonts w:ascii="Arial" w:eastAsia="Arial" w:hAnsi="Arial" w:cs="Arial"/>
          <w:spacing w:val="-1"/>
        </w:rPr>
        <w:t>i</w:t>
      </w:r>
      <w:r w:rsidRPr="00BE58D7">
        <w:rPr>
          <w:rFonts w:ascii="Arial" w:eastAsia="Arial" w:hAnsi="Arial" w:cs="Arial"/>
          <w:spacing w:val="2"/>
        </w:rPr>
        <w:t>o</w:t>
      </w:r>
      <w:r w:rsidRPr="00BE58D7">
        <w:rPr>
          <w:rFonts w:ascii="Arial" w:eastAsia="Arial" w:hAnsi="Arial" w:cs="Arial"/>
        </w:rPr>
        <w:t>n</w:t>
      </w:r>
      <w:r w:rsidRPr="00BE58D7">
        <w:rPr>
          <w:rFonts w:ascii="Arial" w:eastAsia="Arial" w:hAnsi="Arial" w:cs="Arial"/>
          <w:spacing w:val="50"/>
        </w:rPr>
        <w:t xml:space="preserve"> </w:t>
      </w:r>
      <w:r w:rsidRPr="00BE58D7">
        <w:rPr>
          <w:rFonts w:ascii="Arial" w:eastAsia="Arial" w:hAnsi="Arial" w:cs="Arial"/>
          <w:spacing w:val="1"/>
        </w:rPr>
        <w:t>(</w:t>
      </w:r>
      <w:r w:rsidRPr="00BE58D7">
        <w:rPr>
          <w:rFonts w:ascii="Arial" w:eastAsia="Arial" w:hAnsi="Arial" w:cs="Arial"/>
        </w:rPr>
        <w:t>e</w:t>
      </w:r>
      <w:r w:rsidRPr="00BE58D7">
        <w:rPr>
          <w:rFonts w:ascii="Arial" w:eastAsia="Arial" w:hAnsi="Arial" w:cs="Arial"/>
          <w:spacing w:val="1"/>
        </w:rPr>
        <w:t>xc</w:t>
      </w:r>
      <w:r w:rsidRPr="00BE58D7">
        <w:rPr>
          <w:rFonts w:ascii="Arial" w:eastAsia="Arial" w:hAnsi="Arial" w:cs="Arial"/>
        </w:rPr>
        <w:t>e</w:t>
      </w:r>
      <w:r w:rsidRPr="00BE58D7">
        <w:rPr>
          <w:rFonts w:ascii="Arial" w:eastAsia="Arial" w:hAnsi="Arial" w:cs="Arial"/>
          <w:spacing w:val="-1"/>
        </w:rPr>
        <w:t>p</w:t>
      </w:r>
      <w:r w:rsidRPr="00BE58D7">
        <w:rPr>
          <w:rFonts w:ascii="Arial" w:eastAsia="Arial" w:hAnsi="Arial" w:cs="Arial"/>
        </w:rPr>
        <w:t>t</w:t>
      </w:r>
      <w:r w:rsidRPr="00BE58D7">
        <w:rPr>
          <w:rFonts w:ascii="Arial" w:eastAsia="Arial" w:hAnsi="Arial" w:cs="Arial"/>
          <w:spacing w:val="53"/>
        </w:rPr>
        <w:t xml:space="preserve"> </w:t>
      </w:r>
      <w:r w:rsidRPr="00BE58D7">
        <w:rPr>
          <w:rFonts w:ascii="Arial" w:eastAsia="Arial" w:hAnsi="Arial" w:cs="Arial"/>
          <w:spacing w:val="2"/>
        </w:rPr>
        <w:t>f</w:t>
      </w:r>
      <w:r w:rsidRPr="00BE58D7">
        <w:rPr>
          <w:rFonts w:ascii="Arial" w:eastAsia="Arial" w:hAnsi="Arial" w:cs="Arial"/>
        </w:rPr>
        <w:t>or t</w:t>
      </w:r>
      <w:r w:rsidRPr="00BE58D7">
        <w:rPr>
          <w:rFonts w:ascii="Arial" w:eastAsia="Arial" w:hAnsi="Arial" w:cs="Arial"/>
          <w:spacing w:val="2"/>
        </w:rPr>
        <w:t>h</w:t>
      </w:r>
      <w:r w:rsidRPr="00BE58D7">
        <w:rPr>
          <w:rFonts w:ascii="Arial" w:eastAsia="Arial" w:hAnsi="Arial" w:cs="Arial"/>
        </w:rPr>
        <w:t>e p</w:t>
      </w:r>
      <w:r w:rsidRPr="00BE58D7">
        <w:rPr>
          <w:rFonts w:ascii="Arial" w:eastAsia="Arial" w:hAnsi="Arial" w:cs="Arial"/>
          <w:spacing w:val="-1"/>
        </w:rPr>
        <w:t>u</w:t>
      </w:r>
      <w:r w:rsidRPr="00BE58D7">
        <w:rPr>
          <w:rFonts w:ascii="Arial" w:eastAsia="Arial" w:hAnsi="Arial" w:cs="Arial"/>
          <w:spacing w:val="1"/>
        </w:rPr>
        <w:t>r</w:t>
      </w:r>
      <w:r w:rsidRPr="00BE58D7">
        <w:rPr>
          <w:rFonts w:ascii="Arial" w:eastAsia="Arial" w:hAnsi="Arial" w:cs="Arial"/>
          <w:spacing w:val="2"/>
        </w:rPr>
        <w:t>p</w:t>
      </w:r>
      <w:r w:rsidRPr="00BE58D7">
        <w:rPr>
          <w:rFonts w:ascii="Arial" w:eastAsia="Arial" w:hAnsi="Arial" w:cs="Arial"/>
        </w:rPr>
        <w:t>o</w:t>
      </w:r>
      <w:r w:rsidRPr="00BE58D7">
        <w:rPr>
          <w:rFonts w:ascii="Arial" w:eastAsia="Arial" w:hAnsi="Arial" w:cs="Arial"/>
          <w:spacing w:val="1"/>
        </w:rPr>
        <w:t>s</w:t>
      </w:r>
      <w:r w:rsidRPr="00BE58D7">
        <w:rPr>
          <w:rFonts w:ascii="Arial" w:eastAsia="Arial" w:hAnsi="Arial" w:cs="Arial"/>
        </w:rPr>
        <w:t>es</w:t>
      </w:r>
      <w:r w:rsidR="00BE58D7">
        <w:rPr>
          <w:rFonts w:ascii="Arial" w:eastAsia="Arial" w:hAnsi="Arial" w:cs="Arial"/>
          <w:spacing w:val="52"/>
        </w:rPr>
        <w:t xml:space="preserve"> </w:t>
      </w:r>
      <w:r w:rsidRPr="00BE58D7">
        <w:rPr>
          <w:rFonts w:ascii="Arial" w:eastAsia="Arial" w:hAnsi="Arial" w:cs="Arial"/>
        </w:rPr>
        <w:t>of a</w:t>
      </w:r>
      <w:r w:rsidRPr="00BE58D7">
        <w:rPr>
          <w:rFonts w:ascii="Arial" w:eastAsia="Arial" w:hAnsi="Arial" w:cs="Arial"/>
          <w:spacing w:val="4"/>
        </w:rPr>
        <w:t>m</w:t>
      </w:r>
      <w:r w:rsidRPr="00BE58D7">
        <w:rPr>
          <w:rFonts w:ascii="Arial" w:eastAsia="Arial" w:hAnsi="Arial" w:cs="Arial"/>
        </w:rPr>
        <w:t>a</w:t>
      </w:r>
      <w:r w:rsidRPr="00BE58D7">
        <w:rPr>
          <w:rFonts w:ascii="Arial" w:eastAsia="Arial" w:hAnsi="Arial" w:cs="Arial"/>
          <w:spacing w:val="-1"/>
        </w:rPr>
        <w:t>l</w:t>
      </w:r>
      <w:r w:rsidRPr="00BE58D7">
        <w:rPr>
          <w:rFonts w:ascii="Arial" w:eastAsia="Arial" w:hAnsi="Arial" w:cs="Arial"/>
        </w:rPr>
        <w:t>g</w:t>
      </w:r>
      <w:r w:rsidRPr="00BE58D7">
        <w:rPr>
          <w:rFonts w:ascii="Arial" w:eastAsia="Arial" w:hAnsi="Arial" w:cs="Arial"/>
          <w:spacing w:val="-1"/>
        </w:rPr>
        <w:t>a</w:t>
      </w:r>
      <w:r w:rsidRPr="00BE58D7">
        <w:rPr>
          <w:rFonts w:ascii="Arial" w:eastAsia="Arial" w:hAnsi="Arial" w:cs="Arial"/>
          <w:spacing w:val="4"/>
        </w:rPr>
        <w:t>m</w:t>
      </w:r>
      <w:r w:rsidRPr="00BE58D7">
        <w:rPr>
          <w:rFonts w:ascii="Arial" w:eastAsia="Arial" w:hAnsi="Arial" w:cs="Arial"/>
        </w:rPr>
        <w:t>at</w:t>
      </w:r>
      <w:r w:rsidRPr="00BE58D7">
        <w:rPr>
          <w:rFonts w:ascii="Arial" w:eastAsia="Arial" w:hAnsi="Arial" w:cs="Arial"/>
          <w:spacing w:val="-2"/>
        </w:rPr>
        <w:t>i</w:t>
      </w:r>
      <w:r w:rsidRPr="00BE58D7">
        <w:rPr>
          <w:rFonts w:ascii="Arial" w:eastAsia="Arial" w:hAnsi="Arial" w:cs="Arial"/>
        </w:rPr>
        <w:t>on</w:t>
      </w:r>
      <w:r w:rsidR="00180900" w:rsidRPr="00BE58D7">
        <w:rPr>
          <w:rFonts w:ascii="Arial" w:eastAsia="Arial" w:hAnsi="Arial" w:cs="Arial"/>
        </w:rPr>
        <w:t xml:space="preserve"> </w:t>
      </w:r>
      <w:r w:rsidRPr="00BE58D7">
        <w:rPr>
          <w:rFonts w:ascii="Arial" w:eastAsia="Arial" w:hAnsi="Arial" w:cs="Arial"/>
        </w:rPr>
        <w:t>or</w:t>
      </w:r>
      <w:r w:rsidRPr="00BE58D7">
        <w:rPr>
          <w:rFonts w:ascii="Arial" w:eastAsia="Arial" w:hAnsi="Arial" w:cs="Arial"/>
          <w:spacing w:val="12"/>
        </w:rPr>
        <w:t xml:space="preserve"> </w:t>
      </w:r>
      <w:r w:rsidRPr="00BE58D7">
        <w:rPr>
          <w:rFonts w:ascii="Arial" w:eastAsia="Arial" w:hAnsi="Arial" w:cs="Arial"/>
          <w:spacing w:val="1"/>
        </w:rPr>
        <w:t>r</w:t>
      </w:r>
      <w:r w:rsidRPr="00BE58D7">
        <w:rPr>
          <w:rFonts w:ascii="Arial" w:eastAsia="Arial" w:hAnsi="Arial" w:cs="Arial"/>
        </w:rPr>
        <w:t>e</w:t>
      </w:r>
      <w:r w:rsidRPr="00BE58D7">
        <w:rPr>
          <w:rFonts w:ascii="Arial" w:eastAsia="Arial" w:hAnsi="Arial" w:cs="Arial"/>
          <w:spacing w:val="1"/>
        </w:rPr>
        <w:t>c</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spacing w:val="1"/>
        </w:rPr>
        <w:t>s</w:t>
      </w:r>
      <w:r w:rsidRPr="00BE58D7">
        <w:rPr>
          <w:rFonts w:ascii="Arial" w:eastAsia="Arial" w:hAnsi="Arial" w:cs="Arial"/>
        </w:rPr>
        <w:t>tru</w:t>
      </w:r>
      <w:r w:rsidRPr="00BE58D7">
        <w:rPr>
          <w:rFonts w:ascii="Arial" w:eastAsia="Arial" w:hAnsi="Arial" w:cs="Arial"/>
          <w:spacing w:val="1"/>
        </w:rPr>
        <w:t>c</w:t>
      </w:r>
      <w:r w:rsidRPr="00BE58D7">
        <w:rPr>
          <w:rFonts w:ascii="Arial" w:eastAsia="Arial" w:hAnsi="Arial" w:cs="Arial"/>
        </w:rPr>
        <w:t>t</w:t>
      </w:r>
      <w:r w:rsidRPr="00BE58D7">
        <w:rPr>
          <w:rFonts w:ascii="Arial" w:eastAsia="Arial" w:hAnsi="Arial" w:cs="Arial"/>
          <w:spacing w:val="-1"/>
        </w:rPr>
        <w:t>i</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 or</w:t>
      </w:r>
      <w:r w:rsidRPr="00BE58D7">
        <w:rPr>
          <w:rFonts w:ascii="Arial" w:eastAsia="Arial" w:hAnsi="Arial" w:cs="Arial"/>
          <w:spacing w:val="12"/>
        </w:rPr>
        <w:t xml:space="preserve"> </w:t>
      </w:r>
      <w:r w:rsidRPr="00BE58D7">
        <w:rPr>
          <w:rFonts w:ascii="Arial" w:eastAsia="Arial" w:hAnsi="Arial" w:cs="Arial"/>
          <w:spacing w:val="1"/>
        </w:rPr>
        <w:t>r</w:t>
      </w:r>
      <w:r w:rsidRPr="00BE58D7">
        <w:rPr>
          <w:rFonts w:ascii="Arial" w:eastAsia="Arial" w:hAnsi="Arial" w:cs="Arial"/>
        </w:rPr>
        <w:t>e</w:t>
      </w:r>
      <w:r w:rsidRPr="00BE58D7">
        <w:rPr>
          <w:rFonts w:ascii="Arial" w:eastAsia="Arial" w:hAnsi="Arial" w:cs="Arial"/>
          <w:spacing w:val="1"/>
        </w:rPr>
        <w:t>c</w:t>
      </w:r>
      <w:r w:rsidRPr="00BE58D7">
        <w:rPr>
          <w:rFonts w:ascii="Arial" w:eastAsia="Arial" w:hAnsi="Arial" w:cs="Arial"/>
        </w:rPr>
        <w:t>e</w:t>
      </w:r>
      <w:r w:rsidRPr="00BE58D7">
        <w:rPr>
          <w:rFonts w:ascii="Arial" w:eastAsia="Arial" w:hAnsi="Arial" w:cs="Arial"/>
          <w:spacing w:val="-1"/>
        </w:rPr>
        <w:t>i</w:t>
      </w:r>
      <w:r w:rsidRPr="00BE58D7">
        <w:rPr>
          <w:rFonts w:ascii="Arial" w:eastAsia="Arial" w:hAnsi="Arial" w:cs="Arial"/>
          <w:spacing w:val="1"/>
        </w:rPr>
        <w:t>v</w:t>
      </w:r>
      <w:r w:rsidRPr="00BE58D7">
        <w:rPr>
          <w:rFonts w:ascii="Arial" w:eastAsia="Arial" w:hAnsi="Arial" w:cs="Arial"/>
        </w:rPr>
        <w:t>er</w:t>
      </w:r>
      <w:r w:rsidRPr="00BE58D7">
        <w:rPr>
          <w:rFonts w:ascii="Arial" w:eastAsia="Arial" w:hAnsi="Arial" w:cs="Arial"/>
          <w:spacing w:val="2"/>
        </w:rPr>
        <w:t>sh</w:t>
      </w:r>
      <w:r w:rsidRPr="00BE58D7">
        <w:rPr>
          <w:rFonts w:ascii="Arial" w:eastAsia="Arial" w:hAnsi="Arial" w:cs="Arial"/>
          <w:spacing w:val="-1"/>
        </w:rPr>
        <w:t>i</w:t>
      </w:r>
      <w:r w:rsidRPr="00BE58D7">
        <w:rPr>
          <w:rFonts w:ascii="Arial" w:eastAsia="Arial" w:hAnsi="Arial" w:cs="Arial"/>
        </w:rPr>
        <w:t>p</w:t>
      </w:r>
      <w:r w:rsidRPr="00BE58D7">
        <w:rPr>
          <w:rFonts w:ascii="Arial" w:eastAsia="Arial" w:hAnsi="Arial" w:cs="Arial"/>
          <w:spacing w:val="2"/>
        </w:rPr>
        <w:t xml:space="preserve"> </w:t>
      </w:r>
      <w:r w:rsidRPr="00BE58D7">
        <w:rPr>
          <w:rFonts w:ascii="Arial" w:eastAsia="Arial" w:hAnsi="Arial" w:cs="Arial"/>
          <w:spacing w:val="1"/>
        </w:rPr>
        <w:t>(</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cl</w:t>
      </w:r>
      <w:r w:rsidRPr="00BE58D7">
        <w:rPr>
          <w:rFonts w:ascii="Arial" w:eastAsia="Arial" w:hAnsi="Arial" w:cs="Arial"/>
        </w:rPr>
        <w:t>u</w:t>
      </w:r>
      <w:r w:rsidRPr="00BE58D7">
        <w:rPr>
          <w:rFonts w:ascii="Arial" w:eastAsia="Arial" w:hAnsi="Arial" w:cs="Arial"/>
          <w:spacing w:val="1"/>
        </w:rPr>
        <w:t>d</w:t>
      </w:r>
      <w:r w:rsidRPr="00BE58D7">
        <w:rPr>
          <w:rFonts w:ascii="Arial" w:eastAsia="Arial" w:hAnsi="Arial" w:cs="Arial"/>
          <w:spacing w:val="-1"/>
        </w:rPr>
        <w:t>i</w:t>
      </w:r>
      <w:r w:rsidRPr="00BE58D7">
        <w:rPr>
          <w:rFonts w:ascii="Arial" w:eastAsia="Arial" w:hAnsi="Arial" w:cs="Arial"/>
        </w:rPr>
        <w:t>ng a</w:t>
      </w:r>
      <w:r w:rsidRPr="00BE58D7">
        <w:rPr>
          <w:rFonts w:ascii="Arial" w:eastAsia="Arial" w:hAnsi="Arial" w:cs="Arial"/>
          <w:spacing w:val="-1"/>
        </w:rPr>
        <w:t>d</w:t>
      </w:r>
      <w:r w:rsidRPr="00BE58D7">
        <w:rPr>
          <w:rFonts w:ascii="Arial" w:eastAsia="Arial" w:hAnsi="Arial" w:cs="Arial"/>
          <w:spacing w:val="4"/>
        </w:rPr>
        <w:t>m</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i</w:t>
      </w:r>
      <w:r w:rsidRPr="00BE58D7">
        <w:rPr>
          <w:rFonts w:ascii="Arial" w:eastAsia="Arial" w:hAnsi="Arial" w:cs="Arial"/>
          <w:spacing w:val="1"/>
        </w:rPr>
        <w:t>s</w:t>
      </w:r>
      <w:r w:rsidRPr="00BE58D7">
        <w:rPr>
          <w:rFonts w:ascii="Arial" w:eastAsia="Arial" w:hAnsi="Arial" w:cs="Arial"/>
        </w:rPr>
        <w:t>trat</w:t>
      </w:r>
      <w:r w:rsidRPr="00BE58D7">
        <w:rPr>
          <w:rFonts w:ascii="Arial" w:eastAsia="Arial" w:hAnsi="Arial" w:cs="Arial"/>
          <w:spacing w:val="1"/>
        </w:rPr>
        <w:t>i</w:t>
      </w:r>
      <w:r w:rsidRPr="00BE58D7">
        <w:rPr>
          <w:rFonts w:ascii="Arial" w:eastAsia="Arial" w:hAnsi="Arial" w:cs="Arial"/>
          <w:spacing w:val="-1"/>
        </w:rPr>
        <w:t>v</w:t>
      </w:r>
      <w:r w:rsidRPr="00BE58D7">
        <w:rPr>
          <w:rFonts w:ascii="Arial" w:eastAsia="Arial" w:hAnsi="Arial" w:cs="Arial"/>
        </w:rPr>
        <w:t xml:space="preserve">e </w:t>
      </w:r>
      <w:r w:rsidRPr="00BE58D7">
        <w:rPr>
          <w:rFonts w:ascii="Arial" w:eastAsia="Arial" w:hAnsi="Arial" w:cs="Arial"/>
          <w:spacing w:val="1"/>
        </w:rPr>
        <w:t>r</w:t>
      </w:r>
      <w:r w:rsidRPr="00BE58D7">
        <w:rPr>
          <w:rFonts w:ascii="Arial" w:eastAsia="Arial" w:hAnsi="Arial" w:cs="Arial"/>
        </w:rPr>
        <w:t>e</w:t>
      </w:r>
      <w:r w:rsidRPr="00BE58D7">
        <w:rPr>
          <w:rFonts w:ascii="Arial" w:eastAsia="Arial" w:hAnsi="Arial" w:cs="Arial"/>
          <w:spacing w:val="1"/>
        </w:rPr>
        <w:t>c</w:t>
      </w:r>
      <w:r w:rsidRPr="00BE58D7">
        <w:rPr>
          <w:rFonts w:ascii="Arial" w:eastAsia="Arial" w:hAnsi="Arial" w:cs="Arial"/>
        </w:rPr>
        <w:t>e</w:t>
      </w:r>
      <w:r w:rsidRPr="00BE58D7">
        <w:rPr>
          <w:rFonts w:ascii="Arial" w:eastAsia="Arial" w:hAnsi="Arial" w:cs="Arial"/>
          <w:spacing w:val="1"/>
        </w:rPr>
        <w:t>i</w:t>
      </w:r>
      <w:r w:rsidRPr="00BE58D7">
        <w:rPr>
          <w:rFonts w:ascii="Arial" w:eastAsia="Arial" w:hAnsi="Arial" w:cs="Arial"/>
          <w:spacing w:val="-1"/>
        </w:rPr>
        <w:t>v</w:t>
      </w:r>
      <w:r w:rsidRPr="00BE58D7">
        <w:rPr>
          <w:rFonts w:ascii="Arial" w:eastAsia="Arial" w:hAnsi="Arial" w:cs="Arial"/>
        </w:rPr>
        <w:t>er</w:t>
      </w:r>
      <w:r w:rsidRPr="00BE58D7">
        <w:rPr>
          <w:rFonts w:ascii="Arial" w:eastAsia="Arial" w:hAnsi="Arial" w:cs="Arial"/>
          <w:spacing w:val="2"/>
        </w:rPr>
        <w:t>sh</w:t>
      </w:r>
      <w:r w:rsidRPr="00BE58D7">
        <w:rPr>
          <w:rFonts w:ascii="Arial" w:eastAsia="Arial" w:hAnsi="Arial" w:cs="Arial"/>
          <w:spacing w:val="-1"/>
        </w:rPr>
        <w:t>i</w:t>
      </w:r>
      <w:r w:rsidRPr="00BE58D7">
        <w:rPr>
          <w:rFonts w:ascii="Arial" w:eastAsia="Arial" w:hAnsi="Arial" w:cs="Arial"/>
        </w:rPr>
        <w:t>p)</w:t>
      </w:r>
      <w:r w:rsidRPr="00BE58D7">
        <w:rPr>
          <w:rFonts w:ascii="Arial" w:eastAsia="Arial" w:hAnsi="Arial" w:cs="Arial"/>
          <w:spacing w:val="4"/>
        </w:rPr>
        <w:t xml:space="preserve"> </w:t>
      </w:r>
      <w:r w:rsidRPr="00BE58D7">
        <w:rPr>
          <w:rFonts w:ascii="Arial" w:eastAsia="Arial" w:hAnsi="Arial" w:cs="Arial"/>
        </w:rPr>
        <w:t>or</w:t>
      </w:r>
      <w:r w:rsidRPr="00BE58D7">
        <w:rPr>
          <w:rFonts w:ascii="Arial" w:eastAsia="Arial" w:hAnsi="Arial" w:cs="Arial"/>
          <w:spacing w:val="12"/>
        </w:rPr>
        <w:t xml:space="preserve"> </w:t>
      </w:r>
      <w:r w:rsidRPr="00BE58D7">
        <w:rPr>
          <w:rFonts w:ascii="Arial" w:eastAsia="Arial" w:hAnsi="Arial" w:cs="Arial"/>
        </w:rPr>
        <w:t>h</w:t>
      </w:r>
      <w:r w:rsidRPr="00BE58D7">
        <w:rPr>
          <w:rFonts w:ascii="Arial" w:eastAsia="Arial" w:hAnsi="Arial" w:cs="Arial"/>
          <w:spacing w:val="-1"/>
        </w:rPr>
        <w:t>a</w:t>
      </w:r>
      <w:r w:rsidRPr="00BE58D7">
        <w:rPr>
          <w:rFonts w:ascii="Arial" w:eastAsia="Arial" w:hAnsi="Arial" w:cs="Arial"/>
        </w:rPr>
        <w:t>s</w:t>
      </w:r>
      <w:r w:rsidRPr="00BE58D7">
        <w:rPr>
          <w:rFonts w:ascii="Arial" w:eastAsia="Arial" w:hAnsi="Arial" w:cs="Arial"/>
          <w:spacing w:val="10"/>
        </w:rPr>
        <w:t xml:space="preserve"> </w:t>
      </w:r>
      <w:r w:rsidRPr="00BE58D7">
        <w:rPr>
          <w:rFonts w:ascii="Arial" w:eastAsia="Arial" w:hAnsi="Arial" w:cs="Arial"/>
        </w:rPr>
        <w:t>an</w:t>
      </w:r>
      <w:r w:rsidRPr="00BE58D7">
        <w:rPr>
          <w:rFonts w:ascii="Arial" w:eastAsia="Arial" w:hAnsi="Arial" w:cs="Arial"/>
          <w:spacing w:val="9"/>
        </w:rPr>
        <w:t xml:space="preserve"> </w:t>
      </w:r>
      <w:r w:rsidRPr="00BE58D7">
        <w:rPr>
          <w:rFonts w:ascii="Arial" w:eastAsia="Arial" w:hAnsi="Arial" w:cs="Arial"/>
        </w:rPr>
        <w:t>a</w:t>
      </w:r>
      <w:r w:rsidRPr="00BE58D7">
        <w:rPr>
          <w:rFonts w:ascii="Arial" w:eastAsia="Arial" w:hAnsi="Arial" w:cs="Arial"/>
          <w:spacing w:val="-3"/>
        </w:rPr>
        <w:t>d</w:t>
      </w:r>
      <w:r w:rsidRPr="00BE58D7">
        <w:rPr>
          <w:rFonts w:ascii="Arial" w:eastAsia="Arial" w:hAnsi="Arial" w:cs="Arial"/>
          <w:spacing w:val="4"/>
        </w:rPr>
        <w:t>m</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i</w:t>
      </w:r>
      <w:r w:rsidRPr="00BE58D7">
        <w:rPr>
          <w:rFonts w:ascii="Arial" w:eastAsia="Arial" w:hAnsi="Arial" w:cs="Arial"/>
          <w:spacing w:val="1"/>
        </w:rPr>
        <w:t>s</w:t>
      </w:r>
      <w:r w:rsidRPr="00BE58D7">
        <w:rPr>
          <w:rFonts w:ascii="Arial" w:eastAsia="Arial" w:hAnsi="Arial" w:cs="Arial"/>
        </w:rPr>
        <w:t>trat</w:t>
      </w:r>
      <w:r w:rsidRPr="00BE58D7">
        <w:rPr>
          <w:rFonts w:ascii="Arial" w:eastAsia="Arial" w:hAnsi="Arial" w:cs="Arial"/>
          <w:spacing w:val="-1"/>
        </w:rPr>
        <w:t>o</w:t>
      </w:r>
      <w:r w:rsidRPr="00BE58D7">
        <w:rPr>
          <w:rFonts w:ascii="Arial" w:eastAsia="Arial" w:hAnsi="Arial" w:cs="Arial"/>
        </w:rPr>
        <w:t>r</w:t>
      </w:r>
      <w:r w:rsidRPr="00BE58D7">
        <w:rPr>
          <w:rFonts w:ascii="Arial" w:eastAsia="Arial" w:hAnsi="Arial" w:cs="Arial"/>
          <w:spacing w:val="2"/>
        </w:rPr>
        <w:t xml:space="preserve"> </w:t>
      </w:r>
      <w:r w:rsidRPr="00BE58D7">
        <w:rPr>
          <w:rFonts w:ascii="Arial" w:eastAsia="Arial" w:hAnsi="Arial" w:cs="Arial"/>
        </w:rPr>
        <w:t>a</w:t>
      </w:r>
      <w:r w:rsidRPr="00BE58D7">
        <w:rPr>
          <w:rFonts w:ascii="Arial" w:eastAsia="Arial" w:hAnsi="Arial" w:cs="Arial"/>
          <w:spacing w:val="1"/>
        </w:rPr>
        <w:t>p</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spacing w:val="1"/>
        </w:rPr>
        <w:t>i</w:t>
      </w:r>
      <w:r w:rsidRPr="00BE58D7">
        <w:rPr>
          <w:rFonts w:ascii="Arial" w:eastAsia="Arial" w:hAnsi="Arial" w:cs="Arial"/>
        </w:rPr>
        <w:t>nt</w:t>
      </w:r>
      <w:r w:rsidRPr="00BE58D7">
        <w:rPr>
          <w:rFonts w:ascii="Arial" w:eastAsia="Arial" w:hAnsi="Arial" w:cs="Arial"/>
          <w:spacing w:val="-1"/>
        </w:rPr>
        <w:t>e</w:t>
      </w:r>
      <w:r w:rsidRPr="00BE58D7">
        <w:rPr>
          <w:rFonts w:ascii="Arial" w:eastAsia="Arial" w:hAnsi="Arial" w:cs="Arial"/>
          <w:spacing w:val="2"/>
        </w:rPr>
        <w:t>d</w:t>
      </w:r>
      <w:r w:rsidRPr="00BE58D7">
        <w:rPr>
          <w:rFonts w:ascii="Arial" w:eastAsia="Arial" w:hAnsi="Arial" w:cs="Arial"/>
        </w:rPr>
        <w:t>,</w:t>
      </w:r>
      <w:r w:rsidRPr="00BE58D7">
        <w:rPr>
          <w:rFonts w:ascii="Arial" w:eastAsia="Arial" w:hAnsi="Arial" w:cs="Arial"/>
          <w:spacing w:val="3"/>
        </w:rPr>
        <w:t xml:space="preserve"> </w:t>
      </w:r>
      <w:r w:rsidRPr="00BE58D7">
        <w:rPr>
          <w:rFonts w:ascii="Arial" w:eastAsia="Arial" w:hAnsi="Arial" w:cs="Arial"/>
          <w:spacing w:val="1"/>
        </w:rPr>
        <w:t>s</w:t>
      </w:r>
      <w:r w:rsidRPr="00BE58D7">
        <w:rPr>
          <w:rFonts w:ascii="Arial" w:eastAsia="Arial" w:hAnsi="Arial" w:cs="Arial"/>
        </w:rPr>
        <w:t>to</w:t>
      </w:r>
      <w:r w:rsidRPr="00BE58D7">
        <w:rPr>
          <w:rFonts w:ascii="Arial" w:eastAsia="Arial" w:hAnsi="Arial" w:cs="Arial"/>
          <w:spacing w:val="-1"/>
        </w:rPr>
        <w:t>p</w:t>
      </w:r>
      <w:r w:rsidRPr="00BE58D7">
        <w:rPr>
          <w:rFonts w:ascii="Arial" w:eastAsia="Arial" w:hAnsi="Arial" w:cs="Arial"/>
        </w:rPr>
        <w:t>s or</w:t>
      </w:r>
      <w:r w:rsidRPr="00BE58D7">
        <w:rPr>
          <w:rFonts w:ascii="Arial" w:eastAsia="Arial" w:hAnsi="Arial" w:cs="Arial"/>
          <w:spacing w:val="7"/>
        </w:rPr>
        <w:t xml:space="preserve"> </w:t>
      </w:r>
      <w:r w:rsidRPr="00BE58D7">
        <w:rPr>
          <w:rFonts w:ascii="Arial" w:eastAsia="Arial" w:hAnsi="Arial" w:cs="Arial"/>
          <w:spacing w:val="1"/>
        </w:rPr>
        <w:t>s</w:t>
      </w:r>
      <w:r w:rsidRPr="00BE58D7">
        <w:rPr>
          <w:rFonts w:ascii="Arial" w:eastAsia="Arial" w:hAnsi="Arial" w:cs="Arial"/>
        </w:rPr>
        <w:t>u</w:t>
      </w:r>
      <w:r w:rsidRPr="00BE58D7">
        <w:rPr>
          <w:rFonts w:ascii="Arial" w:eastAsia="Arial" w:hAnsi="Arial" w:cs="Arial"/>
          <w:spacing w:val="1"/>
        </w:rPr>
        <w:t>s</w:t>
      </w:r>
      <w:r w:rsidRPr="00BE58D7">
        <w:rPr>
          <w:rFonts w:ascii="Arial" w:eastAsia="Arial" w:hAnsi="Arial" w:cs="Arial"/>
        </w:rPr>
        <w:t>p</w:t>
      </w:r>
      <w:r w:rsidRPr="00BE58D7">
        <w:rPr>
          <w:rFonts w:ascii="Arial" w:eastAsia="Arial" w:hAnsi="Arial" w:cs="Arial"/>
          <w:spacing w:val="-1"/>
        </w:rPr>
        <w:t>e</w:t>
      </w:r>
      <w:r w:rsidRPr="00BE58D7">
        <w:rPr>
          <w:rFonts w:ascii="Arial" w:eastAsia="Arial" w:hAnsi="Arial" w:cs="Arial"/>
          <w:spacing w:val="2"/>
        </w:rPr>
        <w:t>n</w:t>
      </w:r>
      <w:r w:rsidRPr="00BE58D7">
        <w:rPr>
          <w:rFonts w:ascii="Arial" w:eastAsia="Arial" w:hAnsi="Arial" w:cs="Arial"/>
        </w:rPr>
        <w:t xml:space="preserve">ds </w:t>
      </w:r>
      <w:r w:rsidRPr="00BE58D7">
        <w:rPr>
          <w:rFonts w:ascii="Arial" w:eastAsia="Arial" w:hAnsi="Arial" w:cs="Arial"/>
          <w:spacing w:val="2"/>
        </w:rPr>
        <w:t>pa</w:t>
      </w:r>
      <w:r w:rsidRPr="00BE58D7">
        <w:rPr>
          <w:rFonts w:ascii="Arial" w:eastAsia="Arial" w:hAnsi="Arial" w:cs="Arial"/>
          <w:spacing w:val="-6"/>
        </w:rPr>
        <w:t>y</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r w:rsidRPr="00BE58D7">
        <w:rPr>
          <w:rFonts w:ascii="Arial" w:eastAsia="Arial" w:hAnsi="Arial" w:cs="Arial"/>
          <w:spacing w:val="2"/>
        </w:rPr>
        <w:t xml:space="preserve"> </w:t>
      </w:r>
      <w:r w:rsidRPr="00BE58D7">
        <w:rPr>
          <w:rFonts w:ascii="Arial" w:eastAsia="Arial" w:hAnsi="Arial" w:cs="Arial"/>
        </w:rPr>
        <w:t>of</w:t>
      </w:r>
      <w:r w:rsidRPr="00BE58D7">
        <w:rPr>
          <w:rFonts w:ascii="Arial" w:eastAsia="Arial" w:hAnsi="Arial" w:cs="Arial"/>
          <w:spacing w:val="8"/>
        </w:rPr>
        <w:t xml:space="preserve"> </w:t>
      </w:r>
      <w:r w:rsidRPr="00BE58D7">
        <w:rPr>
          <w:rFonts w:ascii="Arial" w:eastAsia="Arial" w:hAnsi="Arial" w:cs="Arial"/>
          <w:spacing w:val="2"/>
        </w:rPr>
        <w:t>a</w:t>
      </w:r>
      <w:r w:rsidRPr="00BE58D7">
        <w:rPr>
          <w:rFonts w:ascii="Arial" w:eastAsia="Arial" w:hAnsi="Arial" w:cs="Arial"/>
          <w:spacing w:val="1"/>
        </w:rPr>
        <w:t>l</w:t>
      </w:r>
      <w:r w:rsidRPr="00BE58D7">
        <w:rPr>
          <w:rFonts w:ascii="Arial" w:eastAsia="Arial" w:hAnsi="Arial" w:cs="Arial"/>
        </w:rPr>
        <w:t>l</w:t>
      </w:r>
      <w:r w:rsidRPr="00BE58D7">
        <w:rPr>
          <w:rFonts w:ascii="Arial" w:eastAsia="Arial" w:hAnsi="Arial" w:cs="Arial"/>
          <w:spacing w:val="5"/>
        </w:rPr>
        <w:t xml:space="preserve"> </w:t>
      </w:r>
      <w:r w:rsidRPr="00BE58D7">
        <w:rPr>
          <w:rFonts w:ascii="Arial" w:eastAsia="Arial" w:hAnsi="Arial" w:cs="Arial"/>
        </w:rPr>
        <w:t>or</w:t>
      </w:r>
      <w:r w:rsidRPr="00BE58D7">
        <w:rPr>
          <w:rFonts w:ascii="Arial" w:eastAsia="Arial" w:hAnsi="Arial" w:cs="Arial"/>
          <w:spacing w:val="9"/>
        </w:rPr>
        <w:t xml:space="preserve"> </w:t>
      </w:r>
      <w:r w:rsidRPr="00BE58D7">
        <w:rPr>
          <w:rFonts w:ascii="Arial" w:eastAsia="Arial" w:hAnsi="Arial" w:cs="Arial"/>
        </w:rPr>
        <w:t>a</w:t>
      </w:r>
      <w:r w:rsidRPr="00BE58D7">
        <w:rPr>
          <w:rFonts w:ascii="Arial" w:eastAsia="Arial" w:hAnsi="Arial" w:cs="Arial"/>
          <w:spacing w:val="6"/>
        </w:rPr>
        <w:t xml:space="preserve"> </w:t>
      </w:r>
      <w:r w:rsidRPr="00BE58D7">
        <w:rPr>
          <w:rFonts w:ascii="Arial" w:eastAsia="Arial" w:hAnsi="Arial" w:cs="Arial"/>
          <w:spacing w:val="4"/>
        </w:rPr>
        <w:t>m</w:t>
      </w:r>
      <w:r w:rsidRPr="00BE58D7">
        <w:rPr>
          <w:rFonts w:ascii="Arial" w:eastAsia="Arial" w:hAnsi="Arial" w:cs="Arial"/>
        </w:rPr>
        <w:t>at</w:t>
      </w:r>
      <w:r w:rsidRPr="00BE58D7">
        <w:rPr>
          <w:rFonts w:ascii="Arial" w:eastAsia="Arial" w:hAnsi="Arial" w:cs="Arial"/>
          <w:spacing w:val="-1"/>
        </w:rPr>
        <w:t>e</w:t>
      </w:r>
      <w:r w:rsidRPr="00BE58D7">
        <w:rPr>
          <w:rFonts w:ascii="Arial" w:eastAsia="Arial" w:hAnsi="Arial" w:cs="Arial"/>
          <w:spacing w:val="1"/>
        </w:rPr>
        <w:t>r</w:t>
      </w:r>
      <w:r w:rsidRPr="00BE58D7">
        <w:rPr>
          <w:rFonts w:ascii="Arial" w:eastAsia="Arial" w:hAnsi="Arial" w:cs="Arial"/>
          <w:spacing w:val="-1"/>
        </w:rPr>
        <w:t>i</w:t>
      </w:r>
      <w:r w:rsidRPr="00BE58D7">
        <w:rPr>
          <w:rFonts w:ascii="Arial" w:eastAsia="Arial" w:hAnsi="Arial" w:cs="Arial"/>
          <w:spacing w:val="2"/>
        </w:rPr>
        <w:t>a</w:t>
      </w:r>
      <w:r w:rsidRPr="00BE58D7">
        <w:rPr>
          <w:rFonts w:ascii="Arial" w:eastAsia="Arial" w:hAnsi="Arial" w:cs="Arial"/>
        </w:rPr>
        <w:t>l</w:t>
      </w:r>
      <w:r w:rsidRPr="00BE58D7">
        <w:rPr>
          <w:rFonts w:ascii="Arial" w:eastAsia="Arial" w:hAnsi="Arial" w:cs="Arial"/>
          <w:spacing w:val="2"/>
        </w:rPr>
        <w:t xml:space="preserve"> </w:t>
      </w:r>
      <w:r w:rsidRPr="00BE58D7">
        <w:rPr>
          <w:rFonts w:ascii="Arial" w:eastAsia="Arial" w:hAnsi="Arial" w:cs="Arial"/>
        </w:rPr>
        <w:t>p</w:t>
      </w:r>
      <w:r w:rsidRPr="00BE58D7">
        <w:rPr>
          <w:rFonts w:ascii="Arial" w:eastAsia="Arial" w:hAnsi="Arial" w:cs="Arial"/>
          <w:spacing w:val="-1"/>
        </w:rPr>
        <w:t>a</w:t>
      </w:r>
      <w:r w:rsidRPr="00BE58D7">
        <w:rPr>
          <w:rFonts w:ascii="Arial" w:eastAsia="Arial" w:hAnsi="Arial" w:cs="Arial"/>
          <w:spacing w:val="1"/>
        </w:rPr>
        <w:t>r</w:t>
      </w:r>
      <w:r w:rsidRPr="00BE58D7">
        <w:rPr>
          <w:rFonts w:ascii="Arial" w:eastAsia="Arial" w:hAnsi="Arial" w:cs="Arial"/>
        </w:rPr>
        <w:t>t</w:t>
      </w:r>
      <w:r w:rsidRPr="00BE58D7">
        <w:rPr>
          <w:rFonts w:ascii="Arial" w:eastAsia="Arial" w:hAnsi="Arial" w:cs="Arial"/>
          <w:spacing w:val="6"/>
        </w:rPr>
        <w:t xml:space="preserve"> </w:t>
      </w:r>
      <w:r w:rsidRPr="00BE58D7">
        <w:rPr>
          <w:rFonts w:ascii="Arial" w:eastAsia="Arial" w:hAnsi="Arial" w:cs="Arial"/>
        </w:rPr>
        <w:t>of</w:t>
      </w:r>
      <w:r w:rsidRPr="00BE58D7">
        <w:rPr>
          <w:rFonts w:ascii="Arial" w:eastAsia="Arial" w:hAnsi="Arial" w:cs="Arial"/>
          <w:spacing w:val="8"/>
        </w:rPr>
        <w:t xml:space="preserve"> </w:t>
      </w:r>
      <w:r w:rsidRPr="00BE58D7">
        <w:rPr>
          <w:rFonts w:ascii="Arial" w:eastAsia="Arial" w:hAnsi="Arial" w:cs="Arial"/>
          <w:spacing w:val="-1"/>
        </w:rPr>
        <w:t>i</w:t>
      </w:r>
      <w:r w:rsidRPr="00BE58D7">
        <w:rPr>
          <w:rFonts w:ascii="Arial" w:eastAsia="Arial" w:hAnsi="Arial" w:cs="Arial"/>
        </w:rPr>
        <w:t>ts</w:t>
      </w:r>
      <w:r w:rsidRPr="00BE58D7">
        <w:rPr>
          <w:rFonts w:ascii="Arial" w:eastAsia="Arial" w:hAnsi="Arial" w:cs="Arial"/>
          <w:spacing w:val="7"/>
        </w:rPr>
        <w:t xml:space="preserve"> </w:t>
      </w:r>
      <w:r w:rsidRPr="00BE58D7">
        <w:rPr>
          <w:rFonts w:ascii="Arial" w:eastAsia="Arial" w:hAnsi="Arial" w:cs="Arial"/>
          <w:spacing w:val="2"/>
        </w:rPr>
        <w:t>d</w:t>
      </w:r>
      <w:r w:rsidRPr="00BE58D7">
        <w:rPr>
          <w:rFonts w:ascii="Arial" w:eastAsia="Arial" w:hAnsi="Arial" w:cs="Arial"/>
        </w:rPr>
        <w:t>e</w:t>
      </w:r>
      <w:r w:rsidRPr="00BE58D7">
        <w:rPr>
          <w:rFonts w:ascii="Arial" w:eastAsia="Arial" w:hAnsi="Arial" w:cs="Arial"/>
          <w:spacing w:val="-1"/>
        </w:rPr>
        <w:t>b</w:t>
      </w:r>
      <w:r w:rsidRPr="00BE58D7">
        <w:rPr>
          <w:rFonts w:ascii="Arial" w:eastAsia="Arial" w:hAnsi="Arial" w:cs="Arial"/>
        </w:rPr>
        <w:t>ts</w:t>
      </w:r>
      <w:r w:rsidRPr="00BE58D7">
        <w:rPr>
          <w:rFonts w:ascii="Arial" w:eastAsia="Arial" w:hAnsi="Arial" w:cs="Arial"/>
          <w:spacing w:val="4"/>
        </w:rPr>
        <w:t xml:space="preserve"> </w:t>
      </w:r>
      <w:r w:rsidRPr="00BE58D7">
        <w:rPr>
          <w:rFonts w:ascii="Arial" w:eastAsia="Arial" w:hAnsi="Arial" w:cs="Arial"/>
        </w:rPr>
        <w:t>or</w:t>
      </w:r>
      <w:r w:rsidRPr="00BE58D7">
        <w:rPr>
          <w:rFonts w:ascii="Arial" w:eastAsia="Arial" w:hAnsi="Arial" w:cs="Arial"/>
          <w:spacing w:val="9"/>
        </w:rPr>
        <w:t xml:space="preserve"> </w:t>
      </w:r>
      <w:r w:rsidRPr="00BE58D7">
        <w:rPr>
          <w:rFonts w:ascii="Arial" w:eastAsia="Arial" w:hAnsi="Arial" w:cs="Arial"/>
          <w:spacing w:val="4"/>
        </w:rPr>
        <w:t>m</w:t>
      </w:r>
      <w:r w:rsidRPr="00BE58D7">
        <w:rPr>
          <w:rFonts w:ascii="Arial" w:eastAsia="Arial" w:hAnsi="Arial" w:cs="Arial"/>
          <w:spacing w:val="-3"/>
        </w:rPr>
        <w:t>a</w:t>
      </w:r>
      <w:r w:rsidRPr="00BE58D7">
        <w:rPr>
          <w:rFonts w:ascii="Arial" w:eastAsia="Arial" w:hAnsi="Arial" w:cs="Arial"/>
          <w:spacing w:val="3"/>
        </w:rPr>
        <w:t>k</w:t>
      </w:r>
      <w:r w:rsidRPr="00BE58D7">
        <w:rPr>
          <w:rFonts w:ascii="Arial" w:eastAsia="Arial" w:hAnsi="Arial" w:cs="Arial"/>
        </w:rPr>
        <w:t>es a</w:t>
      </w:r>
      <w:r w:rsidRPr="00BE58D7">
        <w:rPr>
          <w:rFonts w:ascii="Arial" w:eastAsia="Arial" w:hAnsi="Arial" w:cs="Arial"/>
          <w:spacing w:val="1"/>
        </w:rPr>
        <w:t>n</w:t>
      </w:r>
      <w:r w:rsidRPr="00BE58D7">
        <w:rPr>
          <w:rFonts w:ascii="Arial" w:eastAsia="Arial" w:hAnsi="Arial" w:cs="Arial"/>
        </w:rPr>
        <w:t>y</w:t>
      </w:r>
      <w:r w:rsidRPr="00BE58D7">
        <w:rPr>
          <w:rFonts w:ascii="Arial" w:eastAsia="Arial" w:hAnsi="Arial" w:cs="Arial"/>
          <w:spacing w:val="-5"/>
        </w:rPr>
        <w:t xml:space="preserve"> </w:t>
      </w:r>
      <w:r w:rsidRPr="00BE58D7">
        <w:rPr>
          <w:rFonts w:ascii="Arial" w:eastAsia="Arial" w:hAnsi="Arial" w:cs="Arial"/>
        </w:rPr>
        <w:t>ar</w:t>
      </w:r>
      <w:r w:rsidRPr="00BE58D7">
        <w:rPr>
          <w:rFonts w:ascii="Arial" w:eastAsia="Arial" w:hAnsi="Arial" w:cs="Arial"/>
          <w:spacing w:val="1"/>
        </w:rPr>
        <w:t>r</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spacing w:val="2"/>
        </w:rPr>
        <w:t>g</w:t>
      </w:r>
      <w:r w:rsidRPr="00BE58D7">
        <w:rPr>
          <w:rFonts w:ascii="Arial" w:eastAsia="Arial" w:hAnsi="Arial" w:cs="Arial"/>
        </w:rPr>
        <w:t>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r w:rsidRPr="00BE58D7">
        <w:rPr>
          <w:rFonts w:ascii="Arial" w:eastAsia="Arial" w:hAnsi="Arial" w:cs="Arial"/>
          <w:spacing w:val="-11"/>
        </w:rPr>
        <w:t xml:space="preserve"> </w:t>
      </w:r>
      <w:r w:rsidRPr="00BE58D7">
        <w:rPr>
          <w:rFonts w:ascii="Arial" w:eastAsia="Arial" w:hAnsi="Arial" w:cs="Arial"/>
          <w:spacing w:val="-1"/>
        </w:rPr>
        <w:t>o</w:t>
      </w:r>
      <w:r w:rsidRPr="00BE58D7">
        <w:rPr>
          <w:rFonts w:ascii="Arial" w:eastAsia="Arial" w:hAnsi="Arial" w:cs="Arial"/>
        </w:rPr>
        <w:t>r</w:t>
      </w:r>
      <w:r w:rsidRPr="00BE58D7">
        <w:rPr>
          <w:rFonts w:ascii="Arial" w:eastAsia="Arial" w:hAnsi="Arial" w:cs="Arial"/>
          <w:spacing w:val="-1"/>
        </w:rPr>
        <w:t xml:space="preserve"> </w:t>
      </w:r>
      <w:r w:rsidRPr="00BE58D7">
        <w:rPr>
          <w:rFonts w:ascii="Arial" w:eastAsia="Arial" w:hAnsi="Arial" w:cs="Arial"/>
          <w:spacing w:val="1"/>
        </w:rPr>
        <w:t>c</w:t>
      </w:r>
      <w:r w:rsidRPr="00BE58D7">
        <w:rPr>
          <w:rFonts w:ascii="Arial" w:eastAsia="Arial" w:hAnsi="Arial" w:cs="Arial"/>
        </w:rPr>
        <w:t>o</w:t>
      </w:r>
      <w:r w:rsidRPr="00BE58D7">
        <w:rPr>
          <w:rFonts w:ascii="Arial" w:eastAsia="Arial" w:hAnsi="Arial" w:cs="Arial"/>
          <w:spacing w:val="4"/>
        </w:rPr>
        <w:t>m</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spacing w:val="1"/>
        </w:rPr>
        <w:t>s</w:t>
      </w:r>
      <w:r w:rsidRPr="00BE58D7">
        <w:rPr>
          <w:rFonts w:ascii="Arial" w:eastAsia="Arial" w:hAnsi="Arial" w:cs="Arial"/>
          <w:spacing w:val="-1"/>
        </w:rPr>
        <w:t>i</w:t>
      </w:r>
      <w:r w:rsidRPr="00BE58D7">
        <w:rPr>
          <w:rFonts w:ascii="Arial" w:eastAsia="Arial" w:hAnsi="Arial" w:cs="Arial"/>
        </w:rPr>
        <w:t>t</w:t>
      </w:r>
      <w:r w:rsidRPr="00BE58D7">
        <w:rPr>
          <w:rFonts w:ascii="Arial" w:eastAsia="Arial" w:hAnsi="Arial" w:cs="Arial"/>
          <w:spacing w:val="-1"/>
        </w:rPr>
        <w:t>i</w:t>
      </w:r>
      <w:r w:rsidRPr="00BE58D7">
        <w:rPr>
          <w:rFonts w:ascii="Arial" w:eastAsia="Arial" w:hAnsi="Arial" w:cs="Arial"/>
          <w:spacing w:val="2"/>
        </w:rPr>
        <w:t>o</w:t>
      </w:r>
      <w:r w:rsidRPr="00BE58D7">
        <w:rPr>
          <w:rFonts w:ascii="Arial" w:eastAsia="Arial" w:hAnsi="Arial" w:cs="Arial"/>
        </w:rPr>
        <w:t>n</w:t>
      </w:r>
      <w:r w:rsidRPr="00BE58D7">
        <w:rPr>
          <w:rFonts w:ascii="Arial" w:eastAsia="Arial" w:hAnsi="Arial" w:cs="Arial"/>
          <w:spacing w:val="-9"/>
        </w:rPr>
        <w:t xml:space="preserve"> </w:t>
      </w:r>
      <w:r w:rsidRPr="00BE58D7">
        <w:rPr>
          <w:rFonts w:ascii="Arial" w:eastAsia="Arial" w:hAnsi="Arial" w:cs="Arial"/>
          <w:spacing w:val="-2"/>
        </w:rPr>
        <w:t>w</w:t>
      </w:r>
      <w:r w:rsidRPr="00BE58D7">
        <w:rPr>
          <w:rFonts w:ascii="Arial" w:eastAsia="Arial" w:hAnsi="Arial" w:cs="Arial"/>
          <w:spacing w:val="1"/>
        </w:rPr>
        <w:t>i</w:t>
      </w:r>
      <w:r w:rsidRPr="00BE58D7">
        <w:rPr>
          <w:rFonts w:ascii="Arial" w:eastAsia="Arial" w:hAnsi="Arial" w:cs="Arial"/>
        </w:rPr>
        <w:t>th</w:t>
      </w:r>
      <w:r w:rsidRPr="00BE58D7">
        <w:rPr>
          <w:rFonts w:ascii="Arial" w:eastAsia="Arial" w:hAnsi="Arial" w:cs="Arial"/>
          <w:spacing w:val="-3"/>
        </w:rPr>
        <w:t xml:space="preserve"> </w:t>
      </w:r>
      <w:r w:rsidRPr="00BE58D7">
        <w:rPr>
          <w:rFonts w:ascii="Arial" w:eastAsia="Arial" w:hAnsi="Arial" w:cs="Arial"/>
          <w:spacing w:val="-1"/>
        </w:rPr>
        <w:t>i</w:t>
      </w:r>
      <w:r w:rsidRPr="00BE58D7">
        <w:rPr>
          <w:rFonts w:ascii="Arial" w:eastAsia="Arial" w:hAnsi="Arial" w:cs="Arial"/>
        </w:rPr>
        <w:t>ts</w:t>
      </w:r>
      <w:r w:rsidRPr="00BE58D7">
        <w:rPr>
          <w:rFonts w:ascii="Arial" w:eastAsia="Arial" w:hAnsi="Arial" w:cs="Arial"/>
          <w:spacing w:val="-1"/>
        </w:rPr>
        <w:t xml:space="preserve"> </w:t>
      </w:r>
      <w:r w:rsidRPr="00BE58D7">
        <w:rPr>
          <w:rFonts w:ascii="Arial" w:eastAsia="Arial" w:hAnsi="Arial" w:cs="Arial"/>
          <w:spacing w:val="1"/>
        </w:rPr>
        <w:t>cr</w:t>
      </w:r>
      <w:r w:rsidRPr="00BE58D7">
        <w:rPr>
          <w:rFonts w:ascii="Arial" w:eastAsia="Arial" w:hAnsi="Arial" w:cs="Arial"/>
        </w:rPr>
        <w:t>e</w:t>
      </w:r>
      <w:r w:rsidRPr="00BE58D7">
        <w:rPr>
          <w:rFonts w:ascii="Arial" w:eastAsia="Arial" w:hAnsi="Arial" w:cs="Arial"/>
          <w:spacing w:val="-1"/>
        </w:rPr>
        <w:t>di</w:t>
      </w:r>
      <w:r w:rsidRPr="00BE58D7">
        <w:rPr>
          <w:rFonts w:ascii="Arial" w:eastAsia="Arial" w:hAnsi="Arial" w:cs="Arial"/>
          <w:spacing w:val="2"/>
        </w:rPr>
        <w:t>t</w:t>
      </w:r>
      <w:r w:rsidRPr="00BE58D7">
        <w:rPr>
          <w:rFonts w:ascii="Arial" w:eastAsia="Arial" w:hAnsi="Arial" w:cs="Arial"/>
        </w:rPr>
        <w:t>or</w:t>
      </w:r>
      <w:r w:rsidRPr="00BE58D7">
        <w:rPr>
          <w:rFonts w:ascii="Arial" w:eastAsia="Arial" w:hAnsi="Arial" w:cs="Arial"/>
          <w:spacing w:val="2"/>
        </w:rPr>
        <w:t>s</w:t>
      </w:r>
      <w:r w:rsidRPr="00BE58D7">
        <w:rPr>
          <w:rFonts w:ascii="Arial" w:eastAsia="Arial" w:hAnsi="Arial" w:cs="Arial"/>
        </w:rPr>
        <w:t>;</w:t>
      </w:r>
      <w:r w:rsidRPr="00BE58D7">
        <w:rPr>
          <w:rFonts w:ascii="Arial" w:eastAsia="Arial" w:hAnsi="Arial" w:cs="Arial"/>
          <w:spacing w:val="-8"/>
        </w:rPr>
        <w:t xml:space="preserve"> </w:t>
      </w:r>
      <w:r w:rsidRPr="00BE58D7">
        <w:rPr>
          <w:rFonts w:ascii="Arial" w:eastAsia="Arial" w:hAnsi="Arial" w:cs="Arial"/>
          <w:spacing w:val="-1"/>
        </w:rPr>
        <w:t>o</w:t>
      </w:r>
      <w:r w:rsidRPr="00BE58D7">
        <w:rPr>
          <w:rFonts w:ascii="Arial" w:eastAsia="Arial" w:hAnsi="Arial" w:cs="Arial"/>
        </w:rPr>
        <w:t>r</w:t>
      </w:r>
    </w:p>
    <w:p w14:paraId="74D1C587" w14:textId="77777777" w:rsidR="00BE58D7" w:rsidRPr="00BE58D7" w:rsidRDefault="00BE58D7" w:rsidP="00BE58D7">
      <w:pPr>
        <w:pStyle w:val="ListParagraph"/>
        <w:rPr>
          <w:rFonts w:ascii="Arial" w:eastAsia="Arial" w:hAnsi="Arial" w:cs="Arial"/>
          <w:b/>
          <w:szCs w:val="22"/>
        </w:rPr>
      </w:pPr>
    </w:p>
    <w:p w14:paraId="2E93D0F8" w14:textId="77777777" w:rsidR="00810E05" w:rsidRPr="00BE58D7" w:rsidRDefault="000D66C9" w:rsidP="00BE58D7">
      <w:pPr>
        <w:pStyle w:val="ListParagraph"/>
        <w:numPr>
          <w:ilvl w:val="3"/>
          <w:numId w:val="8"/>
        </w:numPr>
        <w:ind w:left="1843" w:hanging="283"/>
        <w:rPr>
          <w:rFonts w:ascii="Arial" w:eastAsia="Arial" w:hAnsi="Arial" w:cs="Arial"/>
          <w:b/>
          <w:szCs w:val="22"/>
        </w:rPr>
      </w:pPr>
      <w:r w:rsidRPr="00BE58D7">
        <w:rPr>
          <w:rFonts w:ascii="Arial" w:eastAsia="Arial" w:hAnsi="Arial" w:cs="Arial"/>
        </w:rPr>
        <w:t>the</w:t>
      </w:r>
      <w:r w:rsidRPr="00BE58D7">
        <w:rPr>
          <w:rFonts w:ascii="Arial" w:eastAsia="Arial" w:hAnsi="Arial" w:cs="Arial"/>
          <w:spacing w:val="30"/>
        </w:rPr>
        <w:t xml:space="preserve"> </w:t>
      </w:r>
      <w:r w:rsidRPr="00BE58D7">
        <w:rPr>
          <w:rFonts w:ascii="Arial" w:eastAsia="Arial" w:hAnsi="Arial" w:cs="Arial"/>
        </w:rPr>
        <w:t>ot</w:t>
      </w:r>
      <w:r w:rsidRPr="00BE58D7">
        <w:rPr>
          <w:rFonts w:ascii="Arial" w:eastAsia="Arial" w:hAnsi="Arial" w:cs="Arial"/>
          <w:spacing w:val="1"/>
        </w:rPr>
        <w:t>h</w:t>
      </w:r>
      <w:r w:rsidRPr="00BE58D7">
        <w:rPr>
          <w:rFonts w:ascii="Arial" w:eastAsia="Arial" w:hAnsi="Arial" w:cs="Arial"/>
        </w:rPr>
        <w:t>er</w:t>
      </w:r>
      <w:r w:rsidRPr="00BE58D7">
        <w:rPr>
          <w:rFonts w:ascii="Arial" w:eastAsia="Arial" w:hAnsi="Arial" w:cs="Arial"/>
          <w:spacing w:val="29"/>
        </w:rPr>
        <w:t xml:space="preserve"> </w:t>
      </w:r>
      <w:r w:rsidRPr="00BE58D7">
        <w:rPr>
          <w:rFonts w:ascii="Arial" w:eastAsia="Arial" w:hAnsi="Arial" w:cs="Arial"/>
        </w:rPr>
        <w:t>p</w:t>
      </w:r>
      <w:r w:rsidRPr="00BE58D7">
        <w:rPr>
          <w:rFonts w:ascii="Arial" w:eastAsia="Arial" w:hAnsi="Arial" w:cs="Arial"/>
          <w:spacing w:val="-1"/>
        </w:rPr>
        <w:t>a</w:t>
      </w:r>
      <w:r w:rsidRPr="00BE58D7">
        <w:rPr>
          <w:rFonts w:ascii="Arial" w:eastAsia="Arial" w:hAnsi="Arial" w:cs="Arial"/>
          <w:spacing w:val="1"/>
        </w:rPr>
        <w:t>r</w:t>
      </w:r>
      <w:r w:rsidRPr="00BE58D7">
        <w:rPr>
          <w:rFonts w:ascii="Arial" w:eastAsia="Arial" w:hAnsi="Arial" w:cs="Arial"/>
          <w:spacing w:val="4"/>
        </w:rPr>
        <w:t>t</w:t>
      </w:r>
      <w:r w:rsidRPr="00BE58D7">
        <w:rPr>
          <w:rFonts w:ascii="Arial" w:eastAsia="Arial" w:hAnsi="Arial" w:cs="Arial"/>
        </w:rPr>
        <w:t>y</w:t>
      </w:r>
      <w:r w:rsidRPr="00BE58D7">
        <w:rPr>
          <w:rFonts w:ascii="Arial" w:eastAsia="Arial" w:hAnsi="Arial" w:cs="Arial"/>
          <w:spacing w:val="25"/>
        </w:rPr>
        <w:t xml:space="preserve"> </w:t>
      </w:r>
      <w:r w:rsidRPr="00BE58D7">
        <w:rPr>
          <w:rFonts w:ascii="Arial" w:eastAsia="Arial" w:hAnsi="Arial" w:cs="Arial"/>
          <w:spacing w:val="-1"/>
        </w:rPr>
        <w:t>i</w:t>
      </w:r>
      <w:r w:rsidRPr="00BE58D7">
        <w:rPr>
          <w:rFonts w:ascii="Arial" w:eastAsia="Arial" w:hAnsi="Arial" w:cs="Arial"/>
        </w:rPr>
        <w:t>s</w:t>
      </w:r>
      <w:r w:rsidRPr="00BE58D7">
        <w:rPr>
          <w:rFonts w:ascii="Arial" w:eastAsia="Arial" w:hAnsi="Arial" w:cs="Arial"/>
          <w:spacing w:val="33"/>
        </w:rPr>
        <w:t xml:space="preserve"> </w:t>
      </w:r>
      <w:r w:rsidRPr="00BE58D7">
        <w:rPr>
          <w:rFonts w:ascii="Arial" w:eastAsia="Arial" w:hAnsi="Arial" w:cs="Arial"/>
          <w:spacing w:val="-1"/>
        </w:rPr>
        <w:t>i</w:t>
      </w:r>
      <w:r w:rsidRPr="00BE58D7">
        <w:rPr>
          <w:rFonts w:ascii="Arial" w:eastAsia="Arial" w:hAnsi="Arial" w:cs="Arial"/>
          <w:spacing w:val="2"/>
        </w:rPr>
        <w:t>n</w:t>
      </w:r>
      <w:r w:rsidRPr="00BE58D7">
        <w:rPr>
          <w:rFonts w:ascii="Arial" w:eastAsia="Arial" w:hAnsi="Arial" w:cs="Arial"/>
          <w:spacing w:val="-1"/>
        </w:rPr>
        <w:t>v</w:t>
      </w:r>
      <w:r w:rsidRPr="00BE58D7">
        <w:rPr>
          <w:rFonts w:ascii="Arial" w:eastAsia="Arial" w:hAnsi="Arial" w:cs="Arial"/>
          <w:spacing w:val="2"/>
        </w:rPr>
        <w:t>o</w:t>
      </w:r>
      <w:r w:rsidRPr="00BE58D7">
        <w:rPr>
          <w:rFonts w:ascii="Arial" w:eastAsia="Arial" w:hAnsi="Arial" w:cs="Arial"/>
          <w:spacing w:val="-1"/>
        </w:rPr>
        <w:t>l</w:t>
      </w:r>
      <w:r w:rsidRPr="00BE58D7">
        <w:rPr>
          <w:rFonts w:ascii="Arial" w:eastAsia="Arial" w:hAnsi="Arial" w:cs="Arial"/>
          <w:spacing w:val="1"/>
        </w:rPr>
        <w:t>v</w:t>
      </w:r>
      <w:r w:rsidRPr="00BE58D7">
        <w:rPr>
          <w:rFonts w:ascii="Arial" w:eastAsia="Arial" w:hAnsi="Arial" w:cs="Arial"/>
        </w:rPr>
        <w:t>ed</w:t>
      </w:r>
      <w:r w:rsidRPr="00BE58D7">
        <w:rPr>
          <w:rFonts w:ascii="Arial" w:eastAsia="Arial" w:hAnsi="Arial" w:cs="Arial"/>
          <w:spacing w:val="27"/>
        </w:rPr>
        <w:t xml:space="preserve"> </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31"/>
        </w:rPr>
        <w:t xml:space="preserve"> </w:t>
      </w:r>
      <w:r w:rsidRPr="00BE58D7">
        <w:rPr>
          <w:rFonts w:ascii="Arial" w:eastAsia="Arial" w:hAnsi="Arial" w:cs="Arial"/>
        </w:rPr>
        <w:t>a</w:t>
      </w:r>
      <w:r w:rsidRPr="00BE58D7">
        <w:rPr>
          <w:rFonts w:ascii="Arial" w:eastAsia="Arial" w:hAnsi="Arial" w:cs="Arial"/>
          <w:spacing w:val="4"/>
        </w:rPr>
        <w:t>n</w:t>
      </w:r>
      <w:r w:rsidRPr="00BE58D7">
        <w:rPr>
          <w:rFonts w:ascii="Arial" w:eastAsia="Arial" w:hAnsi="Arial" w:cs="Arial"/>
        </w:rPr>
        <w:t>y</w:t>
      </w:r>
      <w:r w:rsidRPr="00BE58D7">
        <w:rPr>
          <w:rFonts w:ascii="Arial" w:eastAsia="Arial" w:hAnsi="Arial" w:cs="Arial"/>
          <w:spacing w:val="24"/>
        </w:rPr>
        <w:t xml:space="preserve"> </w:t>
      </w:r>
      <w:r w:rsidRPr="00BE58D7">
        <w:rPr>
          <w:rFonts w:ascii="Arial" w:eastAsia="Arial" w:hAnsi="Arial" w:cs="Arial"/>
          <w:spacing w:val="1"/>
        </w:rPr>
        <w:t>c</w:t>
      </w:r>
      <w:r w:rsidRPr="00BE58D7">
        <w:rPr>
          <w:rFonts w:ascii="Arial" w:eastAsia="Arial" w:hAnsi="Arial" w:cs="Arial"/>
          <w:spacing w:val="2"/>
        </w:rPr>
        <w:t>o</w:t>
      </w:r>
      <w:r w:rsidRPr="00BE58D7">
        <w:rPr>
          <w:rFonts w:ascii="Arial" w:eastAsia="Arial" w:hAnsi="Arial" w:cs="Arial"/>
        </w:rPr>
        <w:t>n</w:t>
      </w:r>
      <w:r w:rsidRPr="00BE58D7">
        <w:rPr>
          <w:rFonts w:ascii="Arial" w:eastAsia="Arial" w:hAnsi="Arial" w:cs="Arial"/>
          <w:spacing w:val="-1"/>
        </w:rPr>
        <w:t>d</w:t>
      </w:r>
      <w:r w:rsidRPr="00BE58D7">
        <w:rPr>
          <w:rFonts w:ascii="Arial" w:eastAsia="Arial" w:hAnsi="Arial" w:cs="Arial"/>
        </w:rPr>
        <w:t>u</w:t>
      </w:r>
      <w:r w:rsidRPr="00BE58D7">
        <w:rPr>
          <w:rFonts w:ascii="Arial" w:eastAsia="Arial" w:hAnsi="Arial" w:cs="Arial"/>
          <w:spacing w:val="1"/>
        </w:rPr>
        <w:t>c</w:t>
      </w:r>
      <w:r w:rsidRPr="00BE58D7">
        <w:rPr>
          <w:rFonts w:ascii="Arial" w:eastAsia="Arial" w:hAnsi="Arial" w:cs="Arial"/>
        </w:rPr>
        <w:t>t</w:t>
      </w:r>
      <w:r w:rsidRPr="00BE58D7">
        <w:rPr>
          <w:rFonts w:ascii="Arial" w:eastAsia="Arial" w:hAnsi="Arial" w:cs="Arial"/>
          <w:spacing w:val="26"/>
        </w:rPr>
        <w:t xml:space="preserve"> </w:t>
      </w:r>
      <w:r w:rsidRPr="00BE58D7">
        <w:rPr>
          <w:rFonts w:ascii="Arial" w:eastAsia="Arial" w:hAnsi="Arial" w:cs="Arial"/>
        </w:rPr>
        <w:t>or</w:t>
      </w:r>
      <w:r w:rsidRPr="00BE58D7">
        <w:rPr>
          <w:rFonts w:ascii="Arial" w:eastAsia="Arial" w:hAnsi="Arial" w:cs="Arial"/>
          <w:spacing w:val="32"/>
        </w:rPr>
        <w:t xml:space="preserve"> </w:t>
      </w:r>
      <w:r w:rsidRPr="00BE58D7">
        <w:rPr>
          <w:rFonts w:ascii="Arial" w:eastAsia="Arial" w:hAnsi="Arial" w:cs="Arial"/>
        </w:rPr>
        <w:t>a</w:t>
      </w:r>
      <w:r w:rsidRPr="00BE58D7">
        <w:rPr>
          <w:rFonts w:ascii="Arial" w:eastAsia="Arial" w:hAnsi="Arial" w:cs="Arial"/>
          <w:spacing w:val="1"/>
        </w:rPr>
        <w:t>c</w:t>
      </w:r>
      <w:r w:rsidRPr="00BE58D7">
        <w:rPr>
          <w:rFonts w:ascii="Arial" w:eastAsia="Arial" w:hAnsi="Arial" w:cs="Arial"/>
        </w:rPr>
        <w:t>t</w:t>
      </w:r>
      <w:r w:rsidRPr="00BE58D7">
        <w:rPr>
          <w:rFonts w:ascii="Arial" w:eastAsia="Arial" w:hAnsi="Arial" w:cs="Arial"/>
          <w:spacing w:val="1"/>
        </w:rPr>
        <w:t>iv</w:t>
      </w:r>
      <w:r w:rsidRPr="00BE58D7">
        <w:rPr>
          <w:rFonts w:ascii="Arial" w:eastAsia="Arial" w:hAnsi="Arial" w:cs="Arial"/>
          <w:spacing w:val="-1"/>
        </w:rPr>
        <w:t>i</w:t>
      </w:r>
      <w:r w:rsidRPr="00BE58D7">
        <w:rPr>
          <w:rFonts w:ascii="Arial" w:eastAsia="Arial" w:hAnsi="Arial" w:cs="Arial"/>
          <w:spacing w:val="2"/>
        </w:rPr>
        <w:t>t</w:t>
      </w:r>
      <w:r w:rsidRPr="00BE58D7">
        <w:rPr>
          <w:rFonts w:ascii="Arial" w:eastAsia="Arial" w:hAnsi="Arial" w:cs="Arial"/>
        </w:rPr>
        <w:t>y</w:t>
      </w:r>
      <w:r w:rsidRPr="00BE58D7">
        <w:rPr>
          <w:rFonts w:ascii="Arial" w:eastAsia="Arial" w:hAnsi="Arial" w:cs="Arial"/>
          <w:spacing w:val="26"/>
        </w:rPr>
        <w:t xml:space="preserve"> </w:t>
      </w:r>
      <w:r w:rsidRPr="00BE58D7">
        <w:rPr>
          <w:rFonts w:ascii="Arial" w:eastAsia="Arial" w:hAnsi="Arial" w:cs="Arial"/>
          <w:spacing w:val="-2"/>
        </w:rPr>
        <w:t>w</w:t>
      </w:r>
      <w:r w:rsidRPr="00BE58D7">
        <w:rPr>
          <w:rFonts w:ascii="Arial" w:eastAsia="Arial" w:hAnsi="Arial" w:cs="Arial"/>
          <w:spacing w:val="2"/>
        </w:rPr>
        <w:t>h</w:t>
      </w:r>
      <w:r w:rsidRPr="00BE58D7">
        <w:rPr>
          <w:rFonts w:ascii="Arial" w:eastAsia="Arial" w:hAnsi="Arial" w:cs="Arial"/>
          <w:spacing w:val="-1"/>
        </w:rPr>
        <w:t>i</w:t>
      </w:r>
      <w:r w:rsidRPr="00BE58D7">
        <w:rPr>
          <w:rFonts w:ascii="Arial" w:eastAsia="Arial" w:hAnsi="Arial" w:cs="Arial"/>
          <w:spacing w:val="1"/>
        </w:rPr>
        <w:t>c</w:t>
      </w:r>
      <w:r w:rsidRPr="00BE58D7">
        <w:rPr>
          <w:rFonts w:ascii="Arial" w:eastAsia="Arial" w:hAnsi="Arial" w:cs="Arial"/>
        </w:rPr>
        <w:t>h,</w:t>
      </w:r>
      <w:r w:rsidRPr="00BE58D7">
        <w:rPr>
          <w:rFonts w:ascii="Arial" w:eastAsia="Arial" w:hAnsi="Arial" w:cs="Arial"/>
          <w:spacing w:val="27"/>
        </w:rPr>
        <w:t xml:space="preserve"> </w:t>
      </w:r>
      <w:r w:rsidRPr="00BE58D7">
        <w:rPr>
          <w:rFonts w:ascii="Arial" w:eastAsia="Arial" w:hAnsi="Arial" w:cs="Arial"/>
          <w:spacing w:val="7"/>
        </w:rPr>
        <w:t>o</w:t>
      </w:r>
      <w:r w:rsidRPr="00BE58D7">
        <w:rPr>
          <w:rFonts w:ascii="Arial" w:eastAsia="Arial" w:hAnsi="Arial" w:cs="Arial"/>
        </w:rPr>
        <w:t>n</w:t>
      </w:r>
      <w:r w:rsidRPr="00BE58D7">
        <w:rPr>
          <w:rFonts w:ascii="Arial" w:eastAsia="Arial" w:hAnsi="Arial" w:cs="Arial"/>
          <w:spacing w:val="30"/>
        </w:rPr>
        <w:t xml:space="preserve"> </w:t>
      </w:r>
      <w:r w:rsidRPr="00BE58D7">
        <w:rPr>
          <w:rFonts w:ascii="Arial" w:eastAsia="Arial" w:hAnsi="Arial" w:cs="Arial"/>
          <w:spacing w:val="2"/>
        </w:rPr>
        <w:t>t</w:t>
      </w:r>
      <w:r w:rsidRPr="00BE58D7">
        <w:rPr>
          <w:rFonts w:ascii="Arial" w:eastAsia="Arial" w:hAnsi="Arial" w:cs="Arial"/>
        </w:rPr>
        <w:t>he p</w:t>
      </w:r>
      <w:r w:rsidRPr="00BE58D7">
        <w:rPr>
          <w:rFonts w:ascii="Arial" w:eastAsia="Arial" w:hAnsi="Arial" w:cs="Arial"/>
          <w:spacing w:val="-1"/>
        </w:rPr>
        <w:t>a</w:t>
      </w:r>
      <w:r w:rsidRPr="00BE58D7">
        <w:rPr>
          <w:rFonts w:ascii="Arial" w:eastAsia="Arial" w:hAnsi="Arial" w:cs="Arial"/>
          <w:spacing w:val="1"/>
        </w:rPr>
        <w:t>r</w:t>
      </w:r>
      <w:r w:rsidRPr="00BE58D7">
        <w:rPr>
          <w:rFonts w:ascii="Arial" w:eastAsia="Arial" w:hAnsi="Arial" w:cs="Arial"/>
        </w:rPr>
        <w:t>t</w:t>
      </w:r>
      <w:r w:rsidRPr="00BE58D7">
        <w:rPr>
          <w:rFonts w:ascii="Arial" w:eastAsia="Arial" w:hAnsi="Arial" w:cs="Arial"/>
          <w:spacing w:val="6"/>
        </w:rPr>
        <w:t xml:space="preserve"> </w:t>
      </w:r>
      <w:r w:rsidRPr="00BE58D7">
        <w:rPr>
          <w:rFonts w:ascii="Arial" w:eastAsia="Arial" w:hAnsi="Arial" w:cs="Arial"/>
        </w:rPr>
        <w:t>of</w:t>
      </w:r>
      <w:r w:rsidRPr="00BE58D7">
        <w:rPr>
          <w:rFonts w:ascii="Arial" w:eastAsia="Arial" w:hAnsi="Arial" w:cs="Arial"/>
          <w:spacing w:val="9"/>
        </w:rPr>
        <w:t xml:space="preserve"> </w:t>
      </w:r>
      <w:r w:rsidRPr="00BE58D7">
        <w:rPr>
          <w:rFonts w:ascii="Arial" w:eastAsia="Arial" w:hAnsi="Arial" w:cs="Arial"/>
        </w:rPr>
        <w:t>the</w:t>
      </w:r>
      <w:r w:rsidRPr="00BE58D7">
        <w:rPr>
          <w:rFonts w:ascii="Arial" w:eastAsia="Arial" w:hAnsi="Arial" w:cs="Arial"/>
          <w:spacing w:val="5"/>
        </w:rPr>
        <w:t xml:space="preserve"> </w:t>
      </w:r>
      <w:r w:rsidRPr="00BE58D7">
        <w:rPr>
          <w:rFonts w:ascii="Arial" w:eastAsia="Arial" w:hAnsi="Arial" w:cs="Arial"/>
          <w:spacing w:val="-1"/>
        </w:rPr>
        <w:t>S</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rPr>
        <w:t>n</w:t>
      </w:r>
      <w:r w:rsidRPr="00BE58D7">
        <w:rPr>
          <w:rFonts w:ascii="Arial" w:eastAsia="Arial" w:hAnsi="Arial" w:cs="Arial"/>
          <w:spacing w:val="1"/>
        </w:rPr>
        <w:t>s</w:t>
      </w:r>
      <w:r w:rsidRPr="00BE58D7">
        <w:rPr>
          <w:rFonts w:ascii="Arial" w:eastAsia="Arial" w:hAnsi="Arial" w:cs="Arial"/>
        </w:rPr>
        <w:t>or,</w:t>
      </w:r>
      <w:r w:rsidRPr="00BE58D7">
        <w:rPr>
          <w:rFonts w:ascii="Arial" w:eastAsia="Arial" w:hAnsi="Arial" w:cs="Arial"/>
          <w:spacing w:val="2"/>
        </w:rPr>
        <w:t xml:space="preserve"> </w:t>
      </w:r>
      <w:r w:rsidRPr="00BE58D7">
        <w:rPr>
          <w:rFonts w:ascii="Arial" w:eastAsia="Arial" w:hAnsi="Arial" w:cs="Arial"/>
          <w:spacing w:val="-1"/>
        </w:rPr>
        <w:t>i</w:t>
      </w:r>
      <w:r w:rsidRPr="00BE58D7">
        <w:rPr>
          <w:rFonts w:ascii="Arial" w:eastAsia="Arial" w:hAnsi="Arial" w:cs="Arial"/>
        </w:rPr>
        <w:t>s</w:t>
      </w:r>
      <w:r w:rsidRPr="00BE58D7">
        <w:rPr>
          <w:rFonts w:ascii="Arial" w:eastAsia="Arial" w:hAnsi="Arial" w:cs="Arial"/>
          <w:spacing w:val="9"/>
        </w:rPr>
        <w:t xml:space="preserve"> </w:t>
      </w:r>
      <w:r w:rsidRPr="00BE58D7">
        <w:rPr>
          <w:rFonts w:ascii="Arial" w:eastAsia="Arial" w:hAnsi="Arial" w:cs="Arial"/>
        </w:rPr>
        <w:t>d</w:t>
      </w:r>
      <w:r w:rsidRPr="00BE58D7">
        <w:rPr>
          <w:rFonts w:ascii="Arial" w:eastAsia="Arial" w:hAnsi="Arial" w:cs="Arial"/>
          <w:spacing w:val="-1"/>
        </w:rPr>
        <w:t>e</w:t>
      </w:r>
      <w:r w:rsidRPr="00BE58D7">
        <w:rPr>
          <w:rFonts w:ascii="Arial" w:eastAsia="Arial" w:hAnsi="Arial" w:cs="Arial"/>
        </w:rPr>
        <w:t>tr</w:t>
      </w:r>
      <w:r w:rsidRPr="00BE58D7">
        <w:rPr>
          <w:rFonts w:ascii="Arial" w:eastAsia="Arial" w:hAnsi="Arial" w:cs="Arial"/>
          <w:spacing w:val="1"/>
        </w:rPr>
        <w:t>i</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tal</w:t>
      </w:r>
      <w:r w:rsidRPr="00BE58D7">
        <w:rPr>
          <w:rFonts w:ascii="Arial" w:eastAsia="Arial" w:hAnsi="Arial" w:cs="Arial"/>
          <w:spacing w:val="-2"/>
        </w:rPr>
        <w:t xml:space="preserve"> </w:t>
      </w:r>
      <w:r w:rsidRPr="00BE58D7">
        <w:rPr>
          <w:rFonts w:ascii="Arial" w:eastAsia="Arial" w:hAnsi="Arial" w:cs="Arial"/>
        </w:rPr>
        <w:t>to</w:t>
      </w:r>
      <w:r w:rsidRPr="00BE58D7">
        <w:rPr>
          <w:rFonts w:ascii="Arial" w:eastAsia="Arial" w:hAnsi="Arial" w:cs="Arial"/>
          <w:spacing w:val="7"/>
        </w:rPr>
        <w:t xml:space="preserve"> </w:t>
      </w:r>
      <w:r w:rsidRPr="00BE58D7">
        <w:rPr>
          <w:rFonts w:ascii="Arial" w:eastAsia="Arial" w:hAnsi="Arial" w:cs="Arial"/>
        </w:rPr>
        <w:t>the</w:t>
      </w:r>
      <w:r w:rsidRPr="00BE58D7">
        <w:rPr>
          <w:rFonts w:ascii="Arial" w:eastAsia="Arial" w:hAnsi="Arial" w:cs="Arial"/>
          <w:spacing w:val="5"/>
        </w:rPr>
        <w:t xml:space="preserve"> </w:t>
      </w:r>
      <w:r w:rsidRPr="00BE58D7">
        <w:rPr>
          <w:rFonts w:ascii="Arial" w:eastAsia="Arial" w:hAnsi="Arial" w:cs="Arial"/>
          <w:spacing w:val="-1"/>
        </w:rPr>
        <w:t>i</w:t>
      </w:r>
      <w:r w:rsidRPr="00BE58D7">
        <w:rPr>
          <w:rFonts w:ascii="Arial" w:eastAsia="Arial" w:hAnsi="Arial" w:cs="Arial"/>
          <w:spacing w:val="4"/>
        </w:rPr>
        <w:t>m</w:t>
      </w:r>
      <w:r w:rsidRPr="00BE58D7">
        <w:rPr>
          <w:rFonts w:ascii="Arial" w:eastAsia="Arial" w:hAnsi="Arial" w:cs="Arial"/>
        </w:rPr>
        <w:t>a</w:t>
      </w:r>
      <w:r w:rsidRPr="00BE58D7">
        <w:rPr>
          <w:rFonts w:ascii="Arial" w:eastAsia="Arial" w:hAnsi="Arial" w:cs="Arial"/>
          <w:spacing w:val="-1"/>
        </w:rPr>
        <w:t>g</w:t>
      </w:r>
      <w:r w:rsidRPr="00BE58D7">
        <w:rPr>
          <w:rFonts w:ascii="Arial" w:eastAsia="Arial" w:hAnsi="Arial" w:cs="Arial"/>
        </w:rPr>
        <w:t>e</w:t>
      </w:r>
      <w:r w:rsidRPr="00BE58D7">
        <w:rPr>
          <w:rFonts w:ascii="Arial" w:eastAsia="Arial" w:hAnsi="Arial" w:cs="Arial"/>
          <w:spacing w:val="4"/>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6"/>
        </w:rPr>
        <w:t xml:space="preserve"> </w:t>
      </w:r>
      <w:r w:rsidRPr="00BE58D7">
        <w:rPr>
          <w:rFonts w:ascii="Arial" w:eastAsia="Arial" w:hAnsi="Arial" w:cs="Arial"/>
          <w:spacing w:val="1"/>
        </w:rPr>
        <w:t>r</w:t>
      </w:r>
      <w:r w:rsidRPr="00BE58D7">
        <w:rPr>
          <w:rFonts w:ascii="Arial" w:eastAsia="Arial" w:hAnsi="Arial" w:cs="Arial"/>
          <w:spacing w:val="2"/>
        </w:rPr>
        <w:t>e</w:t>
      </w:r>
      <w:r w:rsidRPr="00BE58D7">
        <w:rPr>
          <w:rFonts w:ascii="Arial" w:eastAsia="Arial" w:hAnsi="Arial" w:cs="Arial"/>
        </w:rPr>
        <w:t>p</w:t>
      </w:r>
      <w:r w:rsidRPr="00BE58D7">
        <w:rPr>
          <w:rFonts w:ascii="Arial" w:eastAsia="Arial" w:hAnsi="Arial" w:cs="Arial"/>
          <w:spacing w:val="-1"/>
        </w:rPr>
        <w:t>u</w:t>
      </w:r>
      <w:r w:rsidRPr="00BE58D7">
        <w:rPr>
          <w:rFonts w:ascii="Arial" w:eastAsia="Arial" w:hAnsi="Arial" w:cs="Arial"/>
        </w:rPr>
        <w:t>ta</w:t>
      </w:r>
      <w:r w:rsidRPr="00BE58D7">
        <w:rPr>
          <w:rFonts w:ascii="Arial" w:eastAsia="Arial" w:hAnsi="Arial" w:cs="Arial"/>
          <w:spacing w:val="1"/>
        </w:rPr>
        <w:t>t</w:t>
      </w:r>
      <w:r w:rsidRPr="00BE58D7">
        <w:rPr>
          <w:rFonts w:ascii="Arial" w:eastAsia="Arial" w:hAnsi="Arial" w:cs="Arial"/>
          <w:spacing w:val="-1"/>
        </w:rPr>
        <w:t>i</w:t>
      </w:r>
      <w:r w:rsidRPr="00BE58D7">
        <w:rPr>
          <w:rFonts w:ascii="Arial" w:eastAsia="Arial" w:hAnsi="Arial" w:cs="Arial"/>
          <w:spacing w:val="2"/>
        </w:rPr>
        <w:t>o</w:t>
      </w:r>
      <w:r w:rsidRPr="00BE58D7">
        <w:rPr>
          <w:rFonts w:ascii="Arial" w:eastAsia="Arial" w:hAnsi="Arial" w:cs="Arial"/>
        </w:rPr>
        <w:t>n of</w:t>
      </w:r>
      <w:r w:rsidRPr="00BE58D7">
        <w:rPr>
          <w:rFonts w:ascii="Arial" w:eastAsia="Arial" w:hAnsi="Arial" w:cs="Arial"/>
          <w:spacing w:val="9"/>
        </w:rPr>
        <w:t xml:space="preserve"> </w:t>
      </w:r>
      <w:r w:rsidRPr="00BE58D7">
        <w:rPr>
          <w:rFonts w:ascii="Arial" w:eastAsia="Arial" w:hAnsi="Arial" w:cs="Arial"/>
        </w:rPr>
        <w:t xml:space="preserve">the </w:t>
      </w:r>
      <w:r w:rsidRPr="00BE58D7">
        <w:rPr>
          <w:rFonts w:ascii="Arial" w:eastAsia="Arial" w:hAnsi="Arial" w:cs="Arial"/>
          <w:spacing w:val="-1"/>
        </w:rPr>
        <w:t>E</w:t>
      </w:r>
      <w:r w:rsidRPr="00BE58D7">
        <w:rPr>
          <w:rFonts w:ascii="Arial" w:eastAsia="Arial" w:hAnsi="Arial" w:cs="Arial"/>
          <w:spacing w:val="1"/>
        </w:rPr>
        <w:t>v</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r w:rsidRPr="00BE58D7">
        <w:rPr>
          <w:rFonts w:ascii="Arial" w:eastAsia="Arial" w:hAnsi="Arial" w:cs="Arial"/>
          <w:spacing w:val="8"/>
        </w:rPr>
        <w:t xml:space="preserve"> </w:t>
      </w:r>
      <w:r w:rsidRPr="00BE58D7">
        <w:rPr>
          <w:rFonts w:ascii="Arial" w:eastAsia="Arial" w:hAnsi="Arial" w:cs="Arial"/>
        </w:rPr>
        <w:t>or,</w:t>
      </w:r>
      <w:r w:rsidRPr="00BE58D7">
        <w:rPr>
          <w:rFonts w:ascii="Arial" w:eastAsia="Arial" w:hAnsi="Arial" w:cs="Arial"/>
          <w:spacing w:val="11"/>
        </w:rPr>
        <w:t xml:space="preserve"> </w:t>
      </w:r>
      <w:r w:rsidRPr="00BE58D7">
        <w:rPr>
          <w:rFonts w:ascii="Arial" w:eastAsia="Arial" w:hAnsi="Arial" w:cs="Arial"/>
          <w:spacing w:val="2"/>
        </w:rPr>
        <w:t>o</w:t>
      </w:r>
      <w:r w:rsidRPr="00BE58D7">
        <w:rPr>
          <w:rFonts w:ascii="Arial" w:eastAsia="Arial" w:hAnsi="Arial" w:cs="Arial"/>
        </w:rPr>
        <w:t>n</w:t>
      </w:r>
      <w:r w:rsidRPr="00BE58D7">
        <w:rPr>
          <w:rFonts w:ascii="Arial" w:eastAsia="Arial" w:hAnsi="Arial" w:cs="Arial"/>
          <w:spacing w:val="10"/>
        </w:rPr>
        <w:t xml:space="preserve"> </w:t>
      </w:r>
      <w:r w:rsidRPr="00BE58D7">
        <w:rPr>
          <w:rFonts w:ascii="Arial" w:eastAsia="Arial" w:hAnsi="Arial" w:cs="Arial"/>
        </w:rPr>
        <w:t>the</w:t>
      </w:r>
      <w:r w:rsidRPr="00BE58D7">
        <w:rPr>
          <w:rFonts w:ascii="Arial" w:eastAsia="Arial" w:hAnsi="Arial" w:cs="Arial"/>
          <w:spacing w:val="9"/>
        </w:rPr>
        <w:t xml:space="preserve"> </w:t>
      </w:r>
      <w:r w:rsidRPr="00BE58D7">
        <w:rPr>
          <w:rFonts w:ascii="Arial" w:eastAsia="Arial" w:hAnsi="Arial" w:cs="Arial"/>
          <w:spacing w:val="2"/>
        </w:rPr>
        <w:t>p</w:t>
      </w:r>
      <w:r w:rsidRPr="00BE58D7">
        <w:rPr>
          <w:rFonts w:ascii="Arial" w:eastAsia="Arial" w:hAnsi="Arial" w:cs="Arial"/>
        </w:rPr>
        <w:t>art</w:t>
      </w:r>
      <w:r w:rsidRPr="00BE58D7">
        <w:rPr>
          <w:rFonts w:ascii="Arial" w:eastAsia="Arial" w:hAnsi="Arial" w:cs="Arial"/>
          <w:spacing w:val="10"/>
        </w:rPr>
        <w:t xml:space="preserve"> </w:t>
      </w:r>
      <w:r w:rsidRPr="00BE58D7">
        <w:rPr>
          <w:rFonts w:ascii="Arial" w:eastAsia="Arial" w:hAnsi="Arial" w:cs="Arial"/>
        </w:rPr>
        <w:t>of</w:t>
      </w:r>
      <w:r w:rsidRPr="00BE58D7">
        <w:rPr>
          <w:rFonts w:ascii="Arial" w:eastAsia="Arial" w:hAnsi="Arial" w:cs="Arial"/>
          <w:spacing w:val="12"/>
        </w:rPr>
        <w:t xml:space="preserve"> </w:t>
      </w:r>
      <w:r w:rsidRPr="00BE58D7">
        <w:rPr>
          <w:rFonts w:ascii="Arial" w:eastAsia="Arial" w:hAnsi="Arial" w:cs="Arial"/>
        </w:rPr>
        <w:t>the</w:t>
      </w:r>
      <w:r w:rsidRPr="00BE58D7">
        <w:rPr>
          <w:rFonts w:ascii="Arial" w:eastAsia="Arial" w:hAnsi="Arial" w:cs="Arial"/>
          <w:spacing w:val="9"/>
        </w:rPr>
        <w:t xml:space="preserve"> </w:t>
      </w:r>
      <w:r w:rsidRPr="00BE58D7">
        <w:rPr>
          <w:rFonts w:ascii="Arial" w:eastAsia="Arial" w:hAnsi="Arial" w:cs="Arial"/>
        </w:rPr>
        <w:t>Un</w:t>
      </w:r>
      <w:r w:rsidRPr="00BE58D7">
        <w:rPr>
          <w:rFonts w:ascii="Arial" w:eastAsia="Arial" w:hAnsi="Arial" w:cs="Arial"/>
          <w:spacing w:val="1"/>
        </w:rPr>
        <w:t>i</w:t>
      </w:r>
      <w:r w:rsidRPr="00BE58D7">
        <w:rPr>
          <w:rFonts w:ascii="Arial" w:eastAsia="Arial" w:hAnsi="Arial" w:cs="Arial"/>
          <w:spacing w:val="-1"/>
        </w:rPr>
        <w:t>v</w:t>
      </w:r>
      <w:r w:rsidRPr="00BE58D7">
        <w:rPr>
          <w:rFonts w:ascii="Arial" w:eastAsia="Arial" w:hAnsi="Arial" w:cs="Arial"/>
        </w:rPr>
        <w:t>er</w:t>
      </w:r>
      <w:r w:rsidRPr="00BE58D7">
        <w:rPr>
          <w:rFonts w:ascii="Arial" w:eastAsia="Arial" w:hAnsi="Arial" w:cs="Arial"/>
          <w:spacing w:val="2"/>
        </w:rPr>
        <w:t>s</w:t>
      </w:r>
      <w:r w:rsidRPr="00BE58D7">
        <w:rPr>
          <w:rFonts w:ascii="Arial" w:eastAsia="Arial" w:hAnsi="Arial" w:cs="Arial"/>
          <w:spacing w:val="-1"/>
        </w:rPr>
        <w:t>i</w:t>
      </w:r>
      <w:r w:rsidRPr="00BE58D7">
        <w:rPr>
          <w:rFonts w:ascii="Arial" w:eastAsia="Arial" w:hAnsi="Arial" w:cs="Arial"/>
          <w:spacing w:val="4"/>
        </w:rPr>
        <w:t>t</w:t>
      </w:r>
      <w:r w:rsidRPr="00BE58D7">
        <w:rPr>
          <w:rFonts w:ascii="Arial" w:eastAsia="Arial" w:hAnsi="Arial" w:cs="Arial"/>
          <w:spacing w:val="-4"/>
        </w:rPr>
        <w:t>y</w:t>
      </w:r>
      <w:r w:rsidRPr="00BE58D7">
        <w:rPr>
          <w:rFonts w:ascii="Arial" w:eastAsia="Arial" w:hAnsi="Arial" w:cs="Arial"/>
        </w:rPr>
        <w:t>,</w:t>
      </w:r>
      <w:r w:rsidRPr="00BE58D7">
        <w:rPr>
          <w:rFonts w:ascii="Arial" w:eastAsia="Arial" w:hAnsi="Arial" w:cs="Arial"/>
          <w:spacing w:val="3"/>
        </w:rPr>
        <w:t xml:space="preserve"> </w:t>
      </w:r>
      <w:r w:rsidRPr="00BE58D7">
        <w:rPr>
          <w:rFonts w:ascii="Arial" w:eastAsia="Arial" w:hAnsi="Arial" w:cs="Arial"/>
          <w:spacing w:val="1"/>
        </w:rPr>
        <w:t>s</w:t>
      </w:r>
      <w:r w:rsidRPr="00BE58D7">
        <w:rPr>
          <w:rFonts w:ascii="Arial" w:eastAsia="Arial" w:hAnsi="Arial" w:cs="Arial"/>
        </w:rPr>
        <w:t>u</w:t>
      </w:r>
      <w:r w:rsidRPr="00BE58D7">
        <w:rPr>
          <w:rFonts w:ascii="Arial" w:eastAsia="Arial" w:hAnsi="Arial" w:cs="Arial"/>
          <w:spacing w:val="-1"/>
        </w:rPr>
        <w:t>b</w:t>
      </w:r>
      <w:r w:rsidRPr="00BE58D7">
        <w:rPr>
          <w:rFonts w:ascii="Arial" w:eastAsia="Arial" w:hAnsi="Arial" w:cs="Arial"/>
          <w:spacing w:val="1"/>
        </w:rPr>
        <w:t>s</w:t>
      </w:r>
      <w:r w:rsidRPr="00BE58D7">
        <w:rPr>
          <w:rFonts w:ascii="Arial" w:eastAsia="Arial" w:hAnsi="Arial" w:cs="Arial"/>
        </w:rPr>
        <w:t>t</w:t>
      </w:r>
      <w:r w:rsidRPr="00BE58D7">
        <w:rPr>
          <w:rFonts w:ascii="Arial" w:eastAsia="Arial" w:hAnsi="Arial" w:cs="Arial"/>
          <w:spacing w:val="2"/>
        </w:rPr>
        <w:t>a</w:t>
      </w:r>
      <w:r w:rsidRPr="00BE58D7">
        <w:rPr>
          <w:rFonts w:ascii="Arial" w:eastAsia="Arial" w:hAnsi="Arial" w:cs="Arial"/>
        </w:rPr>
        <w:t>nt</w:t>
      </w:r>
      <w:r w:rsidRPr="00BE58D7">
        <w:rPr>
          <w:rFonts w:ascii="Arial" w:eastAsia="Arial" w:hAnsi="Arial" w:cs="Arial"/>
          <w:spacing w:val="1"/>
        </w:rPr>
        <w:t>i</w:t>
      </w:r>
      <w:r w:rsidRPr="00BE58D7">
        <w:rPr>
          <w:rFonts w:ascii="Arial" w:eastAsia="Arial" w:hAnsi="Arial" w:cs="Arial"/>
        </w:rPr>
        <w:t>a</w:t>
      </w:r>
      <w:r w:rsidRPr="00BE58D7">
        <w:rPr>
          <w:rFonts w:ascii="Arial" w:eastAsia="Arial" w:hAnsi="Arial" w:cs="Arial"/>
          <w:spacing w:val="1"/>
        </w:rPr>
        <w:t>ll</w:t>
      </w:r>
      <w:r w:rsidRPr="00BE58D7">
        <w:rPr>
          <w:rFonts w:ascii="Arial" w:eastAsia="Arial" w:hAnsi="Arial" w:cs="Arial"/>
        </w:rPr>
        <w:t>y d</w:t>
      </w:r>
      <w:r w:rsidRPr="00BE58D7">
        <w:rPr>
          <w:rFonts w:ascii="Arial" w:eastAsia="Arial" w:hAnsi="Arial" w:cs="Arial"/>
          <w:spacing w:val="-1"/>
        </w:rPr>
        <w:t>i</w:t>
      </w:r>
      <w:r w:rsidRPr="00BE58D7">
        <w:rPr>
          <w:rFonts w:ascii="Arial" w:eastAsia="Arial" w:hAnsi="Arial" w:cs="Arial"/>
          <w:spacing w:val="4"/>
        </w:rPr>
        <w:t>m</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i</w:t>
      </w:r>
      <w:r w:rsidRPr="00BE58D7">
        <w:rPr>
          <w:rFonts w:ascii="Arial" w:eastAsia="Arial" w:hAnsi="Arial" w:cs="Arial"/>
          <w:spacing w:val="1"/>
        </w:rPr>
        <w:t>s</w:t>
      </w:r>
      <w:r w:rsidRPr="00BE58D7">
        <w:rPr>
          <w:rFonts w:ascii="Arial" w:eastAsia="Arial" w:hAnsi="Arial" w:cs="Arial"/>
        </w:rPr>
        <w:t>h</w:t>
      </w:r>
      <w:r w:rsidRPr="00BE58D7">
        <w:rPr>
          <w:rFonts w:ascii="Arial" w:eastAsia="Arial" w:hAnsi="Arial" w:cs="Arial"/>
          <w:spacing w:val="-1"/>
        </w:rPr>
        <w:t>e</w:t>
      </w:r>
      <w:r w:rsidRPr="00BE58D7">
        <w:rPr>
          <w:rFonts w:ascii="Arial" w:eastAsia="Arial" w:hAnsi="Arial" w:cs="Arial"/>
        </w:rPr>
        <w:t>s</w:t>
      </w:r>
      <w:r w:rsidRPr="00BE58D7">
        <w:rPr>
          <w:rFonts w:ascii="Arial" w:eastAsia="Arial" w:hAnsi="Arial" w:cs="Arial"/>
          <w:spacing w:val="4"/>
        </w:rPr>
        <w:t xml:space="preserve"> </w:t>
      </w:r>
      <w:r w:rsidRPr="00BE58D7">
        <w:rPr>
          <w:rFonts w:ascii="Arial" w:eastAsia="Arial" w:hAnsi="Arial" w:cs="Arial"/>
        </w:rPr>
        <w:t xml:space="preserve">the </w:t>
      </w:r>
      <w:r w:rsidRPr="00BE58D7">
        <w:rPr>
          <w:rFonts w:ascii="Arial" w:eastAsia="Arial" w:hAnsi="Arial" w:cs="Arial"/>
          <w:spacing w:val="-1"/>
        </w:rPr>
        <w:t>v</w:t>
      </w:r>
      <w:r w:rsidRPr="00BE58D7">
        <w:rPr>
          <w:rFonts w:ascii="Arial" w:eastAsia="Arial" w:hAnsi="Arial" w:cs="Arial"/>
          <w:spacing w:val="2"/>
        </w:rPr>
        <w:t>a</w:t>
      </w:r>
      <w:r w:rsidRPr="00BE58D7">
        <w:rPr>
          <w:rFonts w:ascii="Arial" w:eastAsia="Arial" w:hAnsi="Arial" w:cs="Arial"/>
          <w:spacing w:val="-1"/>
        </w:rPr>
        <w:t>l</w:t>
      </w:r>
      <w:r w:rsidRPr="00BE58D7">
        <w:rPr>
          <w:rFonts w:ascii="Arial" w:eastAsia="Arial" w:hAnsi="Arial" w:cs="Arial"/>
        </w:rPr>
        <w:t>ue</w:t>
      </w:r>
      <w:r w:rsidRPr="00BE58D7">
        <w:rPr>
          <w:rFonts w:ascii="Arial" w:eastAsia="Arial" w:hAnsi="Arial" w:cs="Arial"/>
          <w:spacing w:val="-4"/>
        </w:rPr>
        <w:t xml:space="preserve"> </w:t>
      </w:r>
      <w:r w:rsidRPr="00BE58D7">
        <w:rPr>
          <w:rFonts w:ascii="Arial" w:eastAsia="Arial" w:hAnsi="Arial" w:cs="Arial"/>
        </w:rPr>
        <w:t>of t</w:t>
      </w:r>
      <w:r w:rsidRPr="00BE58D7">
        <w:rPr>
          <w:rFonts w:ascii="Arial" w:eastAsia="Arial" w:hAnsi="Arial" w:cs="Arial"/>
          <w:spacing w:val="-1"/>
        </w:rPr>
        <w:t>h</w:t>
      </w:r>
      <w:r w:rsidRPr="00BE58D7">
        <w:rPr>
          <w:rFonts w:ascii="Arial" w:eastAsia="Arial" w:hAnsi="Arial" w:cs="Arial"/>
        </w:rPr>
        <w:t>e</w:t>
      </w:r>
      <w:r w:rsidRPr="00BE58D7">
        <w:rPr>
          <w:rFonts w:ascii="Arial" w:eastAsia="Arial" w:hAnsi="Arial" w:cs="Arial"/>
          <w:spacing w:val="-1"/>
        </w:rPr>
        <w:t xml:space="preserve"> S</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rPr>
        <w:t>n</w:t>
      </w:r>
      <w:r w:rsidRPr="00BE58D7">
        <w:rPr>
          <w:rFonts w:ascii="Arial" w:eastAsia="Arial" w:hAnsi="Arial" w:cs="Arial"/>
          <w:spacing w:val="1"/>
        </w:rPr>
        <w:t>s</w:t>
      </w:r>
      <w:r w:rsidRPr="00BE58D7">
        <w:rPr>
          <w:rFonts w:ascii="Arial" w:eastAsia="Arial" w:hAnsi="Arial" w:cs="Arial"/>
        </w:rPr>
        <w:t>or</w:t>
      </w:r>
      <w:r w:rsidRPr="00BE58D7">
        <w:rPr>
          <w:rFonts w:ascii="Arial" w:eastAsia="Arial" w:hAnsi="Arial" w:cs="Arial"/>
          <w:spacing w:val="-7"/>
        </w:rPr>
        <w:t xml:space="preserve"> </w:t>
      </w:r>
      <w:r w:rsidRPr="00BE58D7">
        <w:rPr>
          <w:rFonts w:ascii="Arial" w:eastAsia="Arial" w:hAnsi="Arial" w:cs="Arial"/>
        </w:rPr>
        <w:t>R</w:t>
      </w:r>
      <w:r w:rsidRPr="00BE58D7">
        <w:rPr>
          <w:rFonts w:ascii="Arial" w:eastAsia="Arial" w:hAnsi="Arial" w:cs="Arial"/>
          <w:spacing w:val="2"/>
        </w:rPr>
        <w:t>i</w:t>
      </w:r>
      <w:r w:rsidRPr="00BE58D7">
        <w:rPr>
          <w:rFonts w:ascii="Arial" w:eastAsia="Arial" w:hAnsi="Arial" w:cs="Arial"/>
        </w:rPr>
        <w:t>g</w:t>
      </w:r>
      <w:r w:rsidRPr="00BE58D7">
        <w:rPr>
          <w:rFonts w:ascii="Arial" w:eastAsia="Arial" w:hAnsi="Arial" w:cs="Arial"/>
          <w:spacing w:val="-1"/>
        </w:rPr>
        <w:t>h</w:t>
      </w:r>
      <w:r w:rsidRPr="00BE58D7">
        <w:rPr>
          <w:rFonts w:ascii="Arial" w:eastAsia="Arial" w:hAnsi="Arial" w:cs="Arial"/>
          <w:spacing w:val="2"/>
        </w:rPr>
        <w:t>t</w:t>
      </w:r>
      <w:r w:rsidRPr="00BE58D7">
        <w:rPr>
          <w:rFonts w:ascii="Arial" w:eastAsia="Arial" w:hAnsi="Arial" w:cs="Arial"/>
        </w:rPr>
        <w:t>s</w:t>
      </w:r>
      <w:r w:rsidRPr="00BE58D7">
        <w:rPr>
          <w:rFonts w:ascii="Arial" w:eastAsia="Arial" w:hAnsi="Arial" w:cs="Arial"/>
          <w:spacing w:val="-5"/>
        </w:rPr>
        <w:t xml:space="preserve"> </w:t>
      </w:r>
      <w:r w:rsidRPr="00BE58D7">
        <w:rPr>
          <w:rFonts w:ascii="Arial" w:eastAsia="Arial" w:hAnsi="Arial" w:cs="Arial"/>
        </w:rPr>
        <w:t>as</w:t>
      </w:r>
      <w:r w:rsidRPr="00BE58D7">
        <w:rPr>
          <w:rFonts w:ascii="Arial" w:eastAsia="Arial" w:hAnsi="Arial" w:cs="Arial"/>
          <w:spacing w:val="-2"/>
        </w:rPr>
        <w:t xml:space="preserve"> </w:t>
      </w:r>
      <w:r w:rsidRPr="00BE58D7">
        <w:rPr>
          <w:rFonts w:ascii="Arial" w:eastAsia="Arial" w:hAnsi="Arial" w:cs="Arial"/>
        </w:rPr>
        <w:t>t</w:t>
      </w:r>
      <w:r w:rsidRPr="00BE58D7">
        <w:rPr>
          <w:rFonts w:ascii="Arial" w:eastAsia="Arial" w:hAnsi="Arial" w:cs="Arial"/>
          <w:spacing w:val="-1"/>
        </w:rPr>
        <w:t>h</w:t>
      </w:r>
      <w:r w:rsidRPr="00BE58D7">
        <w:rPr>
          <w:rFonts w:ascii="Arial" w:eastAsia="Arial" w:hAnsi="Arial" w:cs="Arial"/>
        </w:rPr>
        <w:t>e</w:t>
      </w:r>
      <w:r w:rsidRPr="00BE58D7">
        <w:rPr>
          <w:rFonts w:ascii="Arial" w:eastAsia="Arial" w:hAnsi="Arial" w:cs="Arial"/>
          <w:spacing w:val="-3"/>
        </w:rPr>
        <w:t xml:space="preserve"> </w:t>
      </w:r>
      <w:r w:rsidRPr="00BE58D7">
        <w:rPr>
          <w:rFonts w:ascii="Arial" w:eastAsia="Arial" w:hAnsi="Arial" w:cs="Arial"/>
        </w:rPr>
        <w:t>ca</w:t>
      </w:r>
      <w:r w:rsidRPr="00BE58D7">
        <w:rPr>
          <w:rFonts w:ascii="Arial" w:eastAsia="Arial" w:hAnsi="Arial" w:cs="Arial"/>
          <w:spacing w:val="1"/>
        </w:rPr>
        <w:t>s</w:t>
      </w:r>
      <w:r w:rsidRPr="00BE58D7">
        <w:rPr>
          <w:rFonts w:ascii="Arial" w:eastAsia="Arial" w:hAnsi="Arial" w:cs="Arial"/>
        </w:rPr>
        <w:t>e</w:t>
      </w:r>
      <w:r w:rsidRPr="00BE58D7">
        <w:rPr>
          <w:rFonts w:ascii="Arial" w:eastAsia="Arial" w:hAnsi="Arial" w:cs="Arial"/>
          <w:spacing w:val="-4"/>
        </w:rPr>
        <w:t xml:space="preserve"> </w:t>
      </w:r>
      <w:r w:rsidRPr="00BE58D7">
        <w:rPr>
          <w:rFonts w:ascii="Arial" w:eastAsia="Arial" w:hAnsi="Arial" w:cs="Arial"/>
          <w:spacing w:val="4"/>
        </w:rPr>
        <w:t>m</w:t>
      </w:r>
      <w:r w:rsidRPr="00BE58D7">
        <w:rPr>
          <w:rFonts w:ascii="Arial" w:eastAsia="Arial" w:hAnsi="Arial" w:cs="Arial"/>
          <w:spacing w:val="2"/>
        </w:rPr>
        <w:t>a</w:t>
      </w:r>
      <w:r w:rsidRPr="00BE58D7">
        <w:rPr>
          <w:rFonts w:ascii="Arial" w:eastAsia="Arial" w:hAnsi="Arial" w:cs="Arial"/>
        </w:rPr>
        <w:t>y</w:t>
      </w:r>
      <w:r w:rsidRPr="00BE58D7">
        <w:rPr>
          <w:rFonts w:ascii="Arial" w:eastAsia="Arial" w:hAnsi="Arial" w:cs="Arial"/>
          <w:spacing w:val="-8"/>
        </w:rPr>
        <w:t xml:space="preserve"> </w:t>
      </w:r>
      <w:r w:rsidRPr="00BE58D7">
        <w:rPr>
          <w:rFonts w:ascii="Arial" w:eastAsia="Arial" w:hAnsi="Arial" w:cs="Arial"/>
        </w:rPr>
        <w:t>b</w:t>
      </w:r>
      <w:r w:rsidRPr="00BE58D7">
        <w:rPr>
          <w:rFonts w:ascii="Arial" w:eastAsia="Arial" w:hAnsi="Arial" w:cs="Arial"/>
          <w:spacing w:val="1"/>
        </w:rPr>
        <w:t>e</w:t>
      </w:r>
      <w:r w:rsidRPr="00BE58D7">
        <w:rPr>
          <w:rFonts w:ascii="Arial" w:eastAsia="Arial" w:hAnsi="Arial" w:cs="Arial"/>
        </w:rPr>
        <w:t>;</w:t>
      </w:r>
      <w:r w:rsidRPr="00BE58D7">
        <w:rPr>
          <w:rFonts w:ascii="Arial" w:eastAsia="Arial" w:hAnsi="Arial" w:cs="Arial"/>
          <w:spacing w:val="-3"/>
        </w:rPr>
        <w:t xml:space="preserve"> </w:t>
      </w:r>
      <w:r w:rsidRPr="00BE58D7">
        <w:rPr>
          <w:rFonts w:ascii="Arial" w:eastAsia="Arial" w:hAnsi="Arial" w:cs="Arial"/>
          <w:spacing w:val="1"/>
        </w:rPr>
        <w:t>a</w:t>
      </w:r>
      <w:r w:rsidRPr="00BE58D7">
        <w:rPr>
          <w:rFonts w:ascii="Arial" w:eastAsia="Arial" w:hAnsi="Arial" w:cs="Arial"/>
        </w:rPr>
        <w:t>nd</w:t>
      </w:r>
    </w:p>
    <w:p w14:paraId="77C4768F" w14:textId="77777777" w:rsidR="00BE58D7" w:rsidRPr="00BE58D7" w:rsidRDefault="00BE58D7" w:rsidP="00BE58D7">
      <w:pPr>
        <w:pStyle w:val="ListParagraph"/>
        <w:rPr>
          <w:rFonts w:ascii="Arial" w:eastAsia="Arial" w:hAnsi="Arial" w:cs="Arial"/>
          <w:b/>
          <w:szCs w:val="22"/>
        </w:rPr>
      </w:pPr>
    </w:p>
    <w:p w14:paraId="4C4D71E1" w14:textId="4C076052" w:rsidR="006A1B4B" w:rsidRPr="006A1B4B" w:rsidRDefault="006A1B4B" w:rsidP="006A1B4B">
      <w:pPr>
        <w:pStyle w:val="ListParagraph"/>
        <w:numPr>
          <w:ilvl w:val="2"/>
          <w:numId w:val="8"/>
        </w:numPr>
        <w:ind w:left="1418" w:hanging="698"/>
        <w:rPr>
          <w:rFonts w:ascii="Arial" w:eastAsia="Arial" w:hAnsi="Arial" w:cs="Arial"/>
          <w:b/>
        </w:rPr>
      </w:pPr>
      <w:r w:rsidRPr="006A1B4B">
        <w:rPr>
          <w:rFonts w:ascii="Arial" w:hAnsi="Arial" w:cs="Arial"/>
          <w:color w:val="212121"/>
          <w:shd w:val="clear" w:color="auto" w:fill="FFFFFF"/>
        </w:rPr>
        <w:t>The Sponsorship fee in item 3 will be refunded to the Sponsor if at the time of termination, the benefits and sponsorship services in item 4 and the Sponsor Rights in item 5 have not occurred.</w:t>
      </w:r>
    </w:p>
    <w:p w14:paraId="2EE3018A" w14:textId="5216B415" w:rsidR="00BE58D7" w:rsidRPr="006A1B4B" w:rsidRDefault="006A1B4B" w:rsidP="006A1B4B">
      <w:pPr>
        <w:pStyle w:val="ListParagraph"/>
        <w:ind w:left="1418"/>
        <w:rPr>
          <w:rFonts w:ascii="Arial" w:eastAsia="Arial" w:hAnsi="Arial" w:cs="Arial"/>
          <w:b/>
        </w:rPr>
      </w:pPr>
      <w:r w:rsidRPr="006A1B4B">
        <w:rPr>
          <w:rFonts w:ascii="Arial" w:hAnsi="Arial" w:cs="Arial"/>
          <w:color w:val="212121"/>
          <w:shd w:val="clear" w:color="auto" w:fill="FFFFFF"/>
        </w:rPr>
        <w:t>  </w:t>
      </w:r>
      <w:r w:rsidRPr="006A1B4B">
        <w:rPr>
          <w:rFonts w:ascii="Arial" w:eastAsia="Arial" w:hAnsi="Arial" w:cs="Arial"/>
          <w:b/>
        </w:rPr>
        <w:t xml:space="preserve"> </w:t>
      </w:r>
    </w:p>
    <w:p w14:paraId="55BEC786" w14:textId="77777777" w:rsidR="00BE58D7" w:rsidRPr="00BE58D7" w:rsidRDefault="000D66C9" w:rsidP="00BE58D7">
      <w:pPr>
        <w:pStyle w:val="ListParagraph"/>
        <w:numPr>
          <w:ilvl w:val="1"/>
          <w:numId w:val="8"/>
        </w:numPr>
        <w:ind w:left="993" w:hanging="633"/>
        <w:rPr>
          <w:rFonts w:ascii="Arial" w:eastAsia="Arial" w:hAnsi="Arial" w:cs="Arial"/>
          <w:b/>
          <w:szCs w:val="22"/>
        </w:rPr>
      </w:pPr>
      <w:r w:rsidRPr="006A1B4B">
        <w:rPr>
          <w:rFonts w:ascii="Arial" w:eastAsia="Arial" w:hAnsi="Arial" w:cs="Arial"/>
          <w:b/>
        </w:rPr>
        <w:t>C</w:t>
      </w:r>
      <w:r w:rsidRPr="006A1B4B">
        <w:rPr>
          <w:rFonts w:ascii="Arial" w:eastAsia="Arial" w:hAnsi="Arial" w:cs="Arial"/>
          <w:b/>
          <w:spacing w:val="1"/>
        </w:rPr>
        <w:t>o</w:t>
      </w:r>
      <w:r w:rsidRPr="006A1B4B">
        <w:rPr>
          <w:rFonts w:ascii="Arial" w:eastAsia="Arial" w:hAnsi="Arial" w:cs="Arial"/>
          <w:b/>
        </w:rPr>
        <w:t>n</w:t>
      </w:r>
      <w:r w:rsidRPr="00BE58D7">
        <w:rPr>
          <w:rFonts w:ascii="Arial" w:eastAsia="Arial" w:hAnsi="Arial" w:cs="Arial"/>
          <w:b/>
        </w:rPr>
        <w:t>s</w:t>
      </w:r>
      <w:r w:rsidRPr="00BE58D7">
        <w:rPr>
          <w:rFonts w:ascii="Arial" w:eastAsia="Arial" w:hAnsi="Arial" w:cs="Arial"/>
          <w:b/>
          <w:spacing w:val="-1"/>
        </w:rPr>
        <w:t>e</w:t>
      </w:r>
      <w:r w:rsidRPr="00BE58D7">
        <w:rPr>
          <w:rFonts w:ascii="Arial" w:eastAsia="Arial" w:hAnsi="Arial" w:cs="Arial"/>
          <w:b/>
        </w:rPr>
        <w:t>quenc</w:t>
      </w:r>
      <w:r w:rsidRPr="00BE58D7">
        <w:rPr>
          <w:rFonts w:ascii="Arial" w:eastAsia="Arial" w:hAnsi="Arial" w:cs="Arial"/>
          <w:b/>
          <w:spacing w:val="2"/>
        </w:rPr>
        <w:t>e</w:t>
      </w:r>
      <w:r w:rsidRPr="00BE58D7">
        <w:rPr>
          <w:rFonts w:ascii="Arial" w:eastAsia="Arial" w:hAnsi="Arial" w:cs="Arial"/>
          <w:b/>
        </w:rPr>
        <w:t>s</w:t>
      </w:r>
      <w:r w:rsidRPr="00BE58D7">
        <w:rPr>
          <w:rFonts w:ascii="Arial" w:eastAsia="Arial" w:hAnsi="Arial" w:cs="Arial"/>
          <w:b/>
          <w:spacing w:val="-14"/>
        </w:rPr>
        <w:t xml:space="preserve"> </w:t>
      </w:r>
      <w:r w:rsidRPr="00BE58D7">
        <w:rPr>
          <w:rFonts w:ascii="Arial" w:eastAsia="Arial" w:hAnsi="Arial" w:cs="Arial"/>
          <w:b/>
        </w:rPr>
        <w:t>of</w:t>
      </w:r>
      <w:r w:rsidRPr="00BE58D7">
        <w:rPr>
          <w:rFonts w:ascii="Arial" w:eastAsia="Arial" w:hAnsi="Arial" w:cs="Arial"/>
          <w:b/>
          <w:spacing w:val="-1"/>
        </w:rPr>
        <w:t xml:space="preserve"> </w:t>
      </w:r>
      <w:r w:rsidRPr="00BE58D7">
        <w:rPr>
          <w:rFonts w:ascii="Arial" w:eastAsia="Arial" w:hAnsi="Arial" w:cs="Arial"/>
          <w:b/>
        </w:rPr>
        <w:t>te</w:t>
      </w:r>
      <w:r w:rsidRPr="00BE58D7">
        <w:rPr>
          <w:rFonts w:ascii="Arial" w:eastAsia="Arial" w:hAnsi="Arial" w:cs="Arial"/>
          <w:b/>
          <w:spacing w:val="-1"/>
        </w:rPr>
        <w:t>r</w:t>
      </w:r>
      <w:r w:rsidRPr="00BE58D7">
        <w:rPr>
          <w:rFonts w:ascii="Arial" w:eastAsia="Arial" w:hAnsi="Arial" w:cs="Arial"/>
          <w:b/>
          <w:spacing w:val="3"/>
        </w:rPr>
        <w:t>m</w:t>
      </w:r>
      <w:r w:rsidRPr="00BE58D7">
        <w:rPr>
          <w:rFonts w:ascii="Arial" w:eastAsia="Arial" w:hAnsi="Arial" w:cs="Arial"/>
          <w:b/>
        </w:rPr>
        <w:t>in</w:t>
      </w:r>
      <w:r w:rsidRPr="00BE58D7">
        <w:rPr>
          <w:rFonts w:ascii="Arial" w:eastAsia="Arial" w:hAnsi="Arial" w:cs="Arial"/>
          <w:b/>
          <w:spacing w:val="2"/>
        </w:rPr>
        <w:t>a</w:t>
      </w:r>
      <w:r w:rsidRPr="00BE58D7">
        <w:rPr>
          <w:rFonts w:ascii="Arial" w:eastAsia="Arial" w:hAnsi="Arial" w:cs="Arial"/>
          <w:b/>
          <w:spacing w:val="1"/>
        </w:rPr>
        <w:t>t</w:t>
      </w:r>
      <w:r w:rsidRPr="00BE58D7">
        <w:rPr>
          <w:rFonts w:ascii="Arial" w:eastAsia="Arial" w:hAnsi="Arial" w:cs="Arial"/>
          <w:b/>
        </w:rPr>
        <w:t>ion</w:t>
      </w:r>
    </w:p>
    <w:p w14:paraId="12F948F5" w14:textId="77777777" w:rsidR="00BE58D7" w:rsidRDefault="00BE58D7" w:rsidP="00BE58D7">
      <w:pPr>
        <w:pStyle w:val="ListParagraph"/>
        <w:ind w:left="993"/>
        <w:rPr>
          <w:rFonts w:ascii="Arial" w:eastAsia="Arial" w:hAnsi="Arial" w:cs="Arial"/>
          <w:b/>
          <w:szCs w:val="22"/>
        </w:rPr>
      </w:pPr>
    </w:p>
    <w:p w14:paraId="00709A5A" w14:textId="77777777" w:rsidR="00BE58D7" w:rsidRDefault="00BE58D7" w:rsidP="00BE58D7">
      <w:pPr>
        <w:ind w:left="273" w:firstLine="720"/>
        <w:rPr>
          <w:rFonts w:ascii="Arial" w:eastAsia="Arial" w:hAnsi="Arial" w:cs="Arial"/>
        </w:rPr>
      </w:pPr>
      <w:r>
        <w:rPr>
          <w:rFonts w:ascii="Arial" w:eastAsia="Arial" w:hAnsi="Arial" w:cs="Arial"/>
        </w:rPr>
        <w:t>Upon</w:t>
      </w:r>
      <w:r>
        <w:rPr>
          <w:rFonts w:ascii="Arial" w:eastAsia="Arial" w:hAnsi="Arial" w:cs="Arial"/>
          <w:spacing w:val="-4"/>
        </w:rPr>
        <w:t xml:space="preserve"> </w:t>
      </w:r>
      <w:r>
        <w:rPr>
          <w:rFonts w:ascii="Arial" w:eastAsia="Arial" w:hAnsi="Arial" w:cs="Arial"/>
        </w:rPr>
        <w:t>ter</w:t>
      </w:r>
      <w:r>
        <w:rPr>
          <w:rFonts w:ascii="Arial" w:eastAsia="Arial" w:hAnsi="Arial" w:cs="Arial"/>
          <w:spacing w:val="5"/>
        </w:rPr>
        <w:t>m</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t</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10"/>
        </w:rPr>
        <w:t xml:space="preserve"> </w:t>
      </w:r>
      <w:r>
        <w:rPr>
          <w:rFonts w:ascii="Arial" w:eastAsia="Arial" w:hAnsi="Arial" w:cs="Arial"/>
          <w:spacing w:val="1"/>
        </w:rPr>
        <w:t>u</w:t>
      </w:r>
      <w:r>
        <w:rPr>
          <w:rFonts w:ascii="Arial" w:eastAsia="Arial" w:hAnsi="Arial" w:cs="Arial"/>
        </w:rPr>
        <w:t>n</w:t>
      </w:r>
      <w:r>
        <w:rPr>
          <w:rFonts w:ascii="Arial" w:eastAsia="Arial" w:hAnsi="Arial" w:cs="Arial"/>
          <w:spacing w:val="-1"/>
        </w:rPr>
        <w:t>d</w:t>
      </w:r>
      <w:r>
        <w:rPr>
          <w:rFonts w:ascii="Arial" w:eastAsia="Arial" w:hAnsi="Arial" w:cs="Arial"/>
        </w:rPr>
        <w:t>er</w:t>
      </w:r>
      <w:r>
        <w:rPr>
          <w:rFonts w:ascii="Arial" w:eastAsia="Arial" w:hAnsi="Arial" w:cs="Arial"/>
          <w:spacing w:val="-5"/>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 xml:space="preserve">s </w:t>
      </w:r>
      <w:r>
        <w:rPr>
          <w:rFonts w:ascii="Arial" w:eastAsia="Arial" w:hAnsi="Arial" w:cs="Arial"/>
          <w:spacing w:val="1"/>
        </w:rPr>
        <w:t>c</w:t>
      </w:r>
      <w:r>
        <w:rPr>
          <w:rFonts w:ascii="Arial" w:eastAsia="Arial" w:hAnsi="Arial" w:cs="Arial"/>
          <w:spacing w:val="-1"/>
        </w:rPr>
        <w:t>l</w:t>
      </w:r>
      <w:r>
        <w:rPr>
          <w:rFonts w:ascii="Arial" w:eastAsia="Arial" w:hAnsi="Arial" w:cs="Arial"/>
        </w:rPr>
        <w:t>a</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6"/>
        </w:rPr>
        <w:t xml:space="preserve"> </w:t>
      </w:r>
      <w:r>
        <w:rPr>
          <w:rFonts w:ascii="Arial" w:eastAsia="Arial" w:hAnsi="Arial" w:cs="Arial"/>
          <w:spacing w:val="2"/>
        </w:rPr>
        <w:t>13</w:t>
      </w:r>
      <w:r>
        <w:rPr>
          <w:rFonts w:ascii="Arial" w:eastAsia="Arial" w:hAnsi="Arial" w:cs="Arial"/>
          <w:spacing w:val="-2"/>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x</w:t>
      </w:r>
      <w:r>
        <w:rPr>
          <w:rFonts w:ascii="Arial" w:eastAsia="Arial" w:hAnsi="Arial" w:cs="Arial"/>
          <w:spacing w:val="2"/>
        </w:rPr>
        <w:t>p</w:t>
      </w:r>
      <w:r>
        <w:rPr>
          <w:rFonts w:ascii="Arial" w:eastAsia="Arial" w:hAnsi="Arial" w:cs="Arial"/>
          <w:spacing w:val="-1"/>
        </w:rPr>
        <w:t>i</w:t>
      </w:r>
      <w:r>
        <w:rPr>
          <w:rFonts w:ascii="Arial" w:eastAsia="Arial" w:hAnsi="Arial" w:cs="Arial"/>
          <w:spacing w:val="3"/>
        </w:rPr>
        <w:t>r</w:t>
      </w:r>
      <w:r>
        <w:rPr>
          <w:rFonts w:ascii="Arial" w:eastAsia="Arial" w:hAnsi="Arial" w:cs="Arial"/>
        </w:rPr>
        <w:t>y</w:t>
      </w:r>
      <w:r>
        <w:rPr>
          <w:rFonts w:ascii="Arial" w:eastAsia="Arial" w:hAnsi="Arial" w:cs="Arial"/>
          <w:spacing w:val="-7"/>
        </w:rPr>
        <w:t xml:space="preserve"> </w:t>
      </w:r>
      <w:r>
        <w:rPr>
          <w:rFonts w:ascii="Arial" w:eastAsia="Arial" w:hAnsi="Arial" w:cs="Arial"/>
        </w:rPr>
        <w:t>of t</w:t>
      </w:r>
      <w:r>
        <w:rPr>
          <w:rFonts w:ascii="Arial" w:eastAsia="Arial" w:hAnsi="Arial" w:cs="Arial"/>
          <w:spacing w:val="-1"/>
        </w:rPr>
        <w:t>h</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T</w:t>
      </w:r>
      <w:r>
        <w:rPr>
          <w:rFonts w:ascii="Arial" w:eastAsia="Arial" w:hAnsi="Arial" w:cs="Arial"/>
        </w:rPr>
        <w:t>e</w:t>
      </w:r>
      <w:r>
        <w:rPr>
          <w:rFonts w:ascii="Arial" w:eastAsia="Arial" w:hAnsi="Arial" w:cs="Arial"/>
          <w:spacing w:val="-2"/>
        </w:rPr>
        <w:t>r</w:t>
      </w:r>
      <w:r>
        <w:rPr>
          <w:rFonts w:ascii="Arial" w:eastAsia="Arial" w:hAnsi="Arial" w:cs="Arial"/>
          <w:spacing w:val="6"/>
        </w:rPr>
        <w:t>m</w:t>
      </w:r>
      <w:r>
        <w:rPr>
          <w:rFonts w:ascii="Arial" w:eastAsia="Arial" w:hAnsi="Arial" w:cs="Arial"/>
        </w:rPr>
        <w:t>:</w:t>
      </w:r>
    </w:p>
    <w:p w14:paraId="7ADE1CC6" w14:textId="77777777" w:rsidR="00BE58D7" w:rsidRPr="00BE58D7" w:rsidRDefault="00BE58D7" w:rsidP="00BE58D7">
      <w:pPr>
        <w:pStyle w:val="ListParagraph"/>
        <w:ind w:left="993"/>
        <w:rPr>
          <w:rFonts w:ascii="Arial" w:eastAsia="Arial" w:hAnsi="Arial" w:cs="Arial"/>
          <w:b/>
          <w:szCs w:val="22"/>
        </w:rPr>
      </w:pPr>
    </w:p>
    <w:p w14:paraId="3602CCF8" w14:textId="77777777" w:rsidR="00810E05" w:rsidRPr="00BE58D7" w:rsidRDefault="000D66C9" w:rsidP="00BE58D7">
      <w:pPr>
        <w:pStyle w:val="ListParagraph"/>
        <w:numPr>
          <w:ilvl w:val="2"/>
          <w:numId w:val="8"/>
        </w:numPr>
        <w:ind w:left="1418" w:hanging="698"/>
        <w:rPr>
          <w:rFonts w:ascii="Arial" w:eastAsia="Arial" w:hAnsi="Arial" w:cs="Arial"/>
          <w:b/>
          <w:szCs w:val="22"/>
        </w:rPr>
      </w:pPr>
      <w:r w:rsidRPr="00BE58D7">
        <w:rPr>
          <w:rFonts w:ascii="Arial" w:eastAsia="Arial" w:hAnsi="Arial" w:cs="Arial"/>
        </w:rPr>
        <w:t xml:space="preserve">the </w:t>
      </w:r>
      <w:r w:rsidRPr="00BE58D7">
        <w:rPr>
          <w:rFonts w:ascii="Arial" w:eastAsia="Arial" w:hAnsi="Arial" w:cs="Arial"/>
          <w:spacing w:val="1"/>
        </w:rPr>
        <w:t>r</w:t>
      </w:r>
      <w:r w:rsidRPr="00BE58D7">
        <w:rPr>
          <w:rFonts w:ascii="Arial" w:eastAsia="Arial" w:hAnsi="Arial" w:cs="Arial"/>
          <w:spacing w:val="-1"/>
        </w:rPr>
        <w:t>i</w:t>
      </w:r>
      <w:r w:rsidRPr="00BE58D7">
        <w:rPr>
          <w:rFonts w:ascii="Arial" w:eastAsia="Arial" w:hAnsi="Arial" w:cs="Arial"/>
          <w:spacing w:val="2"/>
        </w:rPr>
        <w:t>g</w:t>
      </w:r>
      <w:r w:rsidRPr="00BE58D7">
        <w:rPr>
          <w:rFonts w:ascii="Arial" w:eastAsia="Arial" w:hAnsi="Arial" w:cs="Arial"/>
        </w:rPr>
        <w:t>hts a</w:t>
      </w:r>
      <w:r w:rsidRPr="00BE58D7">
        <w:rPr>
          <w:rFonts w:ascii="Arial" w:eastAsia="Arial" w:hAnsi="Arial" w:cs="Arial"/>
          <w:spacing w:val="-1"/>
        </w:rPr>
        <w:t>n</w:t>
      </w:r>
      <w:r w:rsidRPr="00BE58D7">
        <w:rPr>
          <w:rFonts w:ascii="Arial" w:eastAsia="Arial" w:hAnsi="Arial" w:cs="Arial"/>
        </w:rPr>
        <w:t>d o</w:t>
      </w:r>
      <w:r w:rsidRPr="00BE58D7">
        <w:rPr>
          <w:rFonts w:ascii="Arial" w:eastAsia="Arial" w:hAnsi="Arial" w:cs="Arial"/>
          <w:spacing w:val="1"/>
        </w:rPr>
        <w:t>b</w:t>
      </w:r>
      <w:r w:rsidRPr="00BE58D7">
        <w:rPr>
          <w:rFonts w:ascii="Arial" w:eastAsia="Arial" w:hAnsi="Arial" w:cs="Arial"/>
          <w:spacing w:val="-1"/>
        </w:rPr>
        <w:t>li</w:t>
      </w:r>
      <w:r w:rsidRPr="00BE58D7">
        <w:rPr>
          <w:rFonts w:ascii="Arial" w:eastAsia="Arial" w:hAnsi="Arial" w:cs="Arial"/>
          <w:spacing w:val="2"/>
        </w:rPr>
        <w:t>g</w:t>
      </w:r>
      <w:r w:rsidRPr="00BE58D7">
        <w:rPr>
          <w:rFonts w:ascii="Arial" w:eastAsia="Arial" w:hAnsi="Arial" w:cs="Arial"/>
        </w:rPr>
        <w:t>at</w:t>
      </w:r>
      <w:r w:rsidRPr="00BE58D7">
        <w:rPr>
          <w:rFonts w:ascii="Arial" w:eastAsia="Arial" w:hAnsi="Arial" w:cs="Arial"/>
          <w:spacing w:val="1"/>
        </w:rPr>
        <w:t>i</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s of the p</w:t>
      </w:r>
      <w:r w:rsidRPr="00BE58D7">
        <w:rPr>
          <w:rFonts w:ascii="Arial" w:eastAsia="Arial" w:hAnsi="Arial" w:cs="Arial"/>
          <w:spacing w:val="-1"/>
        </w:rPr>
        <w:t>a</w:t>
      </w:r>
      <w:r w:rsidRPr="00BE58D7">
        <w:rPr>
          <w:rFonts w:ascii="Arial" w:eastAsia="Arial" w:hAnsi="Arial" w:cs="Arial"/>
          <w:spacing w:val="1"/>
        </w:rPr>
        <w:t>r</w:t>
      </w:r>
      <w:r w:rsidRPr="00BE58D7">
        <w:rPr>
          <w:rFonts w:ascii="Arial" w:eastAsia="Arial" w:hAnsi="Arial" w:cs="Arial"/>
        </w:rPr>
        <w:t>t</w:t>
      </w:r>
      <w:r w:rsidRPr="00BE58D7">
        <w:rPr>
          <w:rFonts w:ascii="Arial" w:eastAsia="Arial" w:hAnsi="Arial" w:cs="Arial"/>
          <w:spacing w:val="5"/>
        </w:rPr>
        <w:t>i</w:t>
      </w:r>
      <w:r w:rsidRPr="00BE58D7">
        <w:rPr>
          <w:rFonts w:ascii="Arial" w:eastAsia="Arial" w:hAnsi="Arial" w:cs="Arial"/>
        </w:rPr>
        <w:t>es u</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1"/>
        </w:rPr>
        <w:t>e</w:t>
      </w:r>
      <w:r w:rsidRPr="00BE58D7">
        <w:rPr>
          <w:rFonts w:ascii="Arial" w:eastAsia="Arial" w:hAnsi="Arial" w:cs="Arial"/>
        </w:rPr>
        <w:t xml:space="preserve">r </w:t>
      </w:r>
      <w:r w:rsidRPr="00BE58D7">
        <w:rPr>
          <w:rFonts w:ascii="Arial" w:eastAsia="Arial" w:hAnsi="Arial" w:cs="Arial"/>
          <w:spacing w:val="2"/>
        </w:rPr>
        <w:t>t</w:t>
      </w:r>
      <w:r w:rsidRPr="00BE58D7">
        <w:rPr>
          <w:rFonts w:ascii="Arial" w:eastAsia="Arial" w:hAnsi="Arial" w:cs="Arial"/>
        </w:rPr>
        <w:t>h</w:t>
      </w:r>
      <w:r w:rsidRPr="00BE58D7">
        <w:rPr>
          <w:rFonts w:ascii="Arial" w:eastAsia="Arial" w:hAnsi="Arial" w:cs="Arial"/>
          <w:spacing w:val="1"/>
        </w:rPr>
        <w:t>i</w:t>
      </w:r>
      <w:r w:rsidRPr="00BE58D7">
        <w:rPr>
          <w:rFonts w:ascii="Arial" w:eastAsia="Arial" w:hAnsi="Arial" w:cs="Arial"/>
        </w:rPr>
        <w:t xml:space="preserve">s </w:t>
      </w:r>
      <w:r w:rsidRPr="00BE58D7">
        <w:rPr>
          <w:rFonts w:ascii="Arial" w:eastAsia="Arial" w:hAnsi="Arial" w:cs="Arial"/>
          <w:spacing w:val="-1"/>
        </w:rPr>
        <w:t>A</w:t>
      </w:r>
      <w:r w:rsidRPr="00BE58D7">
        <w:rPr>
          <w:rFonts w:ascii="Arial" w:eastAsia="Arial" w:hAnsi="Arial" w:cs="Arial"/>
        </w:rPr>
        <w:t>gree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r w:rsidR="00BE58D7">
        <w:rPr>
          <w:rFonts w:ascii="Arial" w:eastAsia="Arial" w:hAnsi="Arial" w:cs="Arial"/>
          <w:spacing w:val="55"/>
        </w:rPr>
        <w:t xml:space="preserve"> </w:t>
      </w:r>
      <w:r w:rsidRPr="00BE58D7">
        <w:rPr>
          <w:rFonts w:ascii="Arial" w:eastAsia="Arial" w:hAnsi="Arial" w:cs="Arial"/>
          <w:spacing w:val="1"/>
        </w:rPr>
        <w:t>s</w:t>
      </w:r>
      <w:r w:rsidRPr="00BE58D7">
        <w:rPr>
          <w:rFonts w:ascii="Arial" w:eastAsia="Arial" w:hAnsi="Arial" w:cs="Arial"/>
        </w:rPr>
        <w:t>h</w:t>
      </w:r>
      <w:r w:rsidRPr="00BE58D7">
        <w:rPr>
          <w:rFonts w:ascii="Arial" w:eastAsia="Arial" w:hAnsi="Arial" w:cs="Arial"/>
          <w:spacing w:val="-1"/>
        </w:rPr>
        <w:t>a</w:t>
      </w:r>
      <w:r w:rsidRPr="00BE58D7">
        <w:rPr>
          <w:rFonts w:ascii="Arial" w:eastAsia="Arial" w:hAnsi="Arial" w:cs="Arial"/>
          <w:spacing w:val="1"/>
        </w:rPr>
        <w:t>l</w:t>
      </w:r>
      <w:r w:rsidRPr="00BE58D7">
        <w:rPr>
          <w:rFonts w:ascii="Arial" w:eastAsia="Arial" w:hAnsi="Arial" w:cs="Arial"/>
        </w:rPr>
        <w:t>l ter</w:t>
      </w:r>
      <w:r w:rsidRPr="00BE58D7">
        <w:rPr>
          <w:rFonts w:ascii="Arial" w:eastAsia="Arial" w:hAnsi="Arial" w:cs="Arial"/>
          <w:spacing w:val="5"/>
        </w:rPr>
        <w:t>m</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a</w:t>
      </w:r>
      <w:r w:rsidRPr="00BE58D7">
        <w:rPr>
          <w:rFonts w:ascii="Arial" w:eastAsia="Arial" w:hAnsi="Arial" w:cs="Arial"/>
        </w:rPr>
        <w:t>te</w:t>
      </w:r>
      <w:r w:rsidRPr="00BE58D7">
        <w:rPr>
          <w:rFonts w:ascii="Arial" w:eastAsia="Arial" w:hAnsi="Arial" w:cs="Arial"/>
          <w:spacing w:val="-2"/>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3"/>
        </w:rPr>
        <w:t xml:space="preserve"> </w:t>
      </w:r>
      <w:r w:rsidRPr="00BE58D7">
        <w:rPr>
          <w:rFonts w:ascii="Arial" w:eastAsia="Arial" w:hAnsi="Arial" w:cs="Arial"/>
        </w:rPr>
        <w:t>be</w:t>
      </w:r>
      <w:r w:rsidRPr="00BE58D7">
        <w:rPr>
          <w:rFonts w:ascii="Arial" w:eastAsia="Arial" w:hAnsi="Arial" w:cs="Arial"/>
          <w:spacing w:val="4"/>
        </w:rPr>
        <w:t xml:space="preserve"> </w:t>
      </w:r>
      <w:r w:rsidRPr="00BE58D7">
        <w:rPr>
          <w:rFonts w:ascii="Arial" w:eastAsia="Arial" w:hAnsi="Arial" w:cs="Arial"/>
        </w:rPr>
        <w:t>of</w:t>
      </w:r>
      <w:r w:rsidRPr="00BE58D7">
        <w:rPr>
          <w:rFonts w:ascii="Arial" w:eastAsia="Arial" w:hAnsi="Arial" w:cs="Arial"/>
          <w:spacing w:val="6"/>
        </w:rPr>
        <w:t xml:space="preserve"> </w:t>
      </w:r>
      <w:r w:rsidRPr="00BE58D7">
        <w:rPr>
          <w:rFonts w:ascii="Arial" w:eastAsia="Arial" w:hAnsi="Arial" w:cs="Arial"/>
        </w:rPr>
        <w:t>no</w:t>
      </w:r>
      <w:r w:rsidRPr="00BE58D7">
        <w:rPr>
          <w:rFonts w:ascii="Arial" w:eastAsia="Arial" w:hAnsi="Arial" w:cs="Arial"/>
          <w:spacing w:val="4"/>
        </w:rPr>
        <w:t xml:space="preserve"> </w:t>
      </w:r>
      <w:r w:rsidRPr="00BE58D7">
        <w:rPr>
          <w:rFonts w:ascii="Arial" w:eastAsia="Arial" w:hAnsi="Arial" w:cs="Arial"/>
          <w:spacing w:val="2"/>
        </w:rPr>
        <w:t>f</w:t>
      </w:r>
      <w:r w:rsidRPr="00BE58D7">
        <w:rPr>
          <w:rFonts w:ascii="Arial" w:eastAsia="Arial" w:hAnsi="Arial" w:cs="Arial"/>
        </w:rPr>
        <w:t>ut</w:t>
      </w:r>
      <w:r w:rsidRPr="00BE58D7">
        <w:rPr>
          <w:rFonts w:ascii="Arial" w:eastAsia="Arial" w:hAnsi="Arial" w:cs="Arial"/>
          <w:spacing w:val="-1"/>
        </w:rPr>
        <w:t>u</w:t>
      </w:r>
      <w:r w:rsidRPr="00BE58D7">
        <w:rPr>
          <w:rFonts w:ascii="Arial" w:eastAsia="Arial" w:hAnsi="Arial" w:cs="Arial"/>
          <w:spacing w:val="1"/>
        </w:rPr>
        <w:t>r</w:t>
      </w:r>
      <w:r w:rsidRPr="00BE58D7">
        <w:rPr>
          <w:rFonts w:ascii="Arial" w:eastAsia="Arial" w:hAnsi="Arial" w:cs="Arial"/>
        </w:rPr>
        <w:t>e</w:t>
      </w:r>
      <w:r w:rsidRPr="00BE58D7">
        <w:rPr>
          <w:rFonts w:ascii="Arial" w:eastAsia="Arial" w:hAnsi="Arial" w:cs="Arial"/>
          <w:spacing w:val="1"/>
        </w:rPr>
        <w:t xml:space="preserve"> </w:t>
      </w:r>
      <w:r w:rsidRPr="00BE58D7">
        <w:rPr>
          <w:rFonts w:ascii="Arial" w:eastAsia="Arial" w:hAnsi="Arial" w:cs="Arial"/>
        </w:rPr>
        <w:t>ef</w:t>
      </w:r>
      <w:r w:rsidRPr="00BE58D7">
        <w:rPr>
          <w:rFonts w:ascii="Arial" w:eastAsia="Arial" w:hAnsi="Arial" w:cs="Arial"/>
          <w:spacing w:val="1"/>
        </w:rPr>
        <w:t>f</w:t>
      </w:r>
      <w:r w:rsidRPr="00BE58D7">
        <w:rPr>
          <w:rFonts w:ascii="Arial" w:eastAsia="Arial" w:hAnsi="Arial" w:cs="Arial"/>
        </w:rPr>
        <w:t>e</w:t>
      </w:r>
      <w:r w:rsidRPr="00BE58D7">
        <w:rPr>
          <w:rFonts w:ascii="Arial" w:eastAsia="Arial" w:hAnsi="Arial" w:cs="Arial"/>
          <w:spacing w:val="1"/>
        </w:rPr>
        <w:t>c</w:t>
      </w:r>
      <w:r w:rsidRPr="00BE58D7">
        <w:rPr>
          <w:rFonts w:ascii="Arial" w:eastAsia="Arial" w:hAnsi="Arial" w:cs="Arial"/>
        </w:rPr>
        <w:t>t</w:t>
      </w:r>
      <w:r w:rsidRPr="00BE58D7">
        <w:rPr>
          <w:rFonts w:ascii="Arial" w:eastAsia="Arial" w:hAnsi="Arial" w:cs="Arial"/>
          <w:spacing w:val="2"/>
        </w:rPr>
        <w:t xml:space="preserve"> </w:t>
      </w:r>
      <w:r w:rsidRPr="00BE58D7">
        <w:rPr>
          <w:rFonts w:ascii="Arial" w:eastAsia="Arial" w:hAnsi="Arial" w:cs="Arial"/>
        </w:rPr>
        <w:t>e</w:t>
      </w:r>
      <w:r w:rsidRPr="00BE58D7">
        <w:rPr>
          <w:rFonts w:ascii="Arial" w:eastAsia="Arial" w:hAnsi="Arial" w:cs="Arial"/>
          <w:spacing w:val="1"/>
        </w:rPr>
        <w:t>xc</w:t>
      </w:r>
      <w:r w:rsidRPr="00BE58D7">
        <w:rPr>
          <w:rFonts w:ascii="Arial" w:eastAsia="Arial" w:hAnsi="Arial" w:cs="Arial"/>
        </w:rPr>
        <w:t>e</w:t>
      </w:r>
      <w:r w:rsidRPr="00BE58D7">
        <w:rPr>
          <w:rFonts w:ascii="Arial" w:eastAsia="Arial" w:hAnsi="Arial" w:cs="Arial"/>
          <w:spacing w:val="-1"/>
        </w:rPr>
        <w:t>p</w:t>
      </w:r>
      <w:r w:rsidRPr="00BE58D7">
        <w:rPr>
          <w:rFonts w:ascii="Arial" w:eastAsia="Arial" w:hAnsi="Arial" w:cs="Arial"/>
        </w:rPr>
        <w:t>t</w:t>
      </w:r>
      <w:r w:rsidRPr="00BE58D7">
        <w:rPr>
          <w:rFonts w:ascii="Arial" w:eastAsia="Arial" w:hAnsi="Arial" w:cs="Arial"/>
          <w:spacing w:val="1"/>
        </w:rPr>
        <w:t xml:space="preserve"> </w:t>
      </w:r>
      <w:r w:rsidRPr="00BE58D7">
        <w:rPr>
          <w:rFonts w:ascii="Arial" w:eastAsia="Arial" w:hAnsi="Arial" w:cs="Arial"/>
        </w:rPr>
        <w:t>th</w:t>
      </w:r>
      <w:r w:rsidRPr="00BE58D7">
        <w:rPr>
          <w:rFonts w:ascii="Arial" w:eastAsia="Arial" w:hAnsi="Arial" w:cs="Arial"/>
          <w:spacing w:val="-1"/>
        </w:rPr>
        <w:t>a</w:t>
      </w:r>
      <w:r w:rsidRPr="00BE58D7">
        <w:rPr>
          <w:rFonts w:ascii="Arial" w:eastAsia="Arial" w:hAnsi="Arial" w:cs="Arial"/>
        </w:rPr>
        <w:t>t</w:t>
      </w:r>
      <w:r w:rsidRPr="00BE58D7">
        <w:rPr>
          <w:rFonts w:ascii="Arial" w:eastAsia="Arial" w:hAnsi="Arial" w:cs="Arial"/>
          <w:spacing w:val="8"/>
        </w:rPr>
        <w:t xml:space="preserve"> </w:t>
      </w:r>
      <w:r w:rsidRPr="00BE58D7">
        <w:rPr>
          <w:rFonts w:ascii="Arial" w:eastAsia="Arial" w:hAnsi="Arial" w:cs="Arial"/>
          <w:spacing w:val="1"/>
        </w:rPr>
        <w:t>c</w:t>
      </w:r>
      <w:r w:rsidRPr="00BE58D7">
        <w:rPr>
          <w:rFonts w:ascii="Arial" w:eastAsia="Arial" w:hAnsi="Arial" w:cs="Arial"/>
          <w:spacing w:val="-1"/>
        </w:rPr>
        <w:t>l</w:t>
      </w:r>
      <w:r w:rsidRPr="00BE58D7">
        <w:rPr>
          <w:rFonts w:ascii="Arial" w:eastAsia="Arial" w:hAnsi="Arial" w:cs="Arial"/>
        </w:rPr>
        <w:t>a</w:t>
      </w:r>
      <w:r w:rsidRPr="00BE58D7">
        <w:rPr>
          <w:rFonts w:ascii="Arial" w:eastAsia="Arial" w:hAnsi="Arial" w:cs="Arial"/>
          <w:spacing w:val="-1"/>
        </w:rPr>
        <w:t>u</w:t>
      </w:r>
      <w:r w:rsidRPr="00BE58D7">
        <w:rPr>
          <w:rFonts w:ascii="Arial" w:eastAsia="Arial" w:hAnsi="Arial" w:cs="Arial"/>
          <w:spacing w:val="1"/>
        </w:rPr>
        <w:t>s</w:t>
      </w:r>
      <w:r w:rsidRPr="00BE58D7">
        <w:rPr>
          <w:rFonts w:ascii="Arial" w:eastAsia="Arial" w:hAnsi="Arial" w:cs="Arial"/>
          <w:spacing w:val="2"/>
        </w:rPr>
        <w:t>e</w:t>
      </w:r>
      <w:r w:rsidRPr="00BE58D7">
        <w:rPr>
          <w:rFonts w:ascii="Arial" w:eastAsia="Arial" w:hAnsi="Arial" w:cs="Arial"/>
        </w:rPr>
        <w:t>s</w:t>
      </w:r>
      <w:r w:rsidRPr="00BE58D7">
        <w:rPr>
          <w:rFonts w:ascii="Arial" w:eastAsia="Arial" w:hAnsi="Arial" w:cs="Arial"/>
          <w:spacing w:val="3"/>
        </w:rPr>
        <w:t xml:space="preserve"> </w:t>
      </w:r>
      <w:r w:rsidRPr="00BE58D7">
        <w:rPr>
          <w:rFonts w:ascii="Arial" w:eastAsia="Arial" w:hAnsi="Arial" w:cs="Arial"/>
        </w:rPr>
        <w:t>7,</w:t>
      </w:r>
      <w:r w:rsidRPr="00BE58D7">
        <w:rPr>
          <w:rFonts w:ascii="Arial" w:eastAsia="Arial" w:hAnsi="Arial" w:cs="Arial"/>
          <w:spacing w:val="5"/>
        </w:rPr>
        <w:t xml:space="preserve"> </w:t>
      </w:r>
      <w:r w:rsidRPr="00BE58D7">
        <w:rPr>
          <w:rFonts w:ascii="Arial" w:eastAsia="Arial" w:hAnsi="Arial" w:cs="Arial"/>
        </w:rPr>
        <w:t>10.3,</w:t>
      </w:r>
      <w:r w:rsidRPr="00BE58D7">
        <w:rPr>
          <w:rFonts w:ascii="Arial" w:eastAsia="Arial" w:hAnsi="Arial" w:cs="Arial"/>
          <w:spacing w:val="3"/>
        </w:rPr>
        <w:t xml:space="preserve"> </w:t>
      </w:r>
      <w:r w:rsidRPr="00BE58D7">
        <w:rPr>
          <w:rFonts w:ascii="Arial" w:eastAsia="Arial" w:hAnsi="Arial" w:cs="Arial"/>
        </w:rPr>
        <w:t>10.</w:t>
      </w:r>
      <w:r w:rsidRPr="00BE58D7">
        <w:rPr>
          <w:rFonts w:ascii="Arial" w:eastAsia="Arial" w:hAnsi="Arial" w:cs="Arial"/>
          <w:spacing w:val="2"/>
        </w:rPr>
        <w:t>4</w:t>
      </w:r>
      <w:r w:rsidRPr="00BE58D7">
        <w:rPr>
          <w:rFonts w:ascii="Arial" w:eastAsia="Arial" w:hAnsi="Arial" w:cs="Arial"/>
        </w:rPr>
        <w:t>,</w:t>
      </w:r>
      <w:r w:rsidRPr="00BE58D7">
        <w:rPr>
          <w:rFonts w:ascii="Arial" w:eastAsia="Arial" w:hAnsi="Arial" w:cs="Arial"/>
          <w:spacing w:val="3"/>
        </w:rPr>
        <w:t xml:space="preserve"> </w:t>
      </w:r>
      <w:r w:rsidR="00525408" w:rsidRPr="00BE58D7">
        <w:rPr>
          <w:rFonts w:ascii="Arial" w:eastAsia="Arial" w:hAnsi="Arial" w:cs="Arial"/>
        </w:rPr>
        <w:t>14</w:t>
      </w:r>
      <w:r w:rsidRPr="00BE58D7">
        <w:rPr>
          <w:rFonts w:ascii="Arial" w:eastAsia="Arial" w:hAnsi="Arial" w:cs="Arial"/>
        </w:rPr>
        <w:t>,</w:t>
      </w:r>
      <w:r w:rsidR="00BE58D7">
        <w:rPr>
          <w:rFonts w:ascii="Arial" w:eastAsia="Arial" w:hAnsi="Arial" w:cs="Arial"/>
        </w:rPr>
        <w:t xml:space="preserve"> </w:t>
      </w:r>
      <w:r w:rsidR="00525408" w:rsidRPr="00BE58D7">
        <w:rPr>
          <w:rFonts w:ascii="Arial" w:eastAsia="Arial" w:hAnsi="Arial" w:cs="Arial"/>
        </w:rPr>
        <w:t>15</w:t>
      </w:r>
      <w:r w:rsidRPr="00BE58D7">
        <w:rPr>
          <w:rFonts w:ascii="Arial" w:eastAsia="Arial" w:hAnsi="Arial" w:cs="Arial"/>
        </w:rPr>
        <w:t>,</w:t>
      </w:r>
      <w:r w:rsidRPr="00BE58D7">
        <w:rPr>
          <w:rFonts w:ascii="Arial" w:eastAsia="Arial" w:hAnsi="Arial" w:cs="Arial"/>
          <w:spacing w:val="-3"/>
        </w:rPr>
        <w:t xml:space="preserve"> </w:t>
      </w:r>
      <w:r w:rsidR="00F14E1B" w:rsidRPr="00BE58D7">
        <w:rPr>
          <w:rFonts w:ascii="Arial" w:eastAsia="Arial" w:hAnsi="Arial" w:cs="Arial"/>
          <w:spacing w:val="2"/>
        </w:rPr>
        <w:t>16</w:t>
      </w:r>
      <w:r w:rsidRPr="00BE58D7">
        <w:rPr>
          <w:rFonts w:ascii="Arial" w:eastAsia="Arial" w:hAnsi="Arial" w:cs="Arial"/>
        </w:rPr>
        <w:t>,</w:t>
      </w:r>
      <w:r w:rsidRPr="00BE58D7">
        <w:rPr>
          <w:rFonts w:ascii="Arial" w:eastAsia="Arial" w:hAnsi="Arial" w:cs="Arial"/>
          <w:spacing w:val="-3"/>
        </w:rPr>
        <w:t xml:space="preserve"> </w:t>
      </w:r>
      <w:r w:rsidR="00F14E1B" w:rsidRPr="00BE58D7">
        <w:rPr>
          <w:rFonts w:ascii="Arial" w:eastAsia="Arial" w:hAnsi="Arial" w:cs="Arial"/>
          <w:spacing w:val="2"/>
        </w:rPr>
        <w:t>17</w:t>
      </w:r>
      <w:r w:rsidRPr="00BE58D7">
        <w:rPr>
          <w:rFonts w:ascii="Arial" w:eastAsia="Arial" w:hAnsi="Arial" w:cs="Arial"/>
          <w:spacing w:val="-2"/>
        </w:rPr>
        <w:t xml:space="preserve"> </w:t>
      </w:r>
      <w:r w:rsidRPr="00BE58D7">
        <w:rPr>
          <w:rFonts w:ascii="Arial" w:eastAsia="Arial" w:hAnsi="Arial" w:cs="Arial"/>
          <w:spacing w:val="2"/>
        </w:rPr>
        <w:t>a</w:t>
      </w:r>
      <w:r w:rsidRPr="00BE58D7">
        <w:rPr>
          <w:rFonts w:ascii="Arial" w:eastAsia="Arial" w:hAnsi="Arial" w:cs="Arial"/>
        </w:rPr>
        <w:t>nd</w:t>
      </w:r>
      <w:r w:rsidRPr="00BE58D7">
        <w:rPr>
          <w:rFonts w:ascii="Arial" w:eastAsia="Arial" w:hAnsi="Arial" w:cs="Arial"/>
          <w:spacing w:val="-4"/>
        </w:rPr>
        <w:t xml:space="preserve"> </w:t>
      </w:r>
      <w:r w:rsidR="00F14E1B" w:rsidRPr="00BE58D7">
        <w:rPr>
          <w:rFonts w:ascii="Arial" w:eastAsia="Arial" w:hAnsi="Arial" w:cs="Arial"/>
          <w:spacing w:val="2"/>
        </w:rPr>
        <w:t>18</w:t>
      </w:r>
      <w:r w:rsidRPr="00BE58D7">
        <w:rPr>
          <w:rFonts w:ascii="Arial" w:eastAsia="Arial" w:hAnsi="Arial" w:cs="Arial"/>
          <w:spacing w:val="-2"/>
        </w:rPr>
        <w:t xml:space="preserve"> </w:t>
      </w:r>
      <w:r w:rsidRPr="00BE58D7">
        <w:rPr>
          <w:rFonts w:ascii="Arial" w:eastAsia="Arial" w:hAnsi="Arial" w:cs="Arial"/>
          <w:spacing w:val="1"/>
        </w:rPr>
        <w:t>r</w:t>
      </w:r>
      <w:r w:rsidRPr="00BE58D7">
        <w:rPr>
          <w:rFonts w:ascii="Arial" w:eastAsia="Arial" w:hAnsi="Arial" w:cs="Arial"/>
        </w:rPr>
        <w:t>e</w:t>
      </w:r>
      <w:r w:rsidRPr="00BE58D7">
        <w:rPr>
          <w:rFonts w:ascii="Arial" w:eastAsia="Arial" w:hAnsi="Arial" w:cs="Arial"/>
          <w:spacing w:val="4"/>
        </w:rPr>
        <w:t>m</w:t>
      </w:r>
      <w:r w:rsidRPr="00BE58D7">
        <w:rPr>
          <w:rFonts w:ascii="Arial" w:eastAsia="Arial" w:hAnsi="Arial" w:cs="Arial"/>
        </w:rPr>
        <w:t>a</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6"/>
        </w:rPr>
        <w:t xml:space="preserve"> </w:t>
      </w:r>
      <w:r w:rsidRPr="00BE58D7">
        <w:rPr>
          <w:rFonts w:ascii="Arial" w:eastAsia="Arial" w:hAnsi="Arial" w:cs="Arial"/>
          <w:spacing w:val="1"/>
        </w:rPr>
        <w:t>i</w:t>
      </w:r>
      <w:r w:rsidRPr="00BE58D7">
        <w:rPr>
          <w:rFonts w:ascii="Arial" w:eastAsia="Arial" w:hAnsi="Arial" w:cs="Arial"/>
        </w:rPr>
        <w:t xml:space="preserve">n </w:t>
      </w:r>
      <w:r w:rsidRPr="00BE58D7">
        <w:rPr>
          <w:rFonts w:ascii="Arial" w:eastAsia="Arial" w:hAnsi="Arial" w:cs="Arial"/>
          <w:spacing w:val="2"/>
        </w:rPr>
        <w:t>f</w:t>
      </w:r>
      <w:r w:rsidRPr="00BE58D7">
        <w:rPr>
          <w:rFonts w:ascii="Arial" w:eastAsia="Arial" w:hAnsi="Arial" w:cs="Arial"/>
        </w:rPr>
        <w:t>u</w:t>
      </w:r>
      <w:r w:rsidRPr="00BE58D7">
        <w:rPr>
          <w:rFonts w:ascii="Arial" w:eastAsia="Arial" w:hAnsi="Arial" w:cs="Arial"/>
          <w:spacing w:val="-1"/>
        </w:rPr>
        <w:t>l</w:t>
      </w:r>
      <w:r w:rsidRPr="00BE58D7">
        <w:rPr>
          <w:rFonts w:ascii="Arial" w:eastAsia="Arial" w:hAnsi="Arial" w:cs="Arial"/>
        </w:rPr>
        <w:t>l</w:t>
      </w:r>
      <w:r w:rsidRPr="00BE58D7">
        <w:rPr>
          <w:rFonts w:ascii="Arial" w:eastAsia="Arial" w:hAnsi="Arial" w:cs="Arial"/>
          <w:spacing w:val="-4"/>
        </w:rPr>
        <w:t xml:space="preserve"> </w:t>
      </w:r>
      <w:r w:rsidRPr="00BE58D7">
        <w:rPr>
          <w:rFonts w:ascii="Arial" w:eastAsia="Arial" w:hAnsi="Arial" w:cs="Arial"/>
          <w:spacing w:val="2"/>
        </w:rPr>
        <w:t>f</w:t>
      </w:r>
      <w:r w:rsidRPr="00BE58D7">
        <w:rPr>
          <w:rFonts w:ascii="Arial" w:eastAsia="Arial" w:hAnsi="Arial" w:cs="Arial"/>
        </w:rPr>
        <w:t>or</w:t>
      </w:r>
      <w:r w:rsidRPr="00BE58D7">
        <w:rPr>
          <w:rFonts w:ascii="Arial" w:eastAsia="Arial" w:hAnsi="Arial" w:cs="Arial"/>
          <w:spacing w:val="2"/>
        </w:rPr>
        <w:t>c</w:t>
      </w:r>
      <w:r w:rsidRPr="00BE58D7">
        <w:rPr>
          <w:rFonts w:ascii="Arial" w:eastAsia="Arial" w:hAnsi="Arial" w:cs="Arial"/>
        </w:rPr>
        <w:t>e</w:t>
      </w:r>
      <w:r w:rsidRPr="00BE58D7">
        <w:rPr>
          <w:rFonts w:ascii="Arial" w:eastAsia="Arial" w:hAnsi="Arial" w:cs="Arial"/>
          <w:spacing w:val="-4"/>
        </w:rPr>
        <w:t xml:space="preserve"> </w:t>
      </w:r>
      <w:r w:rsidRPr="00BE58D7">
        <w:rPr>
          <w:rFonts w:ascii="Arial" w:eastAsia="Arial" w:hAnsi="Arial" w:cs="Arial"/>
          <w:spacing w:val="-1"/>
        </w:rPr>
        <w:t>a</w:t>
      </w:r>
      <w:r w:rsidRPr="00BE58D7">
        <w:rPr>
          <w:rFonts w:ascii="Arial" w:eastAsia="Arial" w:hAnsi="Arial" w:cs="Arial"/>
        </w:rPr>
        <w:t>nd</w:t>
      </w:r>
      <w:r w:rsidRPr="00BE58D7">
        <w:rPr>
          <w:rFonts w:ascii="Arial" w:eastAsia="Arial" w:hAnsi="Arial" w:cs="Arial"/>
          <w:spacing w:val="-2"/>
        </w:rPr>
        <w:t xml:space="preserve"> </w:t>
      </w:r>
      <w:proofErr w:type="gramStart"/>
      <w:r w:rsidRPr="00BE58D7">
        <w:rPr>
          <w:rFonts w:ascii="Arial" w:eastAsia="Arial" w:hAnsi="Arial" w:cs="Arial"/>
        </w:rPr>
        <w:t>e</w:t>
      </w:r>
      <w:r w:rsidRPr="00BE58D7">
        <w:rPr>
          <w:rFonts w:ascii="Arial" w:eastAsia="Arial" w:hAnsi="Arial" w:cs="Arial"/>
          <w:spacing w:val="2"/>
        </w:rPr>
        <w:t>ff</w:t>
      </w:r>
      <w:r w:rsidRPr="00BE58D7">
        <w:rPr>
          <w:rFonts w:ascii="Arial" w:eastAsia="Arial" w:hAnsi="Arial" w:cs="Arial"/>
        </w:rPr>
        <w:t>e</w:t>
      </w:r>
      <w:r w:rsidRPr="00BE58D7">
        <w:rPr>
          <w:rFonts w:ascii="Arial" w:eastAsia="Arial" w:hAnsi="Arial" w:cs="Arial"/>
          <w:spacing w:val="1"/>
        </w:rPr>
        <w:t>c</w:t>
      </w:r>
      <w:r w:rsidRPr="00BE58D7">
        <w:rPr>
          <w:rFonts w:ascii="Arial" w:eastAsia="Arial" w:hAnsi="Arial" w:cs="Arial"/>
        </w:rPr>
        <w:t>t;</w:t>
      </w:r>
      <w:proofErr w:type="gramEnd"/>
    </w:p>
    <w:p w14:paraId="247E20D5" w14:textId="77777777" w:rsidR="00BE58D7" w:rsidRPr="00BE58D7" w:rsidRDefault="00BE58D7" w:rsidP="00BE58D7">
      <w:pPr>
        <w:pStyle w:val="ListParagraph"/>
        <w:ind w:left="1418"/>
        <w:rPr>
          <w:rFonts w:ascii="Arial" w:eastAsia="Arial" w:hAnsi="Arial" w:cs="Arial"/>
          <w:b/>
          <w:szCs w:val="22"/>
        </w:rPr>
      </w:pPr>
    </w:p>
    <w:p w14:paraId="15BE63F2" w14:textId="77777777" w:rsidR="00810E05" w:rsidRPr="00BE58D7" w:rsidRDefault="000D66C9" w:rsidP="00BE58D7">
      <w:pPr>
        <w:pStyle w:val="ListParagraph"/>
        <w:numPr>
          <w:ilvl w:val="2"/>
          <w:numId w:val="8"/>
        </w:numPr>
        <w:ind w:left="1418" w:hanging="698"/>
        <w:rPr>
          <w:rFonts w:ascii="Arial" w:eastAsia="Arial" w:hAnsi="Arial" w:cs="Arial"/>
          <w:b/>
          <w:szCs w:val="22"/>
        </w:rPr>
      </w:pP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 xml:space="preserve">y </w:t>
      </w:r>
      <w:r w:rsidRPr="00BE58D7">
        <w:rPr>
          <w:rFonts w:ascii="Arial" w:eastAsia="Arial" w:hAnsi="Arial" w:cs="Arial"/>
          <w:spacing w:val="1"/>
        </w:rPr>
        <w:t>ri</w:t>
      </w:r>
      <w:r w:rsidRPr="00BE58D7">
        <w:rPr>
          <w:rFonts w:ascii="Arial" w:eastAsia="Arial" w:hAnsi="Arial" w:cs="Arial"/>
        </w:rPr>
        <w:t>g</w:t>
      </w:r>
      <w:r w:rsidRPr="00BE58D7">
        <w:rPr>
          <w:rFonts w:ascii="Arial" w:eastAsia="Arial" w:hAnsi="Arial" w:cs="Arial"/>
          <w:spacing w:val="-1"/>
        </w:rPr>
        <w:t>h</w:t>
      </w:r>
      <w:r w:rsidRPr="00BE58D7">
        <w:rPr>
          <w:rFonts w:ascii="Arial" w:eastAsia="Arial" w:hAnsi="Arial" w:cs="Arial"/>
        </w:rPr>
        <w:t>ts</w:t>
      </w:r>
      <w:r w:rsidRPr="00BE58D7">
        <w:rPr>
          <w:rFonts w:ascii="Arial" w:eastAsia="Arial" w:hAnsi="Arial" w:cs="Arial"/>
          <w:spacing w:val="3"/>
        </w:rPr>
        <w:t xml:space="preserve"> </w:t>
      </w:r>
      <w:r w:rsidRPr="00BE58D7">
        <w:rPr>
          <w:rFonts w:ascii="Arial" w:eastAsia="Arial" w:hAnsi="Arial" w:cs="Arial"/>
        </w:rPr>
        <w:t>or</w:t>
      </w:r>
      <w:r w:rsidRPr="00BE58D7">
        <w:rPr>
          <w:rFonts w:ascii="Arial" w:eastAsia="Arial" w:hAnsi="Arial" w:cs="Arial"/>
          <w:spacing w:val="6"/>
        </w:rPr>
        <w:t xml:space="preserve"> </w:t>
      </w:r>
      <w:r w:rsidRPr="00BE58D7">
        <w:rPr>
          <w:rFonts w:ascii="Arial" w:eastAsia="Arial" w:hAnsi="Arial" w:cs="Arial"/>
        </w:rPr>
        <w:t>o</w:t>
      </w:r>
      <w:r w:rsidRPr="00BE58D7">
        <w:rPr>
          <w:rFonts w:ascii="Arial" w:eastAsia="Arial" w:hAnsi="Arial" w:cs="Arial"/>
          <w:spacing w:val="1"/>
        </w:rPr>
        <w:t>b</w:t>
      </w:r>
      <w:r w:rsidRPr="00BE58D7">
        <w:rPr>
          <w:rFonts w:ascii="Arial" w:eastAsia="Arial" w:hAnsi="Arial" w:cs="Arial"/>
          <w:spacing w:val="-1"/>
        </w:rPr>
        <w:t>li</w:t>
      </w:r>
      <w:r w:rsidRPr="00BE58D7">
        <w:rPr>
          <w:rFonts w:ascii="Arial" w:eastAsia="Arial" w:hAnsi="Arial" w:cs="Arial"/>
          <w:spacing w:val="2"/>
        </w:rPr>
        <w:t>g</w:t>
      </w:r>
      <w:r w:rsidRPr="00BE58D7">
        <w:rPr>
          <w:rFonts w:ascii="Arial" w:eastAsia="Arial" w:hAnsi="Arial" w:cs="Arial"/>
        </w:rPr>
        <w:t>at</w:t>
      </w:r>
      <w:r w:rsidRPr="00BE58D7">
        <w:rPr>
          <w:rFonts w:ascii="Arial" w:eastAsia="Arial" w:hAnsi="Arial" w:cs="Arial"/>
          <w:spacing w:val="1"/>
        </w:rPr>
        <w:t>i</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s</w:t>
      </w:r>
      <w:r w:rsidRPr="00BE58D7">
        <w:rPr>
          <w:rFonts w:ascii="Arial" w:eastAsia="Arial" w:hAnsi="Arial" w:cs="Arial"/>
          <w:spacing w:val="4"/>
        </w:rPr>
        <w:t xml:space="preserve"> </w:t>
      </w:r>
      <w:r w:rsidRPr="00BE58D7">
        <w:rPr>
          <w:rFonts w:ascii="Arial" w:eastAsia="Arial" w:hAnsi="Arial" w:cs="Arial"/>
        </w:rPr>
        <w:t>wh</w:t>
      </w:r>
      <w:r w:rsidRPr="00BE58D7">
        <w:rPr>
          <w:rFonts w:ascii="Arial" w:eastAsia="Arial" w:hAnsi="Arial" w:cs="Arial"/>
          <w:spacing w:val="-1"/>
        </w:rPr>
        <w:t>i</w:t>
      </w:r>
      <w:r w:rsidRPr="00BE58D7">
        <w:rPr>
          <w:rFonts w:ascii="Arial" w:eastAsia="Arial" w:hAnsi="Arial" w:cs="Arial"/>
          <w:spacing w:val="1"/>
        </w:rPr>
        <w:t>c</w:t>
      </w:r>
      <w:r w:rsidRPr="00BE58D7">
        <w:rPr>
          <w:rFonts w:ascii="Arial" w:eastAsia="Arial" w:hAnsi="Arial" w:cs="Arial"/>
        </w:rPr>
        <w:t>h</w:t>
      </w:r>
      <w:r w:rsidRPr="00BE58D7">
        <w:rPr>
          <w:rFonts w:ascii="Arial" w:eastAsia="Arial" w:hAnsi="Arial" w:cs="Arial"/>
          <w:spacing w:val="2"/>
        </w:rPr>
        <w:t xml:space="preserve"> </w:t>
      </w:r>
      <w:r w:rsidRPr="00BE58D7">
        <w:rPr>
          <w:rFonts w:ascii="Arial" w:eastAsia="Arial" w:hAnsi="Arial" w:cs="Arial"/>
        </w:rPr>
        <w:t>h</w:t>
      </w:r>
      <w:r w:rsidRPr="00BE58D7">
        <w:rPr>
          <w:rFonts w:ascii="Arial" w:eastAsia="Arial" w:hAnsi="Arial" w:cs="Arial"/>
          <w:spacing w:val="1"/>
        </w:rPr>
        <w:t>a</w:t>
      </w:r>
      <w:r w:rsidRPr="00BE58D7">
        <w:rPr>
          <w:rFonts w:ascii="Arial" w:eastAsia="Arial" w:hAnsi="Arial" w:cs="Arial"/>
          <w:spacing w:val="-1"/>
        </w:rPr>
        <w:t>v</w:t>
      </w:r>
      <w:r w:rsidRPr="00BE58D7">
        <w:rPr>
          <w:rFonts w:ascii="Arial" w:eastAsia="Arial" w:hAnsi="Arial" w:cs="Arial"/>
        </w:rPr>
        <w:t>e</w:t>
      </w:r>
      <w:r w:rsidRPr="00BE58D7">
        <w:rPr>
          <w:rFonts w:ascii="Arial" w:eastAsia="Arial" w:hAnsi="Arial" w:cs="Arial"/>
          <w:spacing w:val="3"/>
        </w:rPr>
        <w:t xml:space="preserve"> </w:t>
      </w:r>
      <w:r w:rsidRPr="00BE58D7">
        <w:rPr>
          <w:rFonts w:ascii="Arial" w:eastAsia="Arial" w:hAnsi="Arial" w:cs="Arial"/>
        </w:rPr>
        <w:t>a</w:t>
      </w:r>
      <w:r w:rsidRPr="00BE58D7">
        <w:rPr>
          <w:rFonts w:ascii="Arial" w:eastAsia="Arial" w:hAnsi="Arial" w:cs="Arial"/>
          <w:spacing w:val="1"/>
        </w:rPr>
        <w:t>ccr</w:t>
      </w:r>
      <w:r w:rsidRPr="00BE58D7">
        <w:rPr>
          <w:rFonts w:ascii="Arial" w:eastAsia="Arial" w:hAnsi="Arial" w:cs="Arial"/>
        </w:rPr>
        <w:t>u</w:t>
      </w:r>
      <w:r w:rsidRPr="00BE58D7">
        <w:rPr>
          <w:rFonts w:ascii="Arial" w:eastAsia="Arial" w:hAnsi="Arial" w:cs="Arial"/>
          <w:spacing w:val="1"/>
        </w:rPr>
        <w:t>e</w:t>
      </w:r>
      <w:r w:rsidRPr="00BE58D7">
        <w:rPr>
          <w:rFonts w:ascii="Arial" w:eastAsia="Arial" w:hAnsi="Arial" w:cs="Arial"/>
        </w:rPr>
        <w:t>d to</w:t>
      </w:r>
      <w:r w:rsidRPr="00BE58D7">
        <w:rPr>
          <w:rFonts w:ascii="Arial" w:eastAsia="Arial" w:hAnsi="Arial" w:cs="Arial"/>
          <w:spacing w:val="6"/>
        </w:rPr>
        <w:t xml:space="preserve"> </w:t>
      </w:r>
      <w:r w:rsidRPr="00BE58D7">
        <w:rPr>
          <w:rFonts w:ascii="Arial" w:eastAsia="Arial" w:hAnsi="Arial" w:cs="Arial"/>
        </w:rPr>
        <w:t>a</w:t>
      </w:r>
      <w:r w:rsidRPr="00BE58D7">
        <w:rPr>
          <w:rFonts w:ascii="Arial" w:eastAsia="Arial" w:hAnsi="Arial" w:cs="Arial"/>
          <w:spacing w:val="4"/>
        </w:rPr>
        <w:t>n</w:t>
      </w:r>
      <w:r w:rsidRPr="00BE58D7">
        <w:rPr>
          <w:rFonts w:ascii="Arial" w:eastAsia="Arial" w:hAnsi="Arial" w:cs="Arial"/>
        </w:rPr>
        <w:t>y of</w:t>
      </w:r>
      <w:r w:rsidRPr="00BE58D7">
        <w:rPr>
          <w:rFonts w:ascii="Arial" w:eastAsia="Arial" w:hAnsi="Arial" w:cs="Arial"/>
          <w:spacing w:val="8"/>
        </w:rPr>
        <w:t xml:space="preserve"> </w:t>
      </w:r>
      <w:r w:rsidRPr="00BE58D7">
        <w:rPr>
          <w:rFonts w:ascii="Arial" w:eastAsia="Arial" w:hAnsi="Arial" w:cs="Arial"/>
        </w:rPr>
        <w:t>the</w:t>
      </w:r>
      <w:r w:rsidRPr="00BE58D7">
        <w:rPr>
          <w:rFonts w:ascii="Arial" w:eastAsia="Arial" w:hAnsi="Arial" w:cs="Arial"/>
          <w:spacing w:val="3"/>
        </w:rPr>
        <w:t xml:space="preserve"> </w:t>
      </w:r>
      <w:r w:rsidRPr="00BE58D7">
        <w:rPr>
          <w:rFonts w:ascii="Arial" w:eastAsia="Arial" w:hAnsi="Arial" w:cs="Arial"/>
        </w:rPr>
        <w:t>p</w:t>
      </w:r>
      <w:r w:rsidRPr="00BE58D7">
        <w:rPr>
          <w:rFonts w:ascii="Arial" w:eastAsia="Arial" w:hAnsi="Arial" w:cs="Arial"/>
          <w:spacing w:val="-1"/>
        </w:rPr>
        <w:t>a</w:t>
      </w:r>
      <w:r w:rsidRPr="00BE58D7">
        <w:rPr>
          <w:rFonts w:ascii="Arial" w:eastAsia="Arial" w:hAnsi="Arial" w:cs="Arial"/>
          <w:spacing w:val="1"/>
        </w:rPr>
        <w:t>r</w:t>
      </w:r>
      <w:r w:rsidRPr="00BE58D7">
        <w:rPr>
          <w:rFonts w:ascii="Arial" w:eastAsia="Arial" w:hAnsi="Arial" w:cs="Arial"/>
        </w:rPr>
        <w:t>t</w:t>
      </w:r>
      <w:r w:rsidRPr="00BE58D7">
        <w:rPr>
          <w:rFonts w:ascii="Arial" w:eastAsia="Arial" w:hAnsi="Arial" w:cs="Arial"/>
          <w:spacing w:val="-1"/>
        </w:rPr>
        <w:t>i</w:t>
      </w:r>
      <w:r w:rsidRPr="00BE58D7">
        <w:rPr>
          <w:rFonts w:ascii="Arial" w:eastAsia="Arial" w:hAnsi="Arial" w:cs="Arial"/>
        </w:rPr>
        <w:t>es</w:t>
      </w:r>
      <w:r w:rsidRPr="00BE58D7">
        <w:rPr>
          <w:rFonts w:ascii="Arial" w:eastAsia="Arial" w:hAnsi="Arial" w:cs="Arial"/>
          <w:spacing w:val="2"/>
        </w:rPr>
        <w:t xml:space="preserve"> </w:t>
      </w:r>
      <w:r w:rsidRPr="00BE58D7">
        <w:rPr>
          <w:rFonts w:ascii="Arial" w:eastAsia="Arial" w:hAnsi="Arial" w:cs="Arial"/>
        </w:rPr>
        <w:t>to</w:t>
      </w:r>
      <w:r w:rsidRPr="00BE58D7">
        <w:rPr>
          <w:rFonts w:ascii="Arial" w:eastAsia="Arial" w:hAnsi="Arial" w:cs="Arial"/>
          <w:spacing w:val="6"/>
        </w:rPr>
        <w:t xml:space="preserve"> </w:t>
      </w:r>
      <w:r w:rsidRPr="00BE58D7">
        <w:rPr>
          <w:rFonts w:ascii="Arial" w:eastAsia="Arial" w:hAnsi="Arial" w:cs="Arial"/>
        </w:rPr>
        <w:t>t</w:t>
      </w:r>
      <w:r w:rsidRPr="00BE58D7">
        <w:rPr>
          <w:rFonts w:ascii="Arial" w:eastAsia="Arial" w:hAnsi="Arial" w:cs="Arial"/>
          <w:spacing w:val="2"/>
        </w:rPr>
        <w:t>h</w:t>
      </w:r>
      <w:r w:rsidRPr="00BE58D7">
        <w:rPr>
          <w:rFonts w:ascii="Arial" w:eastAsia="Arial" w:hAnsi="Arial" w:cs="Arial"/>
          <w:spacing w:val="-1"/>
        </w:rPr>
        <w:t>i</w:t>
      </w:r>
      <w:r w:rsidRPr="00BE58D7">
        <w:rPr>
          <w:rFonts w:ascii="Arial" w:eastAsia="Arial" w:hAnsi="Arial" w:cs="Arial"/>
        </w:rPr>
        <w:t xml:space="preserve">s </w:t>
      </w:r>
      <w:r w:rsidRPr="00BE58D7">
        <w:rPr>
          <w:rFonts w:ascii="Arial" w:eastAsia="Arial" w:hAnsi="Arial" w:cs="Arial"/>
          <w:spacing w:val="-1"/>
        </w:rPr>
        <w:t>A</w:t>
      </w:r>
      <w:r w:rsidRPr="00BE58D7">
        <w:rPr>
          <w:rFonts w:ascii="Arial" w:eastAsia="Arial" w:hAnsi="Arial" w:cs="Arial"/>
        </w:rPr>
        <w:t>gree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r w:rsidRPr="00BE58D7">
        <w:rPr>
          <w:rFonts w:ascii="Arial" w:eastAsia="Arial" w:hAnsi="Arial" w:cs="Arial"/>
          <w:spacing w:val="1"/>
        </w:rPr>
        <w:t xml:space="preserve"> </w:t>
      </w:r>
      <w:r w:rsidRPr="00BE58D7">
        <w:rPr>
          <w:rFonts w:ascii="Arial" w:eastAsia="Arial" w:hAnsi="Arial" w:cs="Arial"/>
          <w:spacing w:val="2"/>
        </w:rPr>
        <w:t>b</w:t>
      </w:r>
      <w:r w:rsidRPr="00BE58D7">
        <w:rPr>
          <w:rFonts w:ascii="Arial" w:eastAsia="Arial" w:hAnsi="Arial" w:cs="Arial"/>
        </w:rPr>
        <w:t>e</w:t>
      </w:r>
      <w:r w:rsidRPr="00BE58D7">
        <w:rPr>
          <w:rFonts w:ascii="Arial" w:eastAsia="Arial" w:hAnsi="Arial" w:cs="Arial"/>
          <w:spacing w:val="2"/>
        </w:rPr>
        <w:t>f</w:t>
      </w:r>
      <w:r w:rsidRPr="00BE58D7">
        <w:rPr>
          <w:rFonts w:ascii="Arial" w:eastAsia="Arial" w:hAnsi="Arial" w:cs="Arial"/>
        </w:rPr>
        <w:t>ore</w:t>
      </w:r>
      <w:r w:rsidRPr="00BE58D7">
        <w:rPr>
          <w:rFonts w:ascii="Arial" w:eastAsia="Arial" w:hAnsi="Arial" w:cs="Arial"/>
          <w:spacing w:val="5"/>
        </w:rPr>
        <w:t xml:space="preserve"> </w:t>
      </w:r>
      <w:r w:rsidRPr="00BE58D7">
        <w:rPr>
          <w:rFonts w:ascii="Arial" w:eastAsia="Arial" w:hAnsi="Arial" w:cs="Arial"/>
        </w:rPr>
        <w:t>ter</w:t>
      </w:r>
      <w:r w:rsidRPr="00BE58D7">
        <w:rPr>
          <w:rFonts w:ascii="Arial" w:eastAsia="Arial" w:hAnsi="Arial" w:cs="Arial"/>
          <w:spacing w:val="5"/>
        </w:rPr>
        <w:t>m</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a</w:t>
      </w:r>
      <w:r w:rsidRPr="00BE58D7">
        <w:rPr>
          <w:rFonts w:ascii="Arial" w:eastAsia="Arial" w:hAnsi="Arial" w:cs="Arial"/>
        </w:rPr>
        <w:t>t</w:t>
      </w:r>
      <w:r w:rsidRPr="00BE58D7">
        <w:rPr>
          <w:rFonts w:ascii="Arial" w:eastAsia="Arial" w:hAnsi="Arial" w:cs="Arial"/>
          <w:spacing w:val="-1"/>
        </w:rPr>
        <w:t>i</w:t>
      </w:r>
      <w:r w:rsidRPr="00BE58D7">
        <w:rPr>
          <w:rFonts w:ascii="Arial" w:eastAsia="Arial" w:hAnsi="Arial" w:cs="Arial"/>
        </w:rPr>
        <w:t xml:space="preserve">on </w:t>
      </w:r>
      <w:r w:rsidRPr="00BE58D7">
        <w:rPr>
          <w:rFonts w:ascii="Arial" w:eastAsia="Arial" w:hAnsi="Arial" w:cs="Arial"/>
          <w:spacing w:val="1"/>
        </w:rPr>
        <w:t>s</w:t>
      </w:r>
      <w:r w:rsidRPr="00BE58D7">
        <w:rPr>
          <w:rFonts w:ascii="Arial" w:eastAsia="Arial" w:hAnsi="Arial" w:cs="Arial"/>
          <w:spacing w:val="2"/>
        </w:rPr>
        <w:t>h</w:t>
      </w:r>
      <w:r w:rsidRPr="00BE58D7">
        <w:rPr>
          <w:rFonts w:ascii="Arial" w:eastAsia="Arial" w:hAnsi="Arial" w:cs="Arial"/>
        </w:rPr>
        <w:t>a</w:t>
      </w:r>
      <w:r w:rsidRPr="00BE58D7">
        <w:rPr>
          <w:rFonts w:ascii="Arial" w:eastAsia="Arial" w:hAnsi="Arial" w:cs="Arial"/>
          <w:spacing w:val="1"/>
        </w:rPr>
        <w:t>l</w:t>
      </w:r>
      <w:r w:rsidRPr="00BE58D7">
        <w:rPr>
          <w:rFonts w:ascii="Arial" w:eastAsia="Arial" w:hAnsi="Arial" w:cs="Arial"/>
        </w:rPr>
        <w:t>l</w:t>
      </w:r>
      <w:r w:rsidRPr="00BE58D7">
        <w:rPr>
          <w:rFonts w:ascii="Arial" w:eastAsia="Arial" w:hAnsi="Arial" w:cs="Arial"/>
          <w:spacing w:val="6"/>
        </w:rPr>
        <w:t xml:space="preserve"> </w:t>
      </w:r>
      <w:r w:rsidRPr="00BE58D7">
        <w:rPr>
          <w:rFonts w:ascii="Arial" w:eastAsia="Arial" w:hAnsi="Arial" w:cs="Arial"/>
          <w:spacing w:val="2"/>
        </w:rPr>
        <w:t>n</w:t>
      </w:r>
      <w:r w:rsidRPr="00BE58D7">
        <w:rPr>
          <w:rFonts w:ascii="Arial" w:eastAsia="Arial" w:hAnsi="Arial" w:cs="Arial"/>
        </w:rPr>
        <w:t>ot</w:t>
      </w:r>
      <w:r w:rsidRPr="00BE58D7">
        <w:rPr>
          <w:rFonts w:ascii="Arial" w:eastAsia="Arial" w:hAnsi="Arial" w:cs="Arial"/>
          <w:spacing w:val="7"/>
        </w:rPr>
        <w:t xml:space="preserve"> </w:t>
      </w:r>
      <w:r w:rsidRPr="00BE58D7">
        <w:rPr>
          <w:rFonts w:ascii="Arial" w:eastAsia="Arial" w:hAnsi="Arial" w:cs="Arial"/>
          <w:spacing w:val="2"/>
        </w:rPr>
        <w:t>b</w:t>
      </w:r>
      <w:r w:rsidRPr="00BE58D7">
        <w:rPr>
          <w:rFonts w:ascii="Arial" w:eastAsia="Arial" w:hAnsi="Arial" w:cs="Arial"/>
        </w:rPr>
        <w:t>e</w:t>
      </w:r>
      <w:r w:rsidRPr="00BE58D7">
        <w:rPr>
          <w:rFonts w:ascii="Arial" w:eastAsia="Arial" w:hAnsi="Arial" w:cs="Arial"/>
          <w:spacing w:val="9"/>
        </w:rPr>
        <w:t xml:space="preserve"> </w:t>
      </w:r>
      <w:r w:rsidRPr="00BE58D7">
        <w:rPr>
          <w:rFonts w:ascii="Arial" w:eastAsia="Arial" w:hAnsi="Arial" w:cs="Arial"/>
        </w:rPr>
        <w:t>a</w:t>
      </w:r>
      <w:r w:rsidRPr="00BE58D7">
        <w:rPr>
          <w:rFonts w:ascii="Arial" w:eastAsia="Arial" w:hAnsi="Arial" w:cs="Arial"/>
          <w:spacing w:val="2"/>
        </w:rPr>
        <w:t>ff</w:t>
      </w:r>
      <w:r w:rsidRPr="00BE58D7">
        <w:rPr>
          <w:rFonts w:ascii="Arial" w:eastAsia="Arial" w:hAnsi="Arial" w:cs="Arial"/>
        </w:rPr>
        <w:t>e</w:t>
      </w:r>
      <w:r w:rsidRPr="00BE58D7">
        <w:rPr>
          <w:rFonts w:ascii="Arial" w:eastAsia="Arial" w:hAnsi="Arial" w:cs="Arial"/>
          <w:spacing w:val="1"/>
        </w:rPr>
        <w:t>c</w:t>
      </w:r>
      <w:r w:rsidRPr="00BE58D7">
        <w:rPr>
          <w:rFonts w:ascii="Arial" w:eastAsia="Arial" w:hAnsi="Arial" w:cs="Arial"/>
        </w:rPr>
        <w:t>ted</w:t>
      </w:r>
      <w:r w:rsidRPr="00BE58D7">
        <w:rPr>
          <w:rFonts w:ascii="Arial" w:eastAsia="Arial" w:hAnsi="Arial" w:cs="Arial"/>
          <w:spacing w:val="3"/>
        </w:rPr>
        <w:t xml:space="preserve"> </w:t>
      </w:r>
      <w:r w:rsidRPr="00BE58D7">
        <w:rPr>
          <w:rFonts w:ascii="Arial" w:eastAsia="Arial" w:hAnsi="Arial" w:cs="Arial"/>
          <w:spacing w:val="2"/>
        </w:rPr>
        <w:t>b</w:t>
      </w:r>
      <w:r w:rsidRPr="00BE58D7">
        <w:rPr>
          <w:rFonts w:ascii="Arial" w:eastAsia="Arial" w:hAnsi="Arial" w:cs="Arial"/>
        </w:rPr>
        <w:t>y</w:t>
      </w:r>
      <w:r w:rsidRPr="00BE58D7">
        <w:rPr>
          <w:rFonts w:ascii="Arial" w:eastAsia="Arial" w:hAnsi="Arial" w:cs="Arial"/>
          <w:spacing w:val="8"/>
        </w:rPr>
        <w:t xml:space="preserve"> </w:t>
      </w:r>
      <w:r w:rsidRPr="00BE58D7">
        <w:rPr>
          <w:rFonts w:ascii="Arial" w:eastAsia="Arial" w:hAnsi="Arial" w:cs="Arial"/>
          <w:spacing w:val="1"/>
        </w:rPr>
        <w:t>s</w:t>
      </w:r>
      <w:r w:rsidRPr="00BE58D7">
        <w:rPr>
          <w:rFonts w:ascii="Arial" w:eastAsia="Arial" w:hAnsi="Arial" w:cs="Arial"/>
        </w:rPr>
        <w:t>u</w:t>
      </w:r>
      <w:r w:rsidRPr="00BE58D7">
        <w:rPr>
          <w:rFonts w:ascii="Arial" w:eastAsia="Arial" w:hAnsi="Arial" w:cs="Arial"/>
          <w:spacing w:val="1"/>
        </w:rPr>
        <w:t>c</w:t>
      </w:r>
      <w:r w:rsidRPr="00BE58D7">
        <w:rPr>
          <w:rFonts w:ascii="Arial" w:eastAsia="Arial" w:hAnsi="Arial" w:cs="Arial"/>
        </w:rPr>
        <w:t>h</w:t>
      </w:r>
      <w:r w:rsidRPr="00BE58D7">
        <w:rPr>
          <w:rFonts w:ascii="Arial" w:eastAsia="Arial" w:hAnsi="Arial" w:cs="Arial"/>
          <w:spacing w:val="7"/>
        </w:rPr>
        <w:t xml:space="preserve"> </w:t>
      </w:r>
      <w:r w:rsidRPr="00BE58D7">
        <w:rPr>
          <w:rFonts w:ascii="Arial" w:eastAsia="Arial" w:hAnsi="Arial" w:cs="Arial"/>
          <w:spacing w:val="2"/>
        </w:rPr>
        <w:t>t</w:t>
      </w:r>
      <w:r w:rsidRPr="00BE58D7">
        <w:rPr>
          <w:rFonts w:ascii="Arial" w:eastAsia="Arial" w:hAnsi="Arial" w:cs="Arial"/>
        </w:rPr>
        <w:t>er</w:t>
      </w:r>
      <w:r w:rsidRPr="00BE58D7">
        <w:rPr>
          <w:rFonts w:ascii="Arial" w:eastAsia="Arial" w:hAnsi="Arial" w:cs="Arial"/>
          <w:spacing w:val="5"/>
        </w:rPr>
        <w:t>m</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a</w:t>
      </w:r>
      <w:r w:rsidRPr="00BE58D7">
        <w:rPr>
          <w:rFonts w:ascii="Arial" w:eastAsia="Arial" w:hAnsi="Arial" w:cs="Arial"/>
        </w:rPr>
        <w:t>t</w:t>
      </w:r>
      <w:r w:rsidRPr="00BE58D7">
        <w:rPr>
          <w:rFonts w:ascii="Arial" w:eastAsia="Arial" w:hAnsi="Arial" w:cs="Arial"/>
          <w:spacing w:val="-1"/>
        </w:rPr>
        <w:t>i</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 and</w:t>
      </w:r>
    </w:p>
    <w:p w14:paraId="440D0937" w14:textId="77777777" w:rsidR="00BE58D7" w:rsidRPr="00BE58D7" w:rsidRDefault="00BE58D7" w:rsidP="00BE58D7">
      <w:pPr>
        <w:pStyle w:val="ListParagraph"/>
        <w:rPr>
          <w:rFonts w:ascii="Arial" w:eastAsia="Arial" w:hAnsi="Arial" w:cs="Arial"/>
          <w:b/>
          <w:szCs w:val="22"/>
        </w:rPr>
      </w:pPr>
    </w:p>
    <w:p w14:paraId="432755B4" w14:textId="77777777" w:rsidR="00810E05" w:rsidRPr="00BE58D7" w:rsidRDefault="000D66C9" w:rsidP="00BE58D7">
      <w:pPr>
        <w:pStyle w:val="ListParagraph"/>
        <w:numPr>
          <w:ilvl w:val="2"/>
          <w:numId w:val="8"/>
        </w:numPr>
        <w:ind w:left="1418" w:hanging="698"/>
        <w:rPr>
          <w:rFonts w:ascii="Arial" w:eastAsia="Arial" w:hAnsi="Arial" w:cs="Arial"/>
          <w:b/>
          <w:szCs w:val="22"/>
        </w:rPr>
      </w:pPr>
      <w:r w:rsidRPr="00BE58D7">
        <w:rPr>
          <w:rFonts w:ascii="Arial" w:eastAsia="Arial" w:hAnsi="Arial" w:cs="Arial"/>
        </w:rPr>
        <w:t>on</w:t>
      </w:r>
      <w:r w:rsidRPr="00BE58D7">
        <w:rPr>
          <w:rFonts w:ascii="Arial" w:eastAsia="Arial" w:hAnsi="Arial" w:cs="Arial"/>
          <w:spacing w:val="-1"/>
        </w:rPr>
        <w:t xml:space="preserve"> </w:t>
      </w:r>
      <w:r w:rsidRPr="00BE58D7">
        <w:rPr>
          <w:rFonts w:ascii="Arial" w:eastAsia="Arial" w:hAnsi="Arial" w:cs="Arial"/>
        </w:rPr>
        <w:t>ter</w:t>
      </w:r>
      <w:r w:rsidRPr="00BE58D7">
        <w:rPr>
          <w:rFonts w:ascii="Arial" w:eastAsia="Arial" w:hAnsi="Arial" w:cs="Arial"/>
          <w:spacing w:val="5"/>
        </w:rPr>
        <w:t>m</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a</w:t>
      </w:r>
      <w:r w:rsidRPr="00BE58D7">
        <w:rPr>
          <w:rFonts w:ascii="Arial" w:eastAsia="Arial" w:hAnsi="Arial" w:cs="Arial"/>
        </w:rPr>
        <w:t>t</w:t>
      </w:r>
      <w:r w:rsidRPr="00BE58D7">
        <w:rPr>
          <w:rFonts w:ascii="Arial" w:eastAsia="Arial" w:hAnsi="Arial" w:cs="Arial"/>
          <w:spacing w:val="-1"/>
        </w:rPr>
        <w:t>i</w:t>
      </w:r>
      <w:r w:rsidRPr="00BE58D7">
        <w:rPr>
          <w:rFonts w:ascii="Arial" w:eastAsia="Arial" w:hAnsi="Arial" w:cs="Arial"/>
          <w:spacing w:val="2"/>
        </w:rPr>
        <w:t>o</w:t>
      </w:r>
      <w:r w:rsidRPr="00BE58D7">
        <w:rPr>
          <w:rFonts w:ascii="Arial" w:eastAsia="Arial" w:hAnsi="Arial" w:cs="Arial"/>
        </w:rPr>
        <w:t>n</w:t>
      </w:r>
      <w:r w:rsidRPr="00BE58D7">
        <w:rPr>
          <w:rFonts w:ascii="Arial" w:eastAsia="Arial" w:hAnsi="Arial" w:cs="Arial"/>
          <w:spacing w:val="-8"/>
        </w:rPr>
        <w:t xml:space="preserve"> </w:t>
      </w:r>
      <w:r w:rsidRPr="00BE58D7">
        <w:rPr>
          <w:rFonts w:ascii="Arial" w:eastAsia="Arial" w:hAnsi="Arial" w:cs="Arial"/>
        </w:rPr>
        <w:t>of</w:t>
      </w:r>
      <w:r w:rsidRPr="00BE58D7">
        <w:rPr>
          <w:rFonts w:ascii="Arial" w:eastAsia="Arial" w:hAnsi="Arial" w:cs="Arial"/>
          <w:spacing w:val="2"/>
        </w:rPr>
        <w:t xml:space="preserve"> </w:t>
      </w:r>
      <w:r w:rsidRPr="00BE58D7">
        <w:rPr>
          <w:rFonts w:ascii="Arial" w:eastAsia="Arial" w:hAnsi="Arial" w:cs="Arial"/>
        </w:rPr>
        <w:t>th</w:t>
      </w:r>
      <w:r w:rsidRPr="00BE58D7">
        <w:rPr>
          <w:rFonts w:ascii="Arial" w:eastAsia="Arial" w:hAnsi="Arial" w:cs="Arial"/>
          <w:spacing w:val="-2"/>
        </w:rPr>
        <w:t>i</w:t>
      </w:r>
      <w:r w:rsidRPr="00BE58D7">
        <w:rPr>
          <w:rFonts w:ascii="Arial" w:eastAsia="Arial" w:hAnsi="Arial" w:cs="Arial"/>
        </w:rPr>
        <w:t xml:space="preserve">s </w:t>
      </w:r>
      <w:r w:rsidRPr="00BE58D7">
        <w:rPr>
          <w:rFonts w:ascii="Arial" w:eastAsia="Arial" w:hAnsi="Arial" w:cs="Arial"/>
          <w:spacing w:val="-1"/>
        </w:rPr>
        <w:t>A</w:t>
      </w:r>
      <w:r w:rsidRPr="00BE58D7">
        <w:rPr>
          <w:rFonts w:ascii="Arial" w:eastAsia="Arial" w:hAnsi="Arial" w:cs="Arial"/>
        </w:rPr>
        <w:t>gr</w:t>
      </w:r>
      <w:r w:rsidRPr="00BE58D7">
        <w:rPr>
          <w:rFonts w:ascii="Arial" w:eastAsia="Arial" w:hAnsi="Arial" w:cs="Arial"/>
          <w:spacing w:val="2"/>
        </w:rPr>
        <w:t>ee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r w:rsidRPr="00BE58D7">
        <w:rPr>
          <w:rFonts w:ascii="Arial" w:eastAsia="Arial" w:hAnsi="Arial" w:cs="Arial"/>
          <w:spacing w:val="-10"/>
        </w:rPr>
        <w:t xml:space="preserve"> </w:t>
      </w:r>
      <w:r w:rsidRPr="00BE58D7">
        <w:rPr>
          <w:rFonts w:ascii="Arial" w:eastAsia="Arial" w:hAnsi="Arial" w:cs="Arial"/>
          <w:spacing w:val="2"/>
        </w:rPr>
        <w:t>f</w:t>
      </w:r>
      <w:r w:rsidRPr="00BE58D7">
        <w:rPr>
          <w:rFonts w:ascii="Arial" w:eastAsia="Arial" w:hAnsi="Arial" w:cs="Arial"/>
        </w:rPr>
        <w:t>or</w:t>
      </w:r>
      <w:r w:rsidRPr="00BE58D7">
        <w:rPr>
          <w:rFonts w:ascii="Arial" w:eastAsia="Arial" w:hAnsi="Arial" w:cs="Arial"/>
          <w:spacing w:val="4"/>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y</w:t>
      </w:r>
      <w:r w:rsidRPr="00BE58D7">
        <w:rPr>
          <w:rFonts w:ascii="Arial" w:eastAsia="Arial" w:hAnsi="Arial" w:cs="Arial"/>
          <w:spacing w:val="-7"/>
        </w:rPr>
        <w:t xml:space="preserve"> </w:t>
      </w:r>
      <w:r w:rsidRPr="00BE58D7">
        <w:rPr>
          <w:rFonts w:ascii="Arial" w:eastAsia="Arial" w:hAnsi="Arial" w:cs="Arial"/>
          <w:spacing w:val="1"/>
        </w:rPr>
        <w:t>r</w:t>
      </w:r>
      <w:r w:rsidRPr="00BE58D7">
        <w:rPr>
          <w:rFonts w:ascii="Arial" w:eastAsia="Arial" w:hAnsi="Arial" w:cs="Arial"/>
          <w:spacing w:val="2"/>
        </w:rPr>
        <w:t>e</w:t>
      </w:r>
      <w:r w:rsidRPr="00BE58D7">
        <w:rPr>
          <w:rFonts w:ascii="Arial" w:eastAsia="Arial" w:hAnsi="Arial" w:cs="Arial"/>
        </w:rPr>
        <w:t>a</w:t>
      </w:r>
      <w:r w:rsidRPr="00BE58D7">
        <w:rPr>
          <w:rFonts w:ascii="Arial" w:eastAsia="Arial" w:hAnsi="Arial" w:cs="Arial"/>
          <w:spacing w:val="1"/>
        </w:rPr>
        <w:t>s</w:t>
      </w:r>
      <w:r w:rsidRPr="00BE58D7">
        <w:rPr>
          <w:rFonts w:ascii="Arial" w:eastAsia="Arial" w:hAnsi="Arial" w:cs="Arial"/>
        </w:rPr>
        <w:t>on,</w:t>
      </w:r>
      <w:r w:rsidRPr="00BE58D7">
        <w:rPr>
          <w:rFonts w:ascii="Arial" w:eastAsia="Arial" w:hAnsi="Arial" w:cs="Arial"/>
          <w:spacing w:val="-5"/>
        </w:rPr>
        <w:t xml:space="preserve"> </w:t>
      </w:r>
      <w:r w:rsidRPr="00BE58D7">
        <w:rPr>
          <w:rFonts w:ascii="Arial" w:eastAsia="Arial" w:hAnsi="Arial" w:cs="Arial"/>
          <w:spacing w:val="2"/>
        </w:rPr>
        <w:t>t</w:t>
      </w:r>
      <w:r w:rsidRPr="00BE58D7">
        <w:rPr>
          <w:rFonts w:ascii="Arial" w:eastAsia="Arial" w:hAnsi="Arial" w:cs="Arial"/>
        </w:rPr>
        <w:t>he</w:t>
      </w:r>
      <w:r w:rsidRPr="00BE58D7">
        <w:rPr>
          <w:rFonts w:ascii="Arial" w:eastAsia="Arial" w:hAnsi="Arial" w:cs="Arial"/>
          <w:spacing w:val="-2"/>
        </w:rPr>
        <w:t xml:space="preserve"> </w:t>
      </w:r>
      <w:r w:rsidRPr="00BE58D7">
        <w:rPr>
          <w:rFonts w:ascii="Arial" w:eastAsia="Arial" w:hAnsi="Arial" w:cs="Arial"/>
          <w:spacing w:val="1"/>
        </w:rPr>
        <w:t>S</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rPr>
        <w:t>n</w:t>
      </w:r>
      <w:r w:rsidRPr="00BE58D7">
        <w:rPr>
          <w:rFonts w:ascii="Arial" w:eastAsia="Arial" w:hAnsi="Arial" w:cs="Arial"/>
          <w:spacing w:val="1"/>
        </w:rPr>
        <w:t>s</w:t>
      </w:r>
      <w:r w:rsidRPr="00BE58D7">
        <w:rPr>
          <w:rFonts w:ascii="Arial" w:eastAsia="Arial" w:hAnsi="Arial" w:cs="Arial"/>
        </w:rPr>
        <w:t>or</w:t>
      </w:r>
      <w:r w:rsidRPr="00BE58D7">
        <w:rPr>
          <w:rFonts w:ascii="Arial" w:eastAsia="Arial" w:hAnsi="Arial" w:cs="Arial"/>
          <w:spacing w:val="-3"/>
        </w:rPr>
        <w:t xml:space="preserve"> </w:t>
      </w:r>
      <w:r w:rsidRPr="00BE58D7">
        <w:rPr>
          <w:rFonts w:ascii="Arial" w:eastAsia="Arial" w:hAnsi="Arial" w:cs="Arial"/>
          <w:spacing w:val="4"/>
        </w:rPr>
        <w:t>m</w:t>
      </w:r>
      <w:r w:rsidRPr="00BE58D7">
        <w:rPr>
          <w:rFonts w:ascii="Arial" w:eastAsia="Arial" w:hAnsi="Arial" w:cs="Arial"/>
        </w:rPr>
        <w:t>u</w:t>
      </w:r>
      <w:r w:rsidRPr="00BE58D7">
        <w:rPr>
          <w:rFonts w:ascii="Arial" w:eastAsia="Arial" w:hAnsi="Arial" w:cs="Arial"/>
          <w:spacing w:val="1"/>
        </w:rPr>
        <w:t>s</w:t>
      </w:r>
      <w:r w:rsidRPr="00BE58D7">
        <w:rPr>
          <w:rFonts w:ascii="Arial" w:eastAsia="Arial" w:hAnsi="Arial" w:cs="Arial"/>
        </w:rPr>
        <w:t>t</w:t>
      </w:r>
      <w:r w:rsidRPr="00BE58D7">
        <w:rPr>
          <w:rFonts w:ascii="Arial" w:eastAsia="Arial" w:hAnsi="Arial" w:cs="Arial"/>
          <w:spacing w:val="-1"/>
        </w:rPr>
        <w:t xml:space="preserve"> </w:t>
      </w:r>
      <w:r w:rsidRPr="00BE58D7">
        <w:rPr>
          <w:rFonts w:ascii="Arial" w:eastAsia="Arial" w:hAnsi="Arial" w:cs="Arial"/>
          <w:spacing w:val="1"/>
        </w:rPr>
        <w:t>c</w:t>
      </w:r>
      <w:r w:rsidRPr="00BE58D7">
        <w:rPr>
          <w:rFonts w:ascii="Arial" w:eastAsia="Arial" w:hAnsi="Arial" w:cs="Arial"/>
        </w:rPr>
        <w:t>e</w:t>
      </w:r>
      <w:r w:rsidRPr="00BE58D7">
        <w:rPr>
          <w:rFonts w:ascii="Arial" w:eastAsia="Arial" w:hAnsi="Arial" w:cs="Arial"/>
          <w:spacing w:val="-1"/>
        </w:rPr>
        <w:t>a</w:t>
      </w:r>
      <w:r w:rsidRPr="00BE58D7">
        <w:rPr>
          <w:rFonts w:ascii="Arial" w:eastAsia="Arial" w:hAnsi="Arial" w:cs="Arial"/>
          <w:spacing w:val="1"/>
        </w:rPr>
        <w:t>s</w:t>
      </w:r>
      <w:r w:rsidRPr="00BE58D7">
        <w:rPr>
          <w:rFonts w:ascii="Arial" w:eastAsia="Arial" w:hAnsi="Arial" w:cs="Arial"/>
        </w:rPr>
        <w:t>e to</w:t>
      </w:r>
      <w:r w:rsidRPr="00BE58D7">
        <w:rPr>
          <w:rFonts w:ascii="Arial" w:eastAsia="Arial" w:hAnsi="Arial" w:cs="Arial"/>
          <w:spacing w:val="7"/>
        </w:rPr>
        <w:t xml:space="preserve"> </w:t>
      </w:r>
      <w:r w:rsidRPr="00BE58D7">
        <w:rPr>
          <w:rFonts w:ascii="Arial" w:eastAsia="Arial" w:hAnsi="Arial" w:cs="Arial"/>
        </w:rPr>
        <w:t>u</w:t>
      </w:r>
      <w:r w:rsidRPr="00BE58D7">
        <w:rPr>
          <w:rFonts w:ascii="Arial" w:eastAsia="Arial" w:hAnsi="Arial" w:cs="Arial"/>
          <w:spacing w:val="1"/>
        </w:rPr>
        <w:t>s</w:t>
      </w:r>
      <w:r w:rsidRPr="00BE58D7">
        <w:rPr>
          <w:rFonts w:ascii="Arial" w:eastAsia="Arial" w:hAnsi="Arial" w:cs="Arial"/>
        </w:rPr>
        <w:t>e</w:t>
      </w:r>
      <w:r w:rsidRPr="00BE58D7">
        <w:rPr>
          <w:rFonts w:ascii="Arial" w:eastAsia="Arial" w:hAnsi="Arial" w:cs="Arial"/>
          <w:spacing w:val="8"/>
        </w:rPr>
        <w:t xml:space="preserve"> </w:t>
      </w:r>
      <w:r w:rsidR="00F5028D" w:rsidRPr="00BE58D7">
        <w:rPr>
          <w:rFonts w:ascii="Arial" w:eastAsia="Arial" w:hAnsi="Arial" w:cs="Arial"/>
        </w:rPr>
        <w:t xml:space="preserve">the </w:t>
      </w:r>
      <w:r w:rsidRPr="00BE58D7">
        <w:rPr>
          <w:rFonts w:ascii="Arial" w:eastAsia="Arial" w:hAnsi="Arial" w:cs="Arial"/>
        </w:rPr>
        <w:t>U</w:t>
      </w:r>
      <w:r w:rsidRPr="00BE58D7">
        <w:rPr>
          <w:rFonts w:ascii="Arial" w:eastAsia="Arial" w:hAnsi="Arial" w:cs="Arial"/>
          <w:spacing w:val="2"/>
        </w:rPr>
        <w:t>n</w:t>
      </w:r>
      <w:r w:rsidRPr="00BE58D7">
        <w:rPr>
          <w:rFonts w:ascii="Arial" w:eastAsia="Arial" w:hAnsi="Arial" w:cs="Arial"/>
          <w:spacing w:val="-1"/>
        </w:rPr>
        <w:t>i</w:t>
      </w:r>
      <w:r w:rsidRPr="00BE58D7">
        <w:rPr>
          <w:rFonts w:ascii="Arial" w:eastAsia="Arial" w:hAnsi="Arial" w:cs="Arial"/>
          <w:spacing w:val="1"/>
        </w:rPr>
        <w:t>v</w:t>
      </w:r>
      <w:r w:rsidRPr="00BE58D7">
        <w:rPr>
          <w:rFonts w:ascii="Arial" w:eastAsia="Arial" w:hAnsi="Arial" w:cs="Arial"/>
        </w:rPr>
        <w:t>er</w:t>
      </w:r>
      <w:r w:rsidRPr="00BE58D7">
        <w:rPr>
          <w:rFonts w:ascii="Arial" w:eastAsia="Arial" w:hAnsi="Arial" w:cs="Arial"/>
          <w:spacing w:val="2"/>
        </w:rPr>
        <w:t>s</w:t>
      </w:r>
      <w:r w:rsidRPr="00BE58D7">
        <w:rPr>
          <w:rFonts w:ascii="Arial" w:eastAsia="Arial" w:hAnsi="Arial" w:cs="Arial"/>
          <w:spacing w:val="-1"/>
        </w:rPr>
        <w:t>i</w:t>
      </w:r>
      <w:r w:rsidRPr="00BE58D7">
        <w:rPr>
          <w:rFonts w:ascii="Arial" w:eastAsia="Arial" w:hAnsi="Arial" w:cs="Arial"/>
          <w:spacing w:val="2"/>
        </w:rPr>
        <w:t>t</w:t>
      </w:r>
      <w:r w:rsidRPr="00BE58D7">
        <w:rPr>
          <w:rFonts w:ascii="Arial" w:eastAsia="Arial" w:hAnsi="Arial" w:cs="Arial"/>
          <w:spacing w:val="-4"/>
        </w:rPr>
        <w:t>y</w:t>
      </w:r>
      <w:r w:rsidRPr="00BE58D7">
        <w:rPr>
          <w:rFonts w:ascii="Arial" w:eastAsia="Arial" w:hAnsi="Arial" w:cs="Arial"/>
          <w:spacing w:val="1"/>
        </w:rPr>
        <w:t>’</w:t>
      </w:r>
      <w:r w:rsidRPr="00BE58D7">
        <w:rPr>
          <w:rFonts w:ascii="Arial" w:eastAsia="Arial" w:hAnsi="Arial" w:cs="Arial"/>
        </w:rPr>
        <w:t>s</w:t>
      </w:r>
      <w:r w:rsidRPr="00BE58D7">
        <w:rPr>
          <w:rFonts w:ascii="Arial" w:eastAsia="Arial" w:hAnsi="Arial" w:cs="Arial"/>
          <w:spacing w:val="4"/>
        </w:rPr>
        <w:t xml:space="preserve"> </w:t>
      </w:r>
      <w:r w:rsidRPr="00BE58D7">
        <w:rPr>
          <w:rFonts w:ascii="Arial" w:eastAsia="Arial" w:hAnsi="Arial" w:cs="Arial"/>
          <w:spacing w:val="-1"/>
        </w:rPr>
        <w:t>l</w:t>
      </w:r>
      <w:r w:rsidRPr="00BE58D7">
        <w:rPr>
          <w:rFonts w:ascii="Arial" w:eastAsia="Arial" w:hAnsi="Arial" w:cs="Arial"/>
        </w:rPr>
        <w:t>o</w:t>
      </w:r>
      <w:r w:rsidRPr="00BE58D7">
        <w:rPr>
          <w:rFonts w:ascii="Arial" w:eastAsia="Arial" w:hAnsi="Arial" w:cs="Arial"/>
          <w:spacing w:val="1"/>
        </w:rPr>
        <w:t>g</w:t>
      </w:r>
      <w:r w:rsidRPr="00BE58D7">
        <w:rPr>
          <w:rFonts w:ascii="Arial" w:eastAsia="Arial" w:hAnsi="Arial" w:cs="Arial"/>
        </w:rPr>
        <w:t>o,</w:t>
      </w:r>
      <w:r w:rsidRPr="00BE58D7">
        <w:rPr>
          <w:rFonts w:ascii="Arial" w:eastAsia="Arial" w:hAnsi="Arial" w:cs="Arial"/>
          <w:spacing w:val="4"/>
        </w:rPr>
        <w:t xml:space="preserve"> </w:t>
      </w:r>
      <w:r w:rsidRPr="00BE58D7">
        <w:rPr>
          <w:rFonts w:ascii="Arial" w:eastAsia="Arial" w:hAnsi="Arial" w:cs="Arial"/>
        </w:rPr>
        <w:t>tr</w:t>
      </w:r>
      <w:r w:rsidRPr="00BE58D7">
        <w:rPr>
          <w:rFonts w:ascii="Arial" w:eastAsia="Arial" w:hAnsi="Arial" w:cs="Arial"/>
          <w:spacing w:val="2"/>
        </w:rPr>
        <w:t>a</w:t>
      </w:r>
      <w:r w:rsidRPr="00BE58D7">
        <w:rPr>
          <w:rFonts w:ascii="Arial" w:eastAsia="Arial" w:hAnsi="Arial" w:cs="Arial"/>
        </w:rPr>
        <w:t>d</w:t>
      </w:r>
      <w:r w:rsidRPr="00BE58D7">
        <w:rPr>
          <w:rFonts w:ascii="Arial" w:eastAsia="Arial" w:hAnsi="Arial" w:cs="Arial"/>
          <w:spacing w:val="-1"/>
        </w:rPr>
        <w:t>e</w:t>
      </w:r>
      <w:r w:rsidRPr="00BE58D7">
        <w:rPr>
          <w:rFonts w:ascii="Arial" w:eastAsia="Arial" w:hAnsi="Arial" w:cs="Arial"/>
          <w:spacing w:val="4"/>
        </w:rPr>
        <w:t>m</w:t>
      </w:r>
      <w:r w:rsidRPr="00BE58D7">
        <w:rPr>
          <w:rFonts w:ascii="Arial" w:eastAsia="Arial" w:hAnsi="Arial" w:cs="Arial"/>
        </w:rPr>
        <w:t>a</w:t>
      </w:r>
      <w:r w:rsidRPr="00BE58D7">
        <w:rPr>
          <w:rFonts w:ascii="Arial" w:eastAsia="Arial" w:hAnsi="Arial" w:cs="Arial"/>
          <w:spacing w:val="-2"/>
        </w:rPr>
        <w:t>r</w:t>
      </w:r>
      <w:r w:rsidRPr="00BE58D7">
        <w:rPr>
          <w:rFonts w:ascii="Arial" w:eastAsia="Arial" w:hAnsi="Arial" w:cs="Arial"/>
          <w:spacing w:val="3"/>
        </w:rPr>
        <w:t>k</w:t>
      </w:r>
      <w:r w:rsidRPr="00BE58D7">
        <w:rPr>
          <w:rFonts w:ascii="Arial" w:eastAsia="Arial" w:hAnsi="Arial" w:cs="Arial"/>
        </w:rPr>
        <w:t>s</w:t>
      </w:r>
      <w:r w:rsidRPr="00BE58D7">
        <w:rPr>
          <w:rFonts w:ascii="Arial" w:eastAsia="Arial" w:hAnsi="Arial" w:cs="Arial"/>
          <w:spacing w:val="1"/>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5"/>
        </w:rPr>
        <w:t xml:space="preserve"> </w:t>
      </w:r>
      <w:r w:rsidRPr="00BE58D7">
        <w:rPr>
          <w:rFonts w:ascii="Arial" w:eastAsia="Arial" w:hAnsi="Arial" w:cs="Arial"/>
          <w:spacing w:val="1"/>
        </w:rPr>
        <w:t>i</w:t>
      </w:r>
      <w:r w:rsidRPr="00BE58D7">
        <w:rPr>
          <w:rFonts w:ascii="Arial" w:eastAsia="Arial" w:hAnsi="Arial" w:cs="Arial"/>
        </w:rPr>
        <w:t>nt</w:t>
      </w:r>
      <w:r w:rsidRPr="00BE58D7">
        <w:rPr>
          <w:rFonts w:ascii="Arial" w:eastAsia="Arial" w:hAnsi="Arial" w:cs="Arial"/>
          <w:spacing w:val="-1"/>
        </w:rPr>
        <w:t>e</w:t>
      </w:r>
      <w:r w:rsidRPr="00BE58D7">
        <w:rPr>
          <w:rFonts w:ascii="Arial" w:eastAsia="Arial" w:hAnsi="Arial" w:cs="Arial"/>
          <w:spacing w:val="1"/>
        </w:rPr>
        <w:t>l</w:t>
      </w:r>
      <w:r w:rsidRPr="00BE58D7">
        <w:rPr>
          <w:rFonts w:ascii="Arial" w:eastAsia="Arial" w:hAnsi="Arial" w:cs="Arial"/>
          <w:spacing w:val="-1"/>
        </w:rPr>
        <w:t>l</w:t>
      </w:r>
      <w:r w:rsidRPr="00BE58D7">
        <w:rPr>
          <w:rFonts w:ascii="Arial" w:eastAsia="Arial" w:hAnsi="Arial" w:cs="Arial"/>
          <w:spacing w:val="1"/>
        </w:rPr>
        <w:t>ec</w:t>
      </w:r>
      <w:r w:rsidRPr="00BE58D7">
        <w:rPr>
          <w:rFonts w:ascii="Arial" w:eastAsia="Arial" w:hAnsi="Arial" w:cs="Arial"/>
        </w:rPr>
        <w:t>t</w:t>
      </w:r>
      <w:r w:rsidRPr="00BE58D7">
        <w:rPr>
          <w:rFonts w:ascii="Arial" w:eastAsia="Arial" w:hAnsi="Arial" w:cs="Arial"/>
          <w:spacing w:val="2"/>
        </w:rPr>
        <w:t>u</w:t>
      </w:r>
      <w:r w:rsidRPr="00BE58D7">
        <w:rPr>
          <w:rFonts w:ascii="Arial" w:eastAsia="Arial" w:hAnsi="Arial" w:cs="Arial"/>
        </w:rPr>
        <w:t>al pro</w:t>
      </w:r>
      <w:r w:rsidRPr="00BE58D7">
        <w:rPr>
          <w:rFonts w:ascii="Arial" w:eastAsia="Arial" w:hAnsi="Arial" w:cs="Arial"/>
          <w:spacing w:val="2"/>
        </w:rPr>
        <w:t>p</w:t>
      </w:r>
      <w:r w:rsidRPr="00BE58D7">
        <w:rPr>
          <w:rFonts w:ascii="Arial" w:eastAsia="Arial" w:hAnsi="Arial" w:cs="Arial"/>
        </w:rPr>
        <w:t>er</w:t>
      </w:r>
      <w:r w:rsidRPr="00BE58D7">
        <w:rPr>
          <w:rFonts w:ascii="Arial" w:eastAsia="Arial" w:hAnsi="Arial" w:cs="Arial"/>
          <w:spacing w:val="3"/>
        </w:rPr>
        <w:t>t</w:t>
      </w:r>
      <w:r w:rsidRPr="00BE58D7">
        <w:rPr>
          <w:rFonts w:ascii="Arial" w:eastAsia="Arial" w:hAnsi="Arial" w:cs="Arial"/>
        </w:rPr>
        <w:t xml:space="preserve">y </w:t>
      </w:r>
      <w:r w:rsidRPr="00BE58D7">
        <w:rPr>
          <w:rFonts w:ascii="Arial" w:eastAsia="Arial" w:hAnsi="Arial" w:cs="Arial"/>
          <w:spacing w:val="1"/>
        </w:rPr>
        <w:t>r</w:t>
      </w:r>
      <w:r w:rsidRPr="00BE58D7">
        <w:rPr>
          <w:rFonts w:ascii="Arial" w:eastAsia="Arial" w:hAnsi="Arial" w:cs="Arial"/>
          <w:spacing w:val="-1"/>
        </w:rPr>
        <w:t>i</w:t>
      </w:r>
      <w:r w:rsidRPr="00BE58D7">
        <w:rPr>
          <w:rFonts w:ascii="Arial" w:eastAsia="Arial" w:hAnsi="Arial" w:cs="Arial"/>
        </w:rPr>
        <w:t>g</w:t>
      </w:r>
      <w:r w:rsidRPr="00BE58D7">
        <w:rPr>
          <w:rFonts w:ascii="Arial" w:eastAsia="Arial" w:hAnsi="Arial" w:cs="Arial"/>
          <w:spacing w:val="-1"/>
        </w:rPr>
        <w:t>h</w:t>
      </w:r>
      <w:r w:rsidRPr="00BE58D7">
        <w:rPr>
          <w:rFonts w:ascii="Arial" w:eastAsia="Arial" w:hAnsi="Arial" w:cs="Arial"/>
        </w:rPr>
        <w:t>ts</w:t>
      </w:r>
      <w:r w:rsidRPr="00BE58D7">
        <w:rPr>
          <w:rFonts w:ascii="Arial" w:eastAsia="Arial" w:hAnsi="Arial" w:cs="Arial"/>
          <w:spacing w:val="8"/>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8"/>
        </w:rPr>
        <w:t xml:space="preserve"> </w:t>
      </w:r>
      <w:r w:rsidRPr="00BE58D7">
        <w:rPr>
          <w:rFonts w:ascii="Arial" w:eastAsia="Arial" w:hAnsi="Arial" w:cs="Arial"/>
          <w:spacing w:val="2"/>
        </w:rPr>
        <w:t>an</w:t>
      </w:r>
      <w:r w:rsidRPr="00BE58D7">
        <w:rPr>
          <w:rFonts w:ascii="Arial" w:eastAsia="Arial" w:hAnsi="Arial" w:cs="Arial"/>
        </w:rPr>
        <w:t>y</w:t>
      </w:r>
      <w:r w:rsidRPr="00BE58D7">
        <w:rPr>
          <w:rFonts w:ascii="Arial" w:eastAsia="Arial" w:hAnsi="Arial" w:cs="Arial"/>
          <w:spacing w:val="4"/>
        </w:rPr>
        <w:t xml:space="preserve"> </w:t>
      </w:r>
      <w:r w:rsidRPr="00BE58D7">
        <w:rPr>
          <w:rFonts w:ascii="Arial" w:eastAsia="Arial" w:hAnsi="Arial" w:cs="Arial"/>
          <w:spacing w:val="2"/>
        </w:rPr>
        <w:t>o</w:t>
      </w:r>
      <w:r w:rsidRPr="00BE58D7">
        <w:rPr>
          <w:rFonts w:ascii="Arial" w:eastAsia="Arial" w:hAnsi="Arial" w:cs="Arial"/>
        </w:rPr>
        <w:t>th</w:t>
      </w:r>
      <w:r w:rsidRPr="00BE58D7">
        <w:rPr>
          <w:rFonts w:ascii="Arial" w:eastAsia="Arial" w:hAnsi="Arial" w:cs="Arial"/>
          <w:spacing w:val="-1"/>
        </w:rPr>
        <w:t>e</w:t>
      </w:r>
      <w:r w:rsidRPr="00BE58D7">
        <w:rPr>
          <w:rFonts w:ascii="Arial" w:eastAsia="Arial" w:hAnsi="Arial" w:cs="Arial"/>
        </w:rPr>
        <w:t>r</w:t>
      </w:r>
      <w:r w:rsidRPr="00BE58D7">
        <w:rPr>
          <w:rFonts w:ascii="Arial" w:eastAsia="Arial" w:hAnsi="Arial" w:cs="Arial"/>
          <w:spacing w:val="8"/>
        </w:rPr>
        <w:t xml:space="preserve"> </w:t>
      </w:r>
      <w:r w:rsidRPr="00BE58D7">
        <w:rPr>
          <w:rFonts w:ascii="Arial" w:eastAsia="Arial" w:hAnsi="Arial" w:cs="Arial"/>
        </w:rPr>
        <w:t>pr</w:t>
      </w:r>
      <w:r w:rsidRPr="00BE58D7">
        <w:rPr>
          <w:rFonts w:ascii="Arial" w:eastAsia="Arial" w:hAnsi="Arial" w:cs="Arial"/>
          <w:spacing w:val="2"/>
        </w:rPr>
        <w:t>i</w:t>
      </w:r>
      <w:r w:rsidRPr="00BE58D7">
        <w:rPr>
          <w:rFonts w:ascii="Arial" w:eastAsia="Arial" w:hAnsi="Arial" w:cs="Arial"/>
        </w:rPr>
        <w:t>nt</w:t>
      </w:r>
      <w:r w:rsidRPr="00BE58D7">
        <w:rPr>
          <w:rFonts w:ascii="Arial" w:eastAsia="Arial" w:hAnsi="Arial" w:cs="Arial"/>
          <w:spacing w:val="7"/>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8"/>
        </w:rPr>
        <w:t xml:space="preserve"> </w:t>
      </w:r>
      <w:r w:rsidRPr="00BE58D7">
        <w:rPr>
          <w:rFonts w:ascii="Arial" w:eastAsia="Arial" w:hAnsi="Arial" w:cs="Arial"/>
        </w:rPr>
        <w:t>pro</w:t>
      </w:r>
      <w:r w:rsidRPr="00BE58D7">
        <w:rPr>
          <w:rFonts w:ascii="Arial" w:eastAsia="Arial" w:hAnsi="Arial" w:cs="Arial"/>
          <w:spacing w:val="4"/>
        </w:rPr>
        <w:t>m</w:t>
      </w:r>
      <w:r w:rsidRPr="00BE58D7">
        <w:rPr>
          <w:rFonts w:ascii="Arial" w:eastAsia="Arial" w:hAnsi="Arial" w:cs="Arial"/>
        </w:rPr>
        <w:t>ot</w:t>
      </w:r>
      <w:r w:rsidRPr="00BE58D7">
        <w:rPr>
          <w:rFonts w:ascii="Arial" w:eastAsia="Arial" w:hAnsi="Arial" w:cs="Arial"/>
          <w:spacing w:val="-2"/>
        </w:rPr>
        <w:t>i</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 xml:space="preserve">al </w:t>
      </w:r>
      <w:r w:rsidRPr="00BE58D7">
        <w:rPr>
          <w:rFonts w:ascii="Arial" w:eastAsia="Arial" w:hAnsi="Arial" w:cs="Arial"/>
          <w:spacing w:val="4"/>
        </w:rPr>
        <w:t>m</w:t>
      </w:r>
      <w:r w:rsidRPr="00BE58D7">
        <w:rPr>
          <w:rFonts w:ascii="Arial" w:eastAsia="Arial" w:hAnsi="Arial" w:cs="Arial"/>
        </w:rPr>
        <w:t>at</w:t>
      </w:r>
      <w:r w:rsidRPr="00BE58D7">
        <w:rPr>
          <w:rFonts w:ascii="Arial" w:eastAsia="Arial" w:hAnsi="Arial" w:cs="Arial"/>
          <w:spacing w:val="-1"/>
        </w:rPr>
        <w:t>e</w:t>
      </w:r>
      <w:r w:rsidRPr="00BE58D7">
        <w:rPr>
          <w:rFonts w:ascii="Arial" w:eastAsia="Arial" w:hAnsi="Arial" w:cs="Arial"/>
          <w:spacing w:val="1"/>
        </w:rPr>
        <w:t>r</w:t>
      </w:r>
      <w:r w:rsidRPr="00BE58D7">
        <w:rPr>
          <w:rFonts w:ascii="Arial" w:eastAsia="Arial" w:hAnsi="Arial" w:cs="Arial"/>
          <w:spacing w:val="-1"/>
        </w:rPr>
        <w:t>i</w:t>
      </w:r>
      <w:r w:rsidRPr="00BE58D7">
        <w:rPr>
          <w:rFonts w:ascii="Arial" w:eastAsia="Arial" w:hAnsi="Arial" w:cs="Arial"/>
        </w:rPr>
        <w:t>al</w:t>
      </w:r>
      <w:r w:rsidRPr="00BE58D7">
        <w:rPr>
          <w:rFonts w:ascii="Arial" w:eastAsia="Arial" w:hAnsi="Arial" w:cs="Arial"/>
          <w:spacing w:val="3"/>
        </w:rPr>
        <w:t xml:space="preserve"> </w:t>
      </w:r>
      <w:r w:rsidRPr="00BE58D7">
        <w:rPr>
          <w:rFonts w:ascii="Arial" w:eastAsia="Arial" w:hAnsi="Arial" w:cs="Arial"/>
          <w:spacing w:val="2"/>
        </w:rPr>
        <w:t>p</w:t>
      </w:r>
      <w:r w:rsidRPr="00BE58D7">
        <w:rPr>
          <w:rFonts w:ascii="Arial" w:eastAsia="Arial" w:hAnsi="Arial" w:cs="Arial"/>
          <w:spacing w:val="1"/>
        </w:rPr>
        <w:t>r</w:t>
      </w:r>
      <w:r w:rsidRPr="00BE58D7">
        <w:rPr>
          <w:rFonts w:ascii="Arial" w:eastAsia="Arial" w:hAnsi="Arial" w:cs="Arial"/>
        </w:rPr>
        <w:t>e</w:t>
      </w:r>
      <w:r w:rsidRPr="00BE58D7">
        <w:rPr>
          <w:rFonts w:ascii="Arial" w:eastAsia="Arial" w:hAnsi="Arial" w:cs="Arial"/>
          <w:spacing w:val="-1"/>
        </w:rPr>
        <w:t>p</w:t>
      </w:r>
      <w:r w:rsidRPr="00BE58D7">
        <w:rPr>
          <w:rFonts w:ascii="Arial" w:eastAsia="Arial" w:hAnsi="Arial" w:cs="Arial"/>
        </w:rPr>
        <w:t>ared</w:t>
      </w:r>
      <w:r w:rsidRPr="00BE58D7">
        <w:rPr>
          <w:rFonts w:ascii="Arial" w:eastAsia="Arial" w:hAnsi="Arial" w:cs="Arial"/>
          <w:spacing w:val="3"/>
        </w:rPr>
        <w:t xml:space="preserve"> </w:t>
      </w:r>
      <w:r w:rsidRPr="00BE58D7">
        <w:rPr>
          <w:rFonts w:ascii="Arial" w:eastAsia="Arial" w:hAnsi="Arial" w:cs="Arial"/>
          <w:spacing w:val="2"/>
        </w:rPr>
        <w:t>u</w:t>
      </w:r>
      <w:r w:rsidRPr="00BE58D7">
        <w:rPr>
          <w:rFonts w:ascii="Arial" w:eastAsia="Arial" w:hAnsi="Arial" w:cs="Arial"/>
        </w:rPr>
        <w:t>n</w:t>
      </w:r>
      <w:r w:rsidRPr="00BE58D7">
        <w:rPr>
          <w:rFonts w:ascii="Arial" w:eastAsia="Arial" w:hAnsi="Arial" w:cs="Arial"/>
          <w:spacing w:val="-1"/>
        </w:rPr>
        <w:t>d</w:t>
      </w:r>
      <w:r w:rsidRPr="00BE58D7">
        <w:rPr>
          <w:rFonts w:ascii="Arial" w:eastAsia="Arial" w:hAnsi="Arial" w:cs="Arial"/>
        </w:rPr>
        <w:t>er</w:t>
      </w:r>
      <w:r w:rsidRPr="00BE58D7">
        <w:rPr>
          <w:rFonts w:ascii="Arial" w:eastAsia="Arial" w:hAnsi="Arial" w:cs="Arial"/>
          <w:spacing w:val="6"/>
        </w:rPr>
        <w:t xml:space="preserve"> </w:t>
      </w:r>
      <w:r w:rsidRPr="00BE58D7">
        <w:rPr>
          <w:rFonts w:ascii="Arial" w:eastAsia="Arial" w:hAnsi="Arial" w:cs="Arial"/>
        </w:rPr>
        <w:t>t</w:t>
      </w:r>
      <w:r w:rsidRPr="00BE58D7">
        <w:rPr>
          <w:rFonts w:ascii="Arial" w:eastAsia="Arial" w:hAnsi="Arial" w:cs="Arial"/>
          <w:spacing w:val="2"/>
        </w:rPr>
        <w:t>h</w:t>
      </w:r>
      <w:r w:rsidRPr="00BE58D7">
        <w:rPr>
          <w:rFonts w:ascii="Arial" w:eastAsia="Arial" w:hAnsi="Arial" w:cs="Arial"/>
          <w:spacing w:val="-1"/>
        </w:rPr>
        <w:t>i</w:t>
      </w:r>
      <w:r w:rsidRPr="00BE58D7">
        <w:rPr>
          <w:rFonts w:ascii="Arial" w:eastAsia="Arial" w:hAnsi="Arial" w:cs="Arial"/>
        </w:rPr>
        <w:t xml:space="preserve">s </w:t>
      </w:r>
      <w:r w:rsidRPr="00BE58D7">
        <w:rPr>
          <w:rFonts w:ascii="Arial" w:eastAsia="Arial" w:hAnsi="Arial" w:cs="Arial"/>
          <w:spacing w:val="-1"/>
        </w:rPr>
        <w:t>A</w:t>
      </w:r>
      <w:r w:rsidRPr="00BE58D7">
        <w:rPr>
          <w:rFonts w:ascii="Arial" w:eastAsia="Arial" w:hAnsi="Arial" w:cs="Arial"/>
        </w:rPr>
        <w:t>gree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 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5"/>
        </w:rPr>
        <w:t xml:space="preserve"> </w:t>
      </w:r>
      <w:r w:rsidRPr="00BE58D7">
        <w:rPr>
          <w:rFonts w:ascii="Arial" w:eastAsia="Arial" w:hAnsi="Arial" w:cs="Arial"/>
        </w:rPr>
        <w:t>t</w:t>
      </w:r>
      <w:r w:rsidRPr="00BE58D7">
        <w:rPr>
          <w:rFonts w:ascii="Arial" w:eastAsia="Arial" w:hAnsi="Arial" w:cs="Arial"/>
          <w:spacing w:val="2"/>
        </w:rPr>
        <w:t>h</w:t>
      </w:r>
      <w:r w:rsidRPr="00BE58D7">
        <w:rPr>
          <w:rFonts w:ascii="Arial" w:eastAsia="Arial" w:hAnsi="Arial" w:cs="Arial"/>
        </w:rPr>
        <w:t>e</w:t>
      </w:r>
      <w:r w:rsidRPr="00BE58D7">
        <w:rPr>
          <w:rFonts w:ascii="Arial" w:eastAsia="Arial" w:hAnsi="Arial" w:cs="Arial"/>
          <w:spacing w:val="6"/>
        </w:rPr>
        <w:t xml:space="preserve"> </w:t>
      </w:r>
      <w:r w:rsidRPr="00BE58D7">
        <w:rPr>
          <w:rFonts w:ascii="Arial" w:eastAsia="Arial" w:hAnsi="Arial" w:cs="Arial"/>
        </w:rPr>
        <w:t>U</w:t>
      </w:r>
      <w:r w:rsidRPr="00BE58D7">
        <w:rPr>
          <w:rFonts w:ascii="Arial" w:eastAsia="Arial" w:hAnsi="Arial" w:cs="Arial"/>
          <w:spacing w:val="2"/>
        </w:rPr>
        <w:t>n</w:t>
      </w:r>
      <w:r w:rsidRPr="00BE58D7">
        <w:rPr>
          <w:rFonts w:ascii="Arial" w:eastAsia="Arial" w:hAnsi="Arial" w:cs="Arial"/>
          <w:spacing w:val="-1"/>
        </w:rPr>
        <w:t>i</w:t>
      </w:r>
      <w:r w:rsidRPr="00BE58D7">
        <w:rPr>
          <w:rFonts w:ascii="Arial" w:eastAsia="Arial" w:hAnsi="Arial" w:cs="Arial"/>
          <w:spacing w:val="1"/>
        </w:rPr>
        <w:t>v</w:t>
      </w:r>
      <w:r w:rsidRPr="00BE58D7">
        <w:rPr>
          <w:rFonts w:ascii="Arial" w:eastAsia="Arial" w:hAnsi="Arial" w:cs="Arial"/>
          <w:spacing w:val="2"/>
        </w:rPr>
        <w:t>e</w:t>
      </w:r>
      <w:r w:rsidRPr="00BE58D7">
        <w:rPr>
          <w:rFonts w:ascii="Arial" w:eastAsia="Arial" w:hAnsi="Arial" w:cs="Arial"/>
          <w:spacing w:val="1"/>
        </w:rPr>
        <w:t>rs</w:t>
      </w:r>
      <w:r w:rsidRPr="00BE58D7">
        <w:rPr>
          <w:rFonts w:ascii="Arial" w:eastAsia="Arial" w:hAnsi="Arial" w:cs="Arial"/>
          <w:spacing w:val="-1"/>
        </w:rPr>
        <w:t>i</w:t>
      </w:r>
      <w:r w:rsidRPr="00BE58D7">
        <w:rPr>
          <w:rFonts w:ascii="Arial" w:eastAsia="Arial" w:hAnsi="Arial" w:cs="Arial"/>
          <w:spacing w:val="2"/>
        </w:rPr>
        <w:t>t</w:t>
      </w:r>
      <w:r w:rsidRPr="00BE58D7">
        <w:rPr>
          <w:rFonts w:ascii="Arial" w:eastAsia="Arial" w:hAnsi="Arial" w:cs="Arial"/>
        </w:rPr>
        <w:t xml:space="preserve">y </w:t>
      </w:r>
      <w:r w:rsidRPr="00BE58D7">
        <w:rPr>
          <w:rFonts w:ascii="Arial" w:eastAsia="Arial" w:hAnsi="Arial" w:cs="Arial"/>
          <w:spacing w:val="4"/>
        </w:rPr>
        <w:t>m</w:t>
      </w:r>
      <w:r w:rsidRPr="00BE58D7">
        <w:rPr>
          <w:rFonts w:ascii="Arial" w:eastAsia="Arial" w:hAnsi="Arial" w:cs="Arial"/>
        </w:rPr>
        <w:t>u</w:t>
      </w:r>
      <w:r w:rsidRPr="00BE58D7">
        <w:rPr>
          <w:rFonts w:ascii="Arial" w:eastAsia="Arial" w:hAnsi="Arial" w:cs="Arial"/>
          <w:spacing w:val="1"/>
        </w:rPr>
        <w:t>s</w:t>
      </w:r>
      <w:r w:rsidRPr="00BE58D7">
        <w:rPr>
          <w:rFonts w:ascii="Arial" w:eastAsia="Arial" w:hAnsi="Arial" w:cs="Arial"/>
        </w:rPr>
        <w:t>t</w:t>
      </w:r>
      <w:r w:rsidRPr="00BE58D7">
        <w:rPr>
          <w:rFonts w:ascii="Arial" w:eastAsia="Arial" w:hAnsi="Arial" w:cs="Arial"/>
          <w:spacing w:val="5"/>
        </w:rPr>
        <w:t xml:space="preserve"> </w:t>
      </w:r>
      <w:r w:rsidRPr="00BE58D7">
        <w:rPr>
          <w:rFonts w:ascii="Arial" w:eastAsia="Arial" w:hAnsi="Arial" w:cs="Arial"/>
          <w:spacing w:val="1"/>
        </w:rPr>
        <w:t>c</w:t>
      </w:r>
      <w:r w:rsidRPr="00BE58D7">
        <w:rPr>
          <w:rFonts w:ascii="Arial" w:eastAsia="Arial" w:hAnsi="Arial" w:cs="Arial"/>
        </w:rPr>
        <w:t>e</w:t>
      </w:r>
      <w:r w:rsidRPr="00BE58D7">
        <w:rPr>
          <w:rFonts w:ascii="Arial" w:eastAsia="Arial" w:hAnsi="Arial" w:cs="Arial"/>
          <w:spacing w:val="-1"/>
        </w:rPr>
        <w:t>a</w:t>
      </w:r>
      <w:r w:rsidRPr="00BE58D7">
        <w:rPr>
          <w:rFonts w:ascii="Arial" w:eastAsia="Arial" w:hAnsi="Arial" w:cs="Arial"/>
          <w:spacing w:val="1"/>
        </w:rPr>
        <w:t>s</w:t>
      </w:r>
      <w:r w:rsidRPr="00BE58D7">
        <w:rPr>
          <w:rFonts w:ascii="Arial" w:eastAsia="Arial" w:hAnsi="Arial" w:cs="Arial"/>
        </w:rPr>
        <w:t>e</w:t>
      </w:r>
      <w:r w:rsidRPr="00BE58D7">
        <w:rPr>
          <w:rFonts w:ascii="Arial" w:eastAsia="Arial" w:hAnsi="Arial" w:cs="Arial"/>
          <w:spacing w:val="3"/>
        </w:rPr>
        <w:t xml:space="preserve"> </w:t>
      </w:r>
      <w:r w:rsidRPr="00BE58D7">
        <w:rPr>
          <w:rFonts w:ascii="Arial" w:eastAsia="Arial" w:hAnsi="Arial" w:cs="Arial"/>
        </w:rPr>
        <w:t>to</w:t>
      </w:r>
      <w:r w:rsidRPr="00BE58D7">
        <w:rPr>
          <w:rFonts w:ascii="Arial" w:eastAsia="Arial" w:hAnsi="Arial" w:cs="Arial"/>
          <w:spacing w:val="7"/>
        </w:rPr>
        <w:t xml:space="preserve"> </w:t>
      </w:r>
      <w:r w:rsidRPr="00BE58D7">
        <w:rPr>
          <w:rFonts w:ascii="Arial" w:eastAsia="Arial" w:hAnsi="Arial" w:cs="Arial"/>
        </w:rPr>
        <w:t>u</w:t>
      </w:r>
      <w:r w:rsidRPr="00BE58D7">
        <w:rPr>
          <w:rFonts w:ascii="Arial" w:eastAsia="Arial" w:hAnsi="Arial" w:cs="Arial"/>
          <w:spacing w:val="1"/>
        </w:rPr>
        <w:t>s</w:t>
      </w:r>
      <w:r w:rsidRPr="00BE58D7">
        <w:rPr>
          <w:rFonts w:ascii="Arial" w:eastAsia="Arial" w:hAnsi="Arial" w:cs="Arial"/>
        </w:rPr>
        <w:t>e</w:t>
      </w:r>
      <w:r w:rsidRPr="00BE58D7">
        <w:rPr>
          <w:rFonts w:ascii="Arial" w:eastAsia="Arial" w:hAnsi="Arial" w:cs="Arial"/>
          <w:spacing w:val="6"/>
        </w:rPr>
        <w:t xml:space="preserve"> </w:t>
      </w:r>
      <w:r w:rsidRPr="00BE58D7">
        <w:rPr>
          <w:rFonts w:ascii="Arial" w:eastAsia="Arial" w:hAnsi="Arial" w:cs="Arial"/>
          <w:spacing w:val="2"/>
        </w:rPr>
        <w:t>t</w:t>
      </w:r>
      <w:r w:rsidRPr="00BE58D7">
        <w:rPr>
          <w:rFonts w:ascii="Arial" w:eastAsia="Arial" w:hAnsi="Arial" w:cs="Arial"/>
        </w:rPr>
        <w:t>he</w:t>
      </w:r>
      <w:r w:rsidRPr="00BE58D7">
        <w:rPr>
          <w:rFonts w:ascii="Arial" w:eastAsia="Arial" w:hAnsi="Arial" w:cs="Arial"/>
          <w:spacing w:val="6"/>
        </w:rPr>
        <w:t xml:space="preserve"> </w:t>
      </w:r>
      <w:r w:rsidRPr="00BE58D7">
        <w:rPr>
          <w:rFonts w:ascii="Arial" w:eastAsia="Arial" w:hAnsi="Arial" w:cs="Arial"/>
          <w:spacing w:val="1"/>
        </w:rPr>
        <w:t>S</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rPr>
        <w:t>n</w:t>
      </w:r>
      <w:r w:rsidRPr="00BE58D7">
        <w:rPr>
          <w:rFonts w:ascii="Arial" w:eastAsia="Arial" w:hAnsi="Arial" w:cs="Arial"/>
          <w:spacing w:val="1"/>
        </w:rPr>
        <w:t>s</w:t>
      </w:r>
      <w:r w:rsidRPr="00BE58D7">
        <w:rPr>
          <w:rFonts w:ascii="Arial" w:eastAsia="Arial" w:hAnsi="Arial" w:cs="Arial"/>
        </w:rPr>
        <w:t>o</w:t>
      </w:r>
      <w:r w:rsidRPr="00BE58D7">
        <w:rPr>
          <w:rFonts w:ascii="Arial" w:eastAsia="Arial" w:hAnsi="Arial" w:cs="Arial"/>
          <w:spacing w:val="3"/>
        </w:rPr>
        <w:t>r</w:t>
      </w:r>
      <w:r w:rsidRPr="00BE58D7">
        <w:rPr>
          <w:rFonts w:ascii="Arial" w:eastAsia="Arial" w:hAnsi="Arial" w:cs="Arial"/>
          <w:spacing w:val="-1"/>
        </w:rPr>
        <w:t>’</w:t>
      </w:r>
      <w:r w:rsidRPr="00BE58D7">
        <w:rPr>
          <w:rFonts w:ascii="Arial" w:eastAsia="Arial" w:hAnsi="Arial" w:cs="Arial"/>
        </w:rPr>
        <w:t>s</w:t>
      </w:r>
      <w:r w:rsidRPr="00BE58D7">
        <w:rPr>
          <w:rFonts w:ascii="Arial" w:eastAsia="Arial" w:hAnsi="Arial" w:cs="Arial"/>
          <w:spacing w:val="1"/>
        </w:rPr>
        <w:t xml:space="preserve"> </w:t>
      </w:r>
      <w:r w:rsidRPr="00BE58D7">
        <w:rPr>
          <w:rFonts w:ascii="Arial" w:eastAsia="Arial" w:hAnsi="Arial" w:cs="Arial"/>
          <w:spacing w:val="-1"/>
        </w:rPr>
        <w:t>l</w:t>
      </w:r>
      <w:r w:rsidRPr="00BE58D7">
        <w:rPr>
          <w:rFonts w:ascii="Arial" w:eastAsia="Arial" w:hAnsi="Arial" w:cs="Arial"/>
          <w:spacing w:val="2"/>
        </w:rPr>
        <w:t>o</w:t>
      </w:r>
      <w:r w:rsidRPr="00BE58D7">
        <w:rPr>
          <w:rFonts w:ascii="Arial" w:eastAsia="Arial" w:hAnsi="Arial" w:cs="Arial"/>
        </w:rPr>
        <w:t>g</w:t>
      </w:r>
      <w:r w:rsidRPr="00BE58D7">
        <w:rPr>
          <w:rFonts w:ascii="Arial" w:eastAsia="Arial" w:hAnsi="Arial" w:cs="Arial"/>
          <w:spacing w:val="-1"/>
        </w:rPr>
        <w:t>o</w:t>
      </w:r>
      <w:r w:rsidRPr="00BE58D7">
        <w:rPr>
          <w:rFonts w:ascii="Arial" w:eastAsia="Arial" w:hAnsi="Arial" w:cs="Arial"/>
        </w:rPr>
        <w:t>, tra</w:t>
      </w:r>
      <w:r w:rsidRPr="00BE58D7">
        <w:rPr>
          <w:rFonts w:ascii="Arial" w:eastAsia="Arial" w:hAnsi="Arial" w:cs="Arial"/>
          <w:spacing w:val="-1"/>
        </w:rPr>
        <w:t>d</w:t>
      </w:r>
      <w:r w:rsidRPr="00BE58D7">
        <w:rPr>
          <w:rFonts w:ascii="Arial" w:eastAsia="Arial" w:hAnsi="Arial" w:cs="Arial"/>
        </w:rPr>
        <w:t>e</w:t>
      </w:r>
      <w:r w:rsidRPr="00BE58D7">
        <w:rPr>
          <w:rFonts w:ascii="Arial" w:eastAsia="Arial" w:hAnsi="Arial" w:cs="Arial"/>
          <w:spacing w:val="4"/>
        </w:rPr>
        <w:t>m</w:t>
      </w:r>
      <w:r w:rsidRPr="00BE58D7">
        <w:rPr>
          <w:rFonts w:ascii="Arial" w:eastAsia="Arial" w:hAnsi="Arial" w:cs="Arial"/>
        </w:rPr>
        <w:t>a</w:t>
      </w:r>
      <w:r w:rsidRPr="00BE58D7">
        <w:rPr>
          <w:rFonts w:ascii="Arial" w:eastAsia="Arial" w:hAnsi="Arial" w:cs="Arial"/>
          <w:spacing w:val="-2"/>
        </w:rPr>
        <w:t>r</w:t>
      </w:r>
      <w:r w:rsidRPr="00BE58D7">
        <w:rPr>
          <w:rFonts w:ascii="Arial" w:eastAsia="Arial" w:hAnsi="Arial" w:cs="Arial"/>
          <w:spacing w:val="3"/>
        </w:rPr>
        <w:t>k</w:t>
      </w:r>
      <w:r w:rsidRPr="00BE58D7">
        <w:rPr>
          <w:rFonts w:ascii="Arial" w:eastAsia="Arial" w:hAnsi="Arial" w:cs="Arial"/>
        </w:rPr>
        <w:t>s</w:t>
      </w:r>
      <w:r w:rsidRPr="00BE58D7">
        <w:rPr>
          <w:rFonts w:ascii="Arial" w:eastAsia="Arial" w:hAnsi="Arial" w:cs="Arial"/>
          <w:spacing w:val="-9"/>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3"/>
        </w:rPr>
        <w:t xml:space="preserve"> </w:t>
      </w:r>
      <w:r w:rsidRPr="00BE58D7">
        <w:rPr>
          <w:rFonts w:ascii="Arial" w:eastAsia="Arial" w:hAnsi="Arial" w:cs="Arial"/>
          <w:spacing w:val="-2"/>
        </w:rPr>
        <w:t>i</w:t>
      </w:r>
      <w:r w:rsidRPr="00BE58D7">
        <w:rPr>
          <w:rFonts w:ascii="Arial" w:eastAsia="Arial" w:hAnsi="Arial" w:cs="Arial"/>
        </w:rPr>
        <w:t>n</w:t>
      </w:r>
      <w:r w:rsidRPr="00BE58D7">
        <w:rPr>
          <w:rFonts w:ascii="Arial" w:eastAsia="Arial" w:hAnsi="Arial" w:cs="Arial"/>
          <w:spacing w:val="2"/>
        </w:rPr>
        <w:t>t</w:t>
      </w:r>
      <w:r w:rsidRPr="00BE58D7">
        <w:rPr>
          <w:rFonts w:ascii="Arial" w:eastAsia="Arial" w:hAnsi="Arial" w:cs="Arial"/>
        </w:rPr>
        <w:t>e</w:t>
      </w:r>
      <w:r w:rsidRPr="00BE58D7">
        <w:rPr>
          <w:rFonts w:ascii="Arial" w:eastAsia="Arial" w:hAnsi="Arial" w:cs="Arial"/>
          <w:spacing w:val="1"/>
        </w:rPr>
        <w:t>l</w:t>
      </w:r>
      <w:r w:rsidRPr="00BE58D7">
        <w:rPr>
          <w:rFonts w:ascii="Arial" w:eastAsia="Arial" w:hAnsi="Arial" w:cs="Arial"/>
          <w:spacing w:val="-1"/>
        </w:rPr>
        <w:t>l</w:t>
      </w:r>
      <w:r w:rsidRPr="00BE58D7">
        <w:rPr>
          <w:rFonts w:ascii="Arial" w:eastAsia="Arial" w:hAnsi="Arial" w:cs="Arial"/>
        </w:rPr>
        <w:t>e</w:t>
      </w:r>
      <w:r w:rsidRPr="00BE58D7">
        <w:rPr>
          <w:rFonts w:ascii="Arial" w:eastAsia="Arial" w:hAnsi="Arial" w:cs="Arial"/>
          <w:spacing w:val="1"/>
        </w:rPr>
        <w:t>c</w:t>
      </w:r>
      <w:r w:rsidRPr="00BE58D7">
        <w:rPr>
          <w:rFonts w:ascii="Arial" w:eastAsia="Arial" w:hAnsi="Arial" w:cs="Arial"/>
        </w:rPr>
        <w:t>tu</w:t>
      </w:r>
      <w:r w:rsidRPr="00BE58D7">
        <w:rPr>
          <w:rFonts w:ascii="Arial" w:eastAsia="Arial" w:hAnsi="Arial" w:cs="Arial"/>
          <w:spacing w:val="1"/>
        </w:rPr>
        <w:t>a</w:t>
      </w:r>
      <w:r w:rsidRPr="00BE58D7">
        <w:rPr>
          <w:rFonts w:ascii="Arial" w:eastAsia="Arial" w:hAnsi="Arial" w:cs="Arial"/>
        </w:rPr>
        <w:t>l</w:t>
      </w:r>
      <w:r w:rsidRPr="00BE58D7">
        <w:rPr>
          <w:rFonts w:ascii="Arial" w:eastAsia="Arial" w:hAnsi="Arial" w:cs="Arial"/>
          <w:spacing w:val="-8"/>
        </w:rPr>
        <w:t xml:space="preserve"> </w:t>
      </w:r>
      <w:r w:rsidRPr="00BE58D7">
        <w:rPr>
          <w:rFonts w:ascii="Arial" w:eastAsia="Arial" w:hAnsi="Arial" w:cs="Arial"/>
        </w:rPr>
        <w:t>proper</w:t>
      </w:r>
      <w:r w:rsidRPr="00BE58D7">
        <w:rPr>
          <w:rFonts w:ascii="Arial" w:eastAsia="Arial" w:hAnsi="Arial" w:cs="Arial"/>
          <w:spacing w:val="5"/>
        </w:rPr>
        <w:t>t</w:t>
      </w:r>
      <w:r w:rsidRPr="00BE58D7">
        <w:rPr>
          <w:rFonts w:ascii="Arial" w:eastAsia="Arial" w:hAnsi="Arial" w:cs="Arial"/>
        </w:rPr>
        <w:t>y</w:t>
      </w:r>
      <w:r w:rsidRPr="00BE58D7">
        <w:rPr>
          <w:rFonts w:ascii="Arial" w:eastAsia="Arial" w:hAnsi="Arial" w:cs="Arial"/>
          <w:spacing w:val="-11"/>
        </w:rPr>
        <w:t xml:space="preserve"> </w:t>
      </w:r>
      <w:r w:rsidRPr="00BE58D7">
        <w:rPr>
          <w:rFonts w:ascii="Arial" w:eastAsia="Arial" w:hAnsi="Arial" w:cs="Arial"/>
        </w:rPr>
        <w:t>r</w:t>
      </w:r>
      <w:r w:rsidRPr="00BE58D7">
        <w:rPr>
          <w:rFonts w:ascii="Arial" w:eastAsia="Arial" w:hAnsi="Arial" w:cs="Arial"/>
          <w:spacing w:val="1"/>
        </w:rPr>
        <w:t>i</w:t>
      </w:r>
      <w:r w:rsidRPr="00BE58D7">
        <w:rPr>
          <w:rFonts w:ascii="Arial" w:eastAsia="Arial" w:hAnsi="Arial" w:cs="Arial"/>
        </w:rPr>
        <w:t>g</w:t>
      </w:r>
      <w:r w:rsidRPr="00BE58D7">
        <w:rPr>
          <w:rFonts w:ascii="Arial" w:eastAsia="Arial" w:hAnsi="Arial" w:cs="Arial"/>
          <w:spacing w:val="-1"/>
        </w:rPr>
        <w:t>h</w:t>
      </w:r>
      <w:r w:rsidRPr="00BE58D7">
        <w:rPr>
          <w:rFonts w:ascii="Arial" w:eastAsia="Arial" w:hAnsi="Arial" w:cs="Arial"/>
        </w:rPr>
        <w:t>t</w:t>
      </w:r>
      <w:r w:rsidRPr="00BE58D7">
        <w:rPr>
          <w:rFonts w:ascii="Arial" w:eastAsia="Arial" w:hAnsi="Arial" w:cs="Arial"/>
          <w:spacing w:val="4"/>
        </w:rPr>
        <w:t>s</w:t>
      </w:r>
      <w:r w:rsidRPr="00BE58D7">
        <w:rPr>
          <w:rFonts w:ascii="Arial" w:eastAsia="Arial" w:hAnsi="Arial" w:cs="Arial"/>
        </w:rPr>
        <w:t>.</w:t>
      </w:r>
    </w:p>
    <w:p w14:paraId="570FA23F" w14:textId="77777777" w:rsidR="00BE58D7" w:rsidRDefault="00BE58D7" w:rsidP="00BE58D7">
      <w:pPr>
        <w:pStyle w:val="ListParagraph"/>
        <w:rPr>
          <w:rFonts w:ascii="Arial" w:eastAsia="Arial" w:hAnsi="Arial" w:cs="Arial"/>
          <w:b/>
          <w:szCs w:val="22"/>
        </w:rPr>
      </w:pPr>
    </w:p>
    <w:p w14:paraId="0DD02C26" w14:textId="77777777" w:rsidR="00BE58D7" w:rsidRDefault="00BE58D7" w:rsidP="00BE58D7">
      <w:pPr>
        <w:pStyle w:val="ListParagraph"/>
        <w:rPr>
          <w:rFonts w:ascii="Arial" w:eastAsia="Arial" w:hAnsi="Arial" w:cs="Arial"/>
          <w:b/>
          <w:szCs w:val="22"/>
        </w:rPr>
      </w:pPr>
    </w:p>
    <w:p w14:paraId="063A5871" w14:textId="77777777" w:rsidR="00BE58D7" w:rsidRPr="00BE58D7" w:rsidRDefault="00BE58D7" w:rsidP="00BE58D7">
      <w:pPr>
        <w:pStyle w:val="ListParagraph"/>
        <w:rPr>
          <w:rFonts w:ascii="Arial" w:eastAsia="Arial" w:hAnsi="Arial" w:cs="Arial"/>
          <w:b/>
          <w:szCs w:val="22"/>
        </w:rPr>
      </w:pPr>
    </w:p>
    <w:p w14:paraId="075FA818" w14:textId="77777777" w:rsidR="00810E05" w:rsidRPr="00BE58D7" w:rsidRDefault="000D66C9" w:rsidP="00BE58D7">
      <w:pPr>
        <w:pStyle w:val="ListParagraph"/>
        <w:numPr>
          <w:ilvl w:val="0"/>
          <w:numId w:val="8"/>
        </w:numPr>
        <w:rPr>
          <w:rFonts w:ascii="Arial" w:eastAsia="Arial" w:hAnsi="Arial" w:cs="Arial"/>
          <w:b/>
          <w:szCs w:val="22"/>
        </w:rPr>
      </w:pPr>
      <w:r w:rsidRPr="00BE58D7">
        <w:rPr>
          <w:rFonts w:ascii="Arial" w:eastAsia="Arial" w:hAnsi="Arial" w:cs="Arial"/>
          <w:b/>
          <w:spacing w:val="-1"/>
          <w:sz w:val="22"/>
          <w:szCs w:val="22"/>
        </w:rPr>
        <w:t>PR</w:t>
      </w:r>
      <w:r w:rsidRPr="00BE58D7">
        <w:rPr>
          <w:rFonts w:ascii="Arial" w:eastAsia="Arial" w:hAnsi="Arial" w:cs="Arial"/>
          <w:b/>
          <w:spacing w:val="1"/>
          <w:sz w:val="22"/>
          <w:szCs w:val="22"/>
        </w:rPr>
        <w:t>IV</w:t>
      </w:r>
      <w:r w:rsidRPr="00BE58D7">
        <w:rPr>
          <w:rFonts w:ascii="Arial" w:eastAsia="Arial" w:hAnsi="Arial" w:cs="Arial"/>
          <w:b/>
          <w:spacing w:val="-6"/>
          <w:sz w:val="22"/>
          <w:szCs w:val="22"/>
        </w:rPr>
        <w:t>A</w:t>
      </w:r>
      <w:r w:rsidRPr="00BE58D7">
        <w:rPr>
          <w:rFonts w:ascii="Arial" w:eastAsia="Arial" w:hAnsi="Arial" w:cs="Arial"/>
          <w:b/>
          <w:spacing w:val="1"/>
          <w:sz w:val="22"/>
          <w:szCs w:val="22"/>
        </w:rPr>
        <w:t>C</w:t>
      </w:r>
      <w:r w:rsidRPr="00BE58D7">
        <w:rPr>
          <w:rFonts w:ascii="Arial" w:eastAsia="Arial" w:hAnsi="Arial" w:cs="Arial"/>
          <w:b/>
          <w:sz w:val="22"/>
          <w:szCs w:val="22"/>
        </w:rPr>
        <w:t>Y</w:t>
      </w:r>
    </w:p>
    <w:p w14:paraId="7BC0474E" w14:textId="77777777" w:rsidR="00BE58D7" w:rsidRPr="00BE58D7" w:rsidRDefault="00BE58D7" w:rsidP="00BE58D7">
      <w:pPr>
        <w:pStyle w:val="ListParagraph"/>
        <w:ind w:left="360"/>
        <w:rPr>
          <w:rFonts w:ascii="Arial" w:eastAsia="Arial" w:hAnsi="Arial" w:cs="Arial"/>
          <w:b/>
          <w:szCs w:val="22"/>
        </w:rPr>
      </w:pPr>
    </w:p>
    <w:p w14:paraId="1A7C6A15" w14:textId="77777777" w:rsidR="00810E05" w:rsidRPr="00BE58D7" w:rsidRDefault="000D66C9" w:rsidP="00BE58D7">
      <w:pPr>
        <w:pStyle w:val="ListParagraph"/>
        <w:numPr>
          <w:ilvl w:val="1"/>
          <w:numId w:val="8"/>
        </w:numPr>
        <w:ind w:left="993" w:hanging="633"/>
        <w:rPr>
          <w:rFonts w:ascii="Arial" w:eastAsia="Arial" w:hAnsi="Arial" w:cs="Arial"/>
          <w:b/>
          <w:szCs w:val="22"/>
        </w:rPr>
      </w:pPr>
      <w:r w:rsidRPr="00BE58D7">
        <w:rPr>
          <w:rFonts w:ascii="Arial" w:eastAsia="Arial" w:hAnsi="Arial" w:cs="Arial"/>
          <w:spacing w:val="3"/>
        </w:rPr>
        <w:t>T</w:t>
      </w:r>
      <w:r w:rsidRPr="00BE58D7">
        <w:rPr>
          <w:rFonts w:ascii="Arial" w:eastAsia="Arial" w:hAnsi="Arial" w:cs="Arial"/>
        </w:rPr>
        <w:t>he</w:t>
      </w:r>
      <w:r w:rsidRPr="00BE58D7">
        <w:rPr>
          <w:rFonts w:ascii="Arial" w:eastAsia="Arial" w:hAnsi="Arial" w:cs="Arial"/>
          <w:spacing w:val="3"/>
        </w:rPr>
        <w:t xml:space="preserve"> </w:t>
      </w:r>
      <w:r w:rsidRPr="00BE58D7">
        <w:rPr>
          <w:rFonts w:ascii="Arial" w:eastAsia="Arial" w:hAnsi="Arial" w:cs="Arial"/>
        </w:rPr>
        <w:t>Un</w:t>
      </w:r>
      <w:r w:rsidRPr="00BE58D7">
        <w:rPr>
          <w:rFonts w:ascii="Arial" w:eastAsia="Arial" w:hAnsi="Arial" w:cs="Arial"/>
          <w:spacing w:val="-1"/>
        </w:rPr>
        <w:t>iv</w:t>
      </w:r>
      <w:r w:rsidRPr="00BE58D7">
        <w:rPr>
          <w:rFonts w:ascii="Arial" w:eastAsia="Arial" w:hAnsi="Arial" w:cs="Arial"/>
        </w:rPr>
        <w:t>er</w:t>
      </w:r>
      <w:r w:rsidRPr="00BE58D7">
        <w:rPr>
          <w:rFonts w:ascii="Arial" w:eastAsia="Arial" w:hAnsi="Arial" w:cs="Arial"/>
          <w:spacing w:val="2"/>
        </w:rPr>
        <w:t>s</w:t>
      </w:r>
      <w:r w:rsidRPr="00BE58D7">
        <w:rPr>
          <w:rFonts w:ascii="Arial" w:eastAsia="Arial" w:hAnsi="Arial" w:cs="Arial"/>
          <w:spacing w:val="-1"/>
        </w:rPr>
        <w:t>i</w:t>
      </w:r>
      <w:r w:rsidRPr="00BE58D7">
        <w:rPr>
          <w:rFonts w:ascii="Arial" w:eastAsia="Arial" w:hAnsi="Arial" w:cs="Arial"/>
          <w:spacing w:val="4"/>
        </w:rPr>
        <w:t>t</w:t>
      </w:r>
      <w:r w:rsidRPr="00BE58D7">
        <w:rPr>
          <w:rFonts w:ascii="Arial" w:eastAsia="Arial" w:hAnsi="Arial" w:cs="Arial"/>
        </w:rPr>
        <w:t>y</w:t>
      </w:r>
      <w:r w:rsidRPr="00BE58D7">
        <w:rPr>
          <w:rFonts w:ascii="Arial" w:eastAsia="Arial" w:hAnsi="Arial" w:cs="Arial"/>
          <w:spacing w:val="-4"/>
        </w:rPr>
        <w:t xml:space="preserve"> </w:t>
      </w:r>
      <w:r w:rsidRPr="00BE58D7">
        <w:rPr>
          <w:rFonts w:ascii="Arial" w:eastAsia="Arial" w:hAnsi="Arial" w:cs="Arial"/>
          <w:spacing w:val="4"/>
        </w:rPr>
        <w:t>m</w:t>
      </w:r>
      <w:r w:rsidRPr="00BE58D7">
        <w:rPr>
          <w:rFonts w:ascii="Arial" w:eastAsia="Arial" w:hAnsi="Arial" w:cs="Arial"/>
          <w:spacing w:val="2"/>
        </w:rPr>
        <w:t>a</w:t>
      </w:r>
      <w:r w:rsidRPr="00BE58D7">
        <w:rPr>
          <w:rFonts w:ascii="Arial" w:eastAsia="Arial" w:hAnsi="Arial" w:cs="Arial"/>
        </w:rPr>
        <w:t>y</w:t>
      </w:r>
      <w:r w:rsidRPr="00BE58D7">
        <w:rPr>
          <w:rFonts w:ascii="Arial" w:eastAsia="Arial" w:hAnsi="Arial" w:cs="Arial"/>
          <w:spacing w:val="-3"/>
        </w:rPr>
        <w:t xml:space="preserve"> </w:t>
      </w:r>
      <w:r w:rsidRPr="00BE58D7">
        <w:rPr>
          <w:rFonts w:ascii="Arial" w:eastAsia="Arial" w:hAnsi="Arial" w:cs="Arial"/>
        </w:rPr>
        <w:t>u</w:t>
      </w:r>
      <w:r w:rsidRPr="00BE58D7">
        <w:rPr>
          <w:rFonts w:ascii="Arial" w:eastAsia="Arial" w:hAnsi="Arial" w:cs="Arial"/>
          <w:spacing w:val="1"/>
        </w:rPr>
        <w:t>s</w:t>
      </w:r>
      <w:r w:rsidRPr="00BE58D7">
        <w:rPr>
          <w:rFonts w:ascii="Arial" w:eastAsia="Arial" w:hAnsi="Arial" w:cs="Arial"/>
        </w:rPr>
        <w:t>e</w:t>
      </w:r>
      <w:r w:rsidRPr="00BE58D7">
        <w:rPr>
          <w:rFonts w:ascii="Arial" w:eastAsia="Arial" w:hAnsi="Arial" w:cs="Arial"/>
          <w:spacing w:val="3"/>
        </w:rPr>
        <w:t xml:space="preserve"> </w:t>
      </w:r>
      <w:r w:rsidRPr="00BE58D7">
        <w:rPr>
          <w:rFonts w:ascii="Arial" w:eastAsia="Arial" w:hAnsi="Arial" w:cs="Arial"/>
          <w:spacing w:val="-1"/>
        </w:rPr>
        <w:t>S</w:t>
      </w:r>
      <w:r w:rsidRPr="00BE58D7">
        <w:rPr>
          <w:rFonts w:ascii="Arial" w:eastAsia="Arial" w:hAnsi="Arial" w:cs="Arial"/>
          <w:spacing w:val="2"/>
        </w:rPr>
        <w:t>p</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spacing w:val="1"/>
        </w:rPr>
        <w:t>s</w:t>
      </w:r>
      <w:r w:rsidRPr="00BE58D7">
        <w:rPr>
          <w:rFonts w:ascii="Arial" w:eastAsia="Arial" w:hAnsi="Arial" w:cs="Arial"/>
        </w:rPr>
        <w:t xml:space="preserve">or </w:t>
      </w:r>
      <w:r w:rsidRPr="00BE58D7">
        <w:rPr>
          <w:rFonts w:ascii="Arial" w:eastAsia="Arial" w:hAnsi="Arial" w:cs="Arial"/>
          <w:spacing w:val="-1"/>
        </w:rPr>
        <w:t>P</w:t>
      </w:r>
      <w:r w:rsidRPr="00BE58D7">
        <w:rPr>
          <w:rFonts w:ascii="Arial" w:eastAsia="Arial" w:hAnsi="Arial" w:cs="Arial"/>
        </w:rPr>
        <w:t>er</w:t>
      </w:r>
      <w:r w:rsidRPr="00BE58D7">
        <w:rPr>
          <w:rFonts w:ascii="Arial" w:eastAsia="Arial" w:hAnsi="Arial" w:cs="Arial"/>
          <w:spacing w:val="2"/>
        </w:rPr>
        <w:t>s</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spacing w:val="2"/>
        </w:rPr>
        <w:t>a</w:t>
      </w:r>
      <w:r w:rsidRPr="00BE58D7">
        <w:rPr>
          <w:rFonts w:ascii="Arial" w:eastAsia="Arial" w:hAnsi="Arial" w:cs="Arial"/>
        </w:rPr>
        <w:t>l</w:t>
      </w:r>
      <w:r w:rsidRPr="00BE58D7">
        <w:rPr>
          <w:rFonts w:ascii="Arial" w:eastAsia="Arial" w:hAnsi="Arial" w:cs="Arial"/>
          <w:spacing w:val="-2"/>
        </w:rPr>
        <w:t xml:space="preserve"> </w:t>
      </w:r>
      <w:r w:rsidRPr="00BE58D7">
        <w:rPr>
          <w:rFonts w:ascii="Arial" w:eastAsia="Arial" w:hAnsi="Arial" w:cs="Arial"/>
        </w:rPr>
        <w:t>I</w:t>
      </w:r>
      <w:r w:rsidRPr="00BE58D7">
        <w:rPr>
          <w:rFonts w:ascii="Arial" w:eastAsia="Arial" w:hAnsi="Arial" w:cs="Arial"/>
          <w:spacing w:val="2"/>
        </w:rPr>
        <w:t>nf</w:t>
      </w:r>
      <w:r w:rsidRPr="00BE58D7">
        <w:rPr>
          <w:rFonts w:ascii="Arial" w:eastAsia="Arial" w:hAnsi="Arial" w:cs="Arial"/>
        </w:rPr>
        <w:t>or</w:t>
      </w:r>
      <w:r w:rsidRPr="00BE58D7">
        <w:rPr>
          <w:rFonts w:ascii="Arial" w:eastAsia="Arial" w:hAnsi="Arial" w:cs="Arial"/>
          <w:spacing w:val="5"/>
        </w:rPr>
        <w:t>m</w:t>
      </w:r>
      <w:r w:rsidRPr="00BE58D7">
        <w:rPr>
          <w:rFonts w:ascii="Arial" w:eastAsia="Arial" w:hAnsi="Arial" w:cs="Arial"/>
        </w:rPr>
        <w:t>at</w:t>
      </w:r>
      <w:r w:rsidRPr="00BE58D7">
        <w:rPr>
          <w:rFonts w:ascii="Arial" w:eastAsia="Arial" w:hAnsi="Arial" w:cs="Arial"/>
          <w:spacing w:val="-2"/>
        </w:rPr>
        <w:t>i</w:t>
      </w:r>
      <w:r w:rsidRPr="00BE58D7">
        <w:rPr>
          <w:rFonts w:ascii="Arial" w:eastAsia="Arial" w:hAnsi="Arial" w:cs="Arial"/>
        </w:rPr>
        <w:t>on</w:t>
      </w:r>
      <w:r w:rsidRPr="00BE58D7">
        <w:rPr>
          <w:rFonts w:ascii="Arial" w:eastAsia="Arial" w:hAnsi="Arial" w:cs="Arial"/>
          <w:spacing w:val="-4"/>
        </w:rPr>
        <w:t xml:space="preserve"> </w:t>
      </w:r>
      <w:r w:rsidRPr="00BE58D7">
        <w:rPr>
          <w:rFonts w:ascii="Arial" w:eastAsia="Arial" w:hAnsi="Arial" w:cs="Arial"/>
          <w:spacing w:val="2"/>
        </w:rPr>
        <w:t>f</w:t>
      </w:r>
      <w:r w:rsidRPr="00BE58D7">
        <w:rPr>
          <w:rFonts w:ascii="Arial" w:eastAsia="Arial" w:hAnsi="Arial" w:cs="Arial"/>
        </w:rPr>
        <w:t>or</w:t>
      </w:r>
      <w:r w:rsidRPr="00BE58D7">
        <w:rPr>
          <w:rFonts w:ascii="Arial" w:eastAsia="Arial" w:hAnsi="Arial" w:cs="Arial"/>
          <w:spacing w:val="3"/>
        </w:rPr>
        <w:t xml:space="preserve"> </w:t>
      </w:r>
      <w:r w:rsidRPr="00BE58D7">
        <w:rPr>
          <w:rFonts w:ascii="Arial" w:eastAsia="Arial" w:hAnsi="Arial" w:cs="Arial"/>
        </w:rPr>
        <w:t>the</w:t>
      </w:r>
      <w:r w:rsidRPr="00BE58D7">
        <w:rPr>
          <w:rFonts w:ascii="Arial" w:eastAsia="Arial" w:hAnsi="Arial" w:cs="Arial"/>
          <w:spacing w:val="3"/>
        </w:rPr>
        <w:t xml:space="preserve"> </w:t>
      </w:r>
      <w:r w:rsidRPr="00BE58D7">
        <w:rPr>
          <w:rFonts w:ascii="Arial" w:eastAsia="Arial" w:hAnsi="Arial" w:cs="Arial"/>
        </w:rPr>
        <w:t>p</w:t>
      </w:r>
      <w:r w:rsidRPr="00BE58D7">
        <w:rPr>
          <w:rFonts w:ascii="Arial" w:eastAsia="Arial" w:hAnsi="Arial" w:cs="Arial"/>
          <w:spacing w:val="-1"/>
        </w:rPr>
        <w:t>u</w:t>
      </w:r>
      <w:r w:rsidRPr="00BE58D7">
        <w:rPr>
          <w:rFonts w:ascii="Arial" w:eastAsia="Arial" w:hAnsi="Arial" w:cs="Arial"/>
          <w:spacing w:val="1"/>
        </w:rPr>
        <w:t>r</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spacing w:val="1"/>
        </w:rPr>
        <w:t>s</w:t>
      </w:r>
      <w:r w:rsidRPr="00BE58D7">
        <w:rPr>
          <w:rFonts w:ascii="Arial" w:eastAsia="Arial" w:hAnsi="Arial" w:cs="Arial"/>
        </w:rPr>
        <w:t>es</w:t>
      </w:r>
      <w:r w:rsidRPr="00BE58D7">
        <w:rPr>
          <w:rFonts w:ascii="Arial" w:eastAsia="Arial" w:hAnsi="Arial" w:cs="Arial"/>
          <w:spacing w:val="-1"/>
        </w:rPr>
        <w:t xml:space="preserve"> </w:t>
      </w:r>
      <w:r w:rsidRPr="00BE58D7">
        <w:rPr>
          <w:rFonts w:ascii="Arial" w:eastAsia="Arial" w:hAnsi="Arial" w:cs="Arial"/>
        </w:rPr>
        <w:t>of</w:t>
      </w:r>
      <w:r w:rsidRPr="00BE58D7">
        <w:rPr>
          <w:rFonts w:ascii="Arial" w:eastAsia="Arial" w:hAnsi="Arial" w:cs="Arial"/>
          <w:spacing w:val="6"/>
        </w:rPr>
        <w:t xml:space="preserve"> </w:t>
      </w:r>
      <w:r w:rsidRPr="00BE58D7">
        <w:rPr>
          <w:rFonts w:ascii="Arial" w:eastAsia="Arial" w:hAnsi="Arial" w:cs="Arial"/>
        </w:rPr>
        <w:t>p</w:t>
      </w:r>
      <w:r w:rsidRPr="00BE58D7">
        <w:rPr>
          <w:rFonts w:ascii="Arial" w:eastAsia="Arial" w:hAnsi="Arial" w:cs="Arial"/>
          <w:spacing w:val="-1"/>
        </w:rPr>
        <w:t>e</w:t>
      </w:r>
      <w:r w:rsidRPr="00BE58D7">
        <w:rPr>
          <w:rFonts w:ascii="Arial" w:eastAsia="Arial" w:hAnsi="Arial" w:cs="Arial"/>
          <w:spacing w:val="1"/>
        </w:rPr>
        <w:t>r</w:t>
      </w:r>
      <w:r w:rsidRPr="00BE58D7">
        <w:rPr>
          <w:rFonts w:ascii="Arial" w:eastAsia="Arial" w:hAnsi="Arial" w:cs="Arial"/>
          <w:spacing w:val="2"/>
        </w:rPr>
        <w:t>f</w:t>
      </w:r>
      <w:r w:rsidRPr="00BE58D7">
        <w:rPr>
          <w:rFonts w:ascii="Arial" w:eastAsia="Arial" w:hAnsi="Arial" w:cs="Arial"/>
        </w:rPr>
        <w:t>o</w:t>
      </w:r>
      <w:r w:rsidRPr="00BE58D7">
        <w:rPr>
          <w:rFonts w:ascii="Arial" w:eastAsia="Arial" w:hAnsi="Arial" w:cs="Arial"/>
          <w:spacing w:val="-2"/>
        </w:rPr>
        <w:t>r</w:t>
      </w:r>
      <w:r w:rsidRPr="00BE58D7">
        <w:rPr>
          <w:rFonts w:ascii="Arial" w:eastAsia="Arial" w:hAnsi="Arial" w:cs="Arial"/>
          <w:spacing w:val="4"/>
        </w:rPr>
        <w:t>m</w:t>
      </w:r>
      <w:r w:rsidRPr="00BE58D7">
        <w:rPr>
          <w:rFonts w:ascii="Arial" w:eastAsia="Arial" w:hAnsi="Arial" w:cs="Arial"/>
          <w:spacing w:val="-1"/>
        </w:rPr>
        <w:t>i</w:t>
      </w:r>
      <w:r w:rsidRPr="00BE58D7">
        <w:rPr>
          <w:rFonts w:ascii="Arial" w:eastAsia="Arial" w:hAnsi="Arial" w:cs="Arial"/>
        </w:rPr>
        <w:t>ng th</w:t>
      </w:r>
      <w:r w:rsidRPr="00BE58D7">
        <w:rPr>
          <w:rFonts w:ascii="Arial" w:eastAsia="Arial" w:hAnsi="Arial" w:cs="Arial"/>
          <w:spacing w:val="-2"/>
        </w:rPr>
        <w:t>i</w:t>
      </w:r>
      <w:r w:rsidRPr="00BE58D7">
        <w:rPr>
          <w:rFonts w:ascii="Arial" w:eastAsia="Arial" w:hAnsi="Arial" w:cs="Arial"/>
        </w:rPr>
        <w:t xml:space="preserve">s </w:t>
      </w:r>
      <w:r w:rsidRPr="00BE58D7">
        <w:rPr>
          <w:rFonts w:ascii="Arial" w:eastAsia="Arial" w:hAnsi="Arial" w:cs="Arial"/>
          <w:spacing w:val="-1"/>
        </w:rPr>
        <w:t>A</w:t>
      </w:r>
      <w:r w:rsidRPr="00BE58D7">
        <w:rPr>
          <w:rFonts w:ascii="Arial" w:eastAsia="Arial" w:hAnsi="Arial" w:cs="Arial"/>
        </w:rPr>
        <w:t>gr</w:t>
      </w:r>
      <w:r w:rsidRPr="00BE58D7">
        <w:rPr>
          <w:rFonts w:ascii="Arial" w:eastAsia="Arial" w:hAnsi="Arial" w:cs="Arial"/>
          <w:spacing w:val="2"/>
        </w:rPr>
        <w:t>e</w:t>
      </w:r>
      <w:r w:rsidRPr="00BE58D7">
        <w:rPr>
          <w:rFonts w:ascii="Arial" w:eastAsia="Arial" w:hAnsi="Arial" w:cs="Arial"/>
        </w:rPr>
        <w:t>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 xml:space="preserve">t, </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c</w:t>
      </w:r>
      <w:r w:rsidRPr="00BE58D7">
        <w:rPr>
          <w:rFonts w:ascii="Arial" w:eastAsia="Arial" w:hAnsi="Arial" w:cs="Arial"/>
          <w:spacing w:val="-1"/>
        </w:rPr>
        <w:t>l</w:t>
      </w:r>
      <w:r w:rsidRPr="00BE58D7">
        <w:rPr>
          <w:rFonts w:ascii="Arial" w:eastAsia="Arial" w:hAnsi="Arial" w:cs="Arial"/>
        </w:rPr>
        <w:t>u</w:t>
      </w:r>
      <w:r w:rsidRPr="00BE58D7">
        <w:rPr>
          <w:rFonts w:ascii="Arial" w:eastAsia="Arial" w:hAnsi="Arial" w:cs="Arial"/>
          <w:spacing w:val="1"/>
        </w:rPr>
        <w:t>d</w:t>
      </w:r>
      <w:r w:rsidRPr="00BE58D7">
        <w:rPr>
          <w:rFonts w:ascii="Arial" w:eastAsia="Arial" w:hAnsi="Arial" w:cs="Arial"/>
          <w:spacing w:val="-1"/>
        </w:rPr>
        <w:t>i</w:t>
      </w:r>
      <w:r w:rsidRPr="00BE58D7">
        <w:rPr>
          <w:rFonts w:ascii="Arial" w:eastAsia="Arial" w:hAnsi="Arial" w:cs="Arial"/>
          <w:spacing w:val="2"/>
        </w:rPr>
        <w:t>n</w:t>
      </w:r>
      <w:r w:rsidRPr="00BE58D7">
        <w:rPr>
          <w:rFonts w:ascii="Arial" w:eastAsia="Arial" w:hAnsi="Arial" w:cs="Arial"/>
        </w:rPr>
        <w:t>g</w:t>
      </w:r>
      <w:r w:rsidR="004415A0" w:rsidRPr="00BE58D7">
        <w:rPr>
          <w:rFonts w:ascii="Arial" w:eastAsia="Arial" w:hAnsi="Arial" w:cs="Arial"/>
          <w:spacing w:val="2"/>
        </w:rPr>
        <w:t xml:space="preserve"> </w:t>
      </w:r>
      <w:r w:rsidRPr="00BE58D7">
        <w:rPr>
          <w:rFonts w:ascii="Arial" w:eastAsia="Arial" w:hAnsi="Arial" w:cs="Arial"/>
          <w:spacing w:val="-1"/>
        </w:rPr>
        <w:t>i</w:t>
      </w:r>
      <w:r w:rsidRPr="00BE58D7">
        <w:rPr>
          <w:rFonts w:ascii="Arial" w:eastAsia="Arial" w:hAnsi="Arial" w:cs="Arial"/>
        </w:rPr>
        <w:t xml:space="preserve">n </w:t>
      </w:r>
      <w:r w:rsidRPr="00BE58D7">
        <w:rPr>
          <w:rFonts w:ascii="Arial" w:eastAsia="Arial" w:hAnsi="Arial" w:cs="Arial"/>
          <w:spacing w:val="1"/>
        </w:rPr>
        <w:t>c</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n</w:t>
      </w:r>
      <w:r w:rsidRPr="00BE58D7">
        <w:rPr>
          <w:rFonts w:ascii="Arial" w:eastAsia="Arial" w:hAnsi="Arial" w:cs="Arial"/>
          <w:spacing w:val="-1"/>
        </w:rPr>
        <w:t>e</w:t>
      </w:r>
      <w:r w:rsidRPr="00BE58D7">
        <w:rPr>
          <w:rFonts w:ascii="Arial" w:eastAsia="Arial" w:hAnsi="Arial" w:cs="Arial"/>
          <w:spacing w:val="1"/>
        </w:rPr>
        <w:t>c</w:t>
      </w:r>
      <w:r w:rsidRPr="00BE58D7">
        <w:rPr>
          <w:rFonts w:ascii="Arial" w:eastAsia="Arial" w:hAnsi="Arial" w:cs="Arial"/>
          <w:spacing w:val="2"/>
        </w:rPr>
        <w:t>t</w:t>
      </w:r>
      <w:r w:rsidRPr="00BE58D7">
        <w:rPr>
          <w:rFonts w:ascii="Arial" w:eastAsia="Arial" w:hAnsi="Arial" w:cs="Arial"/>
          <w:spacing w:val="-1"/>
        </w:rPr>
        <w:t>i</w:t>
      </w:r>
      <w:r w:rsidRPr="00BE58D7">
        <w:rPr>
          <w:rFonts w:ascii="Arial" w:eastAsia="Arial" w:hAnsi="Arial" w:cs="Arial"/>
        </w:rPr>
        <w:t>on w</w:t>
      </w:r>
      <w:r w:rsidRPr="00BE58D7">
        <w:rPr>
          <w:rFonts w:ascii="Arial" w:eastAsia="Arial" w:hAnsi="Arial" w:cs="Arial"/>
          <w:spacing w:val="-1"/>
        </w:rPr>
        <w:t>i</w:t>
      </w:r>
      <w:r w:rsidRPr="00BE58D7">
        <w:rPr>
          <w:rFonts w:ascii="Arial" w:eastAsia="Arial" w:hAnsi="Arial" w:cs="Arial"/>
        </w:rPr>
        <w:t xml:space="preserve">th </w:t>
      </w:r>
      <w:r w:rsidRPr="00BE58D7">
        <w:rPr>
          <w:rFonts w:ascii="Arial" w:eastAsia="Arial" w:hAnsi="Arial" w:cs="Arial"/>
          <w:spacing w:val="2"/>
        </w:rPr>
        <w:t>t</w:t>
      </w:r>
      <w:r w:rsidRPr="00BE58D7">
        <w:rPr>
          <w:rFonts w:ascii="Arial" w:eastAsia="Arial" w:hAnsi="Arial" w:cs="Arial"/>
        </w:rPr>
        <w:t xml:space="preserve">he </w:t>
      </w:r>
      <w:r w:rsidRPr="00BE58D7">
        <w:rPr>
          <w:rFonts w:ascii="Arial" w:eastAsia="Arial" w:hAnsi="Arial" w:cs="Arial"/>
          <w:spacing w:val="1"/>
        </w:rPr>
        <w:t>E</w:t>
      </w:r>
      <w:r w:rsidRPr="00BE58D7">
        <w:rPr>
          <w:rFonts w:ascii="Arial" w:eastAsia="Arial" w:hAnsi="Arial" w:cs="Arial"/>
          <w:spacing w:val="-1"/>
        </w:rPr>
        <w:t>v</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spacing w:val="2"/>
        </w:rPr>
        <w:t>t</w:t>
      </w:r>
      <w:r w:rsidR="006E7DCC" w:rsidRPr="00BE58D7">
        <w:rPr>
          <w:rFonts w:ascii="Arial" w:eastAsia="Arial" w:hAnsi="Arial" w:cs="Arial"/>
        </w:rPr>
        <w:t>,</w:t>
      </w:r>
      <w:r w:rsidRPr="00BE58D7">
        <w:rPr>
          <w:rFonts w:ascii="Arial" w:eastAsia="Arial" w:hAnsi="Arial" w:cs="Arial"/>
        </w:rPr>
        <w:t xml:space="preserve"> </w:t>
      </w:r>
      <w:r w:rsidRPr="00BE58D7">
        <w:rPr>
          <w:rFonts w:ascii="Arial" w:eastAsia="Arial" w:hAnsi="Arial" w:cs="Arial"/>
          <w:spacing w:val="-1"/>
        </w:rPr>
        <w:t>S</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rPr>
        <w:t>n</w:t>
      </w:r>
      <w:r w:rsidRPr="00BE58D7">
        <w:rPr>
          <w:rFonts w:ascii="Arial" w:eastAsia="Arial" w:hAnsi="Arial" w:cs="Arial"/>
          <w:spacing w:val="1"/>
        </w:rPr>
        <w:t>s</w:t>
      </w:r>
      <w:r w:rsidRPr="00BE58D7">
        <w:rPr>
          <w:rFonts w:ascii="Arial" w:eastAsia="Arial" w:hAnsi="Arial" w:cs="Arial"/>
        </w:rPr>
        <w:t>ored I</w:t>
      </w:r>
      <w:r w:rsidRPr="00BE58D7">
        <w:rPr>
          <w:rFonts w:ascii="Arial" w:eastAsia="Arial" w:hAnsi="Arial" w:cs="Arial"/>
          <w:spacing w:val="2"/>
        </w:rPr>
        <w:t>t</w:t>
      </w:r>
      <w:r w:rsidRPr="00BE58D7">
        <w:rPr>
          <w:rFonts w:ascii="Arial" w:eastAsia="Arial" w:hAnsi="Arial" w:cs="Arial"/>
        </w:rPr>
        <w:t>e</w:t>
      </w:r>
      <w:r w:rsidRPr="00BE58D7">
        <w:rPr>
          <w:rFonts w:ascii="Arial" w:eastAsia="Arial" w:hAnsi="Arial" w:cs="Arial"/>
          <w:spacing w:val="4"/>
        </w:rPr>
        <w:t>m</w:t>
      </w:r>
      <w:r w:rsidRPr="00BE58D7">
        <w:rPr>
          <w:rFonts w:ascii="Arial" w:eastAsia="Arial" w:hAnsi="Arial" w:cs="Arial"/>
        </w:rPr>
        <w:t xml:space="preserve">, </w:t>
      </w:r>
      <w:r w:rsidRPr="00BE58D7">
        <w:rPr>
          <w:rFonts w:ascii="Arial" w:eastAsia="Arial" w:hAnsi="Arial" w:cs="Arial"/>
          <w:spacing w:val="4"/>
        </w:rPr>
        <w:t>m</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a</w:t>
      </w:r>
      <w:r w:rsidRPr="00BE58D7">
        <w:rPr>
          <w:rFonts w:ascii="Arial" w:eastAsia="Arial" w:hAnsi="Arial" w:cs="Arial"/>
          <w:spacing w:val="-1"/>
        </w:rPr>
        <w:t>g</w:t>
      </w:r>
      <w:r w:rsidRPr="00BE58D7">
        <w:rPr>
          <w:rFonts w:ascii="Arial" w:eastAsia="Arial" w:hAnsi="Arial" w:cs="Arial"/>
        </w:rPr>
        <w:t>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r w:rsidRPr="00BE58D7">
        <w:rPr>
          <w:rFonts w:ascii="Arial" w:eastAsia="Arial" w:hAnsi="Arial" w:cs="Arial"/>
          <w:spacing w:val="3"/>
        </w:rPr>
        <w:t xml:space="preserve"> </w:t>
      </w:r>
      <w:r w:rsidRPr="00BE58D7">
        <w:rPr>
          <w:rFonts w:ascii="Arial" w:eastAsia="Arial" w:hAnsi="Arial" w:cs="Arial"/>
        </w:rPr>
        <w:t>of</w:t>
      </w:r>
      <w:r w:rsidRPr="00BE58D7">
        <w:rPr>
          <w:rFonts w:ascii="Arial" w:eastAsia="Arial" w:hAnsi="Arial" w:cs="Arial"/>
          <w:spacing w:val="15"/>
        </w:rPr>
        <w:t xml:space="preserve"> </w:t>
      </w:r>
      <w:r w:rsidRPr="00BE58D7">
        <w:rPr>
          <w:rFonts w:ascii="Arial" w:eastAsia="Arial" w:hAnsi="Arial" w:cs="Arial"/>
        </w:rPr>
        <w:t>g</w:t>
      </w:r>
      <w:r w:rsidRPr="00BE58D7">
        <w:rPr>
          <w:rFonts w:ascii="Arial" w:eastAsia="Arial" w:hAnsi="Arial" w:cs="Arial"/>
          <w:spacing w:val="-1"/>
        </w:rPr>
        <w:t>u</w:t>
      </w:r>
      <w:r w:rsidRPr="00BE58D7">
        <w:rPr>
          <w:rFonts w:ascii="Arial" w:eastAsia="Arial" w:hAnsi="Arial" w:cs="Arial"/>
        </w:rPr>
        <w:t>e</w:t>
      </w:r>
      <w:r w:rsidRPr="00BE58D7">
        <w:rPr>
          <w:rFonts w:ascii="Arial" w:eastAsia="Arial" w:hAnsi="Arial" w:cs="Arial"/>
          <w:spacing w:val="1"/>
        </w:rPr>
        <w:t>s</w:t>
      </w:r>
      <w:r w:rsidRPr="00BE58D7">
        <w:rPr>
          <w:rFonts w:ascii="Arial" w:eastAsia="Arial" w:hAnsi="Arial" w:cs="Arial"/>
        </w:rPr>
        <w:t>t</w:t>
      </w:r>
      <w:r w:rsidRPr="00BE58D7">
        <w:rPr>
          <w:rFonts w:ascii="Arial" w:eastAsia="Arial" w:hAnsi="Arial" w:cs="Arial"/>
          <w:spacing w:val="10"/>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14"/>
        </w:rPr>
        <w:t xml:space="preserve"> </w:t>
      </w:r>
      <w:r w:rsidRPr="00BE58D7">
        <w:rPr>
          <w:rFonts w:ascii="Arial" w:eastAsia="Arial" w:hAnsi="Arial" w:cs="Arial"/>
        </w:rPr>
        <w:t>at</w:t>
      </w:r>
      <w:r w:rsidRPr="00BE58D7">
        <w:rPr>
          <w:rFonts w:ascii="Arial" w:eastAsia="Arial" w:hAnsi="Arial" w:cs="Arial"/>
          <w:spacing w:val="-1"/>
        </w:rPr>
        <w:t>t</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1"/>
        </w:rPr>
        <w:t>e</w:t>
      </w:r>
      <w:r w:rsidRPr="00BE58D7">
        <w:rPr>
          <w:rFonts w:ascii="Arial" w:eastAsia="Arial" w:hAnsi="Arial" w:cs="Arial"/>
        </w:rPr>
        <w:t>e</w:t>
      </w:r>
      <w:r w:rsidRPr="00BE58D7">
        <w:rPr>
          <w:rFonts w:ascii="Arial" w:eastAsia="Arial" w:hAnsi="Arial" w:cs="Arial"/>
          <w:spacing w:val="7"/>
        </w:rPr>
        <w:t xml:space="preserve"> </w:t>
      </w:r>
      <w:r w:rsidRPr="00BE58D7">
        <w:rPr>
          <w:rFonts w:ascii="Arial" w:eastAsia="Arial" w:hAnsi="Arial" w:cs="Arial"/>
          <w:spacing w:val="1"/>
        </w:rPr>
        <w:t>l</w:t>
      </w:r>
      <w:r w:rsidRPr="00BE58D7">
        <w:rPr>
          <w:rFonts w:ascii="Arial" w:eastAsia="Arial" w:hAnsi="Arial" w:cs="Arial"/>
          <w:spacing w:val="-1"/>
        </w:rPr>
        <w:t>i</w:t>
      </w:r>
      <w:r w:rsidRPr="00BE58D7">
        <w:rPr>
          <w:rFonts w:ascii="Arial" w:eastAsia="Arial" w:hAnsi="Arial" w:cs="Arial"/>
          <w:spacing w:val="1"/>
        </w:rPr>
        <w:t>s</w:t>
      </w:r>
      <w:r w:rsidRPr="00BE58D7">
        <w:rPr>
          <w:rFonts w:ascii="Arial" w:eastAsia="Arial" w:hAnsi="Arial" w:cs="Arial"/>
        </w:rPr>
        <w:t>ts</w:t>
      </w:r>
      <w:r w:rsidRPr="00BE58D7">
        <w:rPr>
          <w:rFonts w:ascii="Arial" w:eastAsia="Arial" w:hAnsi="Arial" w:cs="Arial"/>
          <w:spacing w:val="13"/>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14"/>
        </w:rPr>
        <w:t xml:space="preserve"> </w:t>
      </w:r>
      <w:r w:rsidRPr="00BE58D7">
        <w:rPr>
          <w:rFonts w:ascii="Arial" w:eastAsia="Arial" w:hAnsi="Arial" w:cs="Arial"/>
        </w:rPr>
        <w:t>a</w:t>
      </w:r>
      <w:r w:rsidRPr="00BE58D7">
        <w:rPr>
          <w:rFonts w:ascii="Arial" w:eastAsia="Arial" w:hAnsi="Arial" w:cs="Arial"/>
          <w:spacing w:val="1"/>
        </w:rPr>
        <w:t>c</w:t>
      </w:r>
      <w:r w:rsidRPr="00BE58D7">
        <w:rPr>
          <w:rFonts w:ascii="Arial" w:eastAsia="Arial" w:hAnsi="Arial" w:cs="Arial"/>
          <w:spacing w:val="3"/>
        </w:rPr>
        <w:t>k</w:t>
      </w:r>
      <w:r w:rsidRPr="00BE58D7">
        <w:rPr>
          <w:rFonts w:ascii="Arial" w:eastAsia="Arial" w:hAnsi="Arial" w:cs="Arial"/>
        </w:rPr>
        <w:t>n</w:t>
      </w:r>
      <w:r w:rsidRPr="00BE58D7">
        <w:rPr>
          <w:rFonts w:ascii="Arial" w:eastAsia="Arial" w:hAnsi="Arial" w:cs="Arial"/>
          <w:spacing w:val="-1"/>
        </w:rPr>
        <w:t>o</w:t>
      </w:r>
      <w:r w:rsidRPr="00BE58D7">
        <w:rPr>
          <w:rFonts w:ascii="Arial" w:eastAsia="Arial" w:hAnsi="Arial" w:cs="Arial"/>
        </w:rPr>
        <w:t>w</w:t>
      </w:r>
      <w:r w:rsidRPr="00BE58D7">
        <w:rPr>
          <w:rFonts w:ascii="Arial" w:eastAsia="Arial" w:hAnsi="Arial" w:cs="Arial"/>
          <w:spacing w:val="-1"/>
        </w:rPr>
        <w:t>l</w:t>
      </w:r>
      <w:r w:rsidRPr="00BE58D7">
        <w:rPr>
          <w:rFonts w:ascii="Arial" w:eastAsia="Arial" w:hAnsi="Arial" w:cs="Arial"/>
        </w:rPr>
        <w:t>e</w:t>
      </w:r>
      <w:r w:rsidRPr="00BE58D7">
        <w:rPr>
          <w:rFonts w:ascii="Arial" w:eastAsia="Arial" w:hAnsi="Arial" w:cs="Arial"/>
          <w:spacing w:val="1"/>
        </w:rPr>
        <w:t>d</w:t>
      </w:r>
      <w:r w:rsidRPr="00BE58D7">
        <w:rPr>
          <w:rFonts w:ascii="Arial" w:eastAsia="Arial" w:hAnsi="Arial" w:cs="Arial"/>
          <w:spacing w:val="6"/>
        </w:rPr>
        <w:t>g</w:t>
      </w:r>
      <w:r w:rsidRPr="00BE58D7">
        <w:rPr>
          <w:rFonts w:ascii="Arial" w:eastAsia="Arial" w:hAnsi="Arial" w:cs="Arial"/>
        </w:rPr>
        <w:t>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 xml:space="preserve">ts </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4"/>
        </w:rPr>
        <w:t xml:space="preserve"> </w:t>
      </w:r>
      <w:r w:rsidRPr="00BE58D7">
        <w:rPr>
          <w:rFonts w:ascii="Arial" w:eastAsia="Arial" w:hAnsi="Arial" w:cs="Arial"/>
          <w:spacing w:val="1"/>
        </w:rPr>
        <w:t>r</w:t>
      </w:r>
      <w:r w:rsidRPr="00BE58D7">
        <w:rPr>
          <w:rFonts w:ascii="Arial" w:eastAsia="Arial" w:hAnsi="Arial" w:cs="Arial"/>
          <w:spacing w:val="2"/>
        </w:rPr>
        <w:t>e</w:t>
      </w:r>
      <w:r w:rsidRPr="00BE58D7">
        <w:rPr>
          <w:rFonts w:ascii="Arial" w:eastAsia="Arial" w:hAnsi="Arial" w:cs="Arial"/>
          <w:spacing w:val="-1"/>
        </w:rPr>
        <w:t>l</w:t>
      </w:r>
      <w:r w:rsidRPr="00BE58D7">
        <w:rPr>
          <w:rFonts w:ascii="Arial" w:eastAsia="Arial" w:hAnsi="Arial" w:cs="Arial"/>
        </w:rPr>
        <w:t>a</w:t>
      </w:r>
      <w:r w:rsidRPr="00BE58D7">
        <w:rPr>
          <w:rFonts w:ascii="Arial" w:eastAsia="Arial" w:hAnsi="Arial" w:cs="Arial"/>
          <w:spacing w:val="2"/>
        </w:rPr>
        <w:t>t</w:t>
      </w:r>
      <w:r w:rsidRPr="00BE58D7">
        <w:rPr>
          <w:rFonts w:ascii="Arial" w:eastAsia="Arial" w:hAnsi="Arial" w:cs="Arial"/>
          <w:spacing w:val="-1"/>
        </w:rPr>
        <w:t>i</w:t>
      </w:r>
      <w:r w:rsidRPr="00BE58D7">
        <w:rPr>
          <w:rFonts w:ascii="Arial" w:eastAsia="Arial" w:hAnsi="Arial" w:cs="Arial"/>
          <w:spacing w:val="2"/>
        </w:rPr>
        <w:t>o</w:t>
      </w:r>
      <w:r w:rsidRPr="00BE58D7">
        <w:rPr>
          <w:rFonts w:ascii="Arial" w:eastAsia="Arial" w:hAnsi="Arial" w:cs="Arial"/>
        </w:rPr>
        <w:t>n</w:t>
      </w:r>
      <w:r w:rsidRPr="00BE58D7">
        <w:rPr>
          <w:rFonts w:ascii="Arial" w:eastAsia="Arial" w:hAnsi="Arial" w:cs="Arial"/>
          <w:spacing w:val="9"/>
        </w:rPr>
        <w:t xml:space="preserve"> </w:t>
      </w:r>
      <w:r w:rsidRPr="00BE58D7">
        <w:rPr>
          <w:rFonts w:ascii="Arial" w:eastAsia="Arial" w:hAnsi="Arial" w:cs="Arial"/>
        </w:rPr>
        <w:t>to</w:t>
      </w:r>
      <w:r w:rsidRPr="00BE58D7">
        <w:rPr>
          <w:rFonts w:ascii="Arial" w:eastAsia="Arial" w:hAnsi="Arial" w:cs="Arial"/>
          <w:spacing w:val="15"/>
        </w:rPr>
        <w:t xml:space="preserve"> </w:t>
      </w:r>
      <w:r w:rsidRPr="00BE58D7">
        <w:rPr>
          <w:rFonts w:ascii="Arial" w:eastAsia="Arial" w:hAnsi="Arial" w:cs="Arial"/>
        </w:rPr>
        <w:t xml:space="preserve">the </w:t>
      </w:r>
      <w:r w:rsidRPr="00BE58D7">
        <w:rPr>
          <w:rFonts w:ascii="Arial" w:eastAsia="Arial" w:hAnsi="Arial" w:cs="Arial"/>
          <w:spacing w:val="-1"/>
        </w:rPr>
        <w:t>E</w:t>
      </w:r>
      <w:r w:rsidRPr="00BE58D7">
        <w:rPr>
          <w:rFonts w:ascii="Arial" w:eastAsia="Arial" w:hAnsi="Arial" w:cs="Arial"/>
          <w:spacing w:val="1"/>
        </w:rPr>
        <w:t>v</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p>
    <w:p w14:paraId="31FE6D17" w14:textId="77777777" w:rsidR="00BE58D7" w:rsidRPr="00BE58D7" w:rsidRDefault="00BE58D7" w:rsidP="00BE58D7">
      <w:pPr>
        <w:pStyle w:val="ListParagraph"/>
        <w:ind w:left="993"/>
        <w:rPr>
          <w:rFonts w:ascii="Arial" w:eastAsia="Arial" w:hAnsi="Arial" w:cs="Arial"/>
          <w:b/>
          <w:szCs w:val="22"/>
        </w:rPr>
      </w:pPr>
    </w:p>
    <w:p w14:paraId="08ABCD72" w14:textId="77777777" w:rsidR="00810E05" w:rsidRPr="00BE58D7" w:rsidRDefault="000D66C9" w:rsidP="00BE58D7">
      <w:pPr>
        <w:pStyle w:val="ListParagraph"/>
        <w:numPr>
          <w:ilvl w:val="1"/>
          <w:numId w:val="8"/>
        </w:numPr>
        <w:ind w:left="993" w:hanging="633"/>
        <w:rPr>
          <w:rFonts w:ascii="Arial" w:eastAsia="Arial" w:hAnsi="Arial" w:cs="Arial"/>
          <w:b/>
          <w:szCs w:val="22"/>
        </w:rPr>
      </w:pPr>
      <w:r w:rsidRPr="00BE58D7">
        <w:rPr>
          <w:rFonts w:ascii="Arial" w:eastAsia="Arial" w:hAnsi="Arial" w:cs="Arial"/>
          <w:spacing w:val="3"/>
        </w:rPr>
        <w:t>T</w:t>
      </w:r>
      <w:r w:rsidRPr="00BE58D7">
        <w:rPr>
          <w:rFonts w:ascii="Arial" w:eastAsia="Arial" w:hAnsi="Arial" w:cs="Arial"/>
        </w:rPr>
        <w:t>he</w:t>
      </w:r>
      <w:r w:rsidRPr="00BE58D7">
        <w:rPr>
          <w:rFonts w:ascii="Arial" w:eastAsia="Arial" w:hAnsi="Arial" w:cs="Arial"/>
          <w:spacing w:val="-4"/>
        </w:rPr>
        <w:t xml:space="preserve"> </w:t>
      </w:r>
      <w:r w:rsidRPr="00BE58D7">
        <w:rPr>
          <w:rFonts w:ascii="Arial" w:eastAsia="Arial" w:hAnsi="Arial" w:cs="Arial"/>
          <w:spacing w:val="-1"/>
        </w:rPr>
        <w:t>S</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rPr>
        <w:t>n</w:t>
      </w:r>
      <w:r w:rsidRPr="00BE58D7">
        <w:rPr>
          <w:rFonts w:ascii="Arial" w:eastAsia="Arial" w:hAnsi="Arial" w:cs="Arial"/>
          <w:spacing w:val="1"/>
        </w:rPr>
        <w:t>s</w:t>
      </w:r>
      <w:r w:rsidRPr="00BE58D7">
        <w:rPr>
          <w:rFonts w:ascii="Arial" w:eastAsia="Arial" w:hAnsi="Arial" w:cs="Arial"/>
        </w:rPr>
        <w:t>or:</w:t>
      </w:r>
    </w:p>
    <w:p w14:paraId="41F549D5" w14:textId="77777777" w:rsidR="00BE58D7" w:rsidRPr="00BE58D7" w:rsidRDefault="00BE58D7" w:rsidP="00BE58D7">
      <w:pPr>
        <w:pStyle w:val="ListParagraph"/>
        <w:rPr>
          <w:rFonts w:ascii="Arial" w:eastAsia="Arial" w:hAnsi="Arial" w:cs="Arial"/>
          <w:b/>
          <w:szCs w:val="22"/>
        </w:rPr>
      </w:pPr>
    </w:p>
    <w:p w14:paraId="7A1E4BCA" w14:textId="77777777" w:rsidR="00810E05" w:rsidRPr="00BE58D7" w:rsidRDefault="000D66C9" w:rsidP="00BE58D7">
      <w:pPr>
        <w:pStyle w:val="ListParagraph"/>
        <w:numPr>
          <w:ilvl w:val="2"/>
          <w:numId w:val="8"/>
        </w:numPr>
        <w:ind w:left="1418" w:hanging="698"/>
        <w:rPr>
          <w:rFonts w:ascii="Arial" w:eastAsia="Arial" w:hAnsi="Arial" w:cs="Arial"/>
          <w:b/>
          <w:szCs w:val="22"/>
        </w:rPr>
      </w:pPr>
      <w:r w:rsidRPr="00BE58D7">
        <w:rPr>
          <w:rFonts w:ascii="Arial" w:eastAsia="Arial" w:hAnsi="Arial" w:cs="Arial"/>
        </w:rPr>
        <w:t>w</w:t>
      </w:r>
      <w:r w:rsidRPr="00BE58D7">
        <w:rPr>
          <w:rFonts w:ascii="Arial" w:eastAsia="Arial" w:hAnsi="Arial" w:cs="Arial"/>
          <w:spacing w:val="-1"/>
        </w:rPr>
        <w:t>i</w:t>
      </w:r>
      <w:r w:rsidRPr="00BE58D7">
        <w:rPr>
          <w:rFonts w:ascii="Arial" w:eastAsia="Arial" w:hAnsi="Arial" w:cs="Arial"/>
          <w:spacing w:val="1"/>
        </w:rPr>
        <w:t>l</w:t>
      </w:r>
      <w:r w:rsidRPr="00BE58D7">
        <w:rPr>
          <w:rFonts w:ascii="Arial" w:eastAsia="Arial" w:hAnsi="Arial" w:cs="Arial"/>
        </w:rPr>
        <w:t>l</w:t>
      </w:r>
      <w:r w:rsidRPr="00BE58D7">
        <w:rPr>
          <w:rFonts w:ascii="Arial" w:eastAsia="Arial" w:hAnsi="Arial" w:cs="Arial"/>
          <w:spacing w:val="8"/>
        </w:rPr>
        <w:t xml:space="preserve"> </w:t>
      </w:r>
      <w:r w:rsidRPr="00BE58D7">
        <w:rPr>
          <w:rFonts w:ascii="Arial" w:eastAsia="Arial" w:hAnsi="Arial" w:cs="Arial"/>
          <w:spacing w:val="3"/>
        </w:rPr>
        <w:t>k</w:t>
      </w:r>
      <w:r w:rsidRPr="00BE58D7">
        <w:rPr>
          <w:rFonts w:ascii="Arial" w:eastAsia="Arial" w:hAnsi="Arial" w:cs="Arial"/>
        </w:rPr>
        <w:t>e</w:t>
      </w:r>
      <w:r w:rsidRPr="00BE58D7">
        <w:rPr>
          <w:rFonts w:ascii="Arial" w:eastAsia="Arial" w:hAnsi="Arial" w:cs="Arial"/>
          <w:spacing w:val="-1"/>
        </w:rPr>
        <w:t>e</w:t>
      </w:r>
      <w:r w:rsidRPr="00BE58D7">
        <w:rPr>
          <w:rFonts w:ascii="Arial" w:eastAsia="Arial" w:hAnsi="Arial" w:cs="Arial"/>
        </w:rPr>
        <w:t>p</w:t>
      </w:r>
      <w:r w:rsidRPr="00BE58D7">
        <w:rPr>
          <w:rFonts w:ascii="Arial" w:eastAsia="Arial" w:hAnsi="Arial" w:cs="Arial"/>
          <w:spacing w:val="7"/>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8"/>
        </w:rPr>
        <w:t xml:space="preserve"> </w:t>
      </w:r>
      <w:r w:rsidRPr="00BE58D7">
        <w:rPr>
          <w:rFonts w:ascii="Arial" w:eastAsia="Arial" w:hAnsi="Arial" w:cs="Arial"/>
        </w:rPr>
        <w:t>w</w:t>
      </w:r>
      <w:r w:rsidRPr="00BE58D7">
        <w:rPr>
          <w:rFonts w:ascii="Arial" w:eastAsia="Arial" w:hAnsi="Arial" w:cs="Arial"/>
          <w:spacing w:val="1"/>
        </w:rPr>
        <w:t>i</w:t>
      </w:r>
      <w:r w:rsidRPr="00BE58D7">
        <w:rPr>
          <w:rFonts w:ascii="Arial" w:eastAsia="Arial" w:hAnsi="Arial" w:cs="Arial"/>
          <w:spacing w:val="-1"/>
        </w:rPr>
        <w:t>l</w:t>
      </w:r>
      <w:r w:rsidRPr="00BE58D7">
        <w:rPr>
          <w:rFonts w:ascii="Arial" w:eastAsia="Arial" w:hAnsi="Arial" w:cs="Arial"/>
        </w:rPr>
        <w:t>l</w:t>
      </w:r>
      <w:r w:rsidRPr="00BE58D7">
        <w:rPr>
          <w:rFonts w:ascii="Arial" w:eastAsia="Arial" w:hAnsi="Arial" w:cs="Arial"/>
          <w:spacing w:val="8"/>
        </w:rPr>
        <w:t xml:space="preserve"> </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spacing w:val="1"/>
        </w:rPr>
        <w:t>s</w:t>
      </w:r>
      <w:r w:rsidRPr="00BE58D7">
        <w:rPr>
          <w:rFonts w:ascii="Arial" w:eastAsia="Arial" w:hAnsi="Arial" w:cs="Arial"/>
        </w:rPr>
        <w:t>ure</w:t>
      </w:r>
      <w:r w:rsidRPr="00BE58D7">
        <w:rPr>
          <w:rFonts w:ascii="Arial" w:eastAsia="Arial" w:hAnsi="Arial" w:cs="Arial"/>
          <w:spacing w:val="6"/>
        </w:rPr>
        <w:t xml:space="preserve"> </w:t>
      </w:r>
      <w:r w:rsidRPr="00BE58D7">
        <w:rPr>
          <w:rFonts w:ascii="Arial" w:eastAsia="Arial" w:hAnsi="Arial" w:cs="Arial"/>
          <w:spacing w:val="2"/>
        </w:rPr>
        <w:t>tha</w:t>
      </w:r>
      <w:r w:rsidRPr="00BE58D7">
        <w:rPr>
          <w:rFonts w:ascii="Arial" w:eastAsia="Arial" w:hAnsi="Arial" w:cs="Arial"/>
        </w:rPr>
        <w:t>t</w:t>
      </w:r>
      <w:r w:rsidRPr="00BE58D7">
        <w:rPr>
          <w:rFonts w:ascii="Arial" w:eastAsia="Arial" w:hAnsi="Arial" w:cs="Arial"/>
          <w:spacing w:val="8"/>
        </w:rPr>
        <w:t xml:space="preserve"> </w:t>
      </w:r>
      <w:r w:rsidRPr="00BE58D7">
        <w:rPr>
          <w:rFonts w:ascii="Arial" w:eastAsia="Arial" w:hAnsi="Arial" w:cs="Arial"/>
          <w:spacing w:val="-1"/>
        </w:rPr>
        <w:t>i</w:t>
      </w:r>
      <w:r w:rsidRPr="00BE58D7">
        <w:rPr>
          <w:rFonts w:ascii="Arial" w:eastAsia="Arial" w:hAnsi="Arial" w:cs="Arial"/>
        </w:rPr>
        <w:t>ts</w:t>
      </w:r>
      <w:r w:rsidRPr="00BE58D7">
        <w:rPr>
          <w:rFonts w:ascii="Arial" w:eastAsia="Arial" w:hAnsi="Arial" w:cs="Arial"/>
          <w:spacing w:val="10"/>
        </w:rPr>
        <w:t xml:space="preserve"> </w:t>
      </w:r>
      <w:r w:rsidRPr="00BE58D7">
        <w:rPr>
          <w:rFonts w:ascii="Arial" w:eastAsia="Arial" w:hAnsi="Arial" w:cs="Arial"/>
          <w:spacing w:val="1"/>
        </w:rPr>
        <w:t>s</w:t>
      </w:r>
      <w:r w:rsidRPr="00BE58D7">
        <w:rPr>
          <w:rFonts w:ascii="Arial" w:eastAsia="Arial" w:hAnsi="Arial" w:cs="Arial"/>
        </w:rPr>
        <w:t>ta</w:t>
      </w:r>
      <w:r w:rsidRPr="00BE58D7">
        <w:rPr>
          <w:rFonts w:ascii="Arial" w:eastAsia="Arial" w:hAnsi="Arial" w:cs="Arial"/>
          <w:spacing w:val="1"/>
        </w:rPr>
        <w:t>f</w:t>
      </w:r>
      <w:r w:rsidRPr="00BE58D7">
        <w:rPr>
          <w:rFonts w:ascii="Arial" w:eastAsia="Arial" w:hAnsi="Arial" w:cs="Arial"/>
        </w:rPr>
        <w:t>f</w:t>
      </w:r>
      <w:r w:rsidRPr="00BE58D7">
        <w:rPr>
          <w:rFonts w:ascii="Arial" w:eastAsia="Arial" w:hAnsi="Arial" w:cs="Arial"/>
          <w:spacing w:val="7"/>
        </w:rPr>
        <w:t xml:space="preserve"> </w:t>
      </w:r>
      <w:r w:rsidRPr="00BE58D7">
        <w:rPr>
          <w:rFonts w:ascii="Arial" w:eastAsia="Arial" w:hAnsi="Arial" w:cs="Arial"/>
        </w:rPr>
        <w:t>a</w:t>
      </w:r>
      <w:r w:rsidRPr="00BE58D7">
        <w:rPr>
          <w:rFonts w:ascii="Arial" w:eastAsia="Arial" w:hAnsi="Arial" w:cs="Arial"/>
          <w:spacing w:val="-1"/>
        </w:rPr>
        <w:t>n</w:t>
      </w:r>
      <w:r w:rsidRPr="00BE58D7">
        <w:rPr>
          <w:rFonts w:ascii="Arial" w:eastAsia="Arial" w:hAnsi="Arial" w:cs="Arial"/>
        </w:rPr>
        <w:t>d</w:t>
      </w:r>
      <w:r w:rsidRPr="00BE58D7">
        <w:rPr>
          <w:rFonts w:ascii="Arial" w:eastAsia="Arial" w:hAnsi="Arial" w:cs="Arial"/>
          <w:spacing w:val="8"/>
        </w:rPr>
        <w:t xml:space="preserve"> </w:t>
      </w:r>
      <w:r w:rsidRPr="00BE58D7">
        <w:rPr>
          <w:rFonts w:ascii="Arial" w:eastAsia="Arial" w:hAnsi="Arial" w:cs="Arial"/>
          <w:spacing w:val="1"/>
        </w:rPr>
        <w:t>c</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tra</w:t>
      </w:r>
      <w:r w:rsidRPr="00BE58D7">
        <w:rPr>
          <w:rFonts w:ascii="Arial" w:eastAsia="Arial" w:hAnsi="Arial" w:cs="Arial"/>
          <w:spacing w:val="1"/>
        </w:rPr>
        <w:t>c</w:t>
      </w:r>
      <w:r w:rsidRPr="00BE58D7">
        <w:rPr>
          <w:rFonts w:ascii="Arial" w:eastAsia="Arial" w:hAnsi="Arial" w:cs="Arial"/>
        </w:rPr>
        <w:t>tors</w:t>
      </w:r>
      <w:r w:rsidRPr="00BE58D7">
        <w:rPr>
          <w:rFonts w:ascii="Arial" w:eastAsia="Arial" w:hAnsi="Arial" w:cs="Arial"/>
          <w:spacing w:val="3"/>
        </w:rPr>
        <w:t xml:space="preserve"> k</w:t>
      </w:r>
      <w:r w:rsidRPr="00BE58D7">
        <w:rPr>
          <w:rFonts w:ascii="Arial" w:eastAsia="Arial" w:hAnsi="Arial" w:cs="Arial"/>
        </w:rPr>
        <w:t>e</w:t>
      </w:r>
      <w:r w:rsidRPr="00BE58D7">
        <w:rPr>
          <w:rFonts w:ascii="Arial" w:eastAsia="Arial" w:hAnsi="Arial" w:cs="Arial"/>
          <w:spacing w:val="-1"/>
        </w:rPr>
        <w:t>e</w:t>
      </w:r>
      <w:r w:rsidRPr="00BE58D7">
        <w:rPr>
          <w:rFonts w:ascii="Arial" w:eastAsia="Arial" w:hAnsi="Arial" w:cs="Arial"/>
        </w:rPr>
        <w:t>p</w:t>
      </w:r>
      <w:r w:rsidRPr="00BE58D7">
        <w:rPr>
          <w:rFonts w:ascii="Arial" w:eastAsia="Arial" w:hAnsi="Arial" w:cs="Arial"/>
          <w:spacing w:val="7"/>
        </w:rPr>
        <w:t xml:space="preserve"> </w:t>
      </w:r>
      <w:r w:rsidRPr="00BE58D7">
        <w:rPr>
          <w:rFonts w:ascii="Arial" w:eastAsia="Arial" w:hAnsi="Arial" w:cs="Arial"/>
        </w:rPr>
        <w:t>MQ</w:t>
      </w:r>
      <w:r w:rsidRPr="00BE58D7">
        <w:rPr>
          <w:rFonts w:ascii="Arial" w:eastAsia="Arial" w:hAnsi="Arial" w:cs="Arial"/>
          <w:spacing w:val="9"/>
        </w:rPr>
        <w:t xml:space="preserve"> </w:t>
      </w:r>
      <w:r w:rsidRPr="00BE58D7">
        <w:rPr>
          <w:rFonts w:ascii="Arial" w:eastAsia="Arial" w:hAnsi="Arial" w:cs="Arial"/>
          <w:spacing w:val="-1"/>
        </w:rPr>
        <w:t>P</w:t>
      </w:r>
      <w:r w:rsidRPr="00BE58D7">
        <w:rPr>
          <w:rFonts w:ascii="Arial" w:eastAsia="Arial" w:hAnsi="Arial" w:cs="Arial"/>
        </w:rPr>
        <w:t>er</w:t>
      </w:r>
      <w:r w:rsidRPr="00BE58D7">
        <w:rPr>
          <w:rFonts w:ascii="Arial" w:eastAsia="Arial" w:hAnsi="Arial" w:cs="Arial"/>
          <w:spacing w:val="2"/>
        </w:rPr>
        <w:t>s</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al</w:t>
      </w:r>
      <w:r w:rsidR="00BE58D7">
        <w:rPr>
          <w:rFonts w:ascii="Arial" w:eastAsia="Arial" w:hAnsi="Arial" w:cs="Arial"/>
        </w:rPr>
        <w:t xml:space="preserve"> </w:t>
      </w:r>
      <w:r w:rsidRPr="00BE58D7">
        <w:rPr>
          <w:rFonts w:ascii="Arial" w:eastAsia="Arial" w:hAnsi="Arial" w:cs="Arial"/>
        </w:rPr>
        <w:t>In</w:t>
      </w:r>
      <w:r w:rsidRPr="00BE58D7">
        <w:rPr>
          <w:rFonts w:ascii="Arial" w:eastAsia="Arial" w:hAnsi="Arial" w:cs="Arial"/>
          <w:spacing w:val="1"/>
        </w:rPr>
        <w:t>f</w:t>
      </w:r>
      <w:r w:rsidRPr="00BE58D7">
        <w:rPr>
          <w:rFonts w:ascii="Arial" w:eastAsia="Arial" w:hAnsi="Arial" w:cs="Arial"/>
        </w:rPr>
        <w:t>o</w:t>
      </w:r>
      <w:r w:rsidRPr="00BE58D7">
        <w:rPr>
          <w:rFonts w:ascii="Arial" w:eastAsia="Arial" w:hAnsi="Arial" w:cs="Arial"/>
          <w:spacing w:val="-2"/>
        </w:rPr>
        <w:t>r</w:t>
      </w:r>
      <w:r w:rsidRPr="00BE58D7">
        <w:rPr>
          <w:rFonts w:ascii="Arial" w:eastAsia="Arial" w:hAnsi="Arial" w:cs="Arial"/>
          <w:spacing w:val="4"/>
        </w:rPr>
        <w:t>m</w:t>
      </w:r>
      <w:r w:rsidRPr="00BE58D7">
        <w:rPr>
          <w:rFonts w:ascii="Arial" w:eastAsia="Arial" w:hAnsi="Arial" w:cs="Arial"/>
        </w:rPr>
        <w:t>at</w:t>
      </w:r>
      <w:r w:rsidRPr="00BE58D7">
        <w:rPr>
          <w:rFonts w:ascii="Arial" w:eastAsia="Arial" w:hAnsi="Arial" w:cs="Arial"/>
          <w:spacing w:val="-2"/>
        </w:rPr>
        <w:t>i</w:t>
      </w:r>
      <w:r w:rsidRPr="00BE58D7">
        <w:rPr>
          <w:rFonts w:ascii="Arial" w:eastAsia="Arial" w:hAnsi="Arial" w:cs="Arial"/>
        </w:rPr>
        <w:t>on</w:t>
      </w:r>
      <w:r w:rsidRPr="00BE58D7">
        <w:rPr>
          <w:rFonts w:ascii="Arial" w:eastAsia="Arial" w:hAnsi="Arial" w:cs="Arial"/>
          <w:spacing w:val="-11"/>
        </w:rPr>
        <w:t xml:space="preserve"> </w:t>
      </w:r>
      <w:r w:rsidRPr="00BE58D7">
        <w:rPr>
          <w:rFonts w:ascii="Arial" w:eastAsia="Arial" w:hAnsi="Arial" w:cs="Arial"/>
          <w:spacing w:val="1"/>
        </w:rPr>
        <w:t>c</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spacing w:val="2"/>
        </w:rPr>
        <w:t>f</w:t>
      </w:r>
      <w:r w:rsidRPr="00BE58D7">
        <w:rPr>
          <w:rFonts w:ascii="Arial" w:eastAsia="Arial" w:hAnsi="Arial" w:cs="Arial"/>
          <w:spacing w:val="-1"/>
        </w:rPr>
        <w:t>i</w:t>
      </w:r>
      <w:r w:rsidRPr="00BE58D7">
        <w:rPr>
          <w:rFonts w:ascii="Arial" w:eastAsia="Arial" w:hAnsi="Arial" w:cs="Arial"/>
          <w:spacing w:val="2"/>
        </w:rPr>
        <w:t>d</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spacing w:val="2"/>
        </w:rPr>
        <w:t>t</w:t>
      </w:r>
      <w:r w:rsidRPr="00BE58D7">
        <w:rPr>
          <w:rFonts w:ascii="Arial" w:eastAsia="Arial" w:hAnsi="Arial" w:cs="Arial"/>
          <w:spacing w:val="-1"/>
        </w:rPr>
        <w:t>i</w:t>
      </w:r>
      <w:r w:rsidRPr="00BE58D7">
        <w:rPr>
          <w:rFonts w:ascii="Arial" w:eastAsia="Arial" w:hAnsi="Arial" w:cs="Arial"/>
          <w:spacing w:val="2"/>
        </w:rPr>
        <w:t>a</w:t>
      </w:r>
      <w:r w:rsidRPr="00BE58D7">
        <w:rPr>
          <w:rFonts w:ascii="Arial" w:eastAsia="Arial" w:hAnsi="Arial" w:cs="Arial"/>
          <w:spacing w:val="-1"/>
        </w:rPr>
        <w:t>l</w:t>
      </w:r>
      <w:r w:rsidRPr="00BE58D7">
        <w:rPr>
          <w:rFonts w:ascii="Arial" w:eastAsia="Arial" w:hAnsi="Arial" w:cs="Arial"/>
        </w:rPr>
        <w:t>;</w:t>
      </w:r>
      <w:r w:rsidRPr="00BE58D7">
        <w:rPr>
          <w:rFonts w:ascii="Arial" w:eastAsia="Arial" w:hAnsi="Arial" w:cs="Arial"/>
          <w:spacing w:val="-11"/>
        </w:rPr>
        <w:t xml:space="preserve"> </w:t>
      </w:r>
      <w:r w:rsidRPr="00BE58D7">
        <w:rPr>
          <w:rFonts w:ascii="Arial" w:eastAsia="Arial" w:hAnsi="Arial" w:cs="Arial"/>
          <w:spacing w:val="1"/>
          <w:w w:val="99"/>
        </w:rPr>
        <w:t>a</w:t>
      </w:r>
      <w:r w:rsidRPr="00BE58D7">
        <w:rPr>
          <w:rFonts w:ascii="Arial" w:eastAsia="Arial" w:hAnsi="Arial" w:cs="Arial"/>
          <w:spacing w:val="2"/>
          <w:w w:val="99"/>
        </w:rPr>
        <w:t>n</w:t>
      </w:r>
      <w:r w:rsidRPr="00BE58D7">
        <w:rPr>
          <w:rFonts w:ascii="Arial" w:eastAsia="Arial" w:hAnsi="Arial" w:cs="Arial"/>
          <w:w w:val="99"/>
        </w:rPr>
        <w:t>d</w:t>
      </w:r>
    </w:p>
    <w:p w14:paraId="774E754C" w14:textId="77777777" w:rsidR="00BE58D7" w:rsidRPr="00BE58D7" w:rsidRDefault="00BE58D7" w:rsidP="00BE58D7">
      <w:pPr>
        <w:pStyle w:val="ListParagraph"/>
        <w:ind w:left="1418"/>
        <w:rPr>
          <w:rFonts w:ascii="Arial" w:eastAsia="Arial" w:hAnsi="Arial" w:cs="Arial"/>
          <w:b/>
          <w:szCs w:val="22"/>
        </w:rPr>
      </w:pPr>
    </w:p>
    <w:p w14:paraId="17F6DAA0" w14:textId="77777777" w:rsidR="00810E05" w:rsidRPr="00BE58D7" w:rsidRDefault="000D66C9" w:rsidP="00BE58D7">
      <w:pPr>
        <w:pStyle w:val="ListParagraph"/>
        <w:numPr>
          <w:ilvl w:val="2"/>
          <w:numId w:val="8"/>
        </w:numPr>
        <w:ind w:left="1418" w:hanging="698"/>
        <w:rPr>
          <w:rFonts w:ascii="Arial" w:eastAsia="Arial" w:hAnsi="Arial" w:cs="Arial"/>
          <w:b/>
          <w:szCs w:val="22"/>
        </w:rPr>
      </w:pPr>
      <w:r w:rsidRPr="00BE58D7">
        <w:rPr>
          <w:rFonts w:ascii="Arial" w:eastAsia="Arial" w:hAnsi="Arial" w:cs="Arial"/>
          <w:spacing w:val="4"/>
        </w:rPr>
        <w:t>m</w:t>
      </w:r>
      <w:r w:rsidRPr="00BE58D7">
        <w:rPr>
          <w:rFonts w:ascii="Arial" w:eastAsia="Arial" w:hAnsi="Arial" w:cs="Arial"/>
        </w:rPr>
        <w:t>ay u</w:t>
      </w:r>
      <w:r w:rsidRPr="00BE58D7">
        <w:rPr>
          <w:rFonts w:ascii="Arial" w:eastAsia="Arial" w:hAnsi="Arial" w:cs="Arial"/>
          <w:spacing w:val="3"/>
        </w:rPr>
        <w:t>s</w:t>
      </w:r>
      <w:r w:rsidRPr="00BE58D7">
        <w:rPr>
          <w:rFonts w:ascii="Arial" w:eastAsia="Arial" w:hAnsi="Arial" w:cs="Arial"/>
        </w:rPr>
        <w:t>e</w:t>
      </w:r>
      <w:r w:rsidRPr="00BE58D7">
        <w:rPr>
          <w:rFonts w:ascii="Arial" w:eastAsia="Arial" w:hAnsi="Arial" w:cs="Arial"/>
          <w:spacing w:val="7"/>
        </w:rPr>
        <w:t xml:space="preserve"> </w:t>
      </w:r>
      <w:r w:rsidRPr="00BE58D7">
        <w:rPr>
          <w:rFonts w:ascii="Arial" w:eastAsia="Arial" w:hAnsi="Arial" w:cs="Arial"/>
        </w:rPr>
        <w:t>MQ</w:t>
      </w:r>
      <w:r w:rsidRPr="00BE58D7">
        <w:rPr>
          <w:rFonts w:ascii="Arial" w:eastAsia="Arial" w:hAnsi="Arial" w:cs="Arial"/>
          <w:spacing w:val="8"/>
        </w:rPr>
        <w:t xml:space="preserve"> </w:t>
      </w:r>
      <w:r w:rsidRPr="00BE58D7">
        <w:rPr>
          <w:rFonts w:ascii="Arial" w:eastAsia="Arial" w:hAnsi="Arial" w:cs="Arial"/>
          <w:spacing w:val="-1"/>
        </w:rPr>
        <w:t>P</w:t>
      </w:r>
      <w:r w:rsidRPr="00BE58D7">
        <w:rPr>
          <w:rFonts w:ascii="Arial" w:eastAsia="Arial" w:hAnsi="Arial" w:cs="Arial"/>
        </w:rPr>
        <w:t>er</w:t>
      </w:r>
      <w:r w:rsidRPr="00BE58D7">
        <w:rPr>
          <w:rFonts w:ascii="Arial" w:eastAsia="Arial" w:hAnsi="Arial" w:cs="Arial"/>
          <w:spacing w:val="2"/>
        </w:rPr>
        <w:t>s</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rPr>
        <w:t>al</w:t>
      </w:r>
      <w:r w:rsidRPr="00BE58D7">
        <w:rPr>
          <w:rFonts w:ascii="Arial" w:eastAsia="Arial" w:hAnsi="Arial" w:cs="Arial"/>
          <w:spacing w:val="1"/>
        </w:rPr>
        <w:t xml:space="preserve"> </w:t>
      </w:r>
      <w:r w:rsidRPr="00BE58D7">
        <w:rPr>
          <w:rFonts w:ascii="Arial" w:eastAsia="Arial" w:hAnsi="Arial" w:cs="Arial"/>
        </w:rPr>
        <w:t>In</w:t>
      </w:r>
      <w:r w:rsidRPr="00BE58D7">
        <w:rPr>
          <w:rFonts w:ascii="Arial" w:eastAsia="Arial" w:hAnsi="Arial" w:cs="Arial"/>
          <w:spacing w:val="1"/>
        </w:rPr>
        <w:t>f</w:t>
      </w:r>
      <w:r w:rsidRPr="00BE58D7">
        <w:rPr>
          <w:rFonts w:ascii="Arial" w:eastAsia="Arial" w:hAnsi="Arial" w:cs="Arial"/>
        </w:rPr>
        <w:t>or</w:t>
      </w:r>
      <w:r w:rsidRPr="00BE58D7">
        <w:rPr>
          <w:rFonts w:ascii="Arial" w:eastAsia="Arial" w:hAnsi="Arial" w:cs="Arial"/>
          <w:spacing w:val="5"/>
        </w:rPr>
        <w:t>m</w:t>
      </w:r>
      <w:r w:rsidRPr="00BE58D7">
        <w:rPr>
          <w:rFonts w:ascii="Arial" w:eastAsia="Arial" w:hAnsi="Arial" w:cs="Arial"/>
        </w:rPr>
        <w:t>at</w:t>
      </w:r>
      <w:r w:rsidRPr="00BE58D7">
        <w:rPr>
          <w:rFonts w:ascii="Arial" w:eastAsia="Arial" w:hAnsi="Arial" w:cs="Arial"/>
          <w:spacing w:val="-2"/>
        </w:rPr>
        <w:t>i</w:t>
      </w:r>
      <w:r w:rsidRPr="00BE58D7">
        <w:rPr>
          <w:rFonts w:ascii="Arial" w:eastAsia="Arial" w:hAnsi="Arial" w:cs="Arial"/>
        </w:rPr>
        <w:t xml:space="preserve">on </w:t>
      </w:r>
      <w:r w:rsidRPr="00BE58D7">
        <w:rPr>
          <w:rFonts w:ascii="Arial" w:eastAsia="Arial" w:hAnsi="Arial" w:cs="Arial"/>
          <w:spacing w:val="2"/>
        </w:rPr>
        <w:t>f</w:t>
      </w:r>
      <w:r w:rsidRPr="00BE58D7">
        <w:rPr>
          <w:rFonts w:ascii="Arial" w:eastAsia="Arial" w:hAnsi="Arial" w:cs="Arial"/>
        </w:rPr>
        <w:t>or</w:t>
      </w:r>
      <w:r w:rsidRPr="00BE58D7">
        <w:rPr>
          <w:rFonts w:ascii="Arial" w:eastAsia="Arial" w:hAnsi="Arial" w:cs="Arial"/>
          <w:spacing w:val="9"/>
        </w:rPr>
        <w:t xml:space="preserve"> </w:t>
      </w:r>
      <w:r w:rsidRPr="00BE58D7">
        <w:rPr>
          <w:rFonts w:ascii="Arial" w:eastAsia="Arial" w:hAnsi="Arial" w:cs="Arial"/>
        </w:rPr>
        <w:t>the</w:t>
      </w:r>
      <w:r w:rsidRPr="00BE58D7">
        <w:rPr>
          <w:rFonts w:ascii="Arial" w:eastAsia="Arial" w:hAnsi="Arial" w:cs="Arial"/>
          <w:spacing w:val="7"/>
        </w:rPr>
        <w:t xml:space="preserve"> </w:t>
      </w:r>
      <w:r w:rsidRPr="00BE58D7">
        <w:rPr>
          <w:rFonts w:ascii="Arial" w:eastAsia="Arial" w:hAnsi="Arial" w:cs="Arial"/>
        </w:rPr>
        <w:t>p</w:t>
      </w:r>
      <w:r w:rsidRPr="00BE58D7">
        <w:rPr>
          <w:rFonts w:ascii="Arial" w:eastAsia="Arial" w:hAnsi="Arial" w:cs="Arial"/>
          <w:spacing w:val="-1"/>
        </w:rPr>
        <w:t>u</w:t>
      </w:r>
      <w:r w:rsidRPr="00BE58D7">
        <w:rPr>
          <w:rFonts w:ascii="Arial" w:eastAsia="Arial" w:hAnsi="Arial" w:cs="Arial"/>
          <w:spacing w:val="1"/>
        </w:rPr>
        <w:t>r</w:t>
      </w:r>
      <w:r w:rsidRPr="00BE58D7">
        <w:rPr>
          <w:rFonts w:ascii="Arial" w:eastAsia="Arial" w:hAnsi="Arial" w:cs="Arial"/>
        </w:rPr>
        <w:t>p</w:t>
      </w:r>
      <w:r w:rsidRPr="00BE58D7">
        <w:rPr>
          <w:rFonts w:ascii="Arial" w:eastAsia="Arial" w:hAnsi="Arial" w:cs="Arial"/>
          <w:spacing w:val="-1"/>
        </w:rPr>
        <w:t>o</w:t>
      </w:r>
      <w:r w:rsidRPr="00BE58D7">
        <w:rPr>
          <w:rFonts w:ascii="Arial" w:eastAsia="Arial" w:hAnsi="Arial" w:cs="Arial"/>
          <w:spacing w:val="1"/>
        </w:rPr>
        <w:t>s</w:t>
      </w:r>
      <w:r w:rsidRPr="00BE58D7">
        <w:rPr>
          <w:rFonts w:ascii="Arial" w:eastAsia="Arial" w:hAnsi="Arial" w:cs="Arial"/>
        </w:rPr>
        <w:t>es</w:t>
      </w:r>
      <w:r w:rsidRPr="00BE58D7">
        <w:rPr>
          <w:rFonts w:ascii="Arial" w:eastAsia="Arial" w:hAnsi="Arial" w:cs="Arial"/>
          <w:spacing w:val="3"/>
        </w:rPr>
        <w:t xml:space="preserve"> </w:t>
      </w:r>
      <w:r w:rsidRPr="00BE58D7">
        <w:rPr>
          <w:rFonts w:ascii="Arial" w:eastAsia="Arial" w:hAnsi="Arial" w:cs="Arial"/>
        </w:rPr>
        <w:t>of</w:t>
      </w:r>
      <w:r w:rsidRPr="00BE58D7">
        <w:rPr>
          <w:rFonts w:ascii="Arial" w:eastAsia="Arial" w:hAnsi="Arial" w:cs="Arial"/>
          <w:spacing w:val="10"/>
        </w:rPr>
        <w:t xml:space="preserve"> </w:t>
      </w:r>
      <w:r w:rsidRPr="00BE58D7">
        <w:rPr>
          <w:rFonts w:ascii="Arial" w:eastAsia="Arial" w:hAnsi="Arial" w:cs="Arial"/>
        </w:rPr>
        <w:t>p</w:t>
      </w:r>
      <w:r w:rsidRPr="00BE58D7">
        <w:rPr>
          <w:rFonts w:ascii="Arial" w:eastAsia="Arial" w:hAnsi="Arial" w:cs="Arial"/>
          <w:spacing w:val="-1"/>
        </w:rPr>
        <w:t>e</w:t>
      </w:r>
      <w:r w:rsidRPr="00BE58D7">
        <w:rPr>
          <w:rFonts w:ascii="Arial" w:eastAsia="Arial" w:hAnsi="Arial" w:cs="Arial"/>
          <w:spacing w:val="-2"/>
        </w:rPr>
        <w:t>r</w:t>
      </w:r>
      <w:r w:rsidRPr="00BE58D7">
        <w:rPr>
          <w:rFonts w:ascii="Arial" w:eastAsia="Arial" w:hAnsi="Arial" w:cs="Arial"/>
          <w:spacing w:val="2"/>
        </w:rPr>
        <w:t>f</w:t>
      </w:r>
      <w:r w:rsidRPr="00BE58D7">
        <w:rPr>
          <w:rFonts w:ascii="Arial" w:eastAsia="Arial" w:hAnsi="Arial" w:cs="Arial"/>
        </w:rPr>
        <w:t>o</w:t>
      </w:r>
      <w:r w:rsidRPr="00BE58D7">
        <w:rPr>
          <w:rFonts w:ascii="Arial" w:eastAsia="Arial" w:hAnsi="Arial" w:cs="Arial"/>
          <w:spacing w:val="-2"/>
        </w:rPr>
        <w:t>r</w:t>
      </w:r>
      <w:r w:rsidRPr="00BE58D7">
        <w:rPr>
          <w:rFonts w:ascii="Arial" w:eastAsia="Arial" w:hAnsi="Arial" w:cs="Arial"/>
          <w:spacing w:val="4"/>
        </w:rPr>
        <w:t>m</w:t>
      </w:r>
      <w:r w:rsidRPr="00BE58D7">
        <w:rPr>
          <w:rFonts w:ascii="Arial" w:eastAsia="Arial" w:hAnsi="Arial" w:cs="Arial"/>
          <w:spacing w:val="-1"/>
        </w:rPr>
        <w:t>i</w:t>
      </w:r>
      <w:r w:rsidRPr="00BE58D7">
        <w:rPr>
          <w:rFonts w:ascii="Arial" w:eastAsia="Arial" w:hAnsi="Arial" w:cs="Arial"/>
        </w:rPr>
        <w:t>ng th</w:t>
      </w:r>
      <w:r w:rsidRPr="00BE58D7">
        <w:rPr>
          <w:rFonts w:ascii="Arial" w:eastAsia="Arial" w:hAnsi="Arial" w:cs="Arial"/>
          <w:spacing w:val="-2"/>
        </w:rPr>
        <w:t>i</w:t>
      </w:r>
      <w:r w:rsidRPr="00BE58D7">
        <w:rPr>
          <w:rFonts w:ascii="Arial" w:eastAsia="Arial" w:hAnsi="Arial" w:cs="Arial"/>
        </w:rPr>
        <w:t xml:space="preserve">s </w:t>
      </w:r>
      <w:r w:rsidRPr="00BE58D7">
        <w:rPr>
          <w:rFonts w:ascii="Arial" w:eastAsia="Arial" w:hAnsi="Arial" w:cs="Arial"/>
          <w:spacing w:val="-1"/>
        </w:rPr>
        <w:t>A</w:t>
      </w:r>
      <w:r w:rsidRPr="00BE58D7">
        <w:rPr>
          <w:rFonts w:ascii="Arial" w:eastAsia="Arial" w:hAnsi="Arial" w:cs="Arial"/>
        </w:rPr>
        <w:t>gree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r w:rsidR="004415A0" w:rsidRPr="00BE58D7">
        <w:rPr>
          <w:rFonts w:ascii="Arial" w:eastAsia="Arial" w:hAnsi="Arial" w:cs="Arial"/>
        </w:rPr>
        <w:t xml:space="preserve"> </w:t>
      </w:r>
      <w:r w:rsidR="00E14BF4">
        <w:rPr>
          <w:rFonts w:ascii="Arial" w:eastAsia="Arial" w:hAnsi="Arial" w:cs="Arial"/>
        </w:rPr>
        <w:t xml:space="preserve"> </w:t>
      </w:r>
      <w:r w:rsidRPr="00BE58D7">
        <w:rPr>
          <w:rFonts w:ascii="Arial" w:eastAsia="Arial" w:hAnsi="Arial" w:cs="Arial"/>
          <w:spacing w:val="3"/>
        </w:rPr>
        <w:t>T</w:t>
      </w:r>
      <w:r w:rsidRPr="00BE58D7">
        <w:rPr>
          <w:rFonts w:ascii="Arial" w:eastAsia="Arial" w:hAnsi="Arial" w:cs="Arial"/>
        </w:rPr>
        <w:t>he</w:t>
      </w:r>
      <w:r w:rsidRPr="00BE58D7">
        <w:rPr>
          <w:rFonts w:ascii="Arial" w:eastAsia="Arial" w:hAnsi="Arial" w:cs="Arial"/>
          <w:spacing w:val="7"/>
        </w:rPr>
        <w:t xml:space="preserve"> </w:t>
      </w:r>
      <w:r w:rsidRPr="00BE58D7">
        <w:rPr>
          <w:rFonts w:ascii="Arial" w:eastAsia="Arial" w:hAnsi="Arial" w:cs="Arial"/>
          <w:spacing w:val="-1"/>
        </w:rPr>
        <w:t>S</w:t>
      </w:r>
      <w:r w:rsidRPr="00BE58D7">
        <w:rPr>
          <w:rFonts w:ascii="Arial" w:eastAsia="Arial" w:hAnsi="Arial" w:cs="Arial"/>
          <w:spacing w:val="2"/>
        </w:rPr>
        <w:t>p</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spacing w:val="1"/>
        </w:rPr>
        <w:t>s</w:t>
      </w:r>
      <w:r w:rsidRPr="00BE58D7">
        <w:rPr>
          <w:rFonts w:ascii="Arial" w:eastAsia="Arial" w:hAnsi="Arial" w:cs="Arial"/>
        </w:rPr>
        <w:t>or</w:t>
      </w:r>
      <w:r w:rsidRPr="00BE58D7">
        <w:rPr>
          <w:rFonts w:ascii="Arial" w:eastAsia="Arial" w:hAnsi="Arial" w:cs="Arial"/>
          <w:spacing w:val="4"/>
        </w:rPr>
        <w:t xml:space="preserve"> m</w:t>
      </w:r>
      <w:r w:rsidRPr="00BE58D7">
        <w:rPr>
          <w:rFonts w:ascii="Arial" w:eastAsia="Arial" w:hAnsi="Arial" w:cs="Arial"/>
        </w:rPr>
        <w:t>u</w:t>
      </w:r>
      <w:r w:rsidRPr="00BE58D7">
        <w:rPr>
          <w:rFonts w:ascii="Arial" w:eastAsia="Arial" w:hAnsi="Arial" w:cs="Arial"/>
          <w:spacing w:val="1"/>
        </w:rPr>
        <w:t>s</w:t>
      </w:r>
      <w:r w:rsidRPr="00BE58D7">
        <w:rPr>
          <w:rFonts w:ascii="Arial" w:eastAsia="Arial" w:hAnsi="Arial" w:cs="Arial"/>
        </w:rPr>
        <w:t>t</w:t>
      </w:r>
      <w:r w:rsidRPr="00BE58D7">
        <w:rPr>
          <w:rFonts w:ascii="Arial" w:eastAsia="Arial" w:hAnsi="Arial" w:cs="Arial"/>
          <w:spacing w:val="6"/>
        </w:rPr>
        <w:t xml:space="preserve"> </w:t>
      </w:r>
      <w:r w:rsidRPr="00BE58D7">
        <w:rPr>
          <w:rFonts w:ascii="Arial" w:eastAsia="Arial" w:hAnsi="Arial" w:cs="Arial"/>
        </w:rPr>
        <w:t>n</w:t>
      </w:r>
      <w:r w:rsidRPr="00BE58D7">
        <w:rPr>
          <w:rFonts w:ascii="Arial" w:eastAsia="Arial" w:hAnsi="Arial" w:cs="Arial"/>
          <w:spacing w:val="-1"/>
        </w:rPr>
        <w:t>o</w:t>
      </w:r>
      <w:r w:rsidRPr="00BE58D7">
        <w:rPr>
          <w:rFonts w:ascii="Arial" w:eastAsia="Arial" w:hAnsi="Arial" w:cs="Arial"/>
        </w:rPr>
        <w:t>t</w:t>
      </w:r>
      <w:r w:rsidRPr="00BE58D7">
        <w:rPr>
          <w:rFonts w:ascii="Arial" w:eastAsia="Arial" w:hAnsi="Arial" w:cs="Arial"/>
          <w:spacing w:val="8"/>
        </w:rPr>
        <w:t xml:space="preserve"> </w:t>
      </w:r>
      <w:r w:rsidRPr="00BE58D7">
        <w:rPr>
          <w:rFonts w:ascii="Arial" w:eastAsia="Arial" w:hAnsi="Arial" w:cs="Arial"/>
        </w:rPr>
        <w:t>u</w:t>
      </w:r>
      <w:r w:rsidRPr="00BE58D7">
        <w:rPr>
          <w:rFonts w:ascii="Arial" w:eastAsia="Arial" w:hAnsi="Arial" w:cs="Arial"/>
          <w:spacing w:val="1"/>
        </w:rPr>
        <w:t>s</w:t>
      </w:r>
      <w:r w:rsidRPr="00BE58D7">
        <w:rPr>
          <w:rFonts w:ascii="Arial" w:eastAsia="Arial" w:hAnsi="Arial" w:cs="Arial"/>
        </w:rPr>
        <w:t>e</w:t>
      </w:r>
      <w:r w:rsidRPr="00BE58D7">
        <w:rPr>
          <w:rFonts w:ascii="Arial" w:eastAsia="Arial" w:hAnsi="Arial" w:cs="Arial"/>
          <w:spacing w:val="7"/>
        </w:rPr>
        <w:t xml:space="preserve"> </w:t>
      </w:r>
      <w:r w:rsidRPr="00BE58D7">
        <w:rPr>
          <w:rFonts w:ascii="Arial" w:eastAsia="Arial" w:hAnsi="Arial" w:cs="Arial"/>
        </w:rPr>
        <w:t>or</w:t>
      </w:r>
      <w:r w:rsidRPr="00BE58D7">
        <w:rPr>
          <w:rFonts w:ascii="Arial" w:eastAsia="Arial" w:hAnsi="Arial" w:cs="Arial"/>
          <w:spacing w:val="10"/>
        </w:rPr>
        <w:t xml:space="preserve"> </w:t>
      </w:r>
      <w:r w:rsidRPr="00BE58D7">
        <w:rPr>
          <w:rFonts w:ascii="Arial" w:eastAsia="Arial" w:hAnsi="Arial" w:cs="Arial"/>
          <w:spacing w:val="2"/>
        </w:rPr>
        <w:t>d</w:t>
      </w:r>
      <w:r w:rsidRPr="00BE58D7">
        <w:rPr>
          <w:rFonts w:ascii="Arial" w:eastAsia="Arial" w:hAnsi="Arial" w:cs="Arial"/>
          <w:spacing w:val="-1"/>
        </w:rPr>
        <w:t>i</w:t>
      </w:r>
      <w:r w:rsidRPr="00BE58D7">
        <w:rPr>
          <w:rFonts w:ascii="Arial" w:eastAsia="Arial" w:hAnsi="Arial" w:cs="Arial"/>
          <w:spacing w:val="1"/>
        </w:rPr>
        <w:t>scl</w:t>
      </w:r>
      <w:r w:rsidRPr="00BE58D7">
        <w:rPr>
          <w:rFonts w:ascii="Arial" w:eastAsia="Arial" w:hAnsi="Arial" w:cs="Arial"/>
        </w:rPr>
        <w:t>o</w:t>
      </w:r>
      <w:r w:rsidRPr="00BE58D7">
        <w:rPr>
          <w:rFonts w:ascii="Arial" w:eastAsia="Arial" w:hAnsi="Arial" w:cs="Arial"/>
          <w:spacing w:val="1"/>
        </w:rPr>
        <w:t>s</w:t>
      </w:r>
      <w:r w:rsidRPr="00BE58D7">
        <w:rPr>
          <w:rFonts w:ascii="Arial" w:eastAsia="Arial" w:hAnsi="Arial" w:cs="Arial"/>
        </w:rPr>
        <w:t>e</w:t>
      </w:r>
      <w:r w:rsidRPr="00BE58D7">
        <w:rPr>
          <w:rFonts w:ascii="Arial" w:eastAsia="Arial" w:hAnsi="Arial" w:cs="Arial"/>
          <w:spacing w:val="3"/>
        </w:rPr>
        <w:t xml:space="preserve"> </w:t>
      </w:r>
      <w:r w:rsidRPr="00BE58D7">
        <w:rPr>
          <w:rFonts w:ascii="Arial" w:eastAsia="Arial" w:hAnsi="Arial" w:cs="Arial"/>
        </w:rPr>
        <w:t>MQ</w:t>
      </w:r>
      <w:r w:rsidRPr="00BE58D7">
        <w:rPr>
          <w:rFonts w:ascii="Arial" w:eastAsia="Arial" w:hAnsi="Arial" w:cs="Arial"/>
          <w:spacing w:val="8"/>
        </w:rPr>
        <w:t xml:space="preserve"> </w:t>
      </w:r>
      <w:r w:rsidRPr="00BE58D7">
        <w:rPr>
          <w:rFonts w:ascii="Arial" w:eastAsia="Arial" w:hAnsi="Arial" w:cs="Arial"/>
          <w:spacing w:val="1"/>
        </w:rPr>
        <w:t>P</w:t>
      </w:r>
      <w:r w:rsidRPr="00BE58D7">
        <w:rPr>
          <w:rFonts w:ascii="Arial" w:eastAsia="Arial" w:hAnsi="Arial" w:cs="Arial"/>
        </w:rPr>
        <w:t>er</w:t>
      </w:r>
      <w:r w:rsidRPr="00BE58D7">
        <w:rPr>
          <w:rFonts w:ascii="Arial" w:eastAsia="Arial" w:hAnsi="Arial" w:cs="Arial"/>
          <w:spacing w:val="2"/>
        </w:rPr>
        <w:t>s</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spacing w:val="2"/>
        </w:rPr>
        <w:t>a</w:t>
      </w:r>
      <w:r w:rsidRPr="00BE58D7">
        <w:rPr>
          <w:rFonts w:ascii="Arial" w:eastAsia="Arial" w:hAnsi="Arial" w:cs="Arial"/>
        </w:rPr>
        <w:t>l In</w:t>
      </w:r>
      <w:r w:rsidRPr="00BE58D7">
        <w:rPr>
          <w:rFonts w:ascii="Arial" w:eastAsia="Arial" w:hAnsi="Arial" w:cs="Arial"/>
          <w:spacing w:val="1"/>
        </w:rPr>
        <w:t>f</w:t>
      </w:r>
      <w:r w:rsidRPr="00BE58D7">
        <w:rPr>
          <w:rFonts w:ascii="Arial" w:eastAsia="Arial" w:hAnsi="Arial" w:cs="Arial"/>
        </w:rPr>
        <w:t>o</w:t>
      </w:r>
      <w:r w:rsidRPr="00BE58D7">
        <w:rPr>
          <w:rFonts w:ascii="Arial" w:eastAsia="Arial" w:hAnsi="Arial" w:cs="Arial"/>
          <w:spacing w:val="-2"/>
        </w:rPr>
        <w:t>r</w:t>
      </w:r>
      <w:r w:rsidRPr="00BE58D7">
        <w:rPr>
          <w:rFonts w:ascii="Arial" w:eastAsia="Arial" w:hAnsi="Arial" w:cs="Arial"/>
          <w:spacing w:val="4"/>
        </w:rPr>
        <w:t>m</w:t>
      </w:r>
      <w:r w:rsidRPr="00BE58D7">
        <w:rPr>
          <w:rFonts w:ascii="Arial" w:eastAsia="Arial" w:hAnsi="Arial" w:cs="Arial"/>
        </w:rPr>
        <w:t>at</w:t>
      </w:r>
      <w:r w:rsidRPr="00BE58D7">
        <w:rPr>
          <w:rFonts w:ascii="Arial" w:eastAsia="Arial" w:hAnsi="Arial" w:cs="Arial"/>
          <w:spacing w:val="-2"/>
        </w:rPr>
        <w:t>i</w:t>
      </w:r>
      <w:r w:rsidRPr="00BE58D7">
        <w:rPr>
          <w:rFonts w:ascii="Arial" w:eastAsia="Arial" w:hAnsi="Arial" w:cs="Arial"/>
        </w:rPr>
        <w:t>on</w:t>
      </w:r>
      <w:r w:rsidRPr="00BE58D7">
        <w:rPr>
          <w:rFonts w:ascii="Arial" w:eastAsia="Arial" w:hAnsi="Arial" w:cs="Arial"/>
          <w:spacing w:val="-6"/>
        </w:rPr>
        <w:t xml:space="preserve"> </w:t>
      </w:r>
      <w:r w:rsidRPr="00BE58D7">
        <w:rPr>
          <w:rFonts w:ascii="Arial" w:eastAsia="Arial" w:hAnsi="Arial" w:cs="Arial"/>
          <w:spacing w:val="2"/>
        </w:rPr>
        <w:t>f</w:t>
      </w:r>
      <w:r w:rsidRPr="00BE58D7">
        <w:rPr>
          <w:rFonts w:ascii="Arial" w:eastAsia="Arial" w:hAnsi="Arial" w:cs="Arial"/>
        </w:rPr>
        <w:t>or</w:t>
      </w:r>
      <w:r w:rsidRPr="00BE58D7">
        <w:rPr>
          <w:rFonts w:ascii="Arial" w:eastAsia="Arial" w:hAnsi="Arial" w:cs="Arial"/>
          <w:spacing w:val="3"/>
        </w:rPr>
        <w:t xml:space="preserve"> </w:t>
      </w:r>
      <w:r w:rsidRPr="00BE58D7">
        <w:rPr>
          <w:rFonts w:ascii="Arial" w:eastAsia="Arial" w:hAnsi="Arial" w:cs="Arial"/>
          <w:spacing w:val="2"/>
        </w:rPr>
        <w:t>an</w:t>
      </w:r>
      <w:r w:rsidRPr="00BE58D7">
        <w:rPr>
          <w:rFonts w:ascii="Arial" w:eastAsia="Arial" w:hAnsi="Arial" w:cs="Arial"/>
        </w:rPr>
        <w:t>y o</w:t>
      </w:r>
      <w:r w:rsidRPr="00BE58D7">
        <w:rPr>
          <w:rFonts w:ascii="Arial" w:eastAsia="Arial" w:hAnsi="Arial" w:cs="Arial"/>
          <w:spacing w:val="2"/>
        </w:rPr>
        <w:t>t</w:t>
      </w:r>
      <w:r w:rsidRPr="00BE58D7">
        <w:rPr>
          <w:rFonts w:ascii="Arial" w:eastAsia="Arial" w:hAnsi="Arial" w:cs="Arial"/>
        </w:rPr>
        <w:t>h</w:t>
      </w:r>
      <w:r w:rsidRPr="00BE58D7">
        <w:rPr>
          <w:rFonts w:ascii="Arial" w:eastAsia="Arial" w:hAnsi="Arial" w:cs="Arial"/>
          <w:spacing w:val="-1"/>
        </w:rPr>
        <w:t>e</w:t>
      </w:r>
      <w:r w:rsidRPr="00BE58D7">
        <w:rPr>
          <w:rFonts w:ascii="Arial" w:eastAsia="Arial" w:hAnsi="Arial" w:cs="Arial"/>
        </w:rPr>
        <w:t>r</w:t>
      </w:r>
      <w:r w:rsidRPr="00BE58D7">
        <w:rPr>
          <w:rFonts w:ascii="Arial" w:eastAsia="Arial" w:hAnsi="Arial" w:cs="Arial"/>
          <w:spacing w:val="2"/>
        </w:rPr>
        <w:t xml:space="preserve"> p</w:t>
      </w:r>
      <w:r w:rsidRPr="00BE58D7">
        <w:rPr>
          <w:rFonts w:ascii="Arial" w:eastAsia="Arial" w:hAnsi="Arial" w:cs="Arial"/>
        </w:rPr>
        <w:t>urpo</w:t>
      </w:r>
      <w:r w:rsidRPr="00BE58D7">
        <w:rPr>
          <w:rFonts w:ascii="Arial" w:eastAsia="Arial" w:hAnsi="Arial" w:cs="Arial"/>
          <w:spacing w:val="1"/>
        </w:rPr>
        <w:t>s</w:t>
      </w:r>
      <w:r w:rsidRPr="00BE58D7">
        <w:rPr>
          <w:rFonts w:ascii="Arial" w:eastAsia="Arial" w:hAnsi="Arial" w:cs="Arial"/>
        </w:rPr>
        <w:t>e,</w:t>
      </w:r>
      <w:r w:rsidRPr="00BE58D7">
        <w:rPr>
          <w:rFonts w:ascii="Arial" w:eastAsia="Arial" w:hAnsi="Arial" w:cs="Arial"/>
          <w:spacing w:val="-2"/>
        </w:rPr>
        <w:t xml:space="preserve"> </w:t>
      </w:r>
      <w:r w:rsidRPr="00BE58D7">
        <w:rPr>
          <w:rFonts w:ascii="Arial" w:eastAsia="Arial" w:hAnsi="Arial" w:cs="Arial"/>
        </w:rPr>
        <w:t>w</w:t>
      </w:r>
      <w:r w:rsidRPr="00BE58D7">
        <w:rPr>
          <w:rFonts w:ascii="Arial" w:eastAsia="Arial" w:hAnsi="Arial" w:cs="Arial"/>
          <w:spacing w:val="-1"/>
        </w:rPr>
        <w:t>i</w:t>
      </w:r>
      <w:r w:rsidRPr="00BE58D7">
        <w:rPr>
          <w:rFonts w:ascii="Arial" w:eastAsia="Arial" w:hAnsi="Arial" w:cs="Arial"/>
          <w:spacing w:val="2"/>
        </w:rPr>
        <w:t>t</w:t>
      </w:r>
      <w:r w:rsidRPr="00BE58D7">
        <w:rPr>
          <w:rFonts w:ascii="Arial" w:eastAsia="Arial" w:hAnsi="Arial" w:cs="Arial"/>
        </w:rPr>
        <w:t>h</w:t>
      </w:r>
      <w:r w:rsidRPr="00BE58D7">
        <w:rPr>
          <w:rFonts w:ascii="Arial" w:eastAsia="Arial" w:hAnsi="Arial" w:cs="Arial"/>
          <w:spacing w:val="-1"/>
        </w:rPr>
        <w:t>o</w:t>
      </w:r>
      <w:r w:rsidRPr="00BE58D7">
        <w:rPr>
          <w:rFonts w:ascii="Arial" w:eastAsia="Arial" w:hAnsi="Arial" w:cs="Arial"/>
          <w:spacing w:val="2"/>
        </w:rPr>
        <w:t>u</w:t>
      </w:r>
      <w:r w:rsidRPr="00BE58D7">
        <w:rPr>
          <w:rFonts w:ascii="Arial" w:eastAsia="Arial" w:hAnsi="Arial" w:cs="Arial"/>
        </w:rPr>
        <w:t>t</w:t>
      </w:r>
      <w:r w:rsidRPr="00BE58D7">
        <w:rPr>
          <w:rFonts w:ascii="Arial" w:eastAsia="Arial" w:hAnsi="Arial" w:cs="Arial"/>
          <w:spacing w:val="-2"/>
        </w:rPr>
        <w:t xml:space="preserve"> </w:t>
      </w:r>
      <w:r w:rsidRPr="00BE58D7">
        <w:rPr>
          <w:rFonts w:ascii="Arial" w:eastAsia="Arial" w:hAnsi="Arial" w:cs="Arial"/>
        </w:rPr>
        <w:t>t</w:t>
      </w:r>
      <w:r w:rsidRPr="00BE58D7">
        <w:rPr>
          <w:rFonts w:ascii="Arial" w:eastAsia="Arial" w:hAnsi="Arial" w:cs="Arial"/>
          <w:spacing w:val="6"/>
        </w:rPr>
        <w:t>h</w:t>
      </w:r>
      <w:r w:rsidRPr="00BE58D7">
        <w:rPr>
          <w:rFonts w:ascii="Arial" w:eastAsia="Arial" w:hAnsi="Arial" w:cs="Arial"/>
        </w:rPr>
        <w:t>e</w:t>
      </w:r>
      <w:r w:rsidRPr="00BE58D7">
        <w:rPr>
          <w:rFonts w:ascii="Arial" w:eastAsia="Arial" w:hAnsi="Arial" w:cs="Arial"/>
          <w:spacing w:val="3"/>
        </w:rPr>
        <w:t xml:space="preserve"> </w:t>
      </w:r>
      <w:r w:rsidRPr="00BE58D7">
        <w:rPr>
          <w:rFonts w:ascii="Arial" w:eastAsia="Arial" w:hAnsi="Arial" w:cs="Arial"/>
        </w:rPr>
        <w:t>pri</w:t>
      </w:r>
      <w:r w:rsidRPr="00BE58D7">
        <w:rPr>
          <w:rFonts w:ascii="Arial" w:eastAsia="Arial" w:hAnsi="Arial" w:cs="Arial"/>
          <w:spacing w:val="-1"/>
        </w:rPr>
        <w:t>o</w:t>
      </w:r>
      <w:r w:rsidRPr="00BE58D7">
        <w:rPr>
          <w:rFonts w:ascii="Arial" w:eastAsia="Arial" w:hAnsi="Arial" w:cs="Arial"/>
        </w:rPr>
        <w:t>r</w:t>
      </w:r>
      <w:r w:rsidRPr="00BE58D7">
        <w:rPr>
          <w:rFonts w:ascii="Arial" w:eastAsia="Arial" w:hAnsi="Arial" w:cs="Arial"/>
          <w:spacing w:val="3"/>
        </w:rPr>
        <w:t xml:space="preserve"> </w:t>
      </w:r>
      <w:r w:rsidRPr="00BE58D7">
        <w:rPr>
          <w:rFonts w:ascii="Arial" w:eastAsia="Arial" w:hAnsi="Arial" w:cs="Arial"/>
          <w:spacing w:val="-2"/>
        </w:rPr>
        <w:t>w</w:t>
      </w:r>
      <w:r w:rsidRPr="00BE58D7">
        <w:rPr>
          <w:rFonts w:ascii="Arial" w:eastAsia="Arial" w:hAnsi="Arial" w:cs="Arial"/>
          <w:spacing w:val="3"/>
        </w:rPr>
        <w:t>r</w:t>
      </w:r>
      <w:r w:rsidRPr="00BE58D7">
        <w:rPr>
          <w:rFonts w:ascii="Arial" w:eastAsia="Arial" w:hAnsi="Arial" w:cs="Arial"/>
          <w:spacing w:val="-1"/>
        </w:rPr>
        <w:t>i</w:t>
      </w:r>
      <w:r w:rsidRPr="00BE58D7">
        <w:rPr>
          <w:rFonts w:ascii="Arial" w:eastAsia="Arial" w:hAnsi="Arial" w:cs="Arial"/>
        </w:rPr>
        <w:t>tt</w:t>
      </w:r>
      <w:r w:rsidRPr="00BE58D7">
        <w:rPr>
          <w:rFonts w:ascii="Arial" w:eastAsia="Arial" w:hAnsi="Arial" w:cs="Arial"/>
          <w:spacing w:val="1"/>
        </w:rPr>
        <w:t>e</w:t>
      </w:r>
      <w:r w:rsidRPr="00BE58D7">
        <w:rPr>
          <w:rFonts w:ascii="Arial" w:eastAsia="Arial" w:hAnsi="Arial" w:cs="Arial"/>
        </w:rPr>
        <w:t>n</w:t>
      </w:r>
      <w:r w:rsidRPr="00BE58D7">
        <w:rPr>
          <w:rFonts w:ascii="Arial" w:eastAsia="Arial" w:hAnsi="Arial" w:cs="Arial"/>
          <w:spacing w:val="-2"/>
        </w:rPr>
        <w:t xml:space="preserve"> </w:t>
      </w:r>
      <w:r w:rsidRPr="00BE58D7">
        <w:rPr>
          <w:rFonts w:ascii="Arial" w:eastAsia="Arial" w:hAnsi="Arial" w:cs="Arial"/>
          <w:spacing w:val="1"/>
        </w:rPr>
        <w:t>c</w:t>
      </w:r>
      <w:r w:rsidRPr="00BE58D7">
        <w:rPr>
          <w:rFonts w:ascii="Arial" w:eastAsia="Arial" w:hAnsi="Arial" w:cs="Arial"/>
        </w:rPr>
        <w:t>o</w:t>
      </w:r>
      <w:r w:rsidRPr="00BE58D7">
        <w:rPr>
          <w:rFonts w:ascii="Arial" w:eastAsia="Arial" w:hAnsi="Arial" w:cs="Arial"/>
          <w:spacing w:val="-1"/>
        </w:rPr>
        <w:t>n</w:t>
      </w:r>
      <w:r w:rsidRPr="00BE58D7">
        <w:rPr>
          <w:rFonts w:ascii="Arial" w:eastAsia="Arial" w:hAnsi="Arial" w:cs="Arial"/>
          <w:spacing w:val="1"/>
        </w:rPr>
        <w:t>s</w:t>
      </w:r>
      <w:r w:rsidRPr="00BE58D7">
        <w:rPr>
          <w:rFonts w:ascii="Arial" w:eastAsia="Arial" w:hAnsi="Arial" w:cs="Arial"/>
          <w:spacing w:val="2"/>
        </w:rPr>
        <w:t>e</w:t>
      </w:r>
      <w:r w:rsidRPr="00BE58D7">
        <w:rPr>
          <w:rFonts w:ascii="Arial" w:eastAsia="Arial" w:hAnsi="Arial" w:cs="Arial"/>
        </w:rPr>
        <w:t>nt</w:t>
      </w:r>
      <w:r w:rsidRPr="00BE58D7">
        <w:rPr>
          <w:rFonts w:ascii="Arial" w:eastAsia="Arial" w:hAnsi="Arial" w:cs="Arial"/>
          <w:spacing w:val="-1"/>
        </w:rPr>
        <w:t xml:space="preserve"> </w:t>
      </w:r>
      <w:r w:rsidRPr="00BE58D7">
        <w:rPr>
          <w:rFonts w:ascii="Arial" w:eastAsia="Arial" w:hAnsi="Arial" w:cs="Arial"/>
        </w:rPr>
        <w:t>of</w:t>
      </w:r>
      <w:r w:rsidRPr="00BE58D7">
        <w:rPr>
          <w:rFonts w:ascii="Arial" w:eastAsia="Arial" w:hAnsi="Arial" w:cs="Arial"/>
          <w:spacing w:val="4"/>
        </w:rPr>
        <w:t xml:space="preserve"> </w:t>
      </w:r>
      <w:r w:rsidRPr="00BE58D7">
        <w:rPr>
          <w:rFonts w:ascii="Arial" w:eastAsia="Arial" w:hAnsi="Arial" w:cs="Arial"/>
        </w:rPr>
        <w:t>the Un</w:t>
      </w:r>
      <w:r w:rsidRPr="00BE58D7">
        <w:rPr>
          <w:rFonts w:ascii="Arial" w:eastAsia="Arial" w:hAnsi="Arial" w:cs="Arial"/>
          <w:spacing w:val="1"/>
        </w:rPr>
        <w:t>i</w:t>
      </w:r>
      <w:r w:rsidRPr="00BE58D7">
        <w:rPr>
          <w:rFonts w:ascii="Arial" w:eastAsia="Arial" w:hAnsi="Arial" w:cs="Arial"/>
          <w:spacing w:val="-1"/>
        </w:rPr>
        <w:t>v</w:t>
      </w:r>
      <w:r w:rsidRPr="00BE58D7">
        <w:rPr>
          <w:rFonts w:ascii="Arial" w:eastAsia="Arial" w:hAnsi="Arial" w:cs="Arial"/>
        </w:rPr>
        <w:t>er</w:t>
      </w:r>
      <w:r w:rsidRPr="00BE58D7">
        <w:rPr>
          <w:rFonts w:ascii="Arial" w:eastAsia="Arial" w:hAnsi="Arial" w:cs="Arial"/>
          <w:spacing w:val="2"/>
        </w:rPr>
        <w:t>s</w:t>
      </w:r>
      <w:r w:rsidRPr="00BE58D7">
        <w:rPr>
          <w:rFonts w:ascii="Arial" w:eastAsia="Arial" w:hAnsi="Arial" w:cs="Arial"/>
          <w:spacing w:val="-1"/>
        </w:rPr>
        <w:t>i</w:t>
      </w:r>
      <w:r w:rsidRPr="00BE58D7">
        <w:rPr>
          <w:rFonts w:ascii="Arial" w:eastAsia="Arial" w:hAnsi="Arial" w:cs="Arial"/>
          <w:spacing w:val="4"/>
        </w:rPr>
        <w:t>t</w:t>
      </w:r>
      <w:r w:rsidRPr="00BE58D7">
        <w:rPr>
          <w:rFonts w:ascii="Arial" w:eastAsia="Arial" w:hAnsi="Arial" w:cs="Arial"/>
          <w:spacing w:val="-4"/>
        </w:rPr>
        <w:t>y</w:t>
      </w:r>
      <w:r w:rsidRPr="00BE58D7">
        <w:rPr>
          <w:rFonts w:ascii="Arial" w:eastAsia="Arial" w:hAnsi="Arial" w:cs="Arial"/>
        </w:rPr>
        <w:t>.</w:t>
      </w:r>
    </w:p>
    <w:p w14:paraId="742DE2E5" w14:textId="77777777" w:rsidR="00BE58D7" w:rsidRPr="00BE58D7" w:rsidRDefault="00BE58D7" w:rsidP="00BE58D7">
      <w:pPr>
        <w:pStyle w:val="ListParagraph"/>
        <w:rPr>
          <w:rFonts w:ascii="Arial" w:eastAsia="Arial" w:hAnsi="Arial" w:cs="Arial"/>
          <w:b/>
          <w:szCs w:val="22"/>
        </w:rPr>
      </w:pPr>
    </w:p>
    <w:p w14:paraId="1F6662EE" w14:textId="77777777" w:rsidR="00810E05" w:rsidRPr="00BE58D7" w:rsidRDefault="000D66C9" w:rsidP="00BE58D7">
      <w:pPr>
        <w:pStyle w:val="ListParagraph"/>
        <w:numPr>
          <w:ilvl w:val="1"/>
          <w:numId w:val="8"/>
        </w:numPr>
        <w:ind w:left="993" w:hanging="633"/>
        <w:rPr>
          <w:rFonts w:ascii="Arial" w:eastAsia="Arial" w:hAnsi="Arial" w:cs="Arial"/>
          <w:b/>
          <w:szCs w:val="22"/>
        </w:rPr>
      </w:pPr>
      <w:r w:rsidRPr="00BE58D7">
        <w:rPr>
          <w:rFonts w:ascii="Arial" w:eastAsia="Arial" w:hAnsi="Arial" w:cs="Arial"/>
          <w:spacing w:val="3"/>
        </w:rPr>
        <w:t>T</w:t>
      </w:r>
      <w:r w:rsidRPr="00BE58D7">
        <w:rPr>
          <w:rFonts w:ascii="Arial" w:eastAsia="Arial" w:hAnsi="Arial" w:cs="Arial"/>
        </w:rPr>
        <w:t>h</w:t>
      </w:r>
      <w:r w:rsidRPr="00BE58D7">
        <w:rPr>
          <w:rFonts w:ascii="Arial" w:eastAsia="Arial" w:hAnsi="Arial" w:cs="Arial"/>
          <w:spacing w:val="-1"/>
        </w:rPr>
        <w:t>i</w:t>
      </w:r>
      <w:r w:rsidRPr="00BE58D7">
        <w:rPr>
          <w:rFonts w:ascii="Arial" w:eastAsia="Arial" w:hAnsi="Arial" w:cs="Arial"/>
        </w:rPr>
        <w:t>s</w:t>
      </w:r>
      <w:r w:rsidRPr="00BE58D7">
        <w:rPr>
          <w:rFonts w:ascii="Arial" w:eastAsia="Arial" w:hAnsi="Arial" w:cs="Arial"/>
          <w:spacing w:val="-3"/>
        </w:rPr>
        <w:t xml:space="preserve"> </w:t>
      </w:r>
      <w:r w:rsidRPr="00BE58D7">
        <w:rPr>
          <w:rFonts w:ascii="Arial" w:eastAsia="Arial" w:hAnsi="Arial" w:cs="Arial"/>
          <w:spacing w:val="1"/>
        </w:rPr>
        <w:t>c</w:t>
      </w:r>
      <w:r w:rsidRPr="00BE58D7">
        <w:rPr>
          <w:rFonts w:ascii="Arial" w:eastAsia="Arial" w:hAnsi="Arial" w:cs="Arial"/>
          <w:spacing w:val="-1"/>
        </w:rPr>
        <w:t>l</w:t>
      </w:r>
      <w:r w:rsidRPr="00BE58D7">
        <w:rPr>
          <w:rFonts w:ascii="Arial" w:eastAsia="Arial" w:hAnsi="Arial" w:cs="Arial"/>
        </w:rPr>
        <w:t>a</w:t>
      </w:r>
      <w:r w:rsidRPr="00BE58D7">
        <w:rPr>
          <w:rFonts w:ascii="Arial" w:eastAsia="Arial" w:hAnsi="Arial" w:cs="Arial"/>
          <w:spacing w:val="-1"/>
        </w:rPr>
        <w:t>u</w:t>
      </w:r>
      <w:r w:rsidRPr="00BE58D7">
        <w:rPr>
          <w:rFonts w:ascii="Arial" w:eastAsia="Arial" w:hAnsi="Arial" w:cs="Arial"/>
          <w:spacing w:val="1"/>
        </w:rPr>
        <w:t>s</w:t>
      </w:r>
      <w:r w:rsidRPr="00BE58D7">
        <w:rPr>
          <w:rFonts w:ascii="Arial" w:eastAsia="Arial" w:hAnsi="Arial" w:cs="Arial"/>
        </w:rPr>
        <w:t>e</w:t>
      </w:r>
      <w:r w:rsidRPr="00BE58D7">
        <w:rPr>
          <w:rFonts w:ascii="Arial" w:eastAsia="Arial" w:hAnsi="Arial" w:cs="Arial"/>
          <w:spacing w:val="-6"/>
        </w:rPr>
        <w:t xml:space="preserve"> </w:t>
      </w:r>
      <w:r w:rsidRPr="00BE58D7">
        <w:rPr>
          <w:rFonts w:ascii="Arial" w:eastAsia="Arial" w:hAnsi="Arial" w:cs="Arial"/>
        </w:rPr>
        <w:t>sur</w:t>
      </w:r>
      <w:r w:rsidRPr="00BE58D7">
        <w:rPr>
          <w:rFonts w:ascii="Arial" w:eastAsia="Arial" w:hAnsi="Arial" w:cs="Arial"/>
          <w:spacing w:val="2"/>
        </w:rPr>
        <w:t>v</w:t>
      </w:r>
      <w:r w:rsidRPr="00BE58D7">
        <w:rPr>
          <w:rFonts w:ascii="Arial" w:eastAsia="Arial" w:hAnsi="Arial" w:cs="Arial"/>
          <w:spacing w:val="-1"/>
        </w:rPr>
        <w:t>i</w:t>
      </w:r>
      <w:r w:rsidRPr="00BE58D7">
        <w:rPr>
          <w:rFonts w:ascii="Arial" w:eastAsia="Arial" w:hAnsi="Arial" w:cs="Arial"/>
          <w:spacing w:val="1"/>
        </w:rPr>
        <w:t>v</w:t>
      </w:r>
      <w:r w:rsidRPr="00BE58D7">
        <w:rPr>
          <w:rFonts w:ascii="Arial" w:eastAsia="Arial" w:hAnsi="Arial" w:cs="Arial"/>
        </w:rPr>
        <w:t>es</w:t>
      </w:r>
      <w:r w:rsidRPr="00BE58D7">
        <w:rPr>
          <w:rFonts w:ascii="Arial" w:eastAsia="Arial" w:hAnsi="Arial" w:cs="Arial"/>
          <w:spacing w:val="-6"/>
        </w:rPr>
        <w:t xml:space="preserve"> </w:t>
      </w:r>
      <w:r w:rsidRPr="00BE58D7">
        <w:rPr>
          <w:rFonts w:ascii="Arial" w:eastAsia="Arial" w:hAnsi="Arial" w:cs="Arial"/>
        </w:rPr>
        <w:t>t</w:t>
      </w:r>
      <w:r w:rsidRPr="00BE58D7">
        <w:rPr>
          <w:rFonts w:ascii="Arial" w:eastAsia="Arial" w:hAnsi="Arial" w:cs="Arial"/>
          <w:spacing w:val="-1"/>
        </w:rPr>
        <w:t>h</w:t>
      </w:r>
      <w:r w:rsidRPr="00BE58D7">
        <w:rPr>
          <w:rFonts w:ascii="Arial" w:eastAsia="Arial" w:hAnsi="Arial" w:cs="Arial"/>
        </w:rPr>
        <w:t>e</w:t>
      </w:r>
      <w:r w:rsidRPr="00BE58D7">
        <w:rPr>
          <w:rFonts w:ascii="Arial" w:eastAsia="Arial" w:hAnsi="Arial" w:cs="Arial"/>
          <w:spacing w:val="-1"/>
        </w:rPr>
        <w:t xml:space="preserve"> </w:t>
      </w:r>
      <w:r w:rsidRPr="00BE58D7">
        <w:rPr>
          <w:rFonts w:ascii="Arial" w:eastAsia="Arial" w:hAnsi="Arial" w:cs="Arial"/>
        </w:rPr>
        <w:t>te</w:t>
      </w:r>
      <w:r w:rsidRPr="00BE58D7">
        <w:rPr>
          <w:rFonts w:ascii="Arial" w:eastAsia="Arial" w:hAnsi="Arial" w:cs="Arial"/>
          <w:spacing w:val="3"/>
        </w:rPr>
        <w:t>r</w:t>
      </w:r>
      <w:r w:rsidRPr="00BE58D7">
        <w:rPr>
          <w:rFonts w:ascii="Arial" w:eastAsia="Arial" w:hAnsi="Arial" w:cs="Arial"/>
          <w:spacing w:val="4"/>
        </w:rPr>
        <w:t>m</w:t>
      </w:r>
      <w:r w:rsidRPr="00BE58D7">
        <w:rPr>
          <w:rFonts w:ascii="Arial" w:eastAsia="Arial" w:hAnsi="Arial" w:cs="Arial"/>
          <w:spacing w:val="-1"/>
        </w:rPr>
        <w:t>i</w:t>
      </w:r>
      <w:r w:rsidRPr="00BE58D7">
        <w:rPr>
          <w:rFonts w:ascii="Arial" w:eastAsia="Arial" w:hAnsi="Arial" w:cs="Arial"/>
        </w:rPr>
        <w:t>n</w:t>
      </w:r>
      <w:r w:rsidRPr="00BE58D7">
        <w:rPr>
          <w:rFonts w:ascii="Arial" w:eastAsia="Arial" w:hAnsi="Arial" w:cs="Arial"/>
          <w:spacing w:val="-1"/>
        </w:rPr>
        <w:t>a</w:t>
      </w:r>
      <w:r w:rsidRPr="00BE58D7">
        <w:rPr>
          <w:rFonts w:ascii="Arial" w:eastAsia="Arial" w:hAnsi="Arial" w:cs="Arial"/>
        </w:rPr>
        <w:t>t</w:t>
      </w:r>
      <w:r w:rsidRPr="00BE58D7">
        <w:rPr>
          <w:rFonts w:ascii="Arial" w:eastAsia="Arial" w:hAnsi="Arial" w:cs="Arial"/>
          <w:spacing w:val="-1"/>
        </w:rPr>
        <w:t>i</w:t>
      </w:r>
      <w:r w:rsidRPr="00BE58D7">
        <w:rPr>
          <w:rFonts w:ascii="Arial" w:eastAsia="Arial" w:hAnsi="Arial" w:cs="Arial"/>
        </w:rPr>
        <w:t>on</w:t>
      </w:r>
      <w:r w:rsidRPr="00BE58D7">
        <w:rPr>
          <w:rFonts w:ascii="Arial" w:eastAsia="Arial" w:hAnsi="Arial" w:cs="Arial"/>
          <w:spacing w:val="-9"/>
        </w:rPr>
        <w:t xml:space="preserve"> </w:t>
      </w:r>
      <w:r w:rsidRPr="00BE58D7">
        <w:rPr>
          <w:rFonts w:ascii="Arial" w:eastAsia="Arial" w:hAnsi="Arial" w:cs="Arial"/>
        </w:rPr>
        <w:t>or</w:t>
      </w:r>
      <w:r w:rsidRPr="00BE58D7">
        <w:rPr>
          <w:rFonts w:ascii="Arial" w:eastAsia="Arial" w:hAnsi="Arial" w:cs="Arial"/>
          <w:spacing w:val="-2"/>
        </w:rPr>
        <w:t xml:space="preserve"> </w:t>
      </w:r>
      <w:r w:rsidRPr="00BE58D7">
        <w:rPr>
          <w:rFonts w:ascii="Arial" w:eastAsia="Arial" w:hAnsi="Arial" w:cs="Arial"/>
        </w:rPr>
        <w:t>e</w:t>
      </w:r>
      <w:r w:rsidRPr="00BE58D7">
        <w:rPr>
          <w:rFonts w:ascii="Arial" w:eastAsia="Arial" w:hAnsi="Arial" w:cs="Arial"/>
          <w:spacing w:val="1"/>
        </w:rPr>
        <w:t>x</w:t>
      </w:r>
      <w:r w:rsidRPr="00BE58D7">
        <w:rPr>
          <w:rFonts w:ascii="Arial" w:eastAsia="Arial" w:hAnsi="Arial" w:cs="Arial"/>
        </w:rPr>
        <w:t>p</w:t>
      </w:r>
      <w:r w:rsidRPr="00BE58D7">
        <w:rPr>
          <w:rFonts w:ascii="Arial" w:eastAsia="Arial" w:hAnsi="Arial" w:cs="Arial"/>
          <w:spacing w:val="-1"/>
        </w:rPr>
        <w:t>i</w:t>
      </w:r>
      <w:r w:rsidRPr="00BE58D7">
        <w:rPr>
          <w:rFonts w:ascii="Arial" w:eastAsia="Arial" w:hAnsi="Arial" w:cs="Arial"/>
          <w:spacing w:val="5"/>
        </w:rPr>
        <w:t>r</w:t>
      </w:r>
      <w:r w:rsidRPr="00BE58D7">
        <w:rPr>
          <w:rFonts w:ascii="Arial" w:eastAsia="Arial" w:hAnsi="Arial" w:cs="Arial"/>
        </w:rPr>
        <w:t>y</w:t>
      </w:r>
      <w:r w:rsidRPr="00BE58D7">
        <w:rPr>
          <w:rFonts w:ascii="Arial" w:eastAsia="Arial" w:hAnsi="Arial" w:cs="Arial"/>
          <w:spacing w:val="-9"/>
        </w:rPr>
        <w:t xml:space="preserve"> </w:t>
      </w:r>
      <w:r w:rsidRPr="00BE58D7">
        <w:rPr>
          <w:rFonts w:ascii="Arial" w:eastAsia="Arial" w:hAnsi="Arial" w:cs="Arial"/>
        </w:rPr>
        <w:t>of</w:t>
      </w:r>
      <w:r w:rsidRPr="00BE58D7">
        <w:rPr>
          <w:rFonts w:ascii="Arial" w:eastAsia="Arial" w:hAnsi="Arial" w:cs="Arial"/>
          <w:spacing w:val="-1"/>
        </w:rPr>
        <w:t xml:space="preserve"> </w:t>
      </w:r>
      <w:r w:rsidRPr="00BE58D7">
        <w:rPr>
          <w:rFonts w:ascii="Arial" w:eastAsia="Arial" w:hAnsi="Arial" w:cs="Arial"/>
        </w:rPr>
        <w:t>t</w:t>
      </w:r>
      <w:r w:rsidRPr="00BE58D7">
        <w:rPr>
          <w:rFonts w:ascii="Arial" w:eastAsia="Arial" w:hAnsi="Arial" w:cs="Arial"/>
          <w:spacing w:val="1"/>
        </w:rPr>
        <w:t>h</w:t>
      </w:r>
      <w:r w:rsidRPr="00BE58D7">
        <w:rPr>
          <w:rFonts w:ascii="Arial" w:eastAsia="Arial" w:hAnsi="Arial" w:cs="Arial"/>
          <w:spacing w:val="-1"/>
        </w:rPr>
        <w:t>i</w:t>
      </w:r>
      <w:r w:rsidRPr="00BE58D7">
        <w:rPr>
          <w:rFonts w:ascii="Arial" w:eastAsia="Arial" w:hAnsi="Arial" w:cs="Arial"/>
        </w:rPr>
        <w:t>s</w:t>
      </w:r>
      <w:r w:rsidRPr="00BE58D7">
        <w:rPr>
          <w:rFonts w:ascii="Arial" w:eastAsia="Arial" w:hAnsi="Arial" w:cs="Arial"/>
          <w:spacing w:val="-2"/>
        </w:rPr>
        <w:t xml:space="preserve"> </w:t>
      </w:r>
      <w:r w:rsidRPr="00BE58D7">
        <w:rPr>
          <w:rFonts w:ascii="Arial" w:eastAsia="Arial" w:hAnsi="Arial" w:cs="Arial"/>
          <w:spacing w:val="1"/>
        </w:rPr>
        <w:t>A</w:t>
      </w:r>
      <w:r w:rsidRPr="00BE58D7">
        <w:rPr>
          <w:rFonts w:ascii="Arial" w:eastAsia="Arial" w:hAnsi="Arial" w:cs="Arial"/>
        </w:rPr>
        <w:t>gree</w:t>
      </w:r>
      <w:r w:rsidRPr="00BE58D7">
        <w:rPr>
          <w:rFonts w:ascii="Arial" w:eastAsia="Arial" w:hAnsi="Arial" w:cs="Arial"/>
          <w:spacing w:val="4"/>
        </w:rPr>
        <w:t>m</w:t>
      </w:r>
      <w:r w:rsidRPr="00BE58D7">
        <w:rPr>
          <w:rFonts w:ascii="Arial" w:eastAsia="Arial" w:hAnsi="Arial" w:cs="Arial"/>
        </w:rPr>
        <w:t>e</w:t>
      </w:r>
      <w:r w:rsidRPr="00BE58D7">
        <w:rPr>
          <w:rFonts w:ascii="Arial" w:eastAsia="Arial" w:hAnsi="Arial" w:cs="Arial"/>
          <w:spacing w:val="-1"/>
        </w:rPr>
        <w:t>n</w:t>
      </w:r>
      <w:r w:rsidRPr="00BE58D7">
        <w:rPr>
          <w:rFonts w:ascii="Arial" w:eastAsia="Arial" w:hAnsi="Arial" w:cs="Arial"/>
        </w:rPr>
        <w:t>t.</w:t>
      </w:r>
    </w:p>
    <w:p w14:paraId="35EE0221" w14:textId="77777777" w:rsidR="00BE58D7" w:rsidRDefault="00BE58D7" w:rsidP="00BE58D7">
      <w:pPr>
        <w:pStyle w:val="ListParagraph"/>
        <w:ind w:left="993"/>
        <w:rPr>
          <w:rFonts w:ascii="Arial" w:eastAsia="Arial" w:hAnsi="Arial" w:cs="Arial"/>
          <w:b/>
          <w:szCs w:val="22"/>
        </w:rPr>
      </w:pPr>
    </w:p>
    <w:p w14:paraId="06D47246" w14:textId="77777777" w:rsidR="00BE58D7" w:rsidRDefault="00BE58D7" w:rsidP="00BE58D7">
      <w:pPr>
        <w:pStyle w:val="ListParagraph"/>
        <w:ind w:left="993"/>
        <w:rPr>
          <w:rFonts w:ascii="Arial" w:eastAsia="Arial" w:hAnsi="Arial" w:cs="Arial"/>
          <w:b/>
          <w:szCs w:val="22"/>
        </w:rPr>
      </w:pPr>
    </w:p>
    <w:p w14:paraId="1F30A972" w14:textId="77777777" w:rsidR="00BE58D7" w:rsidRPr="00BE58D7" w:rsidRDefault="00BE58D7" w:rsidP="00BE58D7">
      <w:pPr>
        <w:pStyle w:val="ListParagraph"/>
        <w:ind w:left="993"/>
        <w:rPr>
          <w:rFonts w:ascii="Arial" w:eastAsia="Arial" w:hAnsi="Arial" w:cs="Arial"/>
          <w:b/>
          <w:szCs w:val="22"/>
        </w:rPr>
      </w:pPr>
    </w:p>
    <w:p w14:paraId="28E12EDE" w14:textId="77777777" w:rsidR="00810E05" w:rsidRPr="00BE58D7" w:rsidRDefault="000D66C9" w:rsidP="00BE58D7">
      <w:pPr>
        <w:pStyle w:val="ListParagraph"/>
        <w:numPr>
          <w:ilvl w:val="0"/>
          <w:numId w:val="8"/>
        </w:numPr>
        <w:rPr>
          <w:rFonts w:ascii="Arial" w:eastAsia="Arial" w:hAnsi="Arial" w:cs="Arial"/>
          <w:b/>
          <w:szCs w:val="22"/>
        </w:rPr>
      </w:pPr>
      <w:r w:rsidRPr="00BE58D7">
        <w:rPr>
          <w:rFonts w:ascii="Arial" w:eastAsia="Arial" w:hAnsi="Arial" w:cs="Arial"/>
          <w:b/>
          <w:sz w:val="22"/>
          <w:szCs w:val="22"/>
        </w:rPr>
        <w:t>LI</w:t>
      </w:r>
      <w:r w:rsidRPr="00BE58D7">
        <w:rPr>
          <w:rFonts w:ascii="Arial" w:eastAsia="Arial" w:hAnsi="Arial" w:cs="Arial"/>
          <w:b/>
          <w:spacing w:val="-1"/>
          <w:sz w:val="22"/>
          <w:szCs w:val="22"/>
        </w:rPr>
        <w:t>M</w:t>
      </w:r>
      <w:r w:rsidRPr="00BE58D7">
        <w:rPr>
          <w:rFonts w:ascii="Arial" w:eastAsia="Arial" w:hAnsi="Arial" w:cs="Arial"/>
          <w:b/>
          <w:spacing w:val="1"/>
          <w:sz w:val="22"/>
          <w:szCs w:val="22"/>
        </w:rPr>
        <w:t>I</w:t>
      </w:r>
      <w:r w:rsidRPr="00BE58D7">
        <w:rPr>
          <w:rFonts w:ascii="Arial" w:eastAsia="Arial" w:hAnsi="Arial" w:cs="Arial"/>
          <w:b/>
          <w:spacing w:val="2"/>
          <w:sz w:val="22"/>
          <w:szCs w:val="22"/>
        </w:rPr>
        <w:t>T</w:t>
      </w:r>
      <w:r w:rsidRPr="00BE58D7">
        <w:rPr>
          <w:rFonts w:ascii="Arial" w:eastAsia="Arial" w:hAnsi="Arial" w:cs="Arial"/>
          <w:b/>
          <w:spacing w:val="-6"/>
          <w:sz w:val="22"/>
          <w:szCs w:val="22"/>
        </w:rPr>
        <w:t>A</w:t>
      </w:r>
      <w:r w:rsidRPr="00BE58D7">
        <w:rPr>
          <w:rFonts w:ascii="Arial" w:eastAsia="Arial" w:hAnsi="Arial" w:cs="Arial"/>
          <w:b/>
          <w:spacing w:val="-3"/>
          <w:sz w:val="22"/>
          <w:szCs w:val="22"/>
        </w:rPr>
        <w:t>T</w:t>
      </w:r>
      <w:r w:rsidRPr="00BE58D7">
        <w:rPr>
          <w:rFonts w:ascii="Arial" w:eastAsia="Arial" w:hAnsi="Arial" w:cs="Arial"/>
          <w:b/>
          <w:spacing w:val="1"/>
          <w:sz w:val="22"/>
          <w:szCs w:val="22"/>
        </w:rPr>
        <w:t>IO</w:t>
      </w:r>
      <w:r w:rsidRPr="00BE58D7">
        <w:rPr>
          <w:rFonts w:ascii="Arial" w:eastAsia="Arial" w:hAnsi="Arial" w:cs="Arial"/>
          <w:b/>
          <w:sz w:val="22"/>
          <w:szCs w:val="22"/>
        </w:rPr>
        <w:t xml:space="preserve">N </w:t>
      </w:r>
      <w:r w:rsidRPr="00BE58D7">
        <w:rPr>
          <w:rFonts w:ascii="Arial" w:eastAsia="Arial" w:hAnsi="Arial" w:cs="Arial"/>
          <w:b/>
          <w:spacing w:val="1"/>
          <w:sz w:val="22"/>
          <w:szCs w:val="22"/>
        </w:rPr>
        <w:t>O</w:t>
      </w:r>
      <w:r w:rsidRPr="00BE58D7">
        <w:rPr>
          <w:rFonts w:ascii="Arial" w:eastAsia="Arial" w:hAnsi="Arial" w:cs="Arial"/>
          <w:b/>
          <w:sz w:val="22"/>
          <w:szCs w:val="22"/>
        </w:rPr>
        <w:t xml:space="preserve">F </w:t>
      </w:r>
      <w:r w:rsidRPr="00BE58D7">
        <w:rPr>
          <w:rFonts w:ascii="Arial" w:eastAsia="Arial" w:hAnsi="Arial" w:cs="Arial"/>
          <w:b/>
          <w:spacing w:val="-2"/>
          <w:sz w:val="22"/>
          <w:szCs w:val="22"/>
        </w:rPr>
        <w:t>L</w:t>
      </w:r>
      <w:r w:rsidRPr="00BE58D7">
        <w:rPr>
          <w:rFonts w:ascii="Arial" w:eastAsia="Arial" w:hAnsi="Arial" w:cs="Arial"/>
          <w:b/>
          <w:spacing w:val="3"/>
          <w:sz w:val="22"/>
          <w:szCs w:val="22"/>
        </w:rPr>
        <w:t>I</w:t>
      </w:r>
      <w:r w:rsidRPr="00BE58D7">
        <w:rPr>
          <w:rFonts w:ascii="Arial" w:eastAsia="Arial" w:hAnsi="Arial" w:cs="Arial"/>
          <w:b/>
          <w:spacing w:val="-6"/>
          <w:sz w:val="22"/>
          <w:szCs w:val="22"/>
        </w:rPr>
        <w:t>A</w:t>
      </w:r>
      <w:r w:rsidRPr="00BE58D7">
        <w:rPr>
          <w:rFonts w:ascii="Arial" w:eastAsia="Arial" w:hAnsi="Arial" w:cs="Arial"/>
          <w:b/>
          <w:spacing w:val="-1"/>
          <w:sz w:val="22"/>
          <w:szCs w:val="22"/>
        </w:rPr>
        <w:t>B</w:t>
      </w:r>
      <w:r w:rsidRPr="00BE58D7">
        <w:rPr>
          <w:rFonts w:ascii="Arial" w:eastAsia="Arial" w:hAnsi="Arial" w:cs="Arial"/>
          <w:b/>
          <w:spacing w:val="1"/>
          <w:sz w:val="22"/>
          <w:szCs w:val="22"/>
        </w:rPr>
        <w:t>I</w:t>
      </w:r>
      <w:r w:rsidRPr="00BE58D7">
        <w:rPr>
          <w:rFonts w:ascii="Arial" w:eastAsia="Arial" w:hAnsi="Arial" w:cs="Arial"/>
          <w:b/>
          <w:sz w:val="22"/>
          <w:szCs w:val="22"/>
        </w:rPr>
        <w:t>LI</w:t>
      </w:r>
      <w:r w:rsidRPr="00BE58D7">
        <w:rPr>
          <w:rFonts w:ascii="Arial" w:eastAsia="Arial" w:hAnsi="Arial" w:cs="Arial"/>
          <w:b/>
          <w:spacing w:val="-2"/>
          <w:sz w:val="22"/>
          <w:szCs w:val="22"/>
        </w:rPr>
        <w:t>T</w:t>
      </w:r>
      <w:r w:rsidRPr="00BE58D7">
        <w:rPr>
          <w:rFonts w:ascii="Arial" w:eastAsia="Arial" w:hAnsi="Arial" w:cs="Arial"/>
          <w:b/>
          <w:sz w:val="22"/>
          <w:szCs w:val="22"/>
        </w:rPr>
        <w:t>Y</w:t>
      </w:r>
    </w:p>
    <w:p w14:paraId="61CFB3D1" w14:textId="77777777" w:rsidR="00BE58D7" w:rsidRDefault="00BE58D7" w:rsidP="00BE58D7">
      <w:pPr>
        <w:pStyle w:val="ListParagraph"/>
        <w:ind w:left="360"/>
        <w:rPr>
          <w:rFonts w:ascii="Arial" w:eastAsia="Arial" w:hAnsi="Arial" w:cs="Arial"/>
          <w:b/>
          <w:szCs w:val="22"/>
        </w:rPr>
      </w:pPr>
    </w:p>
    <w:p w14:paraId="78324977" w14:textId="77777777" w:rsidR="00BE58D7" w:rsidRDefault="00BE58D7" w:rsidP="00BE58D7">
      <w:pPr>
        <w:ind w:left="552" w:right="83"/>
        <w:jc w:val="both"/>
        <w:rPr>
          <w:rFonts w:ascii="Arial" w:eastAsia="Arial" w:hAnsi="Arial" w:cs="Arial"/>
        </w:rPr>
      </w:pPr>
      <w:r>
        <w:rPr>
          <w:rFonts w:ascii="Arial" w:eastAsia="Arial" w:hAnsi="Arial" w:cs="Arial"/>
        </w:rPr>
        <w:t>No</w:t>
      </w:r>
      <w:r>
        <w:rPr>
          <w:rFonts w:ascii="Arial" w:eastAsia="Arial" w:hAnsi="Arial" w:cs="Arial"/>
          <w:spacing w:val="2"/>
        </w:rPr>
        <w:t>t</w:t>
      </w:r>
      <w:r>
        <w:rPr>
          <w:rFonts w:ascii="Arial" w:eastAsia="Arial" w:hAnsi="Arial" w:cs="Arial"/>
          <w:spacing w:val="-2"/>
        </w:rPr>
        <w:t>w</w:t>
      </w:r>
      <w:r>
        <w:rPr>
          <w:rFonts w:ascii="Arial" w:eastAsia="Arial" w:hAnsi="Arial" w:cs="Arial"/>
          <w:spacing w:val="1"/>
        </w:rPr>
        <w:t>i</w:t>
      </w:r>
      <w:r>
        <w:rPr>
          <w:rFonts w:ascii="Arial" w:eastAsia="Arial" w:hAnsi="Arial" w:cs="Arial"/>
        </w:rPr>
        <w:t>thsta</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rPr>
        <w:t>ng a</w:t>
      </w:r>
      <w:r>
        <w:rPr>
          <w:rFonts w:ascii="Arial" w:eastAsia="Arial" w:hAnsi="Arial" w:cs="Arial"/>
          <w:spacing w:val="4"/>
        </w:rPr>
        <w:t>n</w:t>
      </w:r>
      <w:r>
        <w:rPr>
          <w:rFonts w:ascii="Arial" w:eastAsia="Arial" w:hAnsi="Arial" w:cs="Arial"/>
        </w:rPr>
        <w:t>y</w:t>
      </w:r>
      <w:r>
        <w:rPr>
          <w:rFonts w:ascii="Arial" w:eastAsia="Arial" w:hAnsi="Arial" w:cs="Arial"/>
          <w:spacing w:val="8"/>
        </w:rPr>
        <w:t xml:space="preserve"> </w:t>
      </w:r>
      <w:r>
        <w:rPr>
          <w:rFonts w:ascii="Arial" w:eastAsia="Arial" w:hAnsi="Arial" w:cs="Arial"/>
        </w:rPr>
        <w:t>ot</w:t>
      </w:r>
      <w:r>
        <w:rPr>
          <w:rFonts w:ascii="Arial" w:eastAsia="Arial" w:hAnsi="Arial" w:cs="Arial"/>
          <w:spacing w:val="-1"/>
        </w:rPr>
        <w:t>h</w:t>
      </w:r>
      <w:r>
        <w:rPr>
          <w:rFonts w:ascii="Arial" w:eastAsia="Arial" w:hAnsi="Arial" w:cs="Arial"/>
        </w:rPr>
        <w:t>er</w:t>
      </w:r>
      <w:r>
        <w:rPr>
          <w:rFonts w:ascii="Arial" w:eastAsia="Arial" w:hAnsi="Arial" w:cs="Arial"/>
          <w:spacing w:val="13"/>
        </w:rPr>
        <w:t xml:space="preserve"> </w:t>
      </w:r>
      <w:r>
        <w:rPr>
          <w:rFonts w:ascii="Arial" w:eastAsia="Arial" w:hAnsi="Arial" w:cs="Arial"/>
        </w:rPr>
        <w:t>pro</w:t>
      </w:r>
      <w:r>
        <w:rPr>
          <w:rFonts w:ascii="Arial" w:eastAsia="Arial" w:hAnsi="Arial" w:cs="Arial"/>
          <w:spacing w:val="1"/>
        </w:rPr>
        <w:t>v</w:t>
      </w:r>
      <w:r>
        <w:rPr>
          <w:rFonts w:ascii="Arial" w:eastAsia="Arial" w:hAnsi="Arial" w:cs="Arial"/>
          <w:spacing w:val="-1"/>
        </w:rPr>
        <w:t>i</w:t>
      </w:r>
      <w:r>
        <w:rPr>
          <w:rFonts w:ascii="Arial" w:eastAsia="Arial" w:hAnsi="Arial" w:cs="Arial"/>
          <w:spacing w:val="1"/>
        </w:rPr>
        <w:t>s</w:t>
      </w:r>
      <w:r>
        <w:rPr>
          <w:rFonts w:ascii="Arial" w:eastAsia="Arial" w:hAnsi="Arial" w:cs="Arial"/>
          <w:spacing w:val="-1"/>
        </w:rPr>
        <w:t>i</w:t>
      </w:r>
      <w:r>
        <w:rPr>
          <w:rFonts w:ascii="Arial" w:eastAsia="Arial" w:hAnsi="Arial" w:cs="Arial"/>
          <w:spacing w:val="2"/>
        </w:rPr>
        <w:t>o</w:t>
      </w:r>
      <w:r>
        <w:rPr>
          <w:rFonts w:ascii="Arial" w:eastAsia="Arial" w:hAnsi="Arial" w:cs="Arial"/>
        </w:rPr>
        <w:t>n</w:t>
      </w:r>
      <w:r>
        <w:rPr>
          <w:rFonts w:ascii="Arial" w:eastAsia="Arial" w:hAnsi="Arial" w:cs="Arial"/>
          <w:spacing w:val="4"/>
        </w:rPr>
        <w:t xml:space="preserve"> </w:t>
      </w:r>
      <w:r>
        <w:rPr>
          <w:rFonts w:ascii="Arial" w:eastAsia="Arial" w:hAnsi="Arial" w:cs="Arial"/>
        </w:rPr>
        <w:t>of</w:t>
      </w:r>
      <w:r>
        <w:rPr>
          <w:rFonts w:ascii="Arial" w:eastAsia="Arial" w:hAnsi="Arial" w:cs="Arial"/>
          <w:spacing w:val="13"/>
        </w:rPr>
        <w:t xml:space="preserve"> </w:t>
      </w:r>
      <w:r>
        <w:rPr>
          <w:rFonts w:ascii="Arial" w:eastAsia="Arial" w:hAnsi="Arial" w:cs="Arial"/>
        </w:rPr>
        <w:t>t</w:t>
      </w:r>
      <w:r>
        <w:rPr>
          <w:rFonts w:ascii="Arial" w:eastAsia="Arial" w:hAnsi="Arial" w:cs="Arial"/>
          <w:spacing w:val="2"/>
        </w:rPr>
        <w:t>h</w:t>
      </w:r>
      <w:r>
        <w:rPr>
          <w:rFonts w:ascii="Arial" w:eastAsia="Arial" w:hAnsi="Arial" w:cs="Arial"/>
          <w:spacing w:val="-1"/>
        </w:rPr>
        <w:t>i</w:t>
      </w:r>
      <w:r>
        <w:rPr>
          <w:rFonts w:ascii="Arial" w:eastAsia="Arial" w:hAnsi="Arial" w:cs="Arial"/>
        </w:rPr>
        <w:t>s</w:t>
      </w:r>
      <w:r>
        <w:rPr>
          <w:rFonts w:ascii="Arial" w:eastAsia="Arial" w:hAnsi="Arial" w:cs="Arial"/>
          <w:spacing w:val="12"/>
        </w:rPr>
        <w:t xml:space="preserve"> </w:t>
      </w:r>
      <w:r>
        <w:rPr>
          <w:rFonts w:ascii="Arial" w:eastAsia="Arial" w:hAnsi="Arial" w:cs="Arial"/>
          <w:spacing w:val="-1"/>
        </w:rPr>
        <w:t>A</w:t>
      </w:r>
      <w:r>
        <w:rPr>
          <w:rFonts w:ascii="Arial" w:eastAsia="Arial" w:hAnsi="Arial" w:cs="Arial"/>
        </w:rPr>
        <w:t>gree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2"/>
        </w:rPr>
        <w:t>w</w:t>
      </w:r>
      <w:r>
        <w:rPr>
          <w:rFonts w:ascii="Arial" w:eastAsia="Arial" w:hAnsi="Arial" w:cs="Arial"/>
          <w:spacing w:val="2"/>
        </w:rPr>
        <w:t>h</w:t>
      </w:r>
      <w:r>
        <w:rPr>
          <w:rFonts w:ascii="Arial" w:eastAsia="Arial" w:hAnsi="Arial" w:cs="Arial"/>
        </w:rPr>
        <w:t>et</w:t>
      </w:r>
      <w:r>
        <w:rPr>
          <w:rFonts w:ascii="Arial" w:eastAsia="Arial" w:hAnsi="Arial" w:cs="Arial"/>
          <w:spacing w:val="1"/>
        </w:rPr>
        <w:t>h</w:t>
      </w:r>
      <w:r>
        <w:rPr>
          <w:rFonts w:ascii="Arial" w:eastAsia="Arial" w:hAnsi="Arial" w:cs="Arial"/>
        </w:rPr>
        <w:t>er</w:t>
      </w:r>
      <w:r>
        <w:rPr>
          <w:rFonts w:ascii="Arial" w:eastAsia="Arial" w:hAnsi="Arial" w:cs="Arial"/>
          <w:spacing w:val="6"/>
        </w:rPr>
        <w:t xml:space="preserve"> </w:t>
      </w:r>
      <w:r>
        <w:rPr>
          <w:rFonts w:ascii="Arial" w:eastAsia="Arial" w:hAnsi="Arial" w:cs="Arial"/>
        </w:rPr>
        <w:t>e</w:t>
      </w:r>
      <w:r>
        <w:rPr>
          <w:rFonts w:ascii="Arial" w:eastAsia="Arial" w:hAnsi="Arial" w:cs="Arial"/>
          <w:spacing w:val="1"/>
        </w:rPr>
        <w:t>x</w:t>
      </w:r>
      <w:r>
        <w:rPr>
          <w:rFonts w:ascii="Arial" w:eastAsia="Arial" w:hAnsi="Arial" w:cs="Arial"/>
        </w:rPr>
        <w:t>pre</w:t>
      </w:r>
      <w:r>
        <w:rPr>
          <w:rFonts w:ascii="Arial" w:eastAsia="Arial" w:hAnsi="Arial" w:cs="Arial"/>
          <w:spacing w:val="1"/>
        </w:rPr>
        <w:t>s</w:t>
      </w:r>
      <w:r>
        <w:rPr>
          <w:rFonts w:ascii="Arial" w:eastAsia="Arial" w:hAnsi="Arial" w:cs="Arial"/>
        </w:rPr>
        <w:t>s</w:t>
      </w:r>
      <w:r>
        <w:rPr>
          <w:rFonts w:ascii="Arial" w:eastAsia="Arial" w:hAnsi="Arial" w:cs="Arial"/>
          <w:spacing w:val="6"/>
        </w:rPr>
        <w:t xml:space="preserve"> </w:t>
      </w:r>
      <w:r>
        <w:rPr>
          <w:rFonts w:ascii="Arial" w:eastAsia="Arial" w:hAnsi="Arial" w:cs="Arial"/>
        </w:rPr>
        <w:t>or</w:t>
      </w:r>
      <w:r>
        <w:rPr>
          <w:rFonts w:ascii="Arial" w:eastAsia="Arial" w:hAnsi="Arial" w:cs="Arial"/>
          <w:spacing w:val="13"/>
        </w:rPr>
        <w:t xml:space="preserve"> </w:t>
      </w:r>
      <w:r>
        <w:rPr>
          <w:rFonts w:ascii="Arial" w:eastAsia="Arial" w:hAnsi="Arial" w:cs="Arial"/>
          <w:spacing w:val="-1"/>
        </w:rPr>
        <w:t>i</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spacing w:val="1"/>
        </w:rPr>
        <w:t>i</w:t>
      </w:r>
      <w:r>
        <w:rPr>
          <w:rFonts w:ascii="Arial" w:eastAsia="Arial" w:hAnsi="Arial" w:cs="Arial"/>
        </w:rPr>
        <w:t>e</w:t>
      </w:r>
      <w:r>
        <w:rPr>
          <w:rFonts w:ascii="Arial" w:eastAsia="Arial" w:hAnsi="Arial" w:cs="Arial"/>
          <w:spacing w:val="-1"/>
        </w:rPr>
        <w:t>d</w:t>
      </w:r>
      <w:r>
        <w:rPr>
          <w:rFonts w:ascii="Arial" w:eastAsia="Arial" w:hAnsi="Arial" w:cs="Arial"/>
        </w:rPr>
        <w:t>,</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3"/>
        </w:rPr>
        <w:t xml:space="preserve"> </w:t>
      </w:r>
      <w:r>
        <w:rPr>
          <w:rFonts w:ascii="Arial" w:eastAsia="Arial" w:hAnsi="Arial" w:cs="Arial"/>
        </w:rPr>
        <w:t>no</w:t>
      </w:r>
      <w:r>
        <w:rPr>
          <w:rFonts w:ascii="Arial" w:eastAsia="Arial" w:hAnsi="Arial" w:cs="Arial"/>
          <w:spacing w:val="11"/>
        </w:rPr>
        <w:t xml:space="preserve"> </w:t>
      </w:r>
      <w:r>
        <w:rPr>
          <w:rFonts w:ascii="Arial" w:eastAsia="Arial" w:hAnsi="Arial" w:cs="Arial"/>
          <w:spacing w:val="2"/>
        </w:rPr>
        <w:t>e</w:t>
      </w:r>
      <w:r>
        <w:rPr>
          <w:rFonts w:ascii="Arial" w:eastAsia="Arial" w:hAnsi="Arial" w:cs="Arial"/>
          <w:spacing w:val="-1"/>
        </w:rPr>
        <w:t>v</w:t>
      </w:r>
      <w:r>
        <w:rPr>
          <w:rFonts w:ascii="Arial" w:eastAsia="Arial" w:hAnsi="Arial" w:cs="Arial"/>
          <w:spacing w:val="2"/>
        </w:rPr>
        <w:t>e</w:t>
      </w:r>
      <w:r>
        <w:rPr>
          <w:rFonts w:ascii="Arial" w:eastAsia="Arial" w:hAnsi="Arial" w:cs="Arial"/>
        </w:rPr>
        <w:t xml:space="preserve">nt </w:t>
      </w:r>
      <w:r>
        <w:rPr>
          <w:rFonts w:ascii="Arial" w:eastAsia="Arial" w:hAnsi="Arial" w:cs="Arial"/>
          <w:spacing w:val="1"/>
        </w:rPr>
        <w:t>s</w:t>
      </w:r>
      <w:r>
        <w:rPr>
          <w:rFonts w:ascii="Arial" w:eastAsia="Arial" w:hAnsi="Arial" w:cs="Arial"/>
        </w:rPr>
        <w:t>h</w:t>
      </w:r>
      <w:r>
        <w:rPr>
          <w:rFonts w:ascii="Arial" w:eastAsia="Arial" w:hAnsi="Arial" w:cs="Arial"/>
          <w:spacing w:val="-1"/>
        </w:rPr>
        <w:t>al</w:t>
      </w:r>
      <w:r>
        <w:rPr>
          <w:rFonts w:ascii="Arial" w:eastAsia="Arial" w:hAnsi="Arial" w:cs="Arial"/>
        </w:rPr>
        <w:t>l</w:t>
      </w:r>
      <w:r>
        <w:rPr>
          <w:rFonts w:ascii="Arial" w:eastAsia="Arial" w:hAnsi="Arial" w:cs="Arial"/>
          <w:spacing w:val="5"/>
        </w:rPr>
        <w:t xml:space="preserve"> </w:t>
      </w:r>
      <w:r>
        <w:rPr>
          <w:rFonts w:ascii="Arial" w:eastAsia="Arial" w:hAnsi="Arial" w:cs="Arial"/>
        </w:rPr>
        <w:t>t</w:t>
      </w:r>
      <w:r>
        <w:rPr>
          <w:rFonts w:ascii="Arial" w:eastAsia="Arial" w:hAnsi="Arial" w:cs="Arial"/>
          <w:spacing w:val="2"/>
        </w:rPr>
        <w:t>h</w:t>
      </w:r>
      <w:r>
        <w:rPr>
          <w:rFonts w:ascii="Arial" w:eastAsia="Arial" w:hAnsi="Arial" w:cs="Arial"/>
        </w:rPr>
        <w:t>e</w:t>
      </w:r>
      <w:r>
        <w:rPr>
          <w:rFonts w:ascii="Arial" w:eastAsia="Arial" w:hAnsi="Arial" w:cs="Arial"/>
          <w:spacing w:val="5"/>
        </w:rPr>
        <w:t xml:space="preserve"> </w:t>
      </w:r>
      <w:r>
        <w:rPr>
          <w:rFonts w:ascii="Arial" w:eastAsia="Arial" w:hAnsi="Arial" w:cs="Arial"/>
          <w:spacing w:val="2"/>
        </w:rPr>
        <w:t>U</w:t>
      </w:r>
      <w:r>
        <w:rPr>
          <w:rFonts w:ascii="Arial" w:eastAsia="Arial" w:hAnsi="Arial" w:cs="Arial"/>
        </w:rPr>
        <w:t>n</w:t>
      </w:r>
      <w:r>
        <w:rPr>
          <w:rFonts w:ascii="Arial" w:eastAsia="Arial" w:hAnsi="Arial" w:cs="Arial"/>
          <w:spacing w:val="1"/>
        </w:rPr>
        <w:t>i</w:t>
      </w:r>
      <w:r>
        <w:rPr>
          <w:rFonts w:ascii="Arial" w:eastAsia="Arial" w:hAnsi="Arial" w:cs="Arial"/>
          <w:spacing w:val="-1"/>
        </w:rPr>
        <w:t>v</w:t>
      </w:r>
      <w:r>
        <w:rPr>
          <w:rFonts w:ascii="Arial" w:eastAsia="Arial" w:hAnsi="Arial" w:cs="Arial"/>
        </w:rPr>
        <w:t>er</w:t>
      </w:r>
      <w:r>
        <w:rPr>
          <w:rFonts w:ascii="Arial" w:eastAsia="Arial" w:hAnsi="Arial" w:cs="Arial"/>
          <w:spacing w:val="2"/>
        </w:rPr>
        <w:t>s</w:t>
      </w:r>
      <w:r>
        <w:rPr>
          <w:rFonts w:ascii="Arial" w:eastAsia="Arial" w:hAnsi="Arial" w:cs="Arial"/>
          <w:spacing w:val="-1"/>
        </w:rPr>
        <w:t>i</w:t>
      </w:r>
      <w:r>
        <w:rPr>
          <w:rFonts w:ascii="Arial" w:eastAsia="Arial" w:hAnsi="Arial" w:cs="Arial"/>
          <w:spacing w:val="4"/>
        </w:rPr>
        <w:t>t</w:t>
      </w:r>
      <w:r>
        <w:rPr>
          <w:rFonts w:ascii="Arial" w:eastAsia="Arial" w:hAnsi="Arial" w:cs="Arial"/>
          <w:spacing w:val="-4"/>
        </w:rPr>
        <w:t>y</w:t>
      </w:r>
      <w:r>
        <w:rPr>
          <w:rFonts w:ascii="Arial" w:eastAsia="Arial" w:hAnsi="Arial" w:cs="Arial"/>
          <w:spacing w:val="1"/>
        </w:rPr>
        <w:t>’</w:t>
      </w:r>
      <w:r>
        <w:rPr>
          <w:rFonts w:ascii="Arial" w:eastAsia="Arial" w:hAnsi="Arial" w:cs="Arial"/>
        </w:rPr>
        <w:t>s</w:t>
      </w:r>
      <w:r>
        <w:rPr>
          <w:rFonts w:ascii="Arial" w:eastAsia="Arial" w:hAnsi="Arial" w:cs="Arial"/>
          <w:spacing w:val="3"/>
        </w:rPr>
        <w:t xml:space="preserve"> </w:t>
      </w:r>
      <w:r>
        <w:rPr>
          <w:rFonts w:ascii="Arial" w:eastAsia="Arial" w:hAnsi="Arial" w:cs="Arial"/>
          <w:spacing w:val="2"/>
        </w:rPr>
        <w:t>a</w:t>
      </w:r>
      <w:r>
        <w:rPr>
          <w:rFonts w:ascii="Arial" w:eastAsia="Arial" w:hAnsi="Arial" w:cs="Arial"/>
        </w:rPr>
        <w:t>g</w:t>
      </w:r>
      <w:r>
        <w:rPr>
          <w:rFonts w:ascii="Arial" w:eastAsia="Arial" w:hAnsi="Arial" w:cs="Arial"/>
          <w:spacing w:val="1"/>
        </w:rPr>
        <w:t>gr</w:t>
      </w:r>
      <w:r>
        <w:rPr>
          <w:rFonts w:ascii="Arial" w:eastAsia="Arial" w:hAnsi="Arial" w:cs="Arial"/>
        </w:rPr>
        <w:t>e</w:t>
      </w:r>
      <w:r>
        <w:rPr>
          <w:rFonts w:ascii="Arial" w:eastAsia="Arial" w:hAnsi="Arial" w:cs="Arial"/>
          <w:spacing w:val="-1"/>
        </w:rPr>
        <w:t>g</w:t>
      </w:r>
      <w:r>
        <w:rPr>
          <w:rFonts w:ascii="Arial" w:eastAsia="Arial" w:hAnsi="Arial" w:cs="Arial"/>
        </w:rPr>
        <w:t xml:space="preserve">ate </w:t>
      </w:r>
      <w:r>
        <w:rPr>
          <w:rFonts w:ascii="Arial" w:eastAsia="Arial" w:hAnsi="Arial" w:cs="Arial"/>
          <w:spacing w:val="1"/>
        </w:rPr>
        <w:t>l</w:t>
      </w:r>
      <w:r>
        <w:rPr>
          <w:rFonts w:ascii="Arial" w:eastAsia="Arial" w:hAnsi="Arial" w:cs="Arial"/>
          <w:spacing w:val="-1"/>
        </w:rPr>
        <w:t>i</w:t>
      </w:r>
      <w:r>
        <w:rPr>
          <w:rFonts w:ascii="Arial" w:eastAsia="Arial" w:hAnsi="Arial" w:cs="Arial"/>
        </w:rPr>
        <w:t>a</w:t>
      </w:r>
      <w:r>
        <w:rPr>
          <w:rFonts w:ascii="Arial" w:eastAsia="Arial" w:hAnsi="Arial" w:cs="Arial"/>
          <w:spacing w:val="1"/>
        </w:rPr>
        <w:t>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spacing w:val="4"/>
        </w:rPr>
        <w:t>t</w:t>
      </w:r>
      <w:r>
        <w:rPr>
          <w:rFonts w:ascii="Arial" w:eastAsia="Arial" w:hAnsi="Arial" w:cs="Arial"/>
        </w:rPr>
        <w:t>y w</w:t>
      </w:r>
      <w:r>
        <w:rPr>
          <w:rFonts w:ascii="Arial" w:eastAsia="Arial" w:hAnsi="Arial" w:cs="Arial"/>
          <w:spacing w:val="-1"/>
        </w:rPr>
        <w:t>i</w:t>
      </w:r>
      <w:r>
        <w:rPr>
          <w:rFonts w:ascii="Arial" w:eastAsia="Arial" w:hAnsi="Arial" w:cs="Arial"/>
        </w:rPr>
        <w:t>th</w:t>
      </w:r>
      <w:r>
        <w:rPr>
          <w:rFonts w:ascii="Arial" w:eastAsia="Arial" w:hAnsi="Arial" w:cs="Arial"/>
          <w:spacing w:val="6"/>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s</w:t>
      </w:r>
      <w:r>
        <w:rPr>
          <w:rFonts w:ascii="Arial" w:eastAsia="Arial" w:hAnsi="Arial" w:cs="Arial"/>
        </w:rPr>
        <w:t>p</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4"/>
        </w:rPr>
        <w:t xml:space="preserve"> </w:t>
      </w:r>
      <w:r>
        <w:rPr>
          <w:rFonts w:ascii="Arial" w:eastAsia="Arial" w:hAnsi="Arial" w:cs="Arial"/>
        </w:rPr>
        <w:t>to</w:t>
      </w:r>
      <w:r>
        <w:rPr>
          <w:rFonts w:ascii="Arial" w:eastAsia="Arial" w:hAnsi="Arial" w:cs="Arial"/>
          <w:spacing w:val="8"/>
        </w:rPr>
        <w:t xml:space="preserve"> </w:t>
      </w:r>
      <w:r>
        <w:rPr>
          <w:rFonts w:ascii="Arial" w:eastAsia="Arial" w:hAnsi="Arial" w:cs="Arial"/>
        </w:rPr>
        <w:t>a</w:t>
      </w:r>
      <w:r>
        <w:rPr>
          <w:rFonts w:ascii="Arial" w:eastAsia="Arial" w:hAnsi="Arial" w:cs="Arial"/>
          <w:spacing w:val="4"/>
        </w:rPr>
        <w:t>n</w:t>
      </w:r>
      <w:r>
        <w:rPr>
          <w:rFonts w:ascii="Arial" w:eastAsia="Arial" w:hAnsi="Arial" w:cs="Arial"/>
        </w:rPr>
        <w:t>y</w:t>
      </w:r>
      <w:r>
        <w:rPr>
          <w:rFonts w:ascii="Arial" w:eastAsia="Arial" w:hAnsi="Arial" w:cs="Arial"/>
          <w:spacing w:val="1"/>
        </w:rPr>
        <w:t xml:space="preserve"> </w:t>
      </w:r>
      <w:r>
        <w:rPr>
          <w:rFonts w:ascii="Arial" w:eastAsia="Arial" w:hAnsi="Arial" w:cs="Arial"/>
          <w:spacing w:val="2"/>
        </w:rPr>
        <w:t>a</w:t>
      </w:r>
      <w:r>
        <w:rPr>
          <w:rFonts w:ascii="Arial" w:eastAsia="Arial" w:hAnsi="Arial" w:cs="Arial"/>
        </w:rPr>
        <w:t>nd</w:t>
      </w:r>
      <w:r>
        <w:rPr>
          <w:rFonts w:ascii="Arial" w:eastAsia="Arial" w:hAnsi="Arial" w:cs="Arial"/>
          <w:spacing w:val="6"/>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l</w:t>
      </w:r>
      <w:r>
        <w:rPr>
          <w:rFonts w:ascii="Arial" w:eastAsia="Arial" w:hAnsi="Arial" w:cs="Arial"/>
        </w:rPr>
        <w:t>o</w:t>
      </w:r>
      <w:r>
        <w:rPr>
          <w:rFonts w:ascii="Arial" w:eastAsia="Arial" w:hAnsi="Arial" w:cs="Arial"/>
          <w:spacing w:val="1"/>
        </w:rPr>
        <w:t>ss</w:t>
      </w:r>
      <w:r>
        <w:rPr>
          <w:rFonts w:ascii="Arial" w:eastAsia="Arial" w:hAnsi="Arial" w:cs="Arial"/>
        </w:rPr>
        <w:t>e</w:t>
      </w:r>
      <w:r>
        <w:rPr>
          <w:rFonts w:ascii="Arial" w:eastAsia="Arial" w:hAnsi="Arial" w:cs="Arial"/>
          <w:spacing w:val="1"/>
        </w:rPr>
        <w:t>s</w:t>
      </w:r>
      <w:r>
        <w:rPr>
          <w:rFonts w:ascii="Arial" w:eastAsia="Arial" w:hAnsi="Arial" w:cs="Arial"/>
        </w:rPr>
        <w:t>,</w:t>
      </w:r>
      <w:r>
        <w:rPr>
          <w:rFonts w:ascii="Arial" w:eastAsia="Arial" w:hAnsi="Arial" w:cs="Arial"/>
          <w:spacing w:val="55"/>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s</w:t>
      </w:r>
      <w:r>
        <w:rPr>
          <w:rFonts w:ascii="Arial" w:eastAsia="Arial" w:hAnsi="Arial" w:cs="Arial"/>
        </w:rPr>
        <w:t>t</w:t>
      </w:r>
      <w:r>
        <w:rPr>
          <w:rFonts w:ascii="Arial" w:eastAsia="Arial" w:hAnsi="Arial" w:cs="Arial"/>
          <w:spacing w:val="1"/>
        </w:rPr>
        <w:t>s</w:t>
      </w:r>
      <w:r>
        <w:rPr>
          <w:rFonts w:ascii="Arial" w:eastAsia="Arial" w:hAnsi="Arial" w:cs="Arial"/>
        </w:rPr>
        <w:t>, d</w:t>
      </w:r>
      <w:r>
        <w:rPr>
          <w:rFonts w:ascii="Arial" w:eastAsia="Arial" w:hAnsi="Arial" w:cs="Arial"/>
          <w:spacing w:val="-3"/>
        </w:rPr>
        <w:t>a</w:t>
      </w:r>
      <w:r>
        <w:rPr>
          <w:rFonts w:ascii="Arial" w:eastAsia="Arial" w:hAnsi="Arial" w:cs="Arial"/>
          <w:spacing w:val="4"/>
        </w:rPr>
        <w:t>m</w:t>
      </w:r>
      <w:r>
        <w:rPr>
          <w:rFonts w:ascii="Arial" w:eastAsia="Arial" w:hAnsi="Arial" w:cs="Arial"/>
        </w:rPr>
        <w:t>a</w:t>
      </w:r>
      <w:r>
        <w:rPr>
          <w:rFonts w:ascii="Arial" w:eastAsia="Arial" w:hAnsi="Arial" w:cs="Arial"/>
          <w:spacing w:val="-1"/>
        </w:rPr>
        <w:t>g</w:t>
      </w:r>
      <w:r>
        <w:rPr>
          <w:rFonts w:ascii="Arial" w:eastAsia="Arial" w:hAnsi="Arial" w:cs="Arial"/>
        </w:rPr>
        <w:t>es</w:t>
      </w:r>
      <w:r>
        <w:rPr>
          <w:rFonts w:ascii="Arial" w:eastAsia="Arial" w:hAnsi="Arial" w:cs="Arial"/>
          <w:spacing w:val="54"/>
        </w:rPr>
        <w:t xml:space="preserve"> </w:t>
      </w:r>
      <w:r>
        <w:rPr>
          <w:rFonts w:ascii="Arial" w:eastAsia="Arial" w:hAnsi="Arial" w:cs="Arial"/>
        </w:rPr>
        <w:t xml:space="preserve">or </w:t>
      </w:r>
      <w:r>
        <w:rPr>
          <w:rFonts w:ascii="Arial" w:eastAsia="Arial" w:hAnsi="Arial" w:cs="Arial"/>
          <w:spacing w:val="1"/>
        </w:rPr>
        <w:t>c</w:t>
      </w:r>
      <w:r>
        <w:rPr>
          <w:rFonts w:ascii="Arial" w:eastAsia="Arial" w:hAnsi="Arial" w:cs="Arial"/>
          <w:spacing w:val="-1"/>
        </w:rPr>
        <w:t>l</w:t>
      </w:r>
      <w:r>
        <w:rPr>
          <w:rFonts w:ascii="Arial" w:eastAsia="Arial" w:hAnsi="Arial" w:cs="Arial"/>
        </w:rPr>
        <w:t>a</w:t>
      </w:r>
      <w:r>
        <w:rPr>
          <w:rFonts w:ascii="Arial" w:eastAsia="Arial" w:hAnsi="Arial" w:cs="Arial"/>
          <w:spacing w:val="-1"/>
        </w:rPr>
        <w:t>i</w:t>
      </w:r>
      <w:r>
        <w:rPr>
          <w:rFonts w:ascii="Arial" w:eastAsia="Arial" w:hAnsi="Arial" w:cs="Arial"/>
          <w:spacing w:val="2"/>
        </w:rPr>
        <w:t>m</w:t>
      </w:r>
      <w:r>
        <w:rPr>
          <w:rFonts w:ascii="Arial" w:eastAsia="Arial" w:hAnsi="Arial" w:cs="Arial"/>
        </w:rPr>
        <w:t>s</w:t>
      </w:r>
      <w:r>
        <w:rPr>
          <w:rFonts w:ascii="Arial" w:eastAsia="Arial" w:hAnsi="Arial" w:cs="Arial"/>
          <w:spacing w:val="2"/>
        </w:rPr>
        <w:t xml:space="preserve"> </w:t>
      </w:r>
      <w:r>
        <w:rPr>
          <w:rFonts w:ascii="Arial" w:eastAsia="Arial" w:hAnsi="Arial" w:cs="Arial"/>
        </w:rPr>
        <w:t>aris</w:t>
      </w:r>
      <w:r>
        <w:rPr>
          <w:rFonts w:ascii="Arial" w:eastAsia="Arial" w:hAnsi="Arial" w:cs="Arial"/>
          <w:spacing w:val="-1"/>
        </w:rPr>
        <w:t>i</w:t>
      </w:r>
      <w:r>
        <w:rPr>
          <w:rFonts w:ascii="Arial" w:eastAsia="Arial" w:hAnsi="Arial" w:cs="Arial"/>
        </w:rPr>
        <w:t>ng o</w:t>
      </w:r>
      <w:r>
        <w:rPr>
          <w:rFonts w:ascii="Arial" w:eastAsia="Arial" w:hAnsi="Arial" w:cs="Arial"/>
          <w:spacing w:val="-1"/>
        </w:rPr>
        <w:t>u</w:t>
      </w:r>
      <w:r>
        <w:rPr>
          <w:rFonts w:ascii="Arial" w:eastAsia="Arial" w:hAnsi="Arial" w:cs="Arial"/>
        </w:rPr>
        <w:t xml:space="preserve">t of or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on</w:t>
      </w:r>
      <w:r>
        <w:rPr>
          <w:rFonts w:ascii="Arial" w:eastAsia="Arial" w:hAnsi="Arial" w:cs="Arial"/>
          <w:spacing w:val="54"/>
        </w:rPr>
        <w:t xml:space="preserve"> </w:t>
      </w:r>
      <w:r>
        <w:rPr>
          <w:rFonts w:ascii="Arial" w:eastAsia="Arial" w:hAnsi="Arial" w:cs="Arial"/>
          <w:spacing w:val="-2"/>
        </w:rPr>
        <w:t>w</w:t>
      </w:r>
      <w:r>
        <w:rPr>
          <w:rFonts w:ascii="Arial" w:eastAsia="Arial" w:hAnsi="Arial" w:cs="Arial"/>
          <w:spacing w:val="-1"/>
        </w:rPr>
        <w:t>i</w:t>
      </w:r>
      <w:r>
        <w:rPr>
          <w:rFonts w:ascii="Arial" w:eastAsia="Arial" w:hAnsi="Arial" w:cs="Arial"/>
          <w:spacing w:val="2"/>
        </w:rPr>
        <w:t>t</w:t>
      </w:r>
      <w:r>
        <w:rPr>
          <w:rFonts w:ascii="Arial" w:eastAsia="Arial" w:hAnsi="Arial" w:cs="Arial"/>
        </w:rPr>
        <w:t>h th</w:t>
      </w:r>
      <w:r>
        <w:rPr>
          <w:rFonts w:ascii="Arial" w:eastAsia="Arial" w:hAnsi="Arial" w:cs="Arial"/>
          <w:spacing w:val="-2"/>
        </w:rPr>
        <w:t>i</w:t>
      </w:r>
      <w:r>
        <w:rPr>
          <w:rFonts w:ascii="Arial" w:eastAsia="Arial" w:hAnsi="Arial" w:cs="Arial"/>
        </w:rPr>
        <w:t xml:space="preserve">s </w:t>
      </w:r>
      <w:r>
        <w:rPr>
          <w:rFonts w:ascii="Arial" w:eastAsia="Arial" w:hAnsi="Arial" w:cs="Arial"/>
          <w:spacing w:val="-1"/>
        </w:rPr>
        <w:t>A</w:t>
      </w:r>
      <w:r>
        <w:rPr>
          <w:rFonts w:ascii="Arial" w:eastAsia="Arial" w:hAnsi="Arial" w:cs="Arial"/>
        </w:rPr>
        <w:t>gree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51"/>
        </w:rPr>
        <w:t xml:space="preserve"> </w:t>
      </w:r>
      <w:r>
        <w:rPr>
          <w:rFonts w:ascii="Arial" w:eastAsia="Arial" w:hAnsi="Arial" w:cs="Arial"/>
          <w:spacing w:val="-1"/>
        </w:rPr>
        <w:t>i</w:t>
      </w:r>
      <w:r>
        <w:rPr>
          <w:rFonts w:ascii="Arial" w:eastAsia="Arial" w:hAnsi="Arial" w:cs="Arial"/>
        </w:rPr>
        <w:t>ts p</w:t>
      </w:r>
      <w:r>
        <w:rPr>
          <w:rFonts w:ascii="Arial" w:eastAsia="Arial" w:hAnsi="Arial" w:cs="Arial"/>
          <w:spacing w:val="-1"/>
        </w:rPr>
        <w:t>e</w:t>
      </w:r>
      <w:r>
        <w:rPr>
          <w:rFonts w:ascii="Arial" w:eastAsia="Arial" w:hAnsi="Arial" w:cs="Arial"/>
          <w:spacing w:val="1"/>
        </w:rPr>
        <w:t>r</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51"/>
        </w:rPr>
        <w:t xml:space="preserve"> </w:t>
      </w:r>
      <w:r>
        <w:rPr>
          <w:rFonts w:ascii="Arial" w:eastAsia="Arial" w:hAnsi="Arial" w:cs="Arial"/>
        </w:rPr>
        <w:t>or brea</w:t>
      </w:r>
      <w:r>
        <w:rPr>
          <w:rFonts w:ascii="Arial" w:eastAsia="Arial" w:hAnsi="Arial" w:cs="Arial"/>
          <w:spacing w:val="1"/>
        </w:rPr>
        <w:t>c</w:t>
      </w:r>
      <w:r>
        <w:rPr>
          <w:rFonts w:ascii="Arial" w:eastAsia="Arial" w:hAnsi="Arial" w:cs="Arial"/>
        </w:rPr>
        <w:t>h, whe</w:t>
      </w:r>
      <w:r>
        <w:rPr>
          <w:rFonts w:ascii="Arial" w:eastAsia="Arial" w:hAnsi="Arial" w:cs="Arial"/>
          <w:spacing w:val="-1"/>
        </w:rPr>
        <w:t>t</w:t>
      </w:r>
      <w:r>
        <w:rPr>
          <w:rFonts w:ascii="Arial" w:eastAsia="Arial" w:hAnsi="Arial" w:cs="Arial"/>
          <w:spacing w:val="2"/>
        </w:rPr>
        <w:t>h</w:t>
      </w:r>
      <w:r>
        <w:rPr>
          <w:rFonts w:ascii="Arial" w:eastAsia="Arial" w:hAnsi="Arial" w:cs="Arial"/>
        </w:rPr>
        <w:t xml:space="preserve">er </w:t>
      </w:r>
      <w:r>
        <w:rPr>
          <w:rFonts w:ascii="Arial" w:eastAsia="Arial" w:hAnsi="Arial" w:cs="Arial"/>
          <w:spacing w:val="1"/>
        </w:rPr>
        <w:t>s</w:t>
      </w:r>
      <w:r>
        <w:rPr>
          <w:rFonts w:ascii="Arial" w:eastAsia="Arial" w:hAnsi="Arial" w:cs="Arial"/>
        </w:rPr>
        <w:t>u</w:t>
      </w:r>
      <w:r>
        <w:rPr>
          <w:rFonts w:ascii="Arial" w:eastAsia="Arial" w:hAnsi="Arial" w:cs="Arial"/>
          <w:spacing w:val="1"/>
        </w:rPr>
        <w:t>c</w:t>
      </w:r>
      <w:r>
        <w:rPr>
          <w:rFonts w:ascii="Arial" w:eastAsia="Arial" w:hAnsi="Arial" w:cs="Arial"/>
        </w:rPr>
        <w:t xml:space="preserve">h </w:t>
      </w:r>
      <w:r>
        <w:rPr>
          <w:rFonts w:ascii="Arial" w:eastAsia="Arial" w:hAnsi="Arial" w:cs="Arial"/>
          <w:spacing w:val="-1"/>
        </w:rPr>
        <w:t>li</w:t>
      </w:r>
      <w:r>
        <w:rPr>
          <w:rFonts w:ascii="Arial" w:eastAsia="Arial" w:hAnsi="Arial" w:cs="Arial"/>
        </w:rPr>
        <w:t>a</w:t>
      </w:r>
      <w:r>
        <w:rPr>
          <w:rFonts w:ascii="Arial" w:eastAsia="Arial" w:hAnsi="Arial" w:cs="Arial"/>
          <w:spacing w:val="1"/>
        </w:rPr>
        <w:t>b</w:t>
      </w:r>
      <w:r>
        <w:rPr>
          <w:rFonts w:ascii="Arial" w:eastAsia="Arial" w:hAnsi="Arial" w:cs="Arial"/>
          <w:spacing w:val="-1"/>
        </w:rPr>
        <w:t>i</w:t>
      </w:r>
      <w:r>
        <w:rPr>
          <w:rFonts w:ascii="Arial" w:eastAsia="Arial" w:hAnsi="Arial" w:cs="Arial"/>
          <w:spacing w:val="1"/>
        </w:rPr>
        <w:t>l</w:t>
      </w:r>
      <w:r>
        <w:rPr>
          <w:rFonts w:ascii="Arial" w:eastAsia="Arial" w:hAnsi="Arial" w:cs="Arial"/>
          <w:spacing w:val="-1"/>
        </w:rPr>
        <w:t>i</w:t>
      </w:r>
      <w:r>
        <w:rPr>
          <w:rFonts w:ascii="Arial" w:eastAsia="Arial" w:hAnsi="Arial" w:cs="Arial"/>
          <w:spacing w:val="4"/>
        </w:rPr>
        <w:t>t</w:t>
      </w:r>
      <w:r>
        <w:rPr>
          <w:rFonts w:ascii="Arial" w:eastAsia="Arial" w:hAnsi="Arial" w:cs="Arial"/>
        </w:rPr>
        <w:t>y</w:t>
      </w:r>
      <w:r>
        <w:rPr>
          <w:rFonts w:ascii="Arial" w:eastAsia="Arial" w:hAnsi="Arial" w:cs="Arial"/>
          <w:spacing w:val="52"/>
        </w:rPr>
        <w:t xml:space="preserve"> </w:t>
      </w:r>
      <w:r>
        <w:rPr>
          <w:rFonts w:ascii="Arial" w:eastAsia="Arial" w:hAnsi="Arial" w:cs="Arial"/>
          <w:spacing w:val="-1"/>
        </w:rPr>
        <w:t>i</w:t>
      </w:r>
      <w:r>
        <w:rPr>
          <w:rFonts w:ascii="Arial" w:eastAsia="Arial" w:hAnsi="Arial" w:cs="Arial"/>
        </w:rPr>
        <w:t>s b</w:t>
      </w:r>
      <w:r>
        <w:rPr>
          <w:rFonts w:ascii="Arial" w:eastAsia="Arial" w:hAnsi="Arial" w:cs="Arial"/>
          <w:spacing w:val="-1"/>
        </w:rPr>
        <w:t>a</w:t>
      </w:r>
      <w:r>
        <w:rPr>
          <w:rFonts w:ascii="Arial" w:eastAsia="Arial" w:hAnsi="Arial" w:cs="Arial"/>
          <w:spacing w:val="1"/>
        </w:rPr>
        <w:t>s</w:t>
      </w:r>
      <w:r>
        <w:rPr>
          <w:rFonts w:ascii="Arial" w:eastAsia="Arial" w:hAnsi="Arial" w:cs="Arial"/>
        </w:rPr>
        <w:t xml:space="preserve">ed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tra</w:t>
      </w:r>
      <w:r>
        <w:rPr>
          <w:rFonts w:ascii="Arial" w:eastAsia="Arial" w:hAnsi="Arial" w:cs="Arial"/>
          <w:spacing w:val="1"/>
        </w:rPr>
        <w:t>c</w:t>
      </w:r>
      <w:r>
        <w:rPr>
          <w:rFonts w:ascii="Arial" w:eastAsia="Arial" w:hAnsi="Arial" w:cs="Arial"/>
        </w:rPr>
        <w:t>t,</w:t>
      </w:r>
      <w:r>
        <w:rPr>
          <w:rFonts w:ascii="Arial" w:eastAsia="Arial" w:hAnsi="Arial" w:cs="Arial"/>
          <w:spacing w:val="6"/>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p</w:t>
      </w:r>
      <w:r>
        <w:rPr>
          <w:rFonts w:ascii="Arial" w:eastAsia="Arial" w:hAnsi="Arial" w:cs="Arial"/>
        </w:rPr>
        <w:t>u</w:t>
      </w:r>
      <w:r>
        <w:rPr>
          <w:rFonts w:ascii="Arial" w:eastAsia="Arial" w:hAnsi="Arial" w:cs="Arial"/>
          <w:spacing w:val="1"/>
        </w:rPr>
        <w:t>di</w:t>
      </w:r>
      <w:r>
        <w:rPr>
          <w:rFonts w:ascii="Arial" w:eastAsia="Arial" w:hAnsi="Arial" w:cs="Arial"/>
        </w:rPr>
        <w:t>at</w:t>
      </w:r>
      <w:r>
        <w:rPr>
          <w:rFonts w:ascii="Arial" w:eastAsia="Arial" w:hAnsi="Arial" w:cs="Arial"/>
          <w:spacing w:val="-2"/>
        </w:rPr>
        <w:t>i</w:t>
      </w:r>
      <w:r>
        <w:rPr>
          <w:rFonts w:ascii="Arial" w:eastAsia="Arial" w:hAnsi="Arial" w:cs="Arial"/>
          <w:spacing w:val="2"/>
        </w:rPr>
        <w:t>o</w:t>
      </w:r>
      <w:r>
        <w:rPr>
          <w:rFonts w:ascii="Arial" w:eastAsia="Arial" w:hAnsi="Arial" w:cs="Arial"/>
        </w:rPr>
        <w:t>n,</w:t>
      </w:r>
      <w:r>
        <w:rPr>
          <w:rFonts w:ascii="Arial" w:eastAsia="Arial" w:hAnsi="Arial" w:cs="Arial"/>
          <w:spacing w:val="53"/>
        </w:rPr>
        <w:t xml:space="preserve"> </w:t>
      </w:r>
      <w:r>
        <w:rPr>
          <w:rFonts w:ascii="Arial" w:eastAsia="Arial" w:hAnsi="Arial" w:cs="Arial"/>
          <w:spacing w:val="-1"/>
        </w:rPr>
        <w:t>i</w:t>
      </w:r>
      <w:r>
        <w:rPr>
          <w:rFonts w:ascii="Arial" w:eastAsia="Arial" w:hAnsi="Arial" w:cs="Arial"/>
          <w:spacing w:val="2"/>
        </w:rPr>
        <w:t>n</w:t>
      </w:r>
      <w:r>
        <w:rPr>
          <w:rFonts w:ascii="Arial" w:eastAsia="Arial" w:hAnsi="Arial" w:cs="Arial"/>
        </w:rPr>
        <w:t>d</w:t>
      </w:r>
      <w:r>
        <w:rPr>
          <w:rFonts w:ascii="Arial" w:eastAsia="Arial" w:hAnsi="Arial" w:cs="Arial"/>
          <w:spacing w:val="-1"/>
        </w:rPr>
        <w:t>e</w:t>
      </w:r>
      <w:r>
        <w:rPr>
          <w:rFonts w:ascii="Arial" w:eastAsia="Arial" w:hAnsi="Arial" w:cs="Arial"/>
          <w:spacing w:val="4"/>
        </w:rPr>
        <w:t>m</w:t>
      </w:r>
      <w:r>
        <w:rPr>
          <w:rFonts w:ascii="Arial" w:eastAsia="Arial" w:hAnsi="Arial" w:cs="Arial"/>
        </w:rPr>
        <w:t>n</w:t>
      </w:r>
      <w:r>
        <w:rPr>
          <w:rFonts w:ascii="Arial" w:eastAsia="Arial" w:hAnsi="Arial" w:cs="Arial"/>
          <w:spacing w:val="-1"/>
        </w:rPr>
        <w:t>i</w:t>
      </w:r>
      <w:r>
        <w:rPr>
          <w:rFonts w:ascii="Arial" w:eastAsia="Arial" w:hAnsi="Arial" w:cs="Arial"/>
          <w:spacing w:val="3"/>
        </w:rPr>
        <w:t>t</w:t>
      </w:r>
      <w:r>
        <w:rPr>
          <w:rFonts w:ascii="Arial" w:eastAsia="Arial" w:hAnsi="Arial" w:cs="Arial"/>
          <w:spacing w:val="-4"/>
        </w:rPr>
        <w:t>y</w:t>
      </w:r>
      <w:r>
        <w:rPr>
          <w:rFonts w:ascii="Arial" w:eastAsia="Arial" w:hAnsi="Arial" w:cs="Arial"/>
        </w:rPr>
        <w:t>, war</w:t>
      </w:r>
      <w:r>
        <w:rPr>
          <w:rFonts w:ascii="Arial" w:eastAsia="Arial" w:hAnsi="Arial" w:cs="Arial"/>
          <w:spacing w:val="1"/>
        </w:rPr>
        <w:t>r</w:t>
      </w:r>
      <w:r>
        <w:rPr>
          <w:rFonts w:ascii="Arial" w:eastAsia="Arial" w:hAnsi="Arial" w:cs="Arial"/>
        </w:rPr>
        <w:t>a</w:t>
      </w:r>
      <w:r>
        <w:rPr>
          <w:rFonts w:ascii="Arial" w:eastAsia="Arial" w:hAnsi="Arial" w:cs="Arial"/>
          <w:spacing w:val="-1"/>
        </w:rPr>
        <w:t>n</w:t>
      </w:r>
      <w:r>
        <w:rPr>
          <w:rFonts w:ascii="Arial" w:eastAsia="Arial" w:hAnsi="Arial" w:cs="Arial"/>
          <w:spacing w:val="4"/>
        </w:rPr>
        <w:t>t</w:t>
      </w:r>
      <w:r>
        <w:rPr>
          <w:rFonts w:ascii="Arial" w:eastAsia="Arial" w:hAnsi="Arial" w:cs="Arial"/>
          <w:spacing w:val="-4"/>
        </w:rPr>
        <w:t>y</w:t>
      </w:r>
      <w:r>
        <w:rPr>
          <w:rFonts w:ascii="Arial" w:eastAsia="Arial" w:hAnsi="Arial" w:cs="Arial"/>
        </w:rPr>
        <w:t>,</w:t>
      </w:r>
      <w:r>
        <w:rPr>
          <w:rFonts w:ascii="Arial" w:eastAsia="Arial" w:hAnsi="Arial" w:cs="Arial"/>
          <w:spacing w:val="-6"/>
        </w:rPr>
        <w:t xml:space="preserve"> </w:t>
      </w:r>
      <w:r>
        <w:rPr>
          <w:rFonts w:ascii="Arial" w:eastAsia="Arial" w:hAnsi="Arial" w:cs="Arial"/>
        </w:rPr>
        <w:t>tort</w:t>
      </w:r>
      <w:r>
        <w:rPr>
          <w:rFonts w:ascii="Arial" w:eastAsia="Arial" w:hAnsi="Arial" w:cs="Arial"/>
          <w:spacing w:val="-1"/>
        </w:rPr>
        <w:t xml:space="preserve"> </w:t>
      </w:r>
      <w:r>
        <w:rPr>
          <w:rFonts w:ascii="Arial" w:eastAsia="Arial" w:hAnsi="Arial" w:cs="Arial"/>
          <w:spacing w:val="1"/>
        </w:rPr>
        <w:t>(</w:t>
      </w:r>
      <w:r>
        <w:rPr>
          <w:rFonts w:ascii="Arial" w:eastAsia="Arial" w:hAnsi="Arial" w:cs="Arial"/>
          <w:spacing w:val="-1"/>
        </w:rPr>
        <w:t>i</w:t>
      </w:r>
      <w:r>
        <w:rPr>
          <w:rFonts w:ascii="Arial" w:eastAsia="Arial" w:hAnsi="Arial" w:cs="Arial"/>
        </w:rPr>
        <w:t>n</w:t>
      </w:r>
      <w:r>
        <w:rPr>
          <w:rFonts w:ascii="Arial" w:eastAsia="Arial" w:hAnsi="Arial" w:cs="Arial"/>
          <w:spacing w:val="1"/>
        </w:rPr>
        <w:t>cl</w:t>
      </w:r>
      <w:r>
        <w:rPr>
          <w:rFonts w:ascii="Arial" w:eastAsia="Arial" w:hAnsi="Arial" w:cs="Arial"/>
        </w:rPr>
        <w:t>u</w:t>
      </w:r>
      <w:r>
        <w:rPr>
          <w:rFonts w:ascii="Arial" w:eastAsia="Arial" w:hAnsi="Arial" w:cs="Arial"/>
          <w:spacing w:val="1"/>
        </w:rPr>
        <w:t>d</w:t>
      </w:r>
      <w:r>
        <w:rPr>
          <w:rFonts w:ascii="Arial" w:eastAsia="Arial" w:hAnsi="Arial" w:cs="Arial"/>
          <w:spacing w:val="-1"/>
        </w:rPr>
        <w:t>i</w:t>
      </w:r>
      <w:r>
        <w:rPr>
          <w:rFonts w:ascii="Arial" w:eastAsia="Arial" w:hAnsi="Arial" w:cs="Arial"/>
        </w:rPr>
        <w:t>ng</w:t>
      </w:r>
      <w:r>
        <w:rPr>
          <w:rFonts w:ascii="Arial" w:eastAsia="Arial" w:hAnsi="Arial" w:cs="Arial"/>
          <w:spacing w:val="-8"/>
        </w:rPr>
        <w:t xml:space="preserve"> </w:t>
      </w:r>
      <w:r>
        <w:rPr>
          <w:rFonts w:ascii="Arial" w:eastAsia="Arial" w:hAnsi="Arial" w:cs="Arial"/>
          <w:spacing w:val="2"/>
        </w:rPr>
        <w:t>ne</w:t>
      </w:r>
      <w:r>
        <w:rPr>
          <w:rFonts w:ascii="Arial" w:eastAsia="Arial" w:hAnsi="Arial" w:cs="Arial"/>
        </w:rPr>
        <w:t>g</w:t>
      </w:r>
      <w:r>
        <w:rPr>
          <w:rFonts w:ascii="Arial" w:eastAsia="Arial" w:hAnsi="Arial" w:cs="Arial"/>
          <w:spacing w:val="-1"/>
        </w:rPr>
        <w:t>l</w:t>
      </w:r>
      <w:r>
        <w:rPr>
          <w:rFonts w:ascii="Arial" w:eastAsia="Arial" w:hAnsi="Arial" w:cs="Arial"/>
          <w:spacing w:val="1"/>
        </w:rPr>
        <w:t>i</w:t>
      </w:r>
      <w:r>
        <w:rPr>
          <w:rFonts w:ascii="Arial" w:eastAsia="Arial" w:hAnsi="Arial" w:cs="Arial"/>
        </w:rPr>
        <w:t>g</w:t>
      </w:r>
      <w:r>
        <w:rPr>
          <w:rFonts w:ascii="Arial" w:eastAsia="Arial" w:hAnsi="Arial" w:cs="Arial"/>
          <w:spacing w:val="-1"/>
        </w:rPr>
        <w:t>e</w:t>
      </w:r>
      <w:r>
        <w:rPr>
          <w:rFonts w:ascii="Arial" w:eastAsia="Arial" w:hAnsi="Arial" w:cs="Arial"/>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Pr>
          <w:rFonts w:ascii="Arial" w:eastAsia="Arial" w:hAnsi="Arial" w:cs="Arial"/>
          <w:spacing w:val="-5"/>
        </w:rPr>
        <w:t xml:space="preserve"> </w:t>
      </w:r>
      <w:r>
        <w:rPr>
          <w:rFonts w:ascii="Arial" w:eastAsia="Arial" w:hAnsi="Arial" w:cs="Arial"/>
          <w:spacing w:val="3"/>
        </w:rPr>
        <w:t>k</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spacing w:val="1"/>
        </w:rPr>
        <w:t>)</w:t>
      </w:r>
      <w:r>
        <w:rPr>
          <w:rFonts w:ascii="Arial" w:eastAsia="Arial" w:hAnsi="Arial" w:cs="Arial"/>
        </w:rPr>
        <w:t>,</w:t>
      </w:r>
      <w:r>
        <w:rPr>
          <w:rFonts w:ascii="Arial" w:eastAsia="Arial" w:hAnsi="Arial" w:cs="Arial"/>
          <w:spacing w:val="-3"/>
        </w:rPr>
        <w:t xml:space="preserve"> </w:t>
      </w:r>
      <w:r>
        <w:rPr>
          <w:rFonts w:ascii="Arial" w:eastAsia="Arial" w:hAnsi="Arial" w:cs="Arial"/>
          <w:spacing w:val="1"/>
        </w:rPr>
        <w:t>s</w:t>
      </w:r>
      <w:r>
        <w:rPr>
          <w:rFonts w:ascii="Arial" w:eastAsia="Arial" w:hAnsi="Arial" w:cs="Arial"/>
        </w:rPr>
        <w:t>tr</w:t>
      </w:r>
      <w:r>
        <w:rPr>
          <w:rFonts w:ascii="Arial" w:eastAsia="Arial" w:hAnsi="Arial" w:cs="Arial"/>
          <w:spacing w:val="-1"/>
        </w:rPr>
        <w:t>i</w:t>
      </w:r>
      <w:r>
        <w:rPr>
          <w:rFonts w:ascii="Arial" w:eastAsia="Arial" w:hAnsi="Arial" w:cs="Arial"/>
          <w:spacing w:val="1"/>
        </w:rPr>
        <w:t>c</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li</w:t>
      </w:r>
      <w:r>
        <w:rPr>
          <w:rFonts w:ascii="Arial" w:eastAsia="Arial" w:hAnsi="Arial" w:cs="Arial"/>
          <w:spacing w:val="2"/>
        </w:rPr>
        <w:t>a</w:t>
      </w:r>
      <w:r>
        <w:rPr>
          <w:rFonts w:ascii="Arial" w:eastAsia="Arial" w:hAnsi="Arial" w:cs="Arial"/>
        </w:rPr>
        <w:t>b</w:t>
      </w:r>
      <w:r>
        <w:rPr>
          <w:rFonts w:ascii="Arial" w:eastAsia="Arial" w:hAnsi="Arial" w:cs="Arial"/>
          <w:spacing w:val="1"/>
        </w:rPr>
        <w:t>i</w:t>
      </w:r>
      <w:r>
        <w:rPr>
          <w:rFonts w:ascii="Arial" w:eastAsia="Arial" w:hAnsi="Arial" w:cs="Arial"/>
          <w:spacing w:val="-1"/>
        </w:rPr>
        <w:t>li</w:t>
      </w:r>
      <w:r>
        <w:rPr>
          <w:rFonts w:ascii="Arial" w:eastAsia="Arial" w:hAnsi="Arial" w:cs="Arial"/>
          <w:spacing w:val="4"/>
        </w:rPr>
        <w:t>t</w:t>
      </w:r>
      <w:r>
        <w:rPr>
          <w:rFonts w:ascii="Arial" w:eastAsia="Arial" w:hAnsi="Arial" w:cs="Arial"/>
        </w:rPr>
        <w:t>y</w:t>
      </w:r>
      <w:r>
        <w:rPr>
          <w:rFonts w:ascii="Arial" w:eastAsia="Arial" w:hAnsi="Arial" w:cs="Arial"/>
          <w:spacing w:val="-8"/>
        </w:rPr>
        <w:t xml:space="preserve"> </w:t>
      </w:r>
      <w:r>
        <w:rPr>
          <w:rFonts w:ascii="Arial" w:eastAsia="Arial" w:hAnsi="Arial" w:cs="Arial"/>
        </w:rPr>
        <w:t>or</w:t>
      </w:r>
      <w:r>
        <w:rPr>
          <w:rFonts w:ascii="Arial" w:eastAsia="Arial" w:hAnsi="Arial" w:cs="Arial"/>
          <w:spacing w:val="1"/>
        </w:rPr>
        <w:t xml:space="preserve"> </w:t>
      </w:r>
      <w:r>
        <w:rPr>
          <w:rFonts w:ascii="Arial" w:eastAsia="Arial" w:hAnsi="Arial" w:cs="Arial"/>
        </w:rPr>
        <w:t>o</w:t>
      </w:r>
      <w:r>
        <w:rPr>
          <w:rFonts w:ascii="Arial" w:eastAsia="Arial" w:hAnsi="Arial" w:cs="Arial"/>
          <w:spacing w:val="2"/>
        </w:rPr>
        <w:t>t</w:t>
      </w:r>
      <w:r>
        <w:rPr>
          <w:rFonts w:ascii="Arial" w:eastAsia="Arial" w:hAnsi="Arial" w:cs="Arial"/>
        </w:rPr>
        <w:t>h</w:t>
      </w:r>
      <w:r>
        <w:rPr>
          <w:rFonts w:ascii="Arial" w:eastAsia="Arial" w:hAnsi="Arial" w:cs="Arial"/>
          <w:spacing w:val="-1"/>
        </w:rPr>
        <w:t>e</w:t>
      </w:r>
      <w:r>
        <w:rPr>
          <w:rFonts w:ascii="Arial" w:eastAsia="Arial" w:hAnsi="Arial" w:cs="Arial"/>
          <w:spacing w:val="3"/>
        </w:rPr>
        <w:t>r</w:t>
      </w:r>
      <w:r>
        <w:rPr>
          <w:rFonts w:ascii="Arial" w:eastAsia="Arial" w:hAnsi="Arial" w:cs="Arial"/>
          <w:spacing w:val="-2"/>
        </w:rPr>
        <w:t>w</w:t>
      </w:r>
      <w:r>
        <w:rPr>
          <w:rFonts w:ascii="Arial" w:eastAsia="Arial" w:hAnsi="Arial" w:cs="Arial"/>
          <w:spacing w:val="-1"/>
        </w:rPr>
        <w:t>i</w:t>
      </w:r>
      <w:r>
        <w:rPr>
          <w:rFonts w:ascii="Arial" w:eastAsia="Arial" w:hAnsi="Arial" w:cs="Arial"/>
          <w:spacing w:val="1"/>
        </w:rPr>
        <w:t>s</w:t>
      </w:r>
      <w:r>
        <w:rPr>
          <w:rFonts w:ascii="Arial" w:eastAsia="Arial" w:hAnsi="Arial" w:cs="Arial"/>
        </w:rPr>
        <w:t>e,</w:t>
      </w:r>
      <w:r>
        <w:rPr>
          <w:rFonts w:ascii="Arial" w:eastAsia="Arial" w:hAnsi="Arial" w:cs="Arial"/>
          <w:spacing w:val="-5"/>
        </w:rPr>
        <w:t xml:space="preserve"> </w:t>
      </w:r>
      <w:r>
        <w:rPr>
          <w:rFonts w:ascii="Arial" w:eastAsia="Arial" w:hAnsi="Arial" w:cs="Arial"/>
        </w:rPr>
        <w:t>e</w:t>
      </w:r>
      <w:r>
        <w:rPr>
          <w:rFonts w:ascii="Arial" w:eastAsia="Arial" w:hAnsi="Arial" w:cs="Arial"/>
          <w:spacing w:val="1"/>
        </w:rPr>
        <w:t>xc</w:t>
      </w:r>
      <w:r>
        <w:rPr>
          <w:rFonts w:ascii="Arial" w:eastAsia="Arial" w:hAnsi="Arial" w:cs="Arial"/>
        </w:rPr>
        <w:t>e</w:t>
      </w:r>
      <w:r>
        <w:rPr>
          <w:rFonts w:ascii="Arial" w:eastAsia="Arial" w:hAnsi="Arial" w:cs="Arial"/>
          <w:spacing w:val="1"/>
        </w:rPr>
        <w:t>e</w:t>
      </w:r>
      <w:r>
        <w:rPr>
          <w:rFonts w:ascii="Arial" w:eastAsia="Arial" w:hAnsi="Arial" w:cs="Arial"/>
        </w:rPr>
        <w:t>d</w:t>
      </w:r>
      <w:r>
        <w:rPr>
          <w:rFonts w:ascii="Arial" w:eastAsia="Arial" w:hAnsi="Arial" w:cs="Arial"/>
          <w:spacing w:val="7"/>
        </w:rPr>
        <w:t xml:space="preserve"> </w:t>
      </w:r>
      <w:r>
        <w:rPr>
          <w:rFonts w:ascii="Arial" w:eastAsia="Arial" w:hAnsi="Arial" w:cs="Arial"/>
        </w:rPr>
        <w:t>the</w:t>
      </w:r>
      <w:r>
        <w:rPr>
          <w:rFonts w:ascii="Arial" w:eastAsia="Arial" w:hAnsi="Arial" w:cs="Arial"/>
          <w:spacing w:val="-1"/>
        </w:rPr>
        <w:t xml:space="preserve"> </w:t>
      </w:r>
      <w:r>
        <w:rPr>
          <w:rFonts w:ascii="Arial" w:eastAsia="Arial" w:hAnsi="Arial" w:cs="Arial"/>
        </w:rPr>
        <w:t>a</w:t>
      </w:r>
      <w:r>
        <w:rPr>
          <w:rFonts w:ascii="Arial" w:eastAsia="Arial" w:hAnsi="Arial" w:cs="Arial"/>
          <w:spacing w:val="4"/>
        </w:rPr>
        <w:t>m</w:t>
      </w:r>
      <w:r>
        <w:rPr>
          <w:rFonts w:ascii="Arial" w:eastAsia="Arial" w:hAnsi="Arial" w:cs="Arial"/>
        </w:rPr>
        <w:t>o</w:t>
      </w:r>
      <w:r>
        <w:rPr>
          <w:rFonts w:ascii="Arial" w:eastAsia="Arial" w:hAnsi="Arial" w:cs="Arial"/>
          <w:spacing w:val="-1"/>
        </w:rPr>
        <w:t>u</w:t>
      </w:r>
      <w:r>
        <w:rPr>
          <w:rFonts w:ascii="Arial" w:eastAsia="Arial" w:hAnsi="Arial" w:cs="Arial"/>
        </w:rPr>
        <w:t>nt</w:t>
      </w:r>
      <w:r>
        <w:rPr>
          <w:rFonts w:ascii="Arial" w:eastAsia="Arial" w:hAnsi="Arial" w:cs="Arial"/>
          <w:spacing w:val="-6"/>
        </w:rPr>
        <w:t xml:space="preserve"> </w:t>
      </w:r>
      <w:r>
        <w:rPr>
          <w:rFonts w:ascii="Arial" w:eastAsia="Arial" w:hAnsi="Arial" w:cs="Arial"/>
          <w:spacing w:val="-3"/>
        </w:rPr>
        <w:t>o</w:t>
      </w:r>
      <w:r>
        <w:rPr>
          <w:rFonts w:ascii="Arial" w:eastAsia="Arial" w:hAnsi="Arial" w:cs="Arial"/>
        </w:rPr>
        <w:t>f the</w:t>
      </w:r>
      <w:r>
        <w:rPr>
          <w:rFonts w:ascii="Arial" w:eastAsia="Arial" w:hAnsi="Arial" w:cs="Arial"/>
          <w:spacing w:val="-4"/>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1"/>
        </w:rPr>
        <w:t>o</w:t>
      </w:r>
      <w:r>
        <w:rPr>
          <w:rFonts w:ascii="Arial" w:eastAsia="Arial" w:hAnsi="Arial" w:cs="Arial"/>
        </w:rPr>
        <w:t>n</w:t>
      </w:r>
      <w:r>
        <w:rPr>
          <w:rFonts w:ascii="Arial" w:eastAsia="Arial" w:hAnsi="Arial" w:cs="Arial"/>
          <w:spacing w:val="1"/>
        </w:rPr>
        <w:t>s</w:t>
      </w:r>
      <w:r>
        <w:rPr>
          <w:rFonts w:ascii="Arial" w:eastAsia="Arial" w:hAnsi="Arial" w:cs="Arial"/>
        </w:rPr>
        <w:t>or</w:t>
      </w:r>
      <w:r>
        <w:rPr>
          <w:rFonts w:ascii="Arial" w:eastAsia="Arial" w:hAnsi="Arial" w:cs="Arial"/>
          <w:spacing w:val="2"/>
        </w:rPr>
        <w:t>s</w:t>
      </w:r>
      <w:r>
        <w:rPr>
          <w:rFonts w:ascii="Arial" w:eastAsia="Arial" w:hAnsi="Arial" w:cs="Arial"/>
        </w:rPr>
        <w:t>h</w:t>
      </w:r>
      <w:r>
        <w:rPr>
          <w:rFonts w:ascii="Arial" w:eastAsia="Arial" w:hAnsi="Arial" w:cs="Arial"/>
          <w:spacing w:val="-1"/>
        </w:rPr>
        <w:t>i</w:t>
      </w:r>
      <w:r>
        <w:rPr>
          <w:rFonts w:ascii="Arial" w:eastAsia="Arial" w:hAnsi="Arial" w:cs="Arial"/>
        </w:rPr>
        <w:t>p</w:t>
      </w:r>
      <w:r>
        <w:rPr>
          <w:rFonts w:ascii="Arial" w:eastAsia="Arial" w:hAnsi="Arial" w:cs="Arial"/>
          <w:spacing w:val="-9"/>
        </w:rPr>
        <w:t xml:space="preserve"> </w:t>
      </w:r>
      <w:r>
        <w:rPr>
          <w:rFonts w:ascii="Arial" w:eastAsia="Arial" w:hAnsi="Arial" w:cs="Arial"/>
          <w:spacing w:val="2"/>
        </w:rPr>
        <w:t>f</w:t>
      </w:r>
      <w:r>
        <w:rPr>
          <w:rFonts w:ascii="Arial" w:eastAsia="Arial" w:hAnsi="Arial" w:cs="Arial"/>
        </w:rPr>
        <w:t>ee</w:t>
      </w:r>
      <w:r>
        <w:rPr>
          <w:rFonts w:ascii="Arial" w:eastAsia="Arial" w:hAnsi="Arial" w:cs="Arial"/>
          <w:spacing w:val="-4"/>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1"/>
        </w:rPr>
        <w:t>i</w:t>
      </w:r>
      <w:r>
        <w:rPr>
          <w:rFonts w:ascii="Arial" w:eastAsia="Arial" w:hAnsi="Arial" w:cs="Arial"/>
        </w:rPr>
        <w:t>d</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o t</w:t>
      </w:r>
      <w:r>
        <w:rPr>
          <w:rFonts w:ascii="Arial" w:eastAsia="Arial" w:hAnsi="Arial" w:cs="Arial"/>
          <w:spacing w:val="-1"/>
        </w:rPr>
        <w:t>h</w:t>
      </w:r>
      <w:r>
        <w:rPr>
          <w:rFonts w:ascii="Arial" w:eastAsia="Arial" w:hAnsi="Arial" w:cs="Arial"/>
        </w:rPr>
        <w:t>e</w:t>
      </w:r>
      <w:r>
        <w:rPr>
          <w:rFonts w:ascii="Arial" w:eastAsia="Arial" w:hAnsi="Arial" w:cs="Arial"/>
          <w:spacing w:val="-3"/>
        </w:rPr>
        <w:t xml:space="preserve"> </w:t>
      </w:r>
      <w:r>
        <w:rPr>
          <w:rFonts w:ascii="Arial" w:eastAsia="Arial" w:hAnsi="Arial" w:cs="Arial"/>
          <w:spacing w:val="2"/>
        </w:rPr>
        <w:t>U</w:t>
      </w:r>
      <w:r>
        <w:rPr>
          <w:rFonts w:ascii="Arial" w:eastAsia="Arial" w:hAnsi="Arial" w:cs="Arial"/>
        </w:rPr>
        <w:t>n</w:t>
      </w:r>
      <w:r>
        <w:rPr>
          <w:rFonts w:ascii="Arial" w:eastAsia="Arial" w:hAnsi="Arial" w:cs="Arial"/>
          <w:spacing w:val="1"/>
        </w:rPr>
        <w:t>i</w:t>
      </w:r>
      <w:r>
        <w:rPr>
          <w:rFonts w:ascii="Arial" w:eastAsia="Arial" w:hAnsi="Arial" w:cs="Arial"/>
          <w:spacing w:val="-1"/>
        </w:rPr>
        <w:t>v</w:t>
      </w:r>
      <w:r>
        <w:rPr>
          <w:rFonts w:ascii="Arial" w:eastAsia="Arial" w:hAnsi="Arial" w:cs="Arial"/>
        </w:rPr>
        <w:t>er</w:t>
      </w:r>
      <w:r>
        <w:rPr>
          <w:rFonts w:ascii="Arial" w:eastAsia="Arial" w:hAnsi="Arial" w:cs="Arial"/>
          <w:spacing w:val="2"/>
        </w:rPr>
        <w:t>s</w:t>
      </w:r>
      <w:r>
        <w:rPr>
          <w:rFonts w:ascii="Arial" w:eastAsia="Arial" w:hAnsi="Arial" w:cs="Arial"/>
          <w:spacing w:val="-1"/>
        </w:rPr>
        <w:t>i</w:t>
      </w:r>
      <w:r>
        <w:rPr>
          <w:rFonts w:ascii="Arial" w:eastAsia="Arial" w:hAnsi="Arial" w:cs="Arial"/>
          <w:spacing w:val="4"/>
        </w:rPr>
        <w:t>t</w:t>
      </w:r>
      <w:r>
        <w:rPr>
          <w:rFonts w:ascii="Arial" w:eastAsia="Arial" w:hAnsi="Arial" w:cs="Arial"/>
        </w:rPr>
        <w:t>y</w:t>
      </w:r>
      <w:r>
        <w:rPr>
          <w:rFonts w:ascii="Arial" w:eastAsia="Arial" w:hAnsi="Arial" w:cs="Arial"/>
          <w:spacing w:val="-13"/>
        </w:rPr>
        <w:t xml:space="preserve"> </w:t>
      </w:r>
      <w:r>
        <w:rPr>
          <w:rFonts w:ascii="Arial" w:eastAsia="Arial" w:hAnsi="Arial" w:cs="Arial"/>
          <w:spacing w:val="2"/>
        </w:rPr>
        <w:t>u</w:t>
      </w:r>
      <w:r>
        <w:rPr>
          <w:rFonts w:ascii="Arial" w:eastAsia="Arial" w:hAnsi="Arial" w:cs="Arial"/>
        </w:rPr>
        <w:t>n</w:t>
      </w:r>
      <w:r>
        <w:rPr>
          <w:rFonts w:ascii="Arial" w:eastAsia="Arial" w:hAnsi="Arial" w:cs="Arial"/>
          <w:spacing w:val="1"/>
        </w:rPr>
        <w:t>d</w:t>
      </w:r>
      <w:r>
        <w:rPr>
          <w:rFonts w:ascii="Arial" w:eastAsia="Arial" w:hAnsi="Arial" w:cs="Arial"/>
        </w:rPr>
        <w:t>er</w:t>
      </w:r>
      <w:r>
        <w:rPr>
          <w:rFonts w:ascii="Arial" w:eastAsia="Arial" w:hAnsi="Arial" w:cs="Arial"/>
          <w:spacing w:val="-5"/>
        </w:rPr>
        <w:t xml:space="preserve"> </w:t>
      </w:r>
      <w:r>
        <w:rPr>
          <w:rFonts w:ascii="Arial" w:eastAsia="Arial" w:hAnsi="Arial" w:cs="Arial"/>
        </w:rPr>
        <w:t>th</w:t>
      </w:r>
      <w:r>
        <w:rPr>
          <w:rFonts w:ascii="Arial" w:eastAsia="Arial" w:hAnsi="Arial" w:cs="Arial"/>
          <w:spacing w:val="-1"/>
        </w:rPr>
        <w:t>i</w:t>
      </w:r>
      <w:r>
        <w:rPr>
          <w:rFonts w:ascii="Arial" w:eastAsia="Arial" w:hAnsi="Arial" w:cs="Arial"/>
        </w:rPr>
        <w:t xml:space="preserve">s </w:t>
      </w:r>
      <w:r>
        <w:rPr>
          <w:rFonts w:ascii="Arial" w:eastAsia="Arial" w:hAnsi="Arial" w:cs="Arial"/>
          <w:spacing w:val="1"/>
        </w:rPr>
        <w:t>A</w:t>
      </w:r>
      <w:r>
        <w:rPr>
          <w:rFonts w:ascii="Arial" w:eastAsia="Arial" w:hAnsi="Arial" w:cs="Arial"/>
        </w:rPr>
        <w:t>gree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14:paraId="3C3953B1" w14:textId="77777777" w:rsidR="00BE58D7" w:rsidRDefault="00BE58D7" w:rsidP="00BE58D7">
      <w:pPr>
        <w:pStyle w:val="ListParagraph"/>
        <w:ind w:left="360"/>
        <w:rPr>
          <w:rFonts w:ascii="Arial" w:eastAsia="Arial" w:hAnsi="Arial" w:cs="Arial"/>
          <w:b/>
          <w:szCs w:val="22"/>
        </w:rPr>
      </w:pPr>
    </w:p>
    <w:p w14:paraId="7E4C71B5" w14:textId="77777777" w:rsidR="00BE58D7" w:rsidRDefault="00BE58D7" w:rsidP="00BE58D7">
      <w:pPr>
        <w:pStyle w:val="ListParagraph"/>
        <w:ind w:left="360"/>
        <w:rPr>
          <w:rFonts w:ascii="Arial" w:eastAsia="Arial" w:hAnsi="Arial" w:cs="Arial"/>
          <w:b/>
          <w:szCs w:val="22"/>
        </w:rPr>
      </w:pPr>
    </w:p>
    <w:p w14:paraId="55B326BC" w14:textId="77777777" w:rsidR="00BE58D7" w:rsidRPr="00BE58D7" w:rsidRDefault="00BE58D7" w:rsidP="00BE58D7">
      <w:pPr>
        <w:pStyle w:val="ListParagraph"/>
        <w:ind w:left="360"/>
        <w:rPr>
          <w:rFonts w:ascii="Arial" w:eastAsia="Arial" w:hAnsi="Arial" w:cs="Arial"/>
          <w:b/>
          <w:szCs w:val="22"/>
        </w:rPr>
      </w:pPr>
    </w:p>
    <w:p w14:paraId="54E1EF69" w14:textId="77777777" w:rsidR="00810E05" w:rsidRDefault="000D66C9" w:rsidP="00BE58D7">
      <w:pPr>
        <w:pStyle w:val="ListParagraph"/>
        <w:numPr>
          <w:ilvl w:val="0"/>
          <w:numId w:val="8"/>
        </w:numPr>
        <w:rPr>
          <w:rFonts w:ascii="Arial" w:eastAsia="Arial" w:hAnsi="Arial" w:cs="Arial"/>
          <w:b/>
          <w:szCs w:val="22"/>
        </w:rPr>
      </w:pPr>
      <w:r w:rsidRPr="00BE58D7">
        <w:rPr>
          <w:rFonts w:ascii="Arial" w:eastAsia="Arial" w:hAnsi="Arial" w:cs="Arial"/>
          <w:b/>
          <w:spacing w:val="-1"/>
          <w:sz w:val="22"/>
          <w:szCs w:val="22"/>
        </w:rPr>
        <w:lastRenderedPageBreak/>
        <w:t>D</w:t>
      </w:r>
      <w:r w:rsidRPr="00BE58D7">
        <w:rPr>
          <w:rFonts w:ascii="Arial" w:eastAsia="Arial" w:hAnsi="Arial" w:cs="Arial"/>
          <w:b/>
          <w:spacing w:val="1"/>
          <w:sz w:val="22"/>
          <w:szCs w:val="22"/>
        </w:rPr>
        <w:t>I</w:t>
      </w:r>
      <w:r w:rsidRPr="00BE58D7">
        <w:rPr>
          <w:rFonts w:ascii="Arial" w:eastAsia="Arial" w:hAnsi="Arial" w:cs="Arial"/>
          <w:b/>
          <w:spacing w:val="-1"/>
          <w:sz w:val="22"/>
          <w:szCs w:val="22"/>
        </w:rPr>
        <w:t>SPU</w:t>
      </w:r>
      <w:r w:rsidRPr="00BE58D7">
        <w:rPr>
          <w:rFonts w:ascii="Arial" w:eastAsia="Arial" w:hAnsi="Arial" w:cs="Arial"/>
          <w:b/>
          <w:spacing w:val="-3"/>
          <w:sz w:val="22"/>
          <w:szCs w:val="22"/>
        </w:rPr>
        <w:t>T</w:t>
      </w:r>
      <w:r w:rsidRPr="00BE58D7">
        <w:rPr>
          <w:rFonts w:ascii="Arial" w:eastAsia="Arial" w:hAnsi="Arial" w:cs="Arial"/>
          <w:b/>
          <w:sz w:val="22"/>
          <w:szCs w:val="22"/>
        </w:rPr>
        <w:t xml:space="preserve">E </w:t>
      </w:r>
      <w:r w:rsidRPr="00BE58D7">
        <w:rPr>
          <w:rFonts w:ascii="Arial" w:eastAsia="Arial" w:hAnsi="Arial" w:cs="Arial"/>
          <w:b/>
          <w:spacing w:val="-1"/>
          <w:sz w:val="22"/>
          <w:szCs w:val="22"/>
        </w:rPr>
        <w:t>RES</w:t>
      </w:r>
      <w:r w:rsidRPr="00BE58D7">
        <w:rPr>
          <w:rFonts w:ascii="Arial" w:eastAsia="Arial" w:hAnsi="Arial" w:cs="Arial"/>
          <w:b/>
          <w:spacing w:val="1"/>
          <w:sz w:val="22"/>
          <w:szCs w:val="22"/>
        </w:rPr>
        <w:t>O</w:t>
      </w:r>
      <w:r w:rsidRPr="00BE58D7">
        <w:rPr>
          <w:rFonts w:ascii="Arial" w:eastAsia="Arial" w:hAnsi="Arial" w:cs="Arial"/>
          <w:b/>
          <w:sz w:val="22"/>
          <w:szCs w:val="22"/>
        </w:rPr>
        <w:t>L</w:t>
      </w:r>
      <w:r w:rsidRPr="00BE58D7">
        <w:rPr>
          <w:rFonts w:ascii="Arial" w:eastAsia="Arial" w:hAnsi="Arial" w:cs="Arial"/>
          <w:b/>
          <w:spacing w:val="1"/>
          <w:sz w:val="22"/>
          <w:szCs w:val="22"/>
        </w:rPr>
        <w:t>U</w:t>
      </w:r>
      <w:r w:rsidRPr="00BE58D7">
        <w:rPr>
          <w:rFonts w:ascii="Arial" w:eastAsia="Arial" w:hAnsi="Arial" w:cs="Arial"/>
          <w:b/>
          <w:spacing w:val="-3"/>
          <w:sz w:val="22"/>
          <w:szCs w:val="22"/>
        </w:rPr>
        <w:t>T</w:t>
      </w:r>
      <w:r w:rsidRPr="00BE58D7">
        <w:rPr>
          <w:rFonts w:ascii="Arial" w:eastAsia="Arial" w:hAnsi="Arial" w:cs="Arial"/>
          <w:b/>
          <w:spacing w:val="1"/>
          <w:sz w:val="22"/>
          <w:szCs w:val="22"/>
        </w:rPr>
        <w:t>IO</w:t>
      </w:r>
      <w:r w:rsidRPr="00BE58D7">
        <w:rPr>
          <w:rFonts w:ascii="Arial" w:eastAsia="Arial" w:hAnsi="Arial" w:cs="Arial"/>
          <w:b/>
          <w:sz w:val="22"/>
          <w:szCs w:val="22"/>
        </w:rPr>
        <w:t>N</w:t>
      </w:r>
      <w:r w:rsidR="00BE58D7">
        <w:rPr>
          <w:rFonts w:ascii="Arial" w:eastAsia="Arial" w:hAnsi="Arial" w:cs="Arial"/>
          <w:b/>
          <w:sz w:val="22"/>
          <w:szCs w:val="22"/>
        </w:rPr>
        <w:br/>
      </w:r>
    </w:p>
    <w:p w14:paraId="7AAA654F" w14:textId="77777777" w:rsidR="001A1AE7" w:rsidRPr="001A1AE7" w:rsidRDefault="001A1AE7" w:rsidP="001A1AE7">
      <w:pPr>
        <w:pStyle w:val="ListParagraph"/>
        <w:ind w:left="360" w:right="83"/>
        <w:jc w:val="both"/>
        <w:rPr>
          <w:rFonts w:ascii="Arial" w:eastAsia="Arial" w:hAnsi="Arial" w:cs="Arial"/>
        </w:rPr>
      </w:pPr>
      <w:r w:rsidRPr="001A1AE7">
        <w:rPr>
          <w:rFonts w:ascii="Arial" w:eastAsia="Arial" w:hAnsi="Arial" w:cs="Arial"/>
        </w:rPr>
        <w:t>In</w:t>
      </w:r>
      <w:r w:rsidRPr="001A1AE7">
        <w:rPr>
          <w:rFonts w:ascii="Arial" w:eastAsia="Arial" w:hAnsi="Arial" w:cs="Arial"/>
          <w:spacing w:val="8"/>
        </w:rPr>
        <w:t xml:space="preserve"> </w:t>
      </w:r>
      <w:r w:rsidRPr="001A1AE7">
        <w:rPr>
          <w:rFonts w:ascii="Arial" w:eastAsia="Arial" w:hAnsi="Arial" w:cs="Arial"/>
        </w:rPr>
        <w:t>the</w:t>
      </w:r>
      <w:r w:rsidRPr="001A1AE7">
        <w:rPr>
          <w:rFonts w:ascii="Arial" w:eastAsia="Arial" w:hAnsi="Arial" w:cs="Arial"/>
          <w:spacing w:val="9"/>
        </w:rPr>
        <w:t xml:space="preserve"> </w:t>
      </w:r>
      <w:r w:rsidRPr="001A1AE7">
        <w:rPr>
          <w:rFonts w:ascii="Arial" w:eastAsia="Arial" w:hAnsi="Arial" w:cs="Arial"/>
          <w:spacing w:val="2"/>
        </w:rPr>
        <w:t>e</w:t>
      </w:r>
      <w:r w:rsidRPr="001A1AE7">
        <w:rPr>
          <w:rFonts w:ascii="Arial" w:eastAsia="Arial" w:hAnsi="Arial" w:cs="Arial"/>
          <w:spacing w:val="-1"/>
        </w:rPr>
        <w:t>v</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6"/>
        </w:rPr>
        <w:t xml:space="preserve"> </w:t>
      </w:r>
      <w:r w:rsidRPr="001A1AE7">
        <w:rPr>
          <w:rFonts w:ascii="Arial" w:eastAsia="Arial" w:hAnsi="Arial" w:cs="Arial"/>
        </w:rPr>
        <w:t>of</w:t>
      </w:r>
      <w:r w:rsidRPr="001A1AE7">
        <w:rPr>
          <w:rFonts w:ascii="Arial" w:eastAsia="Arial" w:hAnsi="Arial" w:cs="Arial"/>
          <w:spacing w:val="10"/>
        </w:rPr>
        <w:t xml:space="preserve"> </w:t>
      </w:r>
      <w:r w:rsidRPr="001A1AE7">
        <w:rPr>
          <w:rFonts w:ascii="Arial" w:eastAsia="Arial" w:hAnsi="Arial" w:cs="Arial"/>
        </w:rPr>
        <w:t>a</w:t>
      </w:r>
      <w:r w:rsidRPr="001A1AE7">
        <w:rPr>
          <w:rFonts w:ascii="Arial" w:eastAsia="Arial" w:hAnsi="Arial" w:cs="Arial"/>
          <w:spacing w:val="4"/>
        </w:rPr>
        <w:t>n</w:t>
      </w:r>
      <w:r w:rsidRPr="001A1AE7">
        <w:rPr>
          <w:rFonts w:ascii="Arial" w:eastAsia="Arial" w:hAnsi="Arial" w:cs="Arial"/>
        </w:rPr>
        <w:t>y</w:t>
      </w:r>
      <w:r w:rsidRPr="001A1AE7">
        <w:rPr>
          <w:rFonts w:ascii="Arial" w:eastAsia="Arial" w:hAnsi="Arial" w:cs="Arial"/>
          <w:spacing w:val="3"/>
        </w:rPr>
        <w:t xml:space="preserve"> </w:t>
      </w:r>
      <w:r w:rsidRPr="001A1AE7">
        <w:rPr>
          <w:rFonts w:ascii="Arial" w:eastAsia="Arial" w:hAnsi="Arial" w:cs="Arial"/>
          <w:spacing w:val="2"/>
        </w:rPr>
        <w:t>d</w:t>
      </w:r>
      <w:r w:rsidRPr="001A1AE7">
        <w:rPr>
          <w:rFonts w:ascii="Arial" w:eastAsia="Arial" w:hAnsi="Arial" w:cs="Arial"/>
          <w:spacing w:val="-1"/>
        </w:rPr>
        <w:t>i</w:t>
      </w:r>
      <w:r w:rsidRPr="001A1AE7">
        <w:rPr>
          <w:rFonts w:ascii="Arial" w:eastAsia="Arial" w:hAnsi="Arial" w:cs="Arial"/>
          <w:spacing w:val="1"/>
        </w:rPr>
        <w:t>s</w:t>
      </w:r>
      <w:r w:rsidRPr="001A1AE7">
        <w:rPr>
          <w:rFonts w:ascii="Arial" w:eastAsia="Arial" w:hAnsi="Arial" w:cs="Arial"/>
        </w:rPr>
        <w:t>p</w:t>
      </w:r>
      <w:r w:rsidRPr="001A1AE7">
        <w:rPr>
          <w:rFonts w:ascii="Arial" w:eastAsia="Arial" w:hAnsi="Arial" w:cs="Arial"/>
          <w:spacing w:val="-1"/>
        </w:rPr>
        <w:t>u</w:t>
      </w:r>
      <w:r w:rsidRPr="001A1AE7">
        <w:rPr>
          <w:rFonts w:ascii="Arial" w:eastAsia="Arial" w:hAnsi="Arial" w:cs="Arial"/>
        </w:rPr>
        <w:t>te</w:t>
      </w:r>
      <w:r w:rsidRPr="001A1AE7">
        <w:rPr>
          <w:rFonts w:ascii="Arial" w:eastAsia="Arial" w:hAnsi="Arial" w:cs="Arial"/>
          <w:spacing w:val="5"/>
        </w:rPr>
        <w:t xml:space="preserve"> </w:t>
      </w:r>
      <w:r w:rsidRPr="001A1AE7">
        <w:rPr>
          <w:rFonts w:ascii="Arial" w:eastAsia="Arial" w:hAnsi="Arial" w:cs="Arial"/>
        </w:rPr>
        <w:t>or</w:t>
      </w:r>
      <w:r w:rsidRPr="001A1AE7">
        <w:rPr>
          <w:rFonts w:ascii="Arial" w:eastAsia="Arial" w:hAnsi="Arial" w:cs="Arial"/>
          <w:spacing w:val="9"/>
        </w:rPr>
        <w:t xml:space="preserve"> </w:t>
      </w:r>
      <w:r w:rsidRPr="001A1AE7">
        <w:rPr>
          <w:rFonts w:ascii="Arial" w:eastAsia="Arial" w:hAnsi="Arial" w:cs="Arial"/>
          <w:spacing w:val="1"/>
        </w:rPr>
        <w:t>c</w:t>
      </w:r>
      <w:r w:rsidRPr="001A1AE7">
        <w:rPr>
          <w:rFonts w:ascii="Arial" w:eastAsia="Arial" w:hAnsi="Arial" w:cs="Arial"/>
          <w:spacing w:val="-1"/>
        </w:rPr>
        <w:t>l</w:t>
      </w:r>
      <w:r w:rsidRPr="001A1AE7">
        <w:rPr>
          <w:rFonts w:ascii="Arial" w:eastAsia="Arial" w:hAnsi="Arial" w:cs="Arial"/>
          <w:spacing w:val="2"/>
        </w:rPr>
        <w:t>a</w:t>
      </w:r>
      <w:r w:rsidRPr="001A1AE7">
        <w:rPr>
          <w:rFonts w:ascii="Arial" w:eastAsia="Arial" w:hAnsi="Arial" w:cs="Arial"/>
          <w:spacing w:val="-1"/>
        </w:rPr>
        <w:t>i</w:t>
      </w:r>
      <w:r w:rsidRPr="001A1AE7">
        <w:rPr>
          <w:rFonts w:ascii="Arial" w:eastAsia="Arial" w:hAnsi="Arial" w:cs="Arial"/>
        </w:rPr>
        <w:t>m</w:t>
      </w:r>
      <w:r w:rsidRPr="001A1AE7">
        <w:rPr>
          <w:rFonts w:ascii="Arial" w:eastAsia="Arial" w:hAnsi="Arial" w:cs="Arial"/>
          <w:spacing w:val="10"/>
        </w:rPr>
        <w:t xml:space="preserve"> </w:t>
      </w:r>
      <w:r w:rsidRPr="001A1AE7">
        <w:rPr>
          <w:rFonts w:ascii="Arial" w:eastAsia="Arial" w:hAnsi="Arial" w:cs="Arial"/>
          <w:spacing w:val="-1"/>
        </w:rPr>
        <w:t>i</w:t>
      </w:r>
      <w:r w:rsidRPr="001A1AE7">
        <w:rPr>
          <w:rFonts w:ascii="Arial" w:eastAsia="Arial" w:hAnsi="Arial" w:cs="Arial"/>
        </w:rPr>
        <w:t>n</w:t>
      </w:r>
      <w:r w:rsidRPr="001A1AE7">
        <w:rPr>
          <w:rFonts w:ascii="Arial" w:eastAsia="Arial" w:hAnsi="Arial" w:cs="Arial"/>
          <w:spacing w:val="8"/>
        </w:rPr>
        <w:t xml:space="preserve"> </w:t>
      </w:r>
      <w:r w:rsidRPr="001A1AE7">
        <w:rPr>
          <w:rFonts w:ascii="Arial" w:eastAsia="Arial" w:hAnsi="Arial" w:cs="Arial"/>
          <w:spacing w:val="1"/>
        </w:rPr>
        <w:t>c</w:t>
      </w:r>
      <w:r w:rsidRPr="001A1AE7">
        <w:rPr>
          <w:rFonts w:ascii="Arial" w:eastAsia="Arial" w:hAnsi="Arial" w:cs="Arial"/>
        </w:rPr>
        <w:t>o</w:t>
      </w:r>
      <w:r w:rsidRPr="001A1AE7">
        <w:rPr>
          <w:rFonts w:ascii="Arial" w:eastAsia="Arial" w:hAnsi="Arial" w:cs="Arial"/>
          <w:spacing w:val="-1"/>
        </w:rPr>
        <w:t>n</w:t>
      </w:r>
      <w:r w:rsidRPr="001A1AE7">
        <w:rPr>
          <w:rFonts w:ascii="Arial" w:eastAsia="Arial" w:hAnsi="Arial" w:cs="Arial"/>
        </w:rPr>
        <w:t>n</w:t>
      </w:r>
      <w:r w:rsidRPr="001A1AE7">
        <w:rPr>
          <w:rFonts w:ascii="Arial" w:eastAsia="Arial" w:hAnsi="Arial" w:cs="Arial"/>
          <w:spacing w:val="-1"/>
        </w:rPr>
        <w:t>e</w:t>
      </w:r>
      <w:r w:rsidRPr="001A1AE7">
        <w:rPr>
          <w:rFonts w:ascii="Arial" w:eastAsia="Arial" w:hAnsi="Arial" w:cs="Arial"/>
          <w:spacing w:val="1"/>
        </w:rPr>
        <w:t>c</w:t>
      </w:r>
      <w:r w:rsidRPr="001A1AE7">
        <w:rPr>
          <w:rFonts w:ascii="Arial" w:eastAsia="Arial" w:hAnsi="Arial" w:cs="Arial"/>
          <w:spacing w:val="2"/>
        </w:rPr>
        <w:t>t</w:t>
      </w:r>
      <w:r w:rsidRPr="001A1AE7">
        <w:rPr>
          <w:rFonts w:ascii="Arial" w:eastAsia="Arial" w:hAnsi="Arial" w:cs="Arial"/>
          <w:spacing w:val="-1"/>
        </w:rPr>
        <w:t>i</w:t>
      </w:r>
      <w:r w:rsidRPr="001A1AE7">
        <w:rPr>
          <w:rFonts w:ascii="Arial" w:eastAsia="Arial" w:hAnsi="Arial" w:cs="Arial"/>
        </w:rPr>
        <w:t>on</w:t>
      </w:r>
      <w:r w:rsidRPr="001A1AE7">
        <w:rPr>
          <w:rFonts w:ascii="Arial" w:eastAsia="Arial" w:hAnsi="Arial" w:cs="Arial"/>
          <w:spacing w:val="2"/>
        </w:rPr>
        <w:t xml:space="preserve"> </w:t>
      </w:r>
      <w:r w:rsidRPr="001A1AE7">
        <w:rPr>
          <w:rFonts w:ascii="Arial" w:eastAsia="Arial" w:hAnsi="Arial" w:cs="Arial"/>
        </w:rPr>
        <w:t>w</w:t>
      </w:r>
      <w:r w:rsidRPr="001A1AE7">
        <w:rPr>
          <w:rFonts w:ascii="Arial" w:eastAsia="Arial" w:hAnsi="Arial" w:cs="Arial"/>
          <w:spacing w:val="-1"/>
        </w:rPr>
        <w:t>i</w:t>
      </w:r>
      <w:r w:rsidRPr="001A1AE7">
        <w:rPr>
          <w:rFonts w:ascii="Arial" w:eastAsia="Arial" w:hAnsi="Arial" w:cs="Arial"/>
          <w:spacing w:val="2"/>
        </w:rPr>
        <w:t>t</w:t>
      </w:r>
      <w:r w:rsidRPr="001A1AE7">
        <w:rPr>
          <w:rFonts w:ascii="Arial" w:eastAsia="Arial" w:hAnsi="Arial" w:cs="Arial"/>
        </w:rPr>
        <w:t>h</w:t>
      </w:r>
      <w:r w:rsidRPr="001A1AE7">
        <w:rPr>
          <w:rFonts w:ascii="Arial" w:eastAsia="Arial" w:hAnsi="Arial" w:cs="Arial"/>
          <w:spacing w:val="6"/>
        </w:rPr>
        <w:t xml:space="preserve"> </w:t>
      </w:r>
      <w:r w:rsidRPr="001A1AE7">
        <w:rPr>
          <w:rFonts w:ascii="Arial" w:eastAsia="Arial" w:hAnsi="Arial" w:cs="Arial"/>
        </w:rPr>
        <w:t>t</w:t>
      </w:r>
      <w:r w:rsidRPr="001A1AE7">
        <w:rPr>
          <w:rFonts w:ascii="Arial" w:eastAsia="Arial" w:hAnsi="Arial" w:cs="Arial"/>
          <w:spacing w:val="2"/>
        </w:rPr>
        <w:t>h</w:t>
      </w:r>
      <w:r w:rsidRPr="001A1AE7">
        <w:rPr>
          <w:rFonts w:ascii="Arial" w:eastAsia="Arial" w:hAnsi="Arial" w:cs="Arial"/>
          <w:spacing w:val="-1"/>
        </w:rPr>
        <w:t>i</w:t>
      </w:r>
      <w:r w:rsidRPr="001A1AE7">
        <w:rPr>
          <w:rFonts w:ascii="Arial" w:eastAsia="Arial" w:hAnsi="Arial" w:cs="Arial"/>
        </w:rPr>
        <w:t>s</w:t>
      </w:r>
      <w:r w:rsidRPr="001A1AE7">
        <w:rPr>
          <w:rFonts w:ascii="Arial" w:eastAsia="Arial" w:hAnsi="Arial" w:cs="Arial"/>
          <w:spacing w:val="7"/>
        </w:rPr>
        <w:t xml:space="preserve"> </w:t>
      </w:r>
      <w:r w:rsidRPr="001A1AE7">
        <w:rPr>
          <w:rFonts w:ascii="Arial" w:eastAsia="Arial" w:hAnsi="Arial" w:cs="Arial"/>
          <w:spacing w:val="-1"/>
        </w:rPr>
        <w:t>A</w:t>
      </w:r>
      <w:r w:rsidRPr="001A1AE7">
        <w:rPr>
          <w:rFonts w:ascii="Arial" w:eastAsia="Arial" w:hAnsi="Arial" w:cs="Arial"/>
        </w:rPr>
        <w:t>g</w:t>
      </w:r>
      <w:r w:rsidRPr="001A1AE7">
        <w:rPr>
          <w:rFonts w:ascii="Arial" w:eastAsia="Arial" w:hAnsi="Arial" w:cs="Arial"/>
          <w:spacing w:val="3"/>
        </w:rPr>
        <w:t>r</w:t>
      </w:r>
      <w:r w:rsidRPr="001A1AE7">
        <w:rPr>
          <w:rFonts w:ascii="Arial" w:eastAsia="Arial" w:hAnsi="Arial" w:cs="Arial"/>
          <w:spacing w:val="6"/>
        </w:rPr>
        <w:t>e</w:t>
      </w:r>
      <w:r w:rsidRPr="001A1AE7">
        <w:rPr>
          <w:rFonts w:ascii="Arial" w:eastAsia="Arial" w:hAnsi="Arial" w:cs="Arial"/>
        </w:rPr>
        <w:t>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 an</w:t>
      </w:r>
      <w:r w:rsidRPr="001A1AE7">
        <w:rPr>
          <w:rFonts w:ascii="Arial" w:eastAsia="Arial" w:hAnsi="Arial" w:cs="Arial"/>
          <w:spacing w:val="7"/>
        </w:rPr>
        <w:t xml:space="preserve"> </w:t>
      </w:r>
      <w:r w:rsidRPr="001A1AE7">
        <w:rPr>
          <w:rFonts w:ascii="Arial" w:eastAsia="Arial" w:hAnsi="Arial" w:cs="Arial"/>
          <w:spacing w:val="2"/>
        </w:rPr>
        <w:t>a</w:t>
      </w:r>
      <w:r w:rsidRPr="001A1AE7">
        <w:rPr>
          <w:rFonts w:ascii="Arial" w:eastAsia="Arial" w:hAnsi="Arial" w:cs="Arial"/>
        </w:rPr>
        <w:t>ut</w:t>
      </w:r>
      <w:r w:rsidRPr="001A1AE7">
        <w:rPr>
          <w:rFonts w:ascii="Arial" w:eastAsia="Arial" w:hAnsi="Arial" w:cs="Arial"/>
          <w:spacing w:val="1"/>
        </w:rPr>
        <w:t>h</w:t>
      </w:r>
      <w:r w:rsidRPr="001A1AE7">
        <w:rPr>
          <w:rFonts w:ascii="Arial" w:eastAsia="Arial" w:hAnsi="Arial" w:cs="Arial"/>
        </w:rPr>
        <w:t xml:space="preserve">orised </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p</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s</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2"/>
        </w:rPr>
        <w:t>a</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spacing w:val="-1"/>
        </w:rPr>
        <w:t>v</w:t>
      </w:r>
      <w:r w:rsidRPr="001A1AE7">
        <w:rPr>
          <w:rFonts w:ascii="Arial" w:eastAsia="Arial" w:hAnsi="Arial" w:cs="Arial"/>
        </w:rPr>
        <w:t>e</w:t>
      </w:r>
      <w:r w:rsidRPr="001A1AE7">
        <w:rPr>
          <w:rFonts w:ascii="Arial" w:eastAsia="Arial" w:hAnsi="Arial" w:cs="Arial"/>
          <w:spacing w:val="53"/>
        </w:rPr>
        <w:t xml:space="preserve"> </w:t>
      </w:r>
      <w:r w:rsidRPr="001A1AE7">
        <w:rPr>
          <w:rFonts w:ascii="Arial" w:eastAsia="Arial" w:hAnsi="Arial" w:cs="Arial"/>
        </w:rPr>
        <w:t>of e</w:t>
      </w:r>
      <w:r w:rsidRPr="001A1AE7">
        <w:rPr>
          <w:rFonts w:ascii="Arial" w:eastAsia="Arial" w:hAnsi="Arial" w:cs="Arial"/>
          <w:spacing w:val="-1"/>
        </w:rPr>
        <w:t>a</w:t>
      </w:r>
      <w:r w:rsidRPr="001A1AE7">
        <w:rPr>
          <w:rFonts w:ascii="Arial" w:eastAsia="Arial" w:hAnsi="Arial" w:cs="Arial"/>
          <w:spacing w:val="1"/>
        </w:rPr>
        <w:t>c</w:t>
      </w:r>
      <w:r w:rsidRPr="001A1AE7">
        <w:rPr>
          <w:rFonts w:ascii="Arial" w:eastAsia="Arial" w:hAnsi="Arial" w:cs="Arial"/>
        </w:rPr>
        <w:t>h p</w:t>
      </w:r>
      <w:r w:rsidRPr="001A1AE7">
        <w:rPr>
          <w:rFonts w:ascii="Arial" w:eastAsia="Arial" w:hAnsi="Arial" w:cs="Arial"/>
          <w:spacing w:val="1"/>
        </w:rPr>
        <w:t>ar</w:t>
      </w:r>
      <w:r w:rsidRPr="001A1AE7">
        <w:rPr>
          <w:rFonts w:ascii="Arial" w:eastAsia="Arial" w:hAnsi="Arial" w:cs="Arial"/>
          <w:spacing w:val="2"/>
        </w:rPr>
        <w:t>t</w:t>
      </w:r>
      <w:r w:rsidRPr="001A1AE7">
        <w:rPr>
          <w:rFonts w:ascii="Arial" w:eastAsia="Arial" w:hAnsi="Arial" w:cs="Arial"/>
        </w:rPr>
        <w:t xml:space="preserve">y </w:t>
      </w:r>
      <w:r w:rsidRPr="001A1AE7">
        <w:rPr>
          <w:rFonts w:ascii="Arial" w:eastAsia="Arial" w:hAnsi="Arial" w:cs="Arial"/>
          <w:spacing w:val="4"/>
        </w:rPr>
        <w:t>m</w:t>
      </w:r>
      <w:r w:rsidRPr="001A1AE7">
        <w:rPr>
          <w:rFonts w:ascii="Arial" w:eastAsia="Arial" w:hAnsi="Arial" w:cs="Arial"/>
        </w:rPr>
        <w:t>u</w:t>
      </w:r>
      <w:r w:rsidRPr="001A1AE7">
        <w:rPr>
          <w:rFonts w:ascii="Arial" w:eastAsia="Arial" w:hAnsi="Arial" w:cs="Arial"/>
          <w:spacing w:val="1"/>
        </w:rPr>
        <w:t>s</w:t>
      </w:r>
      <w:r w:rsidRPr="001A1AE7">
        <w:rPr>
          <w:rFonts w:ascii="Arial" w:eastAsia="Arial" w:hAnsi="Arial" w:cs="Arial"/>
        </w:rPr>
        <w:t xml:space="preserve">t </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e</w:t>
      </w:r>
      <w:r w:rsidRPr="001A1AE7">
        <w:rPr>
          <w:rFonts w:ascii="Arial" w:eastAsia="Arial" w:hAnsi="Arial" w:cs="Arial"/>
        </w:rPr>
        <w:t>t to t</w:t>
      </w:r>
      <w:r w:rsidRPr="001A1AE7">
        <w:rPr>
          <w:rFonts w:ascii="Arial" w:eastAsia="Arial" w:hAnsi="Arial" w:cs="Arial"/>
          <w:spacing w:val="5"/>
        </w:rPr>
        <w:t>r</w:t>
      </w:r>
      <w:r w:rsidRPr="001A1AE7">
        <w:rPr>
          <w:rFonts w:ascii="Arial" w:eastAsia="Arial" w:hAnsi="Arial" w:cs="Arial"/>
        </w:rPr>
        <w:t xml:space="preserve">y to </w:t>
      </w:r>
      <w:r w:rsidRPr="001A1AE7">
        <w:rPr>
          <w:rFonts w:ascii="Arial" w:eastAsia="Arial" w:hAnsi="Arial" w:cs="Arial"/>
          <w:spacing w:val="3"/>
        </w:rPr>
        <w:t>r</w:t>
      </w:r>
      <w:r w:rsidRPr="001A1AE7">
        <w:rPr>
          <w:rFonts w:ascii="Arial" w:eastAsia="Arial" w:hAnsi="Arial" w:cs="Arial"/>
        </w:rPr>
        <w:t>e</w:t>
      </w:r>
      <w:r w:rsidRPr="001A1AE7">
        <w:rPr>
          <w:rFonts w:ascii="Arial" w:eastAsia="Arial" w:hAnsi="Arial" w:cs="Arial"/>
          <w:spacing w:val="1"/>
        </w:rPr>
        <w:t>s</w:t>
      </w:r>
      <w:r w:rsidRPr="001A1AE7">
        <w:rPr>
          <w:rFonts w:ascii="Arial" w:eastAsia="Arial" w:hAnsi="Arial" w:cs="Arial"/>
        </w:rPr>
        <w:t>o</w:t>
      </w:r>
      <w:r w:rsidRPr="001A1AE7">
        <w:rPr>
          <w:rFonts w:ascii="Arial" w:eastAsia="Arial" w:hAnsi="Arial" w:cs="Arial"/>
          <w:spacing w:val="1"/>
        </w:rPr>
        <w:t>l</w:t>
      </w:r>
      <w:r w:rsidRPr="001A1AE7">
        <w:rPr>
          <w:rFonts w:ascii="Arial" w:eastAsia="Arial" w:hAnsi="Arial" w:cs="Arial"/>
          <w:spacing w:val="-1"/>
        </w:rPr>
        <w:t>v</w:t>
      </w:r>
      <w:r w:rsidRPr="001A1AE7">
        <w:rPr>
          <w:rFonts w:ascii="Arial" w:eastAsia="Arial" w:hAnsi="Arial" w:cs="Arial"/>
        </w:rPr>
        <w:t xml:space="preserve">e </w:t>
      </w:r>
      <w:r w:rsidRPr="001A1AE7">
        <w:rPr>
          <w:rFonts w:ascii="Arial" w:eastAsia="Arial" w:hAnsi="Arial" w:cs="Arial"/>
          <w:spacing w:val="2"/>
        </w:rPr>
        <w:t>t</w:t>
      </w:r>
      <w:r w:rsidRPr="001A1AE7">
        <w:rPr>
          <w:rFonts w:ascii="Arial" w:eastAsia="Arial" w:hAnsi="Arial" w:cs="Arial"/>
        </w:rPr>
        <w:t xml:space="preserve">he </w:t>
      </w:r>
      <w:r w:rsidRPr="001A1AE7">
        <w:rPr>
          <w:rFonts w:ascii="Arial" w:eastAsia="Arial" w:hAnsi="Arial" w:cs="Arial"/>
          <w:spacing w:val="4"/>
        </w:rPr>
        <w:t>m</w:t>
      </w:r>
      <w:r w:rsidRPr="001A1AE7">
        <w:rPr>
          <w:rFonts w:ascii="Arial" w:eastAsia="Arial" w:hAnsi="Arial" w:cs="Arial"/>
        </w:rPr>
        <w:t>at</w:t>
      </w:r>
      <w:r w:rsidRPr="001A1AE7">
        <w:rPr>
          <w:rFonts w:ascii="Arial" w:eastAsia="Arial" w:hAnsi="Arial" w:cs="Arial"/>
          <w:spacing w:val="-1"/>
        </w:rPr>
        <w:t>t</w:t>
      </w:r>
      <w:r w:rsidRPr="001A1AE7">
        <w:rPr>
          <w:rFonts w:ascii="Arial" w:eastAsia="Arial" w:hAnsi="Arial" w:cs="Arial"/>
        </w:rPr>
        <w:t xml:space="preserve">er. </w:t>
      </w:r>
      <w:r w:rsidRPr="001A1AE7">
        <w:rPr>
          <w:rFonts w:ascii="Arial" w:eastAsia="Arial" w:hAnsi="Arial" w:cs="Arial"/>
          <w:spacing w:val="2"/>
        </w:rPr>
        <w:t>I</w:t>
      </w:r>
      <w:r w:rsidRPr="001A1AE7">
        <w:rPr>
          <w:rFonts w:ascii="Arial" w:eastAsia="Arial" w:hAnsi="Arial" w:cs="Arial"/>
        </w:rPr>
        <w:t xml:space="preserve">n </w:t>
      </w:r>
      <w:r w:rsidRPr="001A1AE7">
        <w:rPr>
          <w:rFonts w:ascii="Arial" w:eastAsia="Arial" w:hAnsi="Arial" w:cs="Arial"/>
          <w:spacing w:val="2"/>
        </w:rPr>
        <w:t>th</w:t>
      </w:r>
      <w:r w:rsidRPr="001A1AE7">
        <w:rPr>
          <w:rFonts w:ascii="Arial" w:eastAsia="Arial" w:hAnsi="Arial" w:cs="Arial"/>
        </w:rPr>
        <w:t xml:space="preserve">e </w:t>
      </w:r>
      <w:r w:rsidRPr="001A1AE7">
        <w:rPr>
          <w:rFonts w:ascii="Arial" w:eastAsia="Arial" w:hAnsi="Arial" w:cs="Arial"/>
          <w:spacing w:val="2"/>
        </w:rPr>
        <w:t>e</w:t>
      </w:r>
      <w:r w:rsidRPr="001A1AE7">
        <w:rPr>
          <w:rFonts w:ascii="Arial" w:eastAsia="Arial" w:hAnsi="Arial" w:cs="Arial"/>
          <w:spacing w:val="-1"/>
        </w:rPr>
        <w:t>v</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 xml:space="preserve">t </w:t>
      </w:r>
      <w:r w:rsidRPr="001A1AE7">
        <w:rPr>
          <w:rFonts w:ascii="Arial" w:eastAsia="Arial" w:hAnsi="Arial" w:cs="Arial"/>
          <w:spacing w:val="1"/>
        </w:rPr>
        <w:t>s</w:t>
      </w:r>
      <w:r w:rsidRPr="001A1AE7">
        <w:rPr>
          <w:rFonts w:ascii="Arial" w:eastAsia="Arial" w:hAnsi="Arial" w:cs="Arial"/>
        </w:rPr>
        <w:t>u</w:t>
      </w:r>
      <w:r w:rsidRPr="001A1AE7">
        <w:rPr>
          <w:rFonts w:ascii="Arial" w:eastAsia="Arial" w:hAnsi="Arial" w:cs="Arial"/>
          <w:spacing w:val="1"/>
        </w:rPr>
        <w:t>c</w:t>
      </w:r>
      <w:r w:rsidRPr="001A1AE7">
        <w:rPr>
          <w:rFonts w:ascii="Arial" w:eastAsia="Arial" w:hAnsi="Arial" w:cs="Arial"/>
        </w:rPr>
        <w:t>h n</w:t>
      </w:r>
      <w:r w:rsidRPr="001A1AE7">
        <w:rPr>
          <w:rFonts w:ascii="Arial" w:eastAsia="Arial" w:hAnsi="Arial" w:cs="Arial"/>
          <w:spacing w:val="-1"/>
        </w:rPr>
        <w:t>e</w:t>
      </w:r>
      <w:r w:rsidRPr="001A1AE7">
        <w:rPr>
          <w:rFonts w:ascii="Arial" w:eastAsia="Arial" w:hAnsi="Arial" w:cs="Arial"/>
        </w:rPr>
        <w:t>g</w:t>
      </w:r>
      <w:r w:rsidRPr="001A1AE7">
        <w:rPr>
          <w:rFonts w:ascii="Arial" w:eastAsia="Arial" w:hAnsi="Arial" w:cs="Arial"/>
          <w:spacing w:val="1"/>
        </w:rPr>
        <w:t>o</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spacing w:val="2"/>
        </w:rPr>
        <w:t>a</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spacing w:val="2"/>
        </w:rPr>
        <w:t>o</w:t>
      </w:r>
      <w:r w:rsidRPr="001A1AE7">
        <w:rPr>
          <w:rFonts w:ascii="Arial" w:eastAsia="Arial" w:hAnsi="Arial" w:cs="Arial"/>
        </w:rPr>
        <w:t>ns</w:t>
      </w:r>
      <w:r w:rsidRPr="001A1AE7">
        <w:rPr>
          <w:rFonts w:ascii="Arial" w:eastAsia="Arial" w:hAnsi="Arial" w:cs="Arial"/>
          <w:spacing w:val="49"/>
        </w:rPr>
        <w:t xml:space="preserve"> </w:t>
      </w:r>
      <w:r w:rsidRPr="001A1AE7">
        <w:rPr>
          <w:rFonts w:ascii="Arial" w:eastAsia="Arial" w:hAnsi="Arial" w:cs="Arial"/>
        </w:rPr>
        <w:t>do n</w:t>
      </w:r>
      <w:r w:rsidRPr="001A1AE7">
        <w:rPr>
          <w:rFonts w:ascii="Arial" w:eastAsia="Arial" w:hAnsi="Arial" w:cs="Arial"/>
          <w:spacing w:val="-1"/>
        </w:rPr>
        <w:t>o</w:t>
      </w:r>
      <w:r w:rsidRPr="001A1AE7">
        <w:rPr>
          <w:rFonts w:ascii="Arial" w:eastAsia="Arial" w:hAnsi="Arial" w:cs="Arial"/>
        </w:rPr>
        <w:t xml:space="preserve">t </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s</w:t>
      </w:r>
      <w:r w:rsidRPr="001A1AE7">
        <w:rPr>
          <w:rFonts w:ascii="Arial" w:eastAsia="Arial" w:hAnsi="Arial" w:cs="Arial"/>
        </w:rPr>
        <w:t>o</w:t>
      </w:r>
      <w:r w:rsidRPr="001A1AE7">
        <w:rPr>
          <w:rFonts w:ascii="Arial" w:eastAsia="Arial" w:hAnsi="Arial" w:cs="Arial"/>
          <w:spacing w:val="1"/>
        </w:rPr>
        <w:t>lv</w:t>
      </w:r>
      <w:r w:rsidRPr="001A1AE7">
        <w:rPr>
          <w:rFonts w:ascii="Arial" w:eastAsia="Arial" w:hAnsi="Arial" w:cs="Arial"/>
        </w:rPr>
        <w:t>e</w:t>
      </w:r>
      <w:r w:rsidRPr="001A1AE7">
        <w:rPr>
          <w:rFonts w:ascii="Arial" w:eastAsia="Arial" w:hAnsi="Arial" w:cs="Arial"/>
          <w:spacing w:val="53"/>
        </w:rPr>
        <w:t xml:space="preserve"> </w:t>
      </w:r>
      <w:r w:rsidRPr="001A1AE7">
        <w:rPr>
          <w:rFonts w:ascii="Arial" w:eastAsia="Arial" w:hAnsi="Arial" w:cs="Arial"/>
        </w:rPr>
        <w:t xml:space="preserve">the </w:t>
      </w:r>
      <w:r w:rsidRPr="001A1AE7">
        <w:rPr>
          <w:rFonts w:ascii="Arial" w:eastAsia="Arial" w:hAnsi="Arial" w:cs="Arial"/>
          <w:spacing w:val="4"/>
        </w:rPr>
        <w:t>m</w:t>
      </w:r>
      <w:r w:rsidRPr="001A1AE7">
        <w:rPr>
          <w:rFonts w:ascii="Arial" w:eastAsia="Arial" w:hAnsi="Arial" w:cs="Arial"/>
        </w:rPr>
        <w:t>at</w:t>
      </w:r>
      <w:r w:rsidRPr="001A1AE7">
        <w:rPr>
          <w:rFonts w:ascii="Arial" w:eastAsia="Arial" w:hAnsi="Arial" w:cs="Arial"/>
          <w:spacing w:val="-1"/>
        </w:rPr>
        <w:t>t</w:t>
      </w:r>
      <w:r w:rsidRPr="001A1AE7">
        <w:rPr>
          <w:rFonts w:ascii="Arial" w:eastAsia="Arial" w:hAnsi="Arial" w:cs="Arial"/>
        </w:rPr>
        <w:t>er</w:t>
      </w:r>
      <w:r w:rsidRPr="001A1AE7">
        <w:rPr>
          <w:rFonts w:ascii="Arial" w:eastAsia="Arial" w:hAnsi="Arial" w:cs="Arial"/>
          <w:spacing w:val="55"/>
        </w:rPr>
        <w:t xml:space="preserve"> </w:t>
      </w:r>
      <w:r w:rsidRPr="001A1AE7">
        <w:rPr>
          <w:rFonts w:ascii="Arial" w:eastAsia="Arial" w:hAnsi="Arial" w:cs="Arial"/>
          <w:spacing w:val="-2"/>
        </w:rPr>
        <w:t>w</w:t>
      </w:r>
      <w:r w:rsidRPr="001A1AE7">
        <w:rPr>
          <w:rFonts w:ascii="Arial" w:eastAsia="Arial" w:hAnsi="Arial" w:cs="Arial"/>
          <w:spacing w:val="-1"/>
        </w:rPr>
        <w:t>i</w:t>
      </w:r>
      <w:r w:rsidRPr="001A1AE7">
        <w:rPr>
          <w:rFonts w:ascii="Arial" w:eastAsia="Arial" w:hAnsi="Arial" w:cs="Arial"/>
        </w:rPr>
        <w:t>t</w:t>
      </w:r>
      <w:r w:rsidRPr="001A1AE7">
        <w:rPr>
          <w:rFonts w:ascii="Arial" w:eastAsia="Arial" w:hAnsi="Arial" w:cs="Arial"/>
          <w:spacing w:val="2"/>
        </w:rPr>
        <w:t>h</w:t>
      </w:r>
      <w:r w:rsidRPr="001A1AE7">
        <w:rPr>
          <w:rFonts w:ascii="Arial" w:eastAsia="Arial" w:hAnsi="Arial" w:cs="Arial"/>
          <w:spacing w:val="-1"/>
        </w:rPr>
        <w:t>i</w:t>
      </w:r>
      <w:r w:rsidRPr="001A1AE7">
        <w:rPr>
          <w:rFonts w:ascii="Arial" w:eastAsia="Arial" w:hAnsi="Arial" w:cs="Arial"/>
        </w:rPr>
        <w:t xml:space="preserve">n 1 </w:t>
      </w:r>
      <w:r w:rsidRPr="001A1AE7">
        <w:rPr>
          <w:rFonts w:ascii="Arial" w:eastAsia="Arial" w:hAnsi="Arial" w:cs="Arial"/>
          <w:spacing w:val="4"/>
        </w:rPr>
        <w:t>m</w:t>
      </w:r>
      <w:r w:rsidRPr="001A1AE7">
        <w:rPr>
          <w:rFonts w:ascii="Arial" w:eastAsia="Arial" w:hAnsi="Arial" w:cs="Arial"/>
          <w:spacing w:val="-3"/>
        </w:rPr>
        <w:t>o</w:t>
      </w:r>
      <w:r w:rsidRPr="001A1AE7">
        <w:rPr>
          <w:rFonts w:ascii="Arial" w:eastAsia="Arial" w:hAnsi="Arial" w:cs="Arial"/>
        </w:rPr>
        <w:t>nth</w:t>
      </w:r>
      <w:r w:rsidRPr="001A1AE7">
        <w:rPr>
          <w:rFonts w:ascii="Arial" w:eastAsia="Arial" w:hAnsi="Arial" w:cs="Arial"/>
          <w:spacing w:val="53"/>
        </w:rPr>
        <w:t xml:space="preserve"> </w:t>
      </w:r>
      <w:r w:rsidRPr="001A1AE7">
        <w:rPr>
          <w:rFonts w:ascii="Arial" w:eastAsia="Arial" w:hAnsi="Arial" w:cs="Arial"/>
        </w:rPr>
        <w:t>of</w:t>
      </w:r>
      <w:r w:rsidRPr="001A1AE7">
        <w:rPr>
          <w:rFonts w:ascii="Arial" w:eastAsia="Arial" w:hAnsi="Arial" w:cs="Arial"/>
          <w:spacing w:val="4"/>
        </w:rPr>
        <w:t xml:space="preserve"> </w:t>
      </w:r>
      <w:r w:rsidRPr="001A1AE7">
        <w:rPr>
          <w:rFonts w:ascii="Arial" w:eastAsia="Arial" w:hAnsi="Arial" w:cs="Arial"/>
        </w:rPr>
        <w:t>b</w:t>
      </w:r>
      <w:r w:rsidRPr="001A1AE7">
        <w:rPr>
          <w:rFonts w:ascii="Arial" w:eastAsia="Arial" w:hAnsi="Arial" w:cs="Arial"/>
          <w:spacing w:val="-1"/>
        </w:rPr>
        <w:t>ei</w:t>
      </w:r>
      <w:r w:rsidRPr="001A1AE7">
        <w:rPr>
          <w:rFonts w:ascii="Arial" w:eastAsia="Arial" w:hAnsi="Arial" w:cs="Arial"/>
        </w:rPr>
        <w:t>ng</w:t>
      </w:r>
      <w:r w:rsidRPr="001A1AE7">
        <w:rPr>
          <w:rFonts w:ascii="Arial" w:eastAsia="Arial" w:hAnsi="Arial" w:cs="Arial"/>
          <w:spacing w:val="53"/>
        </w:rPr>
        <w:t xml:space="preserve"> </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2"/>
        </w:rPr>
        <w:t>f</w:t>
      </w:r>
      <w:r w:rsidRPr="001A1AE7">
        <w:rPr>
          <w:rFonts w:ascii="Arial" w:eastAsia="Arial" w:hAnsi="Arial" w:cs="Arial"/>
        </w:rPr>
        <w:t>er</w:t>
      </w:r>
      <w:r w:rsidRPr="001A1AE7">
        <w:rPr>
          <w:rFonts w:ascii="Arial" w:eastAsia="Arial" w:hAnsi="Arial" w:cs="Arial"/>
          <w:spacing w:val="1"/>
        </w:rPr>
        <w:t>r</w:t>
      </w:r>
      <w:r w:rsidRPr="001A1AE7">
        <w:rPr>
          <w:rFonts w:ascii="Arial" w:eastAsia="Arial" w:hAnsi="Arial" w:cs="Arial"/>
        </w:rPr>
        <w:t>ed</w:t>
      </w:r>
      <w:r w:rsidRPr="001A1AE7">
        <w:rPr>
          <w:rFonts w:ascii="Arial" w:eastAsia="Arial" w:hAnsi="Arial" w:cs="Arial"/>
          <w:spacing w:val="51"/>
        </w:rPr>
        <w:t xml:space="preserve"> </w:t>
      </w:r>
      <w:r w:rsidRPr="001A1AE7">
        <w:rPr>
          <w:rFonts w:ascii="Arial" w:eastAsia="Arial" w:hAnsi="Arial" w:cs="Arial"/>
        </w:rPr>
        <w:t>to</w:t>
      </w:r>
      <w:r w:rsidRPr="001A1AE7">
        <w:rPr>
          <w:rFonts w:ascii="Arial" w:eastAsia="Arial" w:hAnsi="Arial" w:cs="Arial"/>
          <w:spacing w:val="2"/>
        </w:rPr>
        <w:t xml:space="preserve"> </w:t>
      </w:r>
      <w:r w:rsidRPr="001A1AE7">
        <w:rPr>
          <w:rFonts w:ascii="Arial" w:eastAsia="Arial" w:hAnsi="Arial" w:cs="Arial"/>
        </w:rPr>
        <w:t>the a</w:t>
      </w:r>
      <w:r w:rsidRPr="001A1AE7">
        <w:rPr>
          <w:rFonts w:ascii="Arial" w:eastAsia="Arial" w:hAnsi="Arial" w:cs="Arial"/>
          <w:spacing w:val="-1"/>
        </w:rPr>
        <w:t>u</w:t>
      </w:r>
      <w:r w:rsidRPr="001A1AE7">
        <w:rPr>
          <w:rFonts w:ascii="Arial" w:eastAsia="Arial" w:hAnsi="Arial" w:cs="Arial"/>
        </w:rPr>
        <w:t>t</w:t>
      </w:r>
      <w:r w:rsidRPr="001A1AE7">
        <w:rPr>
          <w:rFonts w:ascii="Arial" w:eastAsia="Arial" w:hAnsi="Arial" w:cs="Arial"/>
          <w:spacing w:val="2"/>
        </w:rPr>
        <w:t>h</w:t>
      </w:r>
      <w:r w:rsidRPr="001A1AE7">
        <w:rPr>
          <w:rFonts w:ascii="Arial" w:eastAsia="Arial" w:hAnsi="Arial" w:cs="Arial"/>
        </w:rPr>
        <w:t xml:space="preserve">orised </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p</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s</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2"/>
        </w:rPr>
        <w:t>a</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spacing w:val="-1"/>
        </w:rPr>
        <w:t>v</w:t>
      </w:r>
      <w:r w:rsidRPr="001A1AE7">
        <w:rPr>
          <w:rFonts w:ascii="Arial" w:eastAsia="Arial" w:hAnsi="Arial" w:cs="Arial"/>
        </w:rPr>
        <w:t>e</w:t>
      </w:r>
      <w:r w:rsidRPr="001A1AE7">
        <w:rPr>
          <w:rFonts w:ascii="Arial" w:eastAsia="Arial" w:hAnsi="Arial" w:cs="Arial"/>
          <w:spacing w:val="1"/>
        </w:rPr>
        <w:t>s</w:t>
      </w:r>
      <w:r w:rsidRPr="001A1AE7">
        <w:rPr>
          <w:rFonts w:ascii="Arial" w:eastAsia="Arial" w:hAnsi="Arial" w:cs="Arial"/>
        </w:rPr>
        <w:t>,</w:t>
      </w:r>
      <w:r w:rsidRPr="001A1AE7">
        <w:rPr>
          <w:rFonts w:ascii="Arial" w:eastAsia="Arial" w:hAnsi="Arial" w:cs="Arial"/>
          <w:spacing w:val="46"/>
        </w:rPr>
        <w:t xml:space="preserve"> </w:t>
      </w:r>
      <w:r w:rsidRPr="001A1AE7">
        <w:rPr>
          <w:rFonts w:ascii="Arial" w:eastAsia="Arial" w:hAnsi="Arial" w:cs="Arial"/>
          <w:spacing w:val="2"/>
        </w:rPr>
        <w:t>e</w:t>
      </w:r>
      <w:r w:rsidRPr="001A1AE7">
        <w:rPr>
          <w:rFonts w:ascii="Arial" w:eastAsia="Arial" w:hAnsi="Arial" w:cs="Arial"/>
          <w:spacing w:val="-1"/>
        </w:rPr>
        <w:t>i</w:t>
      </w:r>
      <w:r w:rsidRPr="001A1AE7">
        <w:rPr>
          <w:rFonts w:ascii="Arial" w:eastAsia="Arial" w:hAnsi="Arial" w:cs="Arial"/>
        </w:rPr>
        <w:t>th</w:t>
      </w:r>
      <w:r w:rsidRPr="001A1AE7">
        <w:rPr>
          <w:rFonts w:ascii="Arial" w:eastAsia="Arial" w:hAnsi="Arial" w:cs="Arial"/>
          <w:spacing w:val="-1"/>
        </w:rPr>
        <w:t>e</w:t>
      </w:r>
      <w:r w:rsidRPr="001A1AE7">
        <w:rPr>
          <w:rFonts w:ascii="Arial" w:eastAsia="Arial" w:hAnsi="Arial" w:cs="Arial"/>
        </w:rPr>
        <w:t xml:space="preserve">r </w:t>
      </w:r>
      <w:r w:rsidRPr="001A1AE7">
        <w:rPr>
          <w:rFonts w:ascii="Arial" w:eastAsia="Arial" w:hAnsi="Arial" w:cs="Arial"/>
          <w:spacing w:val="2"/>
        </w:rPr>
        <w:t>p</w:t>
      </w:r>
      <w:r w:rsidRPr="001A1AE7">
        <w:rPr>
          <w:rFonts w:ascii="Arial" w:eastAsia="Arial" w:hAnsi="Arial" w:cs="Arial"/>
        </w:rPr>
        <w:t>ar</w:t>
      </w:r>
      <w:r w:rsidRPr="001A1AE7">
        <w:rPr>
          <w:rFonts w:ascii="Arial" w:eastAsia="Arial" w:hAnsi="Arial" w:cs="Arial"/>
          <w:spacing w:val="3"/>
        </w:rPr>
        <w:t>t</w:t>
      </w:r>
      <w:r w:rsidRPr="001A1AE7">
        <w:rPr>
          <w:rFonts w:ascii="Arial" w:eastAsia="Arial" w:hAnsi="Arial" w:cs="Arial"/>
        </w:rPr>
        <w:t>y</w:t>
      </w:r>
      <w:r w:rsidRPr="001A1AE7">
        <w:rPr>
          <w:rFonts w:ascii="Arial" w:eastAsia="Arial" w:hAnsi="Arial" w:cs="Arial"/>
          <w:spacing w:val="53"/>
        </w:rPr>
        <w:t xml:space="preserve"> </w:t>
      </w:r>
      <w:r w:rsidRPr="001A1AE7">
        <w:rPr>
          <w:rFonts w:ascii="Arial" w:eastAsia="Arial" w:hAnsi="Arial" w:cs="Arial"/>
          <w:spacing w:val="4"/>
        </w:rPr>
        <w:t>m</w:t>
      </w:r>
      <w:r w:rsidRPr="001A1AE7">
        <w:rPr>
          <w:rFonts w:ascii="Arial" w:eastAsia="Arial" w:hAnsi="Arial" w:cs="Arial"/>
          <w:spacing w:val="2"/>
        </w:rPr>
        <w:t>a</w:t>
      </w:r>
      <w:r w:rsidRPr="001A1AE7">
        <w:rPr>
          <w:rFonts w:ascii="Arial" w:eastAsia="Arial" w:hAnsi="Arial" w:cs="Arial"/>
        </w:rPr>
        <w:t>y</w:t>
      </w:r>
      <w:r w:rsidRPr="001A1AE7">
        <w:rPr>
          <w:rFonts w:ascii="Arial" w:eastAsia="Arial" w:hAnsi="Arial" w:cs="Arial"/>
          <w:spacing w:val="50"/>
        </w:rPr>
        <w:t xml:space="preserve"> </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2"/>
        </w:rPr>
        <w:t>f</w:t>
      </w:r>
      <w:r w:rsidRPr="001A1AE7">
        <w:rPr>
          <w:rFonts w:ascii="Arial" w:eastAsia="Arial" w:hAnsi="Arial" w:cs="Arial"/>
        </w:rPr>
        <w:t>er</w:t>
      </w:r>
      <w:r w:rsidRPr="001A1AE7">
        <w:rPr>
          <w:rFonts w:ascii="Arial" w:eastAsia="Arial" w:hAnsi="Arial" w:cs="Arial"/>
          <w:spacing w:val="2"/>
        </w:rPr>
        <w:t xml:space="preserve"> </w:t>
      </w:r>
      <w:r w:rsidRPr="001A1AE7">
        <w:rPr>
          <w:rFonts w:ascii="Arial" w:eastAsia="Arial" w:hAnsi="Arial" w:cs="Arial"/>
        </w:rPr>
        <w:t>the</w:t>
      </w:r>
      <w:r w:rsidRPr="001A1AE7">
        <w:rPr>
          <w:rFonts w:ascii="Arial" w:eastAsia="Arial" w:hAnsi="Arial" w:cs="Arial"/>
          <w:spacing w:val="2"/>
        </w:rPr>
        <w:t xml:space="preserve"> </w:t>
      </w:r>
      <w:r w:rsidRPr="001A1AE7">
        <w:rPr>
          <w:rFonts w:ascii="Arial" w:eastAsia="Arial" w:hAnsi="Arial" w:cs="Arial"/>
          <w:spacing w:val="4"/>
        </w:rPr>
        <w:t>m</w:t>
      </w:r>
      <w:r w:rsidRPr="001A1AE7">
        <w:rPr>
          <w:rFonts w:ascii="Arial" w:eastAsia="Arial" w:hAnsi="Arial" w:cs="Arial"/>
        </w:rPr>
        <w:t>at</w:t>
      </w:r>
      <w:r w:rsidRPr="001A1AE7">
        <w:rPr>
          <w:rFonts w:ascii="Arial" w:eastAsia="Arial" w:hAnsi="Arial" w:cs="Arial"/>
          <w:spacing w:val="-1"/>
        </w:rPr>
        <w:t>t</w:t>
      </w:r>
      <w:r w:rsidRPr="001A1AE7">
        <w:rPr>
          <w:rFonts w:ascii="Arial" w:eastAsia="Arial" w:hAnsi="Arial" w:cs="Arial"/>
        </w:rPr>
        <w:t xml:space="preserve">er </w:t>
      </w:r>
      <w:r w:rsidRPr="001A1AE7">
        <w:rPr>
          <w:rFonts w:ascii="Arial" w:eastAsia="Arial" w:hAnsi="Arial" w:cs="Arial"/>
          <w:spacing w:val="-1"/>
        </w:rPr>
        <w:t>i</w:t>
      </w:r>
      <w:r w:rsidRPr="001A1AE7">
        <w:rPr>
          <w:rFonts w:ascii="Arial" w:eastAsia="Arial" w:hAnsi="Arial" w:cs="Arial"/>
        </w:rPr>
        <w:t>n d</w:t>
      </w:r>
      <w:r w:rsidRPr="001A1AE7">
        <w:rPr>
          <w:rFonts w:ascii="Arial" w:eastAsia="Arial" w:hAnsi="Arial" w:cs="Arial"/>
          <w:spacing w:val="-1"/>
        </w:rPr>
        <w:t>i</w:t>
      </w:r>
      <w:r w:rsidRPr="001A1AE7">
        <w:rPr>
          <w:rFonts w:ascii="Arial" w:eastAsia="Arial" w:hAnsi="Arial" w:cs="Arial"/>
          <w:spacing w:val="8"/>
        </w:rPr>
        <w:t>s</w:t>
      </w:r>
      <w:r w:rsidRPr="001A1AE7">
        <w:rPr>
          <w:rFonts w:ascii="Arial" w:eastAsia="Arial" w:hAnsi="Arial" w:cs="Arial"/>
        </w:rPr>
        <w:t>p</w:t>
      </w:r>
      <w:r w:rsidRPr="001A1AE7">
        <w:rPr>
          <w:rFonts w:ascii="Arial" w:eastAsia="Arial" w:hAnsi="Arial" w:cs="Arial"/>
          <w:spacing w:val="-1"/>
        </w:rPr>
        <w:t>u</w:t>
      </w:r>
      <w:r w:rsidRPr="001A1AE7">
        <w:rPr>
          <w:rFonts w:ascii="Arial" w:eastAsia="Arial" w:hAnsi="Arial" w:cs="Arial"/>
          <w:spacing w:val="2"/>
        </w:rPr>
        <w:t>t</w:t>
      </w:r>
      <w:r w:rsidRPr="001A1AE7">
        <w:rPr>
          <w:rFonts w:ascii="Arial" w:eastAsia="Arial" w:hAnsi="Arial" w:cs="Arial"/>
        </w:rPr>
        <w:t>e</w:t>
      </w:r>
      <w:r w:rsidRPr="001A1AE7">
        <w:rPr>
          <w:rFonts w:ascii="Arial" w:eastAsia="Arial" w:hAnsi="Arial" w:cs="Arial"/>
          <w:spacing w:val="54"/>
        </w:rPr>
        <w:t xml:space="preserve"> </w:t>
      </w:r>
      <w:r w:rsidRPr="001A1AE7">
        <w:rPr>
          <w:rFonts w:ascii="Arial" w:eastAsia="Arial" w:hAnsi="Arial" w:cs="Arial"/>
        </w:rPr>
        <w:t>to</w:t>
      </w:r>
      <w:r w:rsidRPr="001A1AE7">
        <w:rPr>
          <w:rFonts w:ascii="Arial" w:eastAsia="Arial" w:hAnsi="Arial" w:cs="Arial"/>
          <w:spacing w:val="3"/>
        </w:rPr>
        <w:t xml:space="preserve"> </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di</w:t>
      </w:r>
      <w:r w:rsidRPr="001A1AE7">
        <w:rPr>
          <w:rFonts w:ascii="Arial" w:eastAsia="Arial" w:hAnsi="Arial" w:cs="Arial"/>
        </w:rPr>
        <w:t>at</w:t>
      </w:r>
      <w:r w:rsidRPr="001A1AE7">
        <w:rPr>
          <w:rFonts w:ascii="Arial" w:eastAsia="Arial" w:hAnsi="Arial" w:cs="Arial"/>
          <w:spacing w:val="1"/>
        </w:rPr>
        <w:t>i</w:t>
      </w:r>
      <w:r w:rsidRPr="001A1AE7">
        <w:rPr>
          <w:rFonts w:ascii="Arial" w:eastAsia="Arial" w:hAnsi="Arial" w:cs="Arial"/>
        </w:rPr>
        <w:t>o</w:t>
      </w:r>
      <w:r w:rsidRPr="001A1AE7">
        <w:rPr>
          <w:rFonts w:ascii="Arial" w:eastAsia="Arial" w:hAnsi="Arial" w:cs="Arial"/>
          <w:spacing w:val="-1"/>
        </w:rPr>
        <w:t>n</w:t>
      </w:r>
      <w:r w:rsidRPr="001A1AE7">
        <w:rPr>
          <w:rFonts w:ascii="Arial" w:eastAsia="Arial" w:hAnsi="Arial" w:cs="Arial"/>
        </w:rPr>
        <w:t>.</w:t>
      </w:r>
      <w:r w:rsidRPr="001A1AE7">
        <w:rPr>
          <w:rFonts w:ascii="Arial" w:eastAsia="Arial" w:hAnsi="Arial" w:cs="Arial"/>
          <w:spacing w:val="4"/>
        </w:rPr>
        <w:t xml:space="preserve">  </w:t>
      </w:r>
      <w:r w:rsidRPr="001A1AE7">
        <w:rPr>
          <w:rFonts w:ascii="Arial" w:eastAsia="Arial" w:hAnsi="Arial" w:cs="Arial"/>
        </w:rPr>
        <w:t>If th</w:t>
      </w:r>
      <w:r w:rsidRPr="001A1AE7">
        <w:rPr>
          <w:rFonts w:ascii="Arial" w:eastAsia="Arial" w:hAnsi="Arial" w:cs="Arial"/>
          <w:spacing w:val="-1"/>
        </w:rPr>
        <w:t>e</w:t>
      </w:r>
      <w:r w:rsidRPr="001A1AE7">
        <w:rPr>
          <w:rFonts w:ascii="Arial" w:eastAsia="Arial" w:hAnsi="Arial" w:cs="Arial"/>
          <w:spacing w:val="1"/>
        </w:rPr>
        <w:t>r</w:t>
      </w:r>
      <w:r w:rsidRPr="001A1AE7">
        <w:rPr>
          <w:rFonts w:ascii="Arial" w:eastAsia="Arial" w:hAnsi="Arial" w:cs="Arial"/>
        </w:rPr>
        <w:t xml:space="preserve">e </w:t>
      </w:r>
      <w:r w:rsidRPr="001A1AE7">
        <w:rPr>
          <w:rFonts w:ascii="Arial" w:eastAsia="Arial" w:hAnsi="Arial" w:cs="Arial"/>
          <w:spacing w:val="-1"/>
        </w:rPr>
        <w:t>i</w:t>
      </w:r>
      <w:r w:rsidRPr="001A1AE7">
        <w:rPr>
          <w:rFonts w:ascii="Arial" w:eastAsia="Arial" w:hAnsi="Arial" w:cs="Arial"/>
        </w:rPr>
        <w:t>s no a</w:t>
      </w:r>
      <w:r w:rsidRPr="001A1AE7">
        <w:rPr>
          <w:rFonts w:ascii="Arial" w:eastAsia="Arial" w:hAnsi="Arial" w:cs="Arial"/>
          <w:spacing w:val="-1"/>
        </w:rPr>
        <w:t>g</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
        </w:rPr>
        <w:t xml:space="preserve"> </w:t>
      </w:r>
      <w:r w:rsidRPr="001A1AE7">
        <w:rPr>
          <w:rFonts w:ascii="Arial" w:eastAsia="Arial" w:hAnsi="Arial" w:cs="Arial"/>
        </w:rPr>
        <w:t>b</w:t>
      </w:r>
      <w:r w:rsidRPr="001A1AE7">
        <w:rPr>
          <w:rFonts w:ascii="Arial" w:eastAsia="Arial" w:hAnsi="Arial" w:cs="Arial"/>
          <w:spacing w:val="-1"/>
        </w:rPr>
        <w:t>e</w:t>
      </w:r>
      <w:r w:rsidRPr="001A1AE7">
        <w:rPr>
          <w:rFonts w:ascii="Arial" w:eastAsia="Arial" w:hAnsi="Arial" w:cs="Arial"/>
          <w:spacing w:val="2"/>
        </w:rPr>
        <w:t>t</w:t>
      </w:r>
      <w:r w:rsidRPr="001A1AE7">
        <w:rPr>
          <w:rFonts w:ascii="Arial" w:eastAsia="Arial" w:hAnsi="Arial" w:cs="Arial"/>
        </w:rPr>
        <w:t>we</w:t>
      </w:r>
      <w:r w:rsidRPr="001A1AE7">
        <w:rPr>
          <w:rFonts w:ascii="Arial" w:eastAsia="Arial" w:hAnsi="Arial" w:cs="Arial"/>
          <w:spacing w:val="2"/>
        </w:rPr>
        <w:t>e</w:t>
      </w:r>
      <w:r w:rsidRPr="001A1AE7">
        <w:rPr>
          <w:rFonts w:ascii="Arial" w:eastAsia="Arial" w:hAnsi="Arial" w:cs="Arial"/>
        </w:rPr>
        <w:t>n</w:t>
      </w:r>
      <w:r w:rsidRPr="001A1AE7">
        <w:rPr>
          <w:rFonts w:ascii="Arial" w:eastAsia="Arial" w:hAnsi="Arial" w:cs="Arial"/>
          <w:spacing w:val="3"/>
        </w:rPr>
        <w:t xml:space="preserve"> </w:t>
      </w:r>
      <w:r w:rsidRPr="001A1AE7">
        <w:rPr>
          <w:rFonts w:ascii="Arial" w:eastAsia="Arial" w:hAnsi="Arial" w:cs="Arial"/>
        </w:rPr>
        <w:t>t</w:t>
      </w:r>
      <w:r w:rsidRPr="001A1AE7">
        <w:rPr>
          <w:rFonts w:ascii="Arial" w:eastAsia="Arial" w:hAnsi="Arial" w:cs="Arial"/>
          <w:spacing w:val="2"/>
        </w:rPr>
        <w:t>h</w:t>
      </w:r>
      <w:r w:rsidRPr="001A1AE7">
        <w:rPr>
          <w:rFonts w:ascii="Arial" w:eastAsia="Arial" w:hAnsi="Arial" w:cs="Arial"/>
        </w:rPr>
        <w:t>e</w:t>
      </w:r>
      <w:r w:rsidRPr="001A1AE7">
        <w:rPr>
          <w:rFonts w:ascii="Arial" w:eastAsia="Arial" w:hAnsi="Arial" w:cs="Arial"/>
          <w:spacing w:val="8"/>
        </w:rPr>
        <w:t xml:space="preserve"> </w:t>
      </w:r>
      <w:r w:rsidRPr="001A1AE7">
        <w:rPr>
          <w:rFonts w:ascii="Arial" w:eastAsia="Arial" w:hAnsi="Arial" w:cs="Arial"/>
          <w:spacing w:val="2"/>
        </w:rPr>
        <w:t>p</w:t>
      </w:r>
      <w:r w:rsidRPr="001A1AE7">
        <w:rPr>
          <w:rFonts w:ascii="Arial" w:eastAsia="Arial" w:hAnsi="Arial" w:cs="Arial"/>
        </w:rPr>
        <w:t>art</w:t>
      </w:r>
      <w:r w:rsidRPr="001A1AE7">
        <w:rPr>
          <w:rFonts w:ascii="Arial" w:eastAsia="Arial" w:hAnsi="Arial" w:cs="Arial"/>
          <w:spacing w:val="-1"/>
        </w:rPr>
        <w:t>i</w:t>
      </w:r>
      <w:r w:rsidRPr="001A1AE7">
        <w:rPr>
          <w:rFonts w:ascii="Arial" w:eastAsia="Arial" w:hAnsi="Arial" w:cs="Arial"/>
        </w:rPr>
        <w:t>es</w:t>
      </w:r>
      <w:r w:rsidRPr="001A1AE7">
        <w:rPr>
          <w:rFonts w:ascii="Arial" w:eastAsia="Arial" w:hAnsi="Arial" w:cs="Arial"/>
          <w:spacing w:val="5"/>
        </w:rPr>
        <w:t xml:space="preserve"> </w:t>
      </w:r>
      <w:r w:rsidRPr="001A1AE7">
        <w:rPr>
          <w:rFonts w:ascii="Arial" w:eastAsia="Arial" w:hAnsi="Arial" w:cs="Arial"/>
        </w:rPr>
        <w:t>as</w:t>
      </w:r>
      <w:r w:rsidRPr="001A1AE7">
        <w:rPr>
          <w:rFonts w:ascii="Arial" w:eastAsia="Arial" w:hAnsi="Arial" w:cs="Arial"/>
          <w:spacing w:val="9"/>
        </w:rPr>
        <w:t xml:space="preserve"> </w:t>
      </w:r>
      <w:r w:rsidRPr="001A1AE7">
        <w:rPr>
          <w:rFonts w:ascii="Arial" w:eastAsia="Arial" w:hAnsi="Arial" w:cs="Arial"/>
          <w:spacing w:val="2"/>
        </w:rPr>
        <w:t>t</w:t>
      </w:r>
      <w:r w:rsidRPr="001A1AE7">
        <w:rPr>
          <w:rFonts w:ascii="Arial" w:eastAsia="Arial" w:hAnsi="Arial" w:cs="Arial"/>
        </w:rPr>
        <w:t>o</w:t>
      </w:r>
      <w:r w:rsidRPr="001A1AE7">
        <w:rPr>
          <w:rFonts w:ascii="Arial" w:eastAsia="Arial" w:hAnsi="Arial" w:cs="Arial"/>
          <w:spacing w:val="9"/>
        </w:rPr>
        <w:t xml:space="preserve"> </w:t>
      </w:r>
      <w:r w:rsidRPr="001A1AE7">
        <w:rPr>
          <w:rFonts w:ascii="Arial" w:eastAsia="Arial" w:hAnsi="Arial" w:cs="Arial"/>
        </w:rPr>
        <w:t>t</w:t>
      </w:r>
      <w:r w:rsidRPr="001A1AE7">
        <w:rPr>
          <w:rFonts w:ascii="Arial" w:eastAsia="Arial" w:hAnsi="Arial" w:cs="Arial"/>
          <w:spacing w:val="2"/>
        </w:rPr>
        <w:t>h</w:t>
      </w:r>
      <w:r w:rsidRPr="001A1AE7">
        <w:rPr>
          <w:rFonts w:ascii="Arial" w:eastAsia="Arial" w:hAnsi="Arial" w:cs="Arial"/>
        </w:rPr>
        <w:t>e</w:t>
      </w:r>
      <w:r w:rsidRPr="001A1AE7">
        <w:rPr>
          <w:rFonts w:ascii="Arial" w:eastAsia="Arial" w:hAnsi="Arial" w:cs="Arial"/>
          <w:spacing w:val="8"/>
        </w:rPr>
        <w:t xml:space="preserve"> </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di</w:t>
      </w:r>
      <w:r w:rsidRPr="001A1AE7">
        <w:rPr>
          <w:rFonts w:ascii="Arial" w:eastAsia="Arial" w:hAnsi="Arial" w:cs="Arial"/>
        </w:rPr>
        <w:t>a</w:t>
      </w:r>
      <w:r w:rsidRPr="001A1AE7">
        <w:rPr>
          <w:rFonts w:ascii="Arial" w:eastAsia="Arial" w:hAnsi="Arial" w:cs="Arial"/>
          <w:spacing w:val="2"/>
        </w:rPr>
        <w:t>t</w:t>
      </w:r>
      <w:r w:rsidRPr="001A1AE7">
        <w:rPr>
          <w:rFonts w:ascii="Arial" w:eastAsia="Arial" w:hAnsi="Arial" w:cs="Arial"/>
        </w:rPr>
        <w:t>or,</w:t>
      </w:r>
      <w:r w:rsidRPr="001A1AE7">
        <w:rPr>
          <w:rFonts w:ascii="Arial" w:eastAsia="Arial" w:hAnsi="Arial" w:cs="Arial"/>
          <w:spacing w:val="2"/>
        </w:rPr>
        <w:t xml:space="preserve"> </w:t>
      </w:r>
      <w:r w:rsidRPr="001A1AE7">
        <w:rPr>
          <w:rFonts w:ascii="Arial" w:eastAsia="Arial" w:hAnsi="Arial" w:cs="Arial"/>
        </w:rPr>
        <w:t>the</w:t>
      </w:r>
      <w:r w:rsidRPr="001A1AE7">
        <w:rPr>
          <w:rFonts w:ascii="Arial" w:eastAsia="Arial" w:hAnsi="Arial" w:cs="Arial"/>
          <w:spacing w:val="7"/>
        </w:rPr>
        <w:t xml:space="preserve"> </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di</w:t>
      </w:r>
      <w:r w:rsidRPr="001A1AE7">
        <w:rPr>
          <w:rFonts w:ascii="Arial" w:eastAsia="Arial" w:hAnsi="Arial" w:cs="Arial"/>
        </w:rPr>
        <w:t>a</w:t>
      </w:r>
      <w:r w:rsidRPr="001A1AE7">
        <w:rPr>
          <w:rFonts w:ascii="Arial" w:eastAsia="Arial" w:hAnsi="Arial" w:cs="Arial"/>
          <w:spacing w:val="2"/>
        </w:rPr>
        <w:t>t</w:t>
      </w:r>
      <w:r w:rsidRPr="001A1AE7">
        <w:rPr>
          <w:rFonts w:ascii="Arial" w:eastAsia="Arial" w:hAnsi="Arial" w:cs="Arial"/>
        </w:rPr>
        <w:t>or</w:t>
      </w:r>
      <w:r w:rsidRPr="001A1AE7">
        <w:rPr>
          <w:rFonts w:ascii="Arial" w:eastAsia="Arial" w:hAnsi="Arial" w:cs="Arial"/>
          <w:spacing w:val="6"/>
        </w:rPr>
        <w:t xml:space="preserve"> </w:t>
      </w:r>
      <w:r w:rsidRPr="001A1AE7">
        <w:rPr>
          <w:rFonts w:ascii="Arial" w:eastAsia="Arial" w:hAnsi="Arial" w:cs="Arial"/>
          <w:spacing w:val="-2"/>
        </w:rPr>
        <w:t>w</w:t>
      </w:r>
      <w:r w:rsidRPr="001A1AE7">
        <w:rPr>
          <w:rFonts w:ascii="Arial" w:eastAsia="Arial" w:hAnsi="Arial" w:cs="Arial"/>
          <w:spacing w:val="1"/>
        </w:rPr>
        <w:t>i</w:t>
      </w:r>
      <w:r w:rsidRPr="001A1AE7">
        <w:rPr>
          <w:rFonts w:ascii="Arial" w:eastAsia="Arial" w:hAnsi="Arial" w:cs="Arial"/>
          <w:spacing w:val="-1"/>
        </w:rPr>
        <w:t>l</w:t>
      </w:r>
      <w:r w:rsidRPr="001A1AE7">
        <w:rPr>
          <w:rFonts w:ascii="Arial" w:eastAsia="Arial" w:hAnsi="Arial" w:cs="Arial"/>
        </w:rPr>
        <w:t>l</w:t>
      </w:r>
      <w:r w:rsidRPr="001A1AE7">
        <w:rPr>
          <w:rFonts w:ascii="Arial" w:eastAsia="Arial" w:hAnsi="Arial" w:cs="Arial"/>
          <w:spacing w:val="9"/>
        </w:rPr>
        <w:t xml:space="preserve"> </w:t>
      </w:r>
      <w:r w:rsidRPr="001A1AE7">
        <w:rPr>
          <w:rFonts w:ascii="Arial" w:eastAsia="Arial" w:hAnsi="Arial" w:cs="Arial"/>
        </w:rPr>
        <w:t>be</w:t>
      </w:r>
      <w:r w:rsidRPr="001A1AE7">
        <w:rPr>
          <w:rFonts w:ascii="Arial" w:eastAsia="Arial" w:hAnsi="Arial" w:cs="Arial"/>
          <w:spacing w:val="9"/>
        </w:rPr>
        <w:t xml:space="preserve"> </w:t>
      </w:r>
      <w:r w:rsidRPr="001A1AE7">
        <w:rPr>
          <w:rFonts w:ascii="Arial" w:eastAsia="Arial" w:hAnsi="Arial" w:cs="Arial"/>
        </w:rPr>
        <w:t>n</w:t>
      </w:r>
      <w:r w:rsidRPr="001A1AE7">
        <w:rPr>
          <w:rFonts w:ascii="Arial" w:eastAsia="Arial" w:hAnsi="Arial" w:cs="Arial"/>
          <w:spacing w:val="1"/>
        </w:rPr>
        <w:t>o</w:t>
      </w:r>
      <w:r w:rsidRPr="001A1AE7">
        <w:rPr>
          <w:rFonts w:ascii="Arial" w:eastAsia="Arial" w:hAnsi="Arial" w:cs="Arial"/>
          <w:spacing w:val="4"/>
        </w:rPr>
        <w:t>m</w:t>
      </w:r>
      <w:r w:rsidRPr="001A1AE7">
        <w:rPr>
          <w:rFonts w:ascii="Arial" w:eastAsia="Arial" w:hAnsi="Arial" w:cs="Arial"/>
          <w:spacing w:val="-1"/>
        </w:rPr>
        <w:t>i</w:t>
      </w:r>
      <w:r w:rsidRPr="001A1AE7">
        <w:rPr>
          <w:rFonts w:ascii="Arial" w:eastAsia="Arial" w:hAnsi="Arial" w:cs="Arial"/>
        </w:rPr>
        <w:t>n</w:t>
      </w:r>
      <w:r w:rsidRPr="001A1AE7">
        <w:rPr>
          <w:rFonts w:ascii="Arial" w:eastAsia="Arial" w:hAnsi="Arial" w:cs="Arial"/>
          <w:spacing w:val="-1"/>
        </w:rPr>
        <w:t>a</w:t>
      </w:r>
      <w:r w:rsidRPr="001A1AE7">
        <w:rPr>
          <w:rFonts w:ascii="Arial" w:eastAsia="Arial" w:hAnsi="Arial" w:cs="Arial"/>
        </w:rPr>
        <w:t xml:space="preserve">ted </w:t>
      </w:r>
      <w:r w:rsidRPr="001A1AE7">
        <w:rPr>
          <w:rFonts w:ascii="Arial" w:eastAsia="Arial" w:hAnsi="Arial" w:cs="Arial"/>
          <w:spacing w:val="4"/>
        </w:rPr>
        <w:t>b</w:t>
      </w:r>
      <w:r w:rsidRPr="001A1AE7">
        <w:rPr>
          <w:rFonts w:ascii="Arial" w:eastAsia="Arial" w:hAnsi="Arial" w:cs="Arial"/>
        </w:rPr>
        <w:t>y</w:t>
      </w:r>
      <w:r w:rsidRPr="001A1AE7">
        <w:rPr>
          <w:rFonts w:ascii="Arial" w:eastAsia="Arial" w:hAnsi="Arial" w:cs="Arial"/>
          <w:spacing w:val="4"/>
        </w:rPr>
        <w:t xml:space="preserve"> </w:t>
      </w:r>
      <w:r w:rsidRPr="001A1AE7">
        <w:rPr>
          <w:rFonts w:ascii="Arial" w:eastAsia="Arial" w:hAnsi="Arial" w:cs="Arial"/>
        </w:rPr>
        <w:t>t</w:t>
      </w:r>
      <w:r w:rsidRPr="001A1AE7">
        <w:rPr>
          <w:rFonts w:ascii="Arial" w:eastAsia="Arial" w:hAnsi="Arial" w:cs="Arial"/>
          <w:spacing w:val="2"/>
        </w:rPr>
        <w:t>h</w:t>
      </w:r>
      <w:r w:rsidRPr="001A1AE7">
        <w:rPr>
          <w:rFonts w:ascii="Arial" w:eastAsia="Arial" w:hAnsi="Arial" w:cs="Arial"/>
        </w:rPr>
        <w:t xml:space="preserve">e </w:t>
      </w:r>
      <w:bookmarkStart w:id="0" w:name="_Hlk511128702"/>
      <w:r w:rsidRPr="001A1AE7">
        <w:rPr>
          <w:rFonts w:ascii="Arial" w:eastAsia="Arial" w:hAnsi="Arial" w:cs="Arial"/>
          <w:spacing w:val="-1"/>
        </w:rPr>
        <w:t>A</w:t>
      </w:r>
      <w:r w:rsidRPr="001A1AE7">
        <w:rPr>
          <w:rFonts w:ascii="Arial" w:eastAsia="Arial" w:hAnsi="Arial" w:cs="Arial"/>
        </w:rPr>
        <w:t>u</w:t>
      </w:r>
      <w:r w:rsidRPr="001A1AE7">
        <w:rPr>
          <w:rFonts w:ascii="Arial" w:eastAsia="Arial" w:hAnsi="Arial" w:cs="Arial"/>
          <w:spacing w:val="1"/>
        </w:rPr>
        <w:t>s</w:t>
      </w:r>
      <w:r w:rsidRPr="001A1AE7">
        <w:rPr>
          <w:rFonts w:ascii="Arial" w:eastAsia="Arial" w:hAnsi="Arial" w:cs="Arial"/>
        </w:rPr>
        <w:t>tra</w:t>
      </w:r>
      <w:r w:rsidRPr="001A1AE7">
        <w:rPr>
          <w:rFonts w:ascii="Arial" w:eastAsia="Arial" w:hAnsi="Arial" w:cs="Arial"/>
          <w:spacing w:val="1"/>
        </w:rPr>
        <w:t>l</w:t>
      </w:r>
      <w:r w:rsidRPr="001A1AE7">
        <w:rPr>
          <w:rFonts w:ascii="Arial" w:eastAsia="Arial" w:hAnsi="Arial" w:cs="Arial"/>
          <w:spacing w:val="-1"/>
        </w:rPr>
        <w:t>i</w:t>
      </w:r>
      <w:r w:rsidRPr="001A1AE7">
        <w:rPr>
          <w:rFonts w:ascii="Arial" w:eastAsia="Arial" w:hAnsi="Arial" w:cs="Arial"/>
          <w:spacing w:val="2"/>
        </w:rPr>
        <w:t>a</w:t>
      </w:r>
      <w:r w:rsidRPr="001A1AE7">
        <w:rPr>
          <w:rFonts w:ascii="Arial" w:eastAsia="Arial" w:hAnsi="Arial" w:cs="Arial"/>
        </w:rPr>
        <w:t>n</w:t>
      </w:r>
      <w:r w:rsidRPr="001A1AE7">
        <w:rPr>
          <w:rFonts w:ascii="Arial" w:eastAsia="Arial" w:hAnsi="Arial" w:cs="Arial"/>
          <w:spacing w:val="3"/>
        </w:rPr>
        <w:t xml:space="preserve"> </w:t>
      </w:r>
      <w:r w:rsidRPr="001A1AE7">
        <w:rPr>
          <w:rFonts w:ascii="Arial" w:eastAsia="Arial" w:hAnsi="Arial" w:cs="Arial"/>
        </w:rPr>
        <w:t>Co</w:t>
      </w:r>
      <w:r w:rsidRPr="001A1AE7">
        <w:rPr>
          <w:rFonts w:ascii="Arial" w:eastAsia="Arial" w:hAnsi="Arial" w:cs="Arial"/>
          <w:spacing w:val="2"/>
        </w:rPr>
        <w:t>m</w:t>
      </w:r>
      <w:r w:rsidRPr="001A1AE7">
        <w:rPr>
          <w:rFonts w:ascii="Arial" w:eastAsia="Arial" w:hAnsi="Arial" w:cs="Arial"/>
          <w:spacing w:val="4"/>
        </w:rPr>
        <w:t>m</w:t>
      </w:r>
      <w:r w:rsidRPr="001A1AE7">
        <w:rPr>
          <w:rFonts w:ascii="Arial" w:eastAsia="Arial" w:hAnsi="Arial" w:cs="Arial"/>
        </w:rPr>
        <w:t>er</w:t>
      </w:r>
      <w:r w:rsidRPr="001A1AE7">
        <w:rPr>
          <w:rFonts w:ascii="Arial" w:eastAsia="Arial" w:hAnsi="Arial" w:cs="Arial"/>
          <w:spacing w:val="2"/>
        </w:rPr>
        <w:t>c</w:t>
      </w:r>
      <w:r w:rsidRPr="001A1AE7">
        <w:rPr>
          <w:rFonts w:ascii="Arial" w:eastAsia="Arial" w:hAnsi="Arial" w:cs="Arial"/>
          <w:spacing w:val="-1"/>
        </w:rPr>
        <w:t>i</w:t>
      </w:r>
      <w:r w:rsidRPr="001A1AE7">
        <w:rPr>
          <w:rFonts w:ascii="Arial" w:eastAsia="Arial" w:hAnsi="Arial" w:cs="Arial"/>
        </w:rPr>
        <w:t>al D</w:t>
      </w:r>
      <w:r w:rsidRPr="001A1AE7">
        <w:rPr>
          <w:rFonts w:ascii="Arial" w:eastAsia="Arial" w:hAnsi="Arial" w:cs="Arial"/>
          <w:spacing w:val="-1"/>
        </w:rPr>
        <w:t>i</w:t>
      </w:r>
      <w:r w:rsidRPr="001A1AE7">
        <w:rPr>
          <w:rFonts w:ascii="Arial" w:eastAsia="Arial" w:hAnsi="Arial" w:cs="Arial"/>
          <w:spacing w:val="1"/>
        </w:rPr>
        <w:t>s</w:t>
      </w:r>
      <w:r w:rsidRPr="001A1AE7">
        <w:rPr>
          <w:rFonts w:ascii="Arial" w:eastAsia="Arial" w:hAnsi="Arial" w:cs="Arial"/>
        </w:rPr>
        <w:t>p</w:t>
      </w:r>
      <w:r w:rsidRPr="001A1AE7">
        <w:rPr>
          <w:rFonts w:ascii="Arial" w:eastAsia="Arial" w:hAnsi="Arial" w:cs="Arial"/>
          <w:spacing w:val="-1"/>
        </w:rPr>
        <w:t>u</w:t>
      </w:r>
      <w:r w:rsidRPr="001A1AE7">
        <w:rPr>
          <w:rFonts w:ascii="Arial" w:eastAsia="Arial" w:hAnsi="Arial" w:cs="Arial"/>
        </w:rPr>
        <w:t>tes</w:t>
      </w:r>
      <w:r w:rsidRPr="001A1AE7">
        <w:rPr>
          <w:rFonts w:ascii="Arial" w:eastAsia="Arial" w:hAnsi="Arial" w:cs="Arial"/>
          <w:spacing w:val="5"/>
        </w:rPr>
        <w:t xml:space="preserve"> </w:t>
      </w:r>
      <w:r w:rsidRPr="001A1AE7">
        <w:rPr>
          <w:rFonts w:ascii="Arial" w:eastAsia="Arial" w:hAnsi="Arial" w:cs="Arial"/>
        </w:rPr>
        <w:t>C</w:t>
      </w:r>
      <w:r w:rsidRPr="001A1AE7">
        <w:rPr>
          <w:rFonts w:ascii="Arial" w:eastAsia="Arial" w:hAnsi="Arial" w:cs="Arial"/>
          <w:spacing w:val="2"/>
        </w:rPr>
        <w:t>e</w:t>
      </w:r>
      <w:r w:rsidRPr="001A1AE7">
        <w:rPr>
          <w:rFonts w:ascii="Arial" w:eastAsia="Arial" w:hAnsi="Arial" w:cs="Arial"/>
        </w:rPr>
        <w:t>ntre</w:t>
      </w:r>
      <w:bookmarkEnd w:id="0"/>
      <w:r w:rsidRPr="001A1AE7">
        <w:rPr>
          <w:rFonts w:ascii="Arial" w:eastAsia="Arial" w:hAnsi="Arial" w:cs="Arial"/>
        </w:rPr>
        <w:t xml:space="preserve">. </w:t>
      </w:r>
      <w:r w:rsidRPr="001A1AE7">
        <w:rPr>
          <w:rFonts w:ascii="Arial" w:eastAsia="Arial" w:hAnsi="Arial" w:cs="Arial"/>
          <w:spacing w:val="30"/>
        </w:rPr>
        <w:t xml:space="preserve"> </w:t>
      </w:r>
      <w:r w:rsidRPr="001A1AE7">
        <w:rPr>
          <w:rFonts w:ascii="Arial" w:eastAsia="Arial" w:hAnsi="Arial" w:cs="Arial"/>
          <w:spacing w:val="2"/>
        </w:rPr>
        <w:t>N</w:t>
      </w:r>
      <w:r w:rsidRPr="001A1AE7">
        <w:rPr>
          <w:rFonts w:ascii="Arial" w:eastAsia="Arial" w:hAnsi="Arial" w:cs="Arial"/>
        </w:rPr>
        <w:t>o</w:t>
      </w:r>
      <w:r w:rsidRPr="001A1AE7">
        <w:rPr>
          <w:rFonts w:ascii="Arial" w:eastAsia="Arial" w:hAnsi="Arial" w:cs="Arial"/>
          <w:spacing w:val="9"/>
        </w:rPr>
        <w:t xml:space="preserve"> </w:t>
      </w:r>
      <w:r w:rsidRPr="001A1AE7">
        <w:rPr>
          <w:rFonts w:ascii="Arial" w:eastAsia="Arial" w:hAnsi="Arial" w:cs="Arial"/>
          <w:spacing w:val="-1"/>
        </w:rPr>
        <w:t>l</w:t>
      </w:r>
      <w:r w:rsidRPr="001A1AE7">
        <w:rPr>
          <w:rFonts w:ascii="Arial" w:eastAsia="Arial" w:hAnsi="Arial" w:cs="Arial"/>
          <w:spacing w:val="2"/>
        </w:rPr>
        <w:t>e</w:t>
      </w:r>
      <w:r w:rsidRPr="001A1AE7">
        <w:rPr>
          <w:rFonts w:ascii="Arial" w:eastAsia="Arial" w:hAnsi="Arial" w:cs="Arial"/>
        </w:rPr>
        <w:t>g</w:t>
      </w:r>
      <w:r w:rsidRPr="001A1AE7">
        <w:rPr>
          <w:rFonts w:ascii="Arial" w:eastAsia="Arial" w:hAnsi="Arial" w:cs="Arial"/>
          <w:spacing w:val="1"/>
        </w:rPr>
        <w:t>a</w:t>
      </w:r>
      <w:r w:rsidRPr="001A1AE7">
        <w:rPr>
          <w:rFonts w:ascii="Arial" w:eastAsia="Arial" w:hAnsi="Arial" w:cs="Arial"/>
        </w:rPr>
        <w:t>l</w:t>
      </w:r>
      <w:r w:rsidRPr="001A1AE7">
        <w:rPr>
          <w:rFonts w:ascii="Arial" w:eastAsia="Arial" w:hAnsi="Arial" w:cs="Arial"/>
          <w:spacing w:val="7"/>
        </w:rPr>
        <w:t xml:space="preserve"> </w:t>
      </w:r>
      <w:r w:rsidRPr="001A1AE7">
        <w:rPr>
          <w:rFonts w:ascii="Arial" w:eastAsia="Arial" w:hAnsi="Arial" w:cs="Arial"/>
        </w:rPr>
        <w:t>a</w:t>
      </w:r>
      <w:r w:rsidRPr="001A1AE7">
        <w:rPr>
          <w:rFonts w:ascii="Arial" w:eastAsia="Arial" w:hAnsi="Arial" w:cs="Arial"/>
          <w:spacing w:val="3"/>
        </w:rPr>
        <w:t>c</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rPr>
        <w:t>on</w:t>
      </w:r>
      <w:r w:rsidRPr="001A1AE7">
        <w:rPr>
          <w:rFonts w:ascii="Arial" w:eastAsia="Arial" w:hAnsi="Arial" w:cs="Arial"/>
          <w:spacing w:val="6"/>
        </w:rPr>
        <w:t xml:space="preserve"> </w:t>
      </w:r>
      <w:r w:rsidRPr="001A1AE7">
        <w:rPr>
          <w:rFonts w:ascii="Arial" w:eastAsia="Arial" w:hAnsi="Arial" w:cs="Arial"/>
          <w:spacing w:val="4"/>
        </w:rPr>
        <w:t>m</w:t>
      </w:r>
      <w:r w:rsidRPr="001A1AE7">
        <w:rPr>
          <w:rFonts w:ascii="Arial" w:eastAsia="Arial" w:hAnsi="Arial" w:cs="Arial"/>
          <w:spacing w:val="2"/>
        </w:rPr>
        <w:t>a</w:t>
      </w:r>
      <w:r w:rsidRPr="001A1AE7">
        <w:rPr>
          <w:rFonts w:ascii="Arial" w:eastAsia="Arial" w:hAnsi="Arial" w:cs="Arial"/>
        </w:rPr>
        <w:t>y</w:t>
      </w:r>
      <w:r w:rsidRPr="001A1AE7">
        <w:rPr>
          <w:rFonts w:ascii="Arial" w:eastAsia="Arial" w:hAnsi="Arial" w:cs="Arial"/>
          <w:spacing w:val="5"/>
        </w:rPr>
        <w:t xml:space="preserve"> </w:t>
      </w:r>
      <w:r w:rsidRPr="001A1AE7">
        <w:rPr>
          <w:rFonts w:ascii="Arial" w:eastAsia="Arial" w:hAnsi="Arial" w:cs="Arial"/>
        </w:rPr>
        <w:t>be</w:t>
      </w:r>
      <w:r w:rsidRPr="001A1AE7">
        <w:rPr>
          <w:rFonts w:ascii="Arial" w:eastAsia="Arial" w:hAnsi="Arial" w:cs="Arial"/>
          <w:spacing w:val="9"/>
        </w:rPr>
        <w:t xml:space="preserve"> </w:t>
      </w:r>
      <w:r w:rsidRPr="001A1AE7">
        <w:rPr>
          <w:rFonts w:ascii="Arial" w:eastAsia="Arial" w:hAnsi="Arial" w:cs="Arial"/>
          <w:spacing w:val="1"/>
        </w:rPr>
        <w:t>c</w:t>
      </w:r>
      <w:r w:rsidRPr="001A1AE7">
        <w:rPr>
          <w:rFonts w:ascii="Arial" w:eastAsia="Arial" w:hAnsi="Arial" w:cs="Arial"/>
        </w:rPr>
        <w:t>o</w:t>
      </w:r>
      <w:r w:rsidRPr="001A1AE7">
        <w:rPr>
          <w:rFonts w:ascii="Arial" w:eastAsia="Arial" w:hAnsi="Arial" w:cs="Arial"/>
          <w:spacing w:val="2"/>
        </w:rPr>
        <w:t>m</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spacing w:val="1"/>
        </w:rPr>
        <w:t>c</w:t>
      </w:r>
      <w:r w:rsidRPr="001A1AE7">
        <w:rPr>
          <w:rFonts w:ascii="Arial" w:eastAsia="Arial" w:hAnsi="Arial" w:cs="Arial"/>
        </w:rPr>
        <w:t xml:space="preserve">ed </w:t>
      </w:r>
      <w:r w:rsidRPr="001A1AE7">
        <w:rPr>
          <w:rFonts w:ascii="Arial" w:eastAsia="Arial" w:hAnsi="Arial" w:cs="Arial"/>
          <w:spacing w:val="2"/>
        </w:rPr>
        <w:t>u</w:t>
      </w:r>
      <w:r w:rsidRPr="001A1AE7">
        <w:rPr>
          <w:rFonts w:ascii="Arial" w:eastAsia="Arial" w:hAnsi="Arial" w:cs="Arial"/>
        </w:rPr>
        <w:t>nt</w:t>
      </w:r>
      <w:r w:rsidRPr="001A1AE7">
        <w:rPr>
          <w:rFonts w:ascii="Arial" w:eastAsia="Arial" w:hAnsi="Arial" w:cs="Arial"/>
          <w:spacing w:val="1"/>
        </w:rPr>
        <w:t>i</w:t>
      </w:r>
      <w:r w:rsidRPr="001A1AE7">
        <w:rPr>
          <w:rFonts w:ascii="Arial" w:eastAsia="Arial" w:hAnsi="Arial" w:cs="Arial"/>
        </w:rPr>
        <w:t>l</w:t>
      </w:r>
      <w:r w:rsidRPr="001A1AE7">
        <w:rPr>
          <w:rFonts w:ascii="Arial" w:eastAsia="Arial" w:hAnsi="Arial" w:cs="Arial"/>
          <w:spacing w:val="7"/>
        </w:rPr>
        <w:t xml:space="preserve"> </w:t>
      </w:r>
      <w:r w:rsidRPr="001A1AE7">
        <w:rPr>
          <w:rFonts w:ascii="Arial" w:eastAsia="Arial" w:hAnsi="Arial" w:cs="Arial"/>
        </w:rPr>
        <w:t>the</w:t>
      </w:r>
      <w:r w:rsidRPr="001A1AE7">
        <w:rPr>
          <w:rFonts w:ascii="Arial" w:eastAsia="Arial" w:hAnsi="Arial" w:cs="Arial"/>
          <w:spacing w:val="11"/>
        </w:rPr>
        <w:t xml:space="preserve"> </w:t>
      </w:r>
      <w:r w:rsidRPr="001A1AE7">
        <w:rPr>
          <w:rFonts w:ascii="Arial" w:eastAsia="Arial" w:hAnsi="Arial" w:cs="Arial"/>
        </w:rPr>
        <w:t>d</w:t>
      </w:r>
      <w:r w:rsidRPr="001A1AE7">
        <w:rPr>
          <w:rFonts w:ascii="Arial" w:eastAsia="Arial" w:hAnsi="Arial" w:cs="Arial"/>
          <w:spacing w:val="-1"/>
        </w:rPr>
        <w:t>i</w:t>
      </w:r>
      <w:r w:rsidRPr="001A1AE7">
        <w:rPr>
          <w:rFonts w:ascii="Arial" w:eastAsia="Arial" w:hAnsi="Arial" w:cs="Arial"/>
          <w:spacing w:val="1"/>
        </w:rPr>
        <w:t>s</w:t>
      </w:r>
      <w:r w:rsidRPr="001A1AE7">
        <w:rPr>
          <w:rFonts w:ascii="Arial" w:eastAsia="Arial" w:hAnsi="Arial" w:cs="Arial"/>
          <w:spacing w:val="2"/>
        </w:rPr>
        <w:t>p</w:t>
      </w:r>
      <w:r w:rsidRPr="001A1AE7">
        <w:rPr>
          <w:rFonts w:ascii="Arial" w:eastAsia="Arial" w:hAnsi="Arial" w:cs="Arial"/>
        </w:rPr>
        <w:t xml:space="preserve">ute </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s</w:t>
      </w:r>
      <w:r w:rsidRPr="001A1AE7">
        <w:rPr>
          <w:rFonts w:ascii="Arial" w:eastAsia="Arial" w:hAnsi="Arial" w:cs="Arial"/>
        </w:rPr>
        <w:t>o</w:t>
      </w:r>
      <w:r w:rsidRPr="001A1AE7">
        <w:rPr>
          <w:rFonts w:ascii="Arial" w:eastAsia="Arial" w:hAnsi="Arial" w:cs="Arial"/>
          <w:spacing w:val="-1"/>
        </w:rPr>
        <w:t>l</w:t>
      </w:r>
      <w:r w:rsidRPr="001A1AE7">
        <w:rPr>
          <w:rFonts w:ascii="Arial" w:eastAsia="Arial" w:hAnsi="Arial" w:cs="Arial"/>
        </w:rPr>
        <w:t>u</w:t>
      </w:r>
      <w:r w:rsidRPr="001A1AE7">
        <w:rPr>
          <w:rFonts w:ascii="Arial" w:eastAsia="Arial" w:hAnsi="Arial" w:cs="Arial"/>
          <w:spacing w:val="2"/>
        </w:rPr>
        <w:t>t</w:t>
      </w:r>
      <w:r w:rsidRPr="001A1AE7">
        <w:rPr>
          <w:rFonts w:ascii="Arial" w:eastAsia="Arial" w:hAnsi="Arial" w:cs="Arial"/>
          <w:spacing w:val="-1"/>
        </w:rPr>
        <w:t>i</w:t>
      </w:r>
      <w:r w:rsidRPr="001A1AE7">
        <w:rPr>
          <w:rFonts w:ascii="Arial" w:eastAsia="Arial" w:hAnsi="Arial" w:cs="Arial"/>
        </w:rPr>
        <w:t>on</w:t>
      </w:r>
      <w:r w:rsidRPr="001A1AE7">
        <w:rPr>
          <w:rFonts w:ascii="Arial" w:eastAsia="Arial" w:hAnsi="Arial" w:cs="Arial"/>
          <w:spacing w:val="-8"/>
        </w:rPr>
        <w:t xml:space="preserve"> </w:t>
      </w:r>
      <w:r w:rsidRPr="001A1AE7">
        <w:rPr>
          <w:rFonts w:ascii="Arial" w:eastAsia="Arial" w:hAnsi="Arial" w:cs="Arial"/>
        </w:rPr>
        <w:t>pro</w:t>
      </w:r>
      <w:r w:rsidRPr="001A1AE7">
        <w:rPr>
          <w:rFonts w:ascii="Arial" w:eastAsia="Arial" w:hAnsi="Arial" w:cs="Arial"/>
          <w:spacing w:val="1"/>
        </w:rPr>
        <w:t>c</w:t>
      </w:r>
      <w:r w:rsidRPr="001A1AE7">
        <w:rPr>
          <w:rFonts w:ascii="Arial" w:eastAsia="Arial" w:hAnsi="Arial" w:cs="Arial"/>
        </w:rPr>
        <w:t>e</w:t>
      </w:r>
      <w:r w:rsidRPr="001A1AE7">
        <w:rPr>
          <w:rFonts w:ascii="Arial" w:eastAsia="Arial" w:hAnsi="Arial" w:cs="Arial"/>
          <w:spacing w:val="1"/>
        </w:rPr>
        <w:t>d</w:t>
      </w:r>
      <w:r w:rsidRPr="001A1AE7">
        <w:rPr>
          <w:rFonts w:ascii="Arial" w:eastAsia="Arial" w:hAnsi="Arial" w:cs="Arial"/>
        </w:rPr>
        <w:t>ures</w:t>
      </w:r>
      <w:r w:rsidRPr="001A1AE7">
        <w:rPr>
          <w:rFonts w:ascii="Arial" w:eastAsia="Arial" w:hAnsi="Arial" w:cs="Arial"/>
          <w:spacing w:val="-9"/>
        </w:rPr>
        <w:t xml:space="preserve"> </w:t>
      </w:r>
      <w:r w:rsidRPr="001A1AE7">
        <w:rPr>
          <w:rFonts w:ascii="Arial" w:eastAsia="Arial" w:hAnsi="Arial" w:cs="Arial"/>
          <w:spacing w:val="-1"/>
        </w:rPr>
        <w:t>i</w:t>
      </w:r>
      <w:r w:rsidRPr="001A1AE7">
        <w:rPr>
          <w:rFonts w:ascii="Arial" w:eastAsia="Arial" w:hAnsi="Arial" w:cs="Arial"/>
        </w:rPr>
        <w:t>n t</w:t>
      </w:r>
      <w:r w:rsidRPr="001A1AE7">
        <w:rPr>
          <w:rFonts w:ascii="Arial" w:eastAsia="Arial" w:hAnsi="Arial" w:cs="Arial"/>
          <w:spacing w:val="1"/>
        </w:rPr>
        <w:t>hi</w:t>
      </w:r>
      <w:r w:rsidRPr="001A1AE7">
        <w:rPr>
          <w:rFonts w:ascii="Arial" w:eastAsia="Arial" w:hAnsi="Arial" w:cs="Arial"/>
        </w:rPr>
        <w:t>s</w:t>
      </w:r>
      <w:r w:rsidRPr="001A1AE7">
        <w:rPr>
          <w:rFonts w:ascii="Arial" w:eastAsia="Arial" w:hAnsi="Arial" w:cs="Arial"/>
          <w:spacing w:val="-2"/>
        </w:rPr>
        <w:t xml:space="preserve"> </w:t>
      </w:r>
      <w:r w:rsidRPr="001A1AE7">
        <w:rPr>
          <w:rFonts w:ascii="Arial" w:eastAsia="Arial" w:hAnsi="Arial" w:cs="Arial"/>
          <w:spacing w:val="1"/>
        </w:rPr>
        <w:t>c</w:t>
      </w:r>
      <w:r w:rsidRPr="001A1AE7">
        <w:rPr>
          <w:rFonts w:ascii="Arial" w:eastAsia="Arial" w:hAnsi="Arial" w:cs="Arial"/>
          <w:spacing w:val="-1"/>
        </w:rPr>
        <w:t>l</w:t>
      </w:r>
      <w:r w:rsidRPr="001A1AE7">
        <w:rPr>
          <w:rFonts w:ascii="Arial" w:eastAsia="Arial" w:hAnsi="Arial" w:cs="Arial"/>
        </w:rPr>
        <w:t>a</w:t>
      </w:r>
      <w:r w:rsidRPr="001A1AE7">
        <w:rPr>
          <w:rFonts w:ascii="Arial" w:eastAsia="Arial" w:hAnsi="Arial" w:cs="Arial"/>
          <w:spacing w:val="-1"/>
        </w:rPr>
        <w:t>u</w:t>
      </w:r>
      <w:r w:rsidRPr="001A1AE7">
        <w:rPr>
          <w:rFonts w:ascii="Arial" w:eastAsia="Arial" w:hAnsi="Arial" w:cs="Arial"/>
          <w:spacing w:val="1"/>
        </w:rPr>
        <w:t>s</w:t>
      </w:r>
      <w:r w:rsidRPr="001A1AE7">
        <w:rPr>
          <w:rFonts w:ascii="Arial" w:eastAsia="Arial" w:hAnsi="Arial" w:cs="Arial"/>
        </w:rPr>
        <w:t>e</w:t>
      </w:r>
      <w:r w:rsidRPr="001A1AE7">
        <w:rPr>
          <w:rFonts w:ascii="Arial" w:eastAsia="Arial" w:hAnsi="Arial" w:cs="Arial"/>
          <w:spacing w:val="-6"/>
        </w:rPr>
        <w:t xml:space="preserve"> </w:t>
      </w:r>
      <w:r w:rsidRPr="001A1AE7">
        <w:rPr>
          <w:rFonts w:ascii="Arial" w:eastAsia="Arial" w:hAnsi="Arial" w:cs="Arial"/>
          <w:spacing w:val="1"/>
        </w:rPr>
        <w:t>h</w:t>
      </w:r>
      <w:r w:rsidRPr="001A1AE7">
        <w:rPr>
          <w:rFonts w:ascii="Arial" w:eastAsia="Arial" w:hAnsi="Arial" w:cs="Arial"/>
        </w:rPr>
        <w:t>a</w:t>
      </w:r>
      <w:r w:rsidRPr="001A1AE7">
        <w:rPr>
          <w:rFonts w:ascii="Arial" w:eastAsia="Arial" w:hAnsi="Arial" w:cs="Arial"/>
          <w:spacing w:val="1"/>
        </w:rPr>
        <w:t>v</w:t>
      </w:r>
      <w:r w:rsidRPr="001A1AE7">
        <w:rPr>
          <w:rFonts w:ascii="Arial" w:eastAsia="Arial" w:hAnsi="Arial" w:cs="Arial"/>
        </w:rPr>
        <w:t>e</w:t>
      </w:r>
      <w:r w:rsidRPr="001A1AE7">
        <w:rPr>
          <w:rFonts w:ascii="Arial" w:eastAsia="Arial" w:hAnsi="Arial" w:cs="Arial"/>
          <w:spacing w:val="-1"/>
        </w:rPr>
        <w:t xml:space="preserve"> </w:t>
      </w:r>
      <w:r w:rsidRPr="001A1AE7">
        <w:rPr>
          <w:rFonts w:ascii="Arial" w:eastAsia="Arial" w:hAnsi="Arial" w:cs="Arial"/>
        </w:rPr>
        <w:t>o</w:t>
      </w:r>
      <w:r w:rsidRPr="001A1AE7">
        <w:rPr>
          <w:rFonts w:ascii="Arial" w:eastAsia="Arial" w:hAnsi="Arial" w:cs="Arial"/>
          <w:spacing w:val="1"/>
        </w:rPr>
        <w:t>cc</w:t>
      </w:r>
      <w:r w:rsidRPr="001A1AE7">
        <w:rPr>
          <w:rFonts w:ascii="Arial" w:eastAsia="Arial" w:hAnsi="Arial" w:cs="Arial"/>
        </w:rPr>
        <w:t>ur</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d</w:t>
      </w:r>
      <w:r w:rsidRPr="001A1AE7">
        <w:rPr>
          <w:rFonts w:ascii="Arial" w:eastAsia="Arial" w:hAnsi="Arial" w:cs="Arial"/>
        </w:rPr>
        <w:t>.</w:t>
      </w:r>
    </w:p>
    <w:p w14:paraId="75FD838D" w14:textId="77777777" w:rsidR="00BE58D7" w:rsidRDefault="00BE58D7" w:rsidP="001A1AE7">
      <w:pPr>
        <w:pStyle w:val="ListParagraph"/>
        <w:ind w:left="360"/>
        <w:rPr>
          <w:rFonts w:ascii="Arial" w:eastAsia="Arial" w:hAnsi="Arial" w:cs="Arial"/>
          <w:b/>
          <w:szCs w:val="22"/>
        </w:rPr>
      </w:pPr>
    </w:p>
    <w:p w14:paraId="19ACC22B" w14:textId="77777777" w:rsidR="00BE58D7" w:rsidRDefault="00BE58D7" w:rsidP="001A1AE7">
      <w:pPr>
        <w:pStyle w:val="ListParagraph"/>
        <w:ind w:left="360"/>
        <w:rPr>
          <w:rFonts w:ascii="Arial" w:eastAsia="Arial" w:hAnsi="Arial" w:cs="Arial"/>
          <w:b/>
          <w:szCs w:val="22"/>
        </w:rPr>
      </w:pPr>
    </w:p>
    <w:p w14:paraId="13A1AE89" w14:textId="77777777" w:rsidR="001A1AE7" w:rsidRPr="00BE58D7" w:rsidRDefault="001A1AE7" w:rsidP="001A1AE7">
      <w:pPr>
        <w:pStyle w:val="ListParagraph"/>
        <w:ind w:left="360"/>
        <w:rPr>
          <w:rFonts w:ascii="Arial" w:eastAsia="Arial" w:hAnsi="Arial" w:cs="Arial"/>
          <w:b/>
          <w:szCs w:val="22"/>
        </w:rPr>
      </w:pPr>
    </w:p>
    <w:p w14:paraId="3CB1791D" w14:textId="77777777" w:rsidR="00810E05" w:rsidRPr="001A1AE7" w:rsidRDefault="000D66C9" w:rsidP="001A1AE7">
      <w:pPr>
        <w:pStyle w:val="ListParagraph"/>
        <w:numPr>
          <w:ilvl w:val="0"/>
          <w:numId w:val="8"/>
        </w:numPr>
        <w:rPr>
          <w:rFonts w:ascii="Arial" w:eastAsia="Arial" w:hAnsi="Arial" w:cs="Arial"/>
          <w:b/>
          <w:szCs w:val="22"/>
        </w:rPr>
      </w:pPr>
      <w:r w:rsidRPr="001A1AE7">
        <w:rPr>
          <w:rFonts w:ascii="Arial" w:eastAsia="Arial" w:hAnsi="Arial" w:cs="Arial"/>
          <w:b/>
          <w:spacing w:val="1"/>
          <w:sz w:val="22"/>
          <w:szCs w:val="22"/>
        </w:rPr>
        <w:t>G</w:t>
      </w:r>
      <w:r w:rsidRPr="001A1AE7">
        <w:rPr>
          <w:rFonts w:ascii="Arial" w:eastAsia="Arial" w:hAnsi="Arial" w:cs="Arial"/>
          <w:b/>
          <w:spacing w:val="-1"/>
          <w:sz w:val="22"/>
          <w:szCs w:val="22"/>
        </w:rPr>
        <w:t>ENE</w:t>
      </w:r>
      <w:r w:rsidRPr="001A1AE7">
        <w:rPr>
          <w:rFonts w:ascii="Arial" w:eastAsia="Arial" w:hAnsi="Arial" w:cs="Arial"/>
          <w:b/>
          <w:spacing w:val="1"/>
          <w:sz w:val="22"/>
          <w:szCs w:val="22"/>
        </w:rPr>
        <w:t>R</w:t>
      </w:r>
      <w:r w:rsidRPr="001A1AE7">
        <w:rPr>
          <w:rFonts w:ascii="Arial" w:eastAsia="Arial" w:hAnsi="Arial" w:cs="Arial"/>
          <w:b/>
          <w:spacing w:val="-6"/>
          <w:sz w:val="22"/>
          <w:szCs w:val="22"/>
        </w:rPr>
        <w:t>A</w:t>
      </w:r>
      <w:r w:rsidRPr="001A1AE7">
        <w:rPr>
          <w:rFonts w:ascii="Arial" w:eastAsia="Arial" w:hAnsi="Arial" w:cs="Arial"/>
          <w:b/>
          <w:sz w:val="22"/>
          <w:szCs w:val="22"/>
        </w:rPr>
        <w:t>L</w:t>
      </w:r>
    </w:p>
    <w:p w14:paraId="7F8021FA" w14:textId="77777777" w:rsidR="001A1AE7" w:rsidRPr="001A1AE7" w:rsidRDefault="001A1AE7" w:rsidP="001A1AE7">
      <w:pPr>
        <w:pStyle w:val="ListParagraph"/>
        <w:ind w:left="360"/>
        <w:rPr>
          <w:rFonts w:ascii="Arial" w:eastAsia="Arial" w:hAnsi="Arial" w:cs="Arial"/>
          <w:b/>
          <w:szCs w:val="22"/>
        </w:rPr>
      </w:pPr>
    </w:p>
    <w:p w14:paraId="71A468DB" w14:textId="77777777" w:rsidR="00810E05" w:rsidRPr="001A1AE7" w:rsidRDefault="000D66C9" w:rsidP="001A1AE7">
      <w:pPr>
        <w:pStyle w:val="ListParagraph"/>
        <w:numPr>
          <w:ilvl w:val="1"/>
          <w:numId w:val="8"/>
        </w:numPr>
        <w:ind w:left="993" w:hanging="633"/>
        <w:rPr>
          <w:rFonts w:ascii="Arial" w:eastAsia="Arial" w:hAnsi="Arial" w:cs="Arial"/>
          <w:b/>
          <w:szCs w:val="22"/>
        </w:rPr>
      </w:pPr>
      <w:r w:rsidRPr="001A1AE7">
        <w:rPr>
          <w:rFonts w:ascii="Arial" w:eastAsia="Arial" w:hAnsi="Arial" w:cs="Arial"/>
          <w:spacing w:val="3"/>
        </w:rPr>
        <w:t>T</w:t>
      </w:r>
      <w:r w:rsidRPr="001A1AE7">
        <w:rPr>
          <w:rFonts w:ascii="Arial" w:eastAsia="Arial" w:hAnsi="Arial" w:cs="Arial"/>
        </w:rPr>
        <w:t>h</w:t>
      </w:r>
      <w:r w:rsidRPr="001A1AE7">
        <w:rPr>
          <w:rFonts w:ascii="Arial" w:eastAsia="Arial" w:hAnsi="Arial" w:cs="Arial"/>
          <w:spacing w:val="-1"/>
        </w:rPr>
        <w:t>i</w:t>
      </w:r>
      <w:r w:rsidRPr="001A1AE7">
        <w:rPr>
          <w:rFonts w:ascii="Arial" w:eastAsia="Arial" w:hAnsi="Arial" w:cs="Arial"/>
        </w:rPr>
        <w:t>s</w:t>
      </w:r>
      <w:r w:rsidRPr="001A1AE7">
        <w:rPr>
          <w:rFonts w:ascii="Arial" w:eastAsia="Arial" w:hAnsi="Arial" w:cs="Arial"/>
          <w:spacing w:val="-3"/>
        </w:rPr>
        <w:t xml:space="preserve"> </w:t>
      </w:r>
      <w:r w:rsidRPr="001A1AE7">
        <w:rPr>
          <w:rFonts w:ascii="Arial" w:eastAsia="Arial" w:hAnsi="Arial" w:cs="Arial"/>
          <w:spacing w:val="-1"/>
        </w:rPr>
        <w:t>A</w:t>
      </w:r>
      <w:r w:rsidRPr="001A1AE7">
        <w:rPr>
          <w:rFonts w:ascii="Arial" w:eastAsia="Arial" w:hAnsi="Arial" w:cs="Arial"/>
        </w:rPr>
        <w:t>gree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0"/>
        </w:rPr>
        <w:t xml:space="preserve"> </w:t>
      </w:r>
      <w:r w:rsidRPr="001A1AE7">
        <w:rPr>
          <w:rFonts w:ascii="Arial" w:eastAsia="Arial" w:hAnsi="Arial" w:cs="Arial"/>
          <w:spacing w:val="4"/>
        </w:rPr>
        <w:t>m</w:t>
      </w:r>
      <w:r w:rsidRPr="001A1AE7">
        <w:rPr>
          <w:rFonts w:ascii="Arial" w:eastAsia="Arial" w:hAnsi="Arial" w:cs="Arial"/>
          <w:spacing w:val="2"/>
        </w:rPr>
        <w:t>a</w:t>
      </w:r>
      <w:r w:rsidRPr="001A1AE7">
        <w:rPr>
          <w:rFonts w:ascii="Arial" w:eastAsia="Arial" w:hAnsi="Arial" w:cs="Arial"/>
        </w:rPr>
        <w:t>y</w:t>
      </w:r>
      <w:r w:rsidRPr="001A1AE7">
        <w:rPr>
          <w:rFonts w:ascii="Arial" w:eastAsia="Arial" w:hAnsi="Arial" w:cs="Arial"/>
          <w:spacing w:val="-10"/>
        </w:rPr>
        <w:t xml:space="preserve"> </w:t>
      </w:r>
      <w:r w:rsidRPr="001A1AE7">
        <w:rPr>
          <w:rFonts w:ascii="Arial" w:eastAsia="Arial" w:hAnsi="Arial" w:cs="Arial"/>
          <w:spacing w:val="2"/>
        </w:rPr>
        <w:t>b</w:t>
      </w:r>
      <w:r w:rsidRPr="001A1AE7">
        <w:rPr>
          <w:rFonts w:ascii="Arial" w:eastAsia="Arial" w:hAnsi="Arial" w:cs="Arial"/>
        </w:rPr>
        <w:t>e</w:t>
      </w:r>
      <w:r w:rsidRPr="001A1AE7">
        <w:rPr>
          <w:rFonts w:ascii="Arial" w:eastAsia="Arial" w:hAnsi="Arial" w:cs="Arial"/>
          <w:spacing w:val="-2"/>
        </w:rPr>
        <w:t xml:space="preserve"> </w:t>
      </w:r>
      <w:r w:rsidRPr="001A1AE7">
        <w:rPr>
          <w:rFonts w:ascii="Arial" w:eastAsia="Arial" w:hAnsi="Arial" w:cs="Arial"/>
          <w:spacing w:val="-1"/>
        </w:rPr>
        <w:t>e</w:t>
      </w:r>
      <w:r w:rsidRPr="001A1AE7">
        <w:rPr>
          <w:rFonts w:ascii="Arial" w:eastAsia="Arial" w:hAnsi="Arial" w:cs="Arial"/>
          <w:spacing w:val="3"/>
        </w:rPr>
        <w:t>x</w:t>
      </w:r>
      <w:r w:rsidRPr="001A1AE7">
        <w:rPr>
          <w:rFonts w:ascii="Arial" w:eastAsia="Arial" w:hAnsi="Arial" w:cs="Arial"/>
        </w:rPr>
        <w:t>e</w:t>
      </w:r>
      <w:r w:rsidRPr="001A1AE7">
        <w:rPr>
          <w:rFonts w:ascii="Arial" w:eastAsia="Arial" w:hAnsi="Arial" w:cs="Arial"/>
          <w:spacing w:val="1"/>
        </w:rPr>
        <w:t>c</w:t>
      </w:r>
      <w:r w:rsidRPr="001A1AE7">
        <w:rPr>
          <w:rFonts w:ascii="Arial" w:eastAsia="Arial" w:hAnsi="Arial" w:cs="Arial"/>
        </w:rPr>
        <w:t>ut</w:t>
      </w:r>
      <w:r w:rsidRPr="001A1AE7">
        <w:rPr>
          <w:rFonts w:ascii="Arial" w:eastAsia="Arial" w:hAnsi="Arial" w:cs="Arial"/>
          <w:spacing w:val="-1"/>
        </w:rPr>
        <w:t>e</w:t>
      </w:r>
      <w:r w:rsidRPr="001A1AE7">
        <w:rPr>
          <w:rFonts w:ascii="Arial" w:eastAsia="Arial" w:hAnsi="Arial" w:cs="Arial"/>
        </w:rPr>
        <w:t>d</w:t>
      </w:r>
      <w:r w:rsidRPr="001A1AE7">
        <w:rPr>
          <w:rFonts w:ascii="Arial" w:eastAsia="Arial" w:hAnsi="Arial" w:cs="Arial"/>
          <w:spacing w:val="-6"/>
        </w:rPr>
        <w:t xml:space="preserve"> </w:t>
      </w:r>
      <w:r w:rsidRPr="001A1AE7">
        <w:rPr>
          <w:rFonts w:ascii="Arial" w:eastAsia="Arial" w:hAnsi="Arial" w:cs="Arial"/>
          <w:spacing w:val="-1"/>
        </w:rPr>
        <w:t>i</w:t>
      </w:r>
      <w:r w:rsidRPr="001A1AE7">
        <w:rPr>
          <w:rFonts w:ascii="Arial" w:eastAsia="Arial" w:hAnsi="Arial" w:cs="Arial"/>
        </w:rPr>
        <w:t>n a</w:t>
      </w:r>
      <w:r w:rsidRPr="001A1AE7">
        <w:rPr>
          <w:rFonts w:ascii="Arial" w:eastAsia="Arial" w:hAnsi="Arial" w:cs="Arial"/>
          <w:spacing w:val="4"/>
        </w:rPr>
        <w:t>n</w:t>
      </w:r>
      <w:r w:rsidRPr="001A1AE7">
        <w:rPr>
          <w:rFonts w:ascii="Arial" w:eastAsia="Arial" w:hAnsi="Arial" w:cs="Arial"/>
        </w:rPr>
        <w:t>y</w:t>
      </w:r>
      <w:r w:rsidRPr="001A1AE7">
        <w:rPr>
          <w:rFonts w:ascii="Arial" w:eastAsia="Arial" w:hAnsi="Arial" w:cs="Arial"/>
          <w:spacing w:val="-7"/>
        </w:rPr>
        <w:t xml:space="preserve"> </w:t>
      </w:r>
      <w:r w:rsidRPr="001A1AE7">
        <w:rPr>
          <w:rFonts w:ascii="Arial" w:eastAsia="Arial" w:hAnsi="Arial" w:cs="Arial"/>
          <w:spacing w:val="2"/>
        </w:rPr>
        <w:t>n</w:t>
      </w:r>
      <w:r w:rsidRPr="001A1AE7">
        <w:rPr>
          <w:rFonts w:ascii="Arial" w:eastAsia="Arial" w:hAnsi="Arial" w:cs="Arial"/>
        </w:rPr>
        <w:t>u</w:t>
      </w:r>
      <w:r w:rsidRPr="001A1AE7">
        <w:rPr>
          <w:rFonts w:ascii="Arial" w:eastAsia="Arial" w:hAnsi="Arial" w:cs="Arial"/>
          <w:spacing w:val="4"/>
        </w:rPr>
        <w:t>m</w:t>
      </w:r>
      <w:r w:rsidRPr="001A1AE7">
        <w:rPr>
          <w:rFonts w:ascii="Arial" w:eastAsia="Arial" w:hAnsi="Arial" w:cs="Arial"/>
        </w:rPr>
        <w:t>b</w:t>
      </w:r>
      <w:r w:rsidRPr="001A1AE7">
        <w:rPr>
          <w:rFonts w:ascii="Arial" w:eastAsia="Arial" w:hAnsi="Arial" w:cs="Arial"/>
          <w:spacing w:val="-1"/>
        </w:rPr>
        <w:t>e</w:t>
      </w:r>
      <w:r w:rsidRPr="001A1AE7">
        <w:rPr>
          <w:rFonts w:ascii="Arial" w:eastAsia="Arial" w:hAnsi="Arial" w:cs="Arial"/>
        </w:rPr>
        <w:t>r</w:t>
      </w:r>
      <w:r w:rsidRPr="001A1AE7">
        <w:rPr>
          <w:rFonts w:ascii="Arial" w:eastAsia="Arial" w:hAnsi="Arial" w:cs="Arial"/>
          <w:spacing w:val="-6"/>
        </w:rPr>
        <w:t xml:space="preserve"> </w:t>
      </w:r>
      <w:r w:rsidRPr="001A1AE7">
        <w:rPr>
          <w:rFonts w:ascii="Arial" w:eastAsia="Arial" w:hAnsi="Arial" w:cs="Arial"/>
        </w:rPr>
        <w:t>of</w:t>
      </w:r>
      <w:r w:rsidRPr="001A1AE7">
        <w:rPr>
          <w:rFonts w:ascii="Arial" w:eastAsia="Arial" w:hAnsi="Arial" w:cs="Arial"/>
          <w:spacing w:val="-1"/>
        </w:rPr>
        <w:t xml:space="preserve"> </w:t>
      </w:r>
      <w:r w:rsidRPr="001A1AE7">
        <w:rPr>
          <w:rFonts w:ascii="Arial" w:eastAsia="Arial" w:hAnsi="Arial" w:cs="Arial"/>
          <w:spacing w:val="1"/>
        </w:rPr>
        <w:t>c</w:t>
      </w:r>
      <w:r w:rsidRPr="001A1AE7">
        <w:rPr>
          <w:rFonts w:ascii="Arial" w:eastAsia="Arial" w:hAnsi="Arial" w:cs="Arial"/>
          <w:spacing w:val="-3"/>
        </w:rPr>
        <w:t>o</w:t>
      </w:r>
      <w:r w:rsidRPr="001A1AE7">
        <w:rPr>
          <w:rFonts w:ascii="Arial" w:eastAsia="Arial" w:hAnsi="Arial" w:cs="Arial"/>
        </w:rPr>
        <w:t>u</w:t>
      </w:r>
      <w:r w:rsidRPr="001A1AE7">
        <w:rPr>
          <w:rFonts w:ascii="Arial" w:eastAsia="Arial" w:hAnsi="Arial" w:cs="Arial"/>
          <w:spacing w:val="-1"/>
        </w:rPr>
        <w:t>n</w:t>
      </w:r>
      <w:r w:rsidRPr="001A1AE7">
        <w:rPr>
          <w:rFonts w:ascii="Arial" w:eastAsia="Arial" w:hAnsi="Arial" w:cs="Arial"/>
        </w:rPr>
        <w:t>ter</w:t>
      </w:r>
      <w:r w:rsidRPr="001A1AE7">
        <w:rPr>
          <w:rFonts w:ascii="Arial" w:eastAsia="Arial" w:hAnsi="Arial" w:cs="Arial"/>
          <w:spacing w:val="2"/>
        </w:rPr>
        <w:t>p</w:t>
      </w:r>
      <w:r w:rsidRPr="001A1AE7">
        <w:rPr>
          <w:rFonts w:ascii="Arial" w:eastAsia="Arial" w:hAnsi="Arial" w:cs="Arial"/>
        </w:rPr>
        <w:t>art</w:t>
      </w:r>
      <w:r w:rsidRPr="001A1AE7">
        <w:rPr>
          <w:rFonts w:ascii="Arial" w:eastAsia="Arial" w:hAnsi="Arial" w:cs="Arial"/>
          <w:spacing w:val="1"/>
        </w:rPr>
        <w:t>s</w:t>
      </w:r>
      <w:r w:rsidRPr="001A1AE7">
        <w:rPr>
          <w:rFonts w:ascii="Arial" w:eastAsia="Arial" w:hAnsi="Arial" w:cs="Arial"/>
        </w:rPr>
        <w:t>.</w:t>
      </w:r>
      <w:r w:rsidRPr="001A1AE7">
        <w:rPr>
          <w:rFonts w:ascii="Arial" w:eastAsia="Arial" w:hAnsi="Arial" w:cs="Arial"/>
          <w:spacing w:val="44"/>
        </w:rPr>
        <w:t xml:space="preserve"> </w:t>
      </w:r>
      <w:r w:rsidRPr="001A1AE7">
        <w:rPr>
          <w:rFonts w:ascii="Arial" w:eastAsia="Arial" w:hAnsi="Arial" w:cs="Arial"/>
          <w:spacing w:val="1"/>
        </w:rPr>
        <w:t>A</w:t>
      </w:r>
      <w:r w:rsidRPr="001A1AE7">
        <w:rPr>
          <w:rFonts w:ascii="Arial" w:eastAsia="Arial" w:hAnsi="Arial" w:cs="Arial"/>
          <w:spacing w:val="-1"/>
        </w:rPr>
        <w:t>l</w:t>
      </w:r>
      <w:r w:rsidRPr="001A1AE7">
        <w:rPr>
          <w:rFonts w:ascii="Arial" w:eastAsia="Arial" w:hAnsi="Arial" w:cs="Arial"/>
        </w:rPr>
        <w:t>l</w:t>
      </w:r>
      <w:r w:rsidRPr="001A1AE7">
        <w:rPr>
          <w:rFonts w:ascii="Arial" w:eastAsia="Arial" w:hAnsi="Arial" w:cs="Arial"/>
          <w:spacing w:val="-3"/>
        </w:rPr>
        <w:t xml:space="preserve"> </w:t>
      </w:r>
      <w:r w:rsidRPr="001A1AE7">
        <w:rPr>
          <w:rFonts w:ascii="Arial" w:eastAsia="Arial" w:hAnsi="Arial" w:cs="Arial"/>
          <w:spacing w:val="1"/>
        </w:rPr>
        <w:t>c</w:t>
      </w:r>
      <w:r w:rsidRPr="001A1AE7">
        <w:rPr>
          <w:rFonts w:ascii="Arial" w:eastAsia="Arial" w:hAnsi="Arial" w:cs="Arial"/>
          <w:spacing w:val="2"/>
        </w:rPr>
        <w:t>o</w:t>
      </w:r>
      <w:r w:rsidRPr="001A1AE7">
        <w:rPr>
          <w:rFonts w:ascii="Arial" w:eastAsia="Arial" w:hAnsi="Arial" w:cs="Arial"/>
        </w:rPr>
        <w:t>u</w:t>
      </w:r>
      <w:r w:rsidRPr="001A1AE7">
        <w:rPr>
          <w:rFonts w:ascii="Arial" w:eastAsia="Arial" w:hAnsi="Arial" w:cs="Arial"/>
          <w:spacing w:val="-1"/>
        </w:rPr>
        <w:t>n</w:t>
      </w:r>
      <w:r w:rsidRPr="001A1AE7">
        <w:rPr>
          <w:rFonts w:ascii="Arial" w:eastAsia="Arial" w:hAnsi="Arial" w:cs="Arial"/>
          <w:spacing w:val="2"/>
        </w:rPr>
        <w:t>t</w:t>
      </w:r>
      <w:r w:rsidRPr="001A1AE7">
        <w:rPr>
          <w:rFonts w:ascii="Arial" w:eastAsia="Arial" w:hAnsi="Arial" w:cs="Arial"/>
        </w:rPr>
        <w:t>erpar</w:t>
      </w:r>
      <w:r w:rsidRPr="001A1AE7">
        <w:rPr>
          <w:rFonts w:ascii="Arial" w:eastAsia="Arial" w:hAnsi="Arial" w:cs="Arial"/>
          <w:spacing w:val="2"/>
        </w:rPr>
        <w:t>t</w:t>
      </w:r>
      <w:r w:rsidRPr="001A1AE7">
        <w:rPr>
          <w:rFonts w:ascii="Arial" w:eastAsia="Arial" w:hAnsi="Arial" w:cs="Arial"/>
        </w:rPr>
        <w:t>s to</w:t>
      </w:r>
      <w:r w:rsidRPr="001A1AE7">
        <w:rPr>
          <w:rFonts w:ascii="Arial" w:eastAsia="Arial" w:hAnsi="Arial" w:cs="Arial"/>
          <w:spacing w:val="-1"/>
        </w:rPr>
        <w:t>g</w:t>
      </w:r>
      <w:r w:rsidRPr="001A1AE7">
        <w:rPr>
          <w:rFonts w:ascii="Arial" w:eastAsia="Arial" w:hAnsi="Arial" w:cs="Arial"/>
        </w:rPr>
        <w:t>e</w:t>
      </w:r>
      <w:r w:rsidRPr="001A1AE7">
        <w:rPr>
          <w:rFonts w:ascii="Arial" w:eastAsia="Arial" w:hAnsi="Arial" w:cs="Arial"/>
          <w:spacing w:val="2"/>
        </w:rPr>
        <w:t>t</w:t>
      </w:r>
      <w:r w:rsidRPr="001A1AE7">
        <w:rPr>
          <w:rFonts w:ascii="Arial" w:eastAsia="Arial" w:hAnsi="Arial" w:cs="Arial"/>
        </w:rPr>
        <w:t>h</w:t>
      </w:r>
      <w:r w:rsidRPr="001A1AE7">
        <w:rPr>
          <w:rFonts w:ascii="Arial" w:eastAsia="Arial" w:hAnsi="Arial" w:cs="Arial"/>
          <w:spacing w:val="-1"/>
        </w:rPr>
        <w:t>e</w:t>
      </w:r>
      <w:r w:rsidRPr="001A1AE7">
        <w:rPr>
          <w:rFonts w:ascii="Arial" w:eastAsia="Arial" w:hAnsi="Arial" w:cs="Arial"/>
        </w:rPr>
        <w:t>r</w:t>
      </w:r>
      <w:r w:rsidRPr="001A1AE7">
        <w:rPr>
          <w:rFonts w:ascii="Arial" w:eastAsia="Arial" w:hAnsi="Arial" w:cs="Arial"/>
          <w:spacing w:val="-6"/>
        </w:rPr>
        <w:t xml:space="preserve"> </w:t>
      </w:r>
      <w:r w:rsidRPr="001A1AE7">
        <w:rPr>
          <w:rFonts w:ascii="Arial" w:eastAsia="Arial" w:hAnsi="Arial" w:cs="Arial"/>
        </w:rPr>
        <w:t>are</w:t>
      </w:r>
      <w:r w:rsidRPr="001A1AE7">
        <w:rPr>
          <w:rFonts w:ascii="Arial" w:eastAsia="Arial" w:hAnsi="Arial" w:cs="Arial"/>
          <w:spacing w:val="-1"/>
        </w:rPr>
        <w:t xml:space="preserve"> </w:t>
      </w:r>
      <w:r w:rsidRPr="001A1AE7">
        <w:rPr>
          <w:rFonts w:ascii="Arial" w:eastAsia="Arial" w:hAnsi="Arial" w:cs="Arial"/>
        </w:rPr>
        <w:t>d</w:t>
      </w:r>
      <w:r w:rsidRPr="001A1AE7">
        <w:rPr>
          <w:rFonts w:ascii="Arial" w:eastAsia="Arial" w:hAnsi="Arial" w:cs="Arial"/>
          <w:spacing w:val="1"/>
        </w:rPr>
        <w:t>e</w:t>
      </w:r>
      <w:r w:rsidRPr="001A1AE7">
        <w:rPr>
          <w:rFonts w:ascii="Arial" w:eastAsia="Arial" w:hAnsi="Arial" w:cs="Arial"/>
        </w:rPr>
        <w:t>e</w:t>
      </w:r>
      <w:r w:rsidRPr="001A1AE7">
        <w:rPr>
          <w:rFonts w:ascii="Arial" w:eastAsia="Arial" w:hAnsi="Arial" w:cs="Arial"/>
          <w:spacing w:val="4"/>
        </w:rPr>
        <w:t>m</w:t>
      </w:r>
      <w:r w:rsidRPr="001A1AE7">
        <w:rPr>
          <w:rFonts w:ascii="Arial" w:eastAsia="Arial" w:hAnsi="Arial" w:cs="Arial"/>
        </w:rPr>
        <w:t>ed</w:t>
      </w:r>
      <w:r w:rsidRPr="001A1AE7">
        <w:rPr>
          <w:rFonts w:ascii="Arial" w:eastAsia="Arial" w:hAnsi="Arial" w:cs="Arial"/>
          <w:spacing w:val="-8"/>
        </w:rPr>
        <w:t xml:space="preserve"> </w:t>
      </w:r>
      <w:r w:rsidRPr="001A1AE7">
        <w:rPr>
          <w:rFonts w:ascii="Arial" w:eastAsia="Arial" w:hAnsi="Arial" w:cs="Arial"/>
        </w:rPr>
        <w:t>to</w:t>
      </w:r>
      <w:r w:rsidRPr="001A1AE7">
        <w:rPr>
          <w:rFonts w:ascii="Arial" w:eastAsia="Arial" w:hAnsi="Arial" w:cs="Arial"/>
          <w:spacing w:val="-3"/>
        </w:rPr>
        <w:t xml:space="preserve"> </w:t>
      </w:r>
      <w:r w:rsidRPr="001A1AE7">
        <w:rPr>
          <w:rFonts w:ascii="Arial" w:eastAsia="Arial" w:hAnsi="Arial" w:cs="Arial"/>
          <w:spacing w:val="2"/>
        </w:rPr>
        <w:t>f</w:t>
      </w:r>
      <w:r w:rsidRPr="001A1AE7">
        <w:rPr>
          <w:rFonts w:ascii="Arial" w:eastAsia="Arial" w:hAnsi="Arial" w:cs="Arial"/>
        </w:rPr>
        <w:t>orm</w:t>
      </w:r>
      <w:r w:rsidRPr="001A1AE7">
        <w:rPr>
          <w:rFonts w:ascii="Arial" w:eastAsia="Arial" w:hAnsi="Arial" w:cs="Arial"/>
          <w:spacing w:val="1"/>
        </w:rPr>
        <w:t xml:space="preserve"> </w:t>
      </w:r>
      <w:r w:rsidRPr="001A1AE7">
        <w:rPr>
          <w:rFonts w:ascii="Arial" w:eastAsia="Arial" w:hAnsi="Arial" w:cs="Arial"/>
        </w:rPr>
        <w:t>o</w:t>
      </w:r>
      <w:r w:rsidRPr="001A1AE7">
        <w:rPr>
          <w:rFonts w:ascii="Arial" w:eastAsia="Arial" w:hAnsi="Arial" w:cs="Arial"/>
          <w:spacing w:val="-1"/>
        </w:rPr>
        <w:t>n</w:t>
      </w:r>
      <w:r w:rsidRPr="001A1AE7">
        <w:rPr>
          <w:rFonts w:ascii="Arial" w:eastAsia="Arial" w:hAnsi="Arial" w:cs="Arial"/>
        </w:rPr>
        <w:t>e</w:t>
      </w:r>
      <w:r w:rsidRPr="001A1AE7">
        <w:rPr>
          <w:rFonts w:ascii="Arial" w:eastAsia="Arial" w:hAnsi="Arial" w:cs="Arial"/>
          <w:spacing w:val="-3"/>
        </w:rPr>
        <w:t xml:space="preserve"> </w:t>
      </w:r>
      <w:r w:rsidRPr="001A1AE7">
        <w:rPr>
          <w:rFonts w:ascii="Arial" w:eastAsia="Arial" w:hAnsi="Arial" w:cs="Arial"/>
          <w:spacing w:val="-2"/>
        </w:rPr>
        <w:t>i</w:t>
      </w:r>
      <w:r w:rsidRPr="001A1AE7">
        <w:rPr>
          <w:rFonts w:ascii="Arial" w:eastAsia="Arial" w:hAnsi="Arial" w:cs="Arial"/>
        </w:rPr>
        <w:t>n</w:t>
      </w:r>
      <w:r w:rsidRPr="001A1AE7">
        <w:rPr>
          <w:rFonts w:ascii="Arial" w:eastAsia="Arial" w:hAnsi="Arial" w:cs="Arial"/>
          <w:spacing w:val="1"/>
        </w:rPr>
        <w:t>s</w:t>
      </w:r>
      <w:r w:rsidRPr="001A1AE7">
        <w:rPr>
          <w:rFonts w:ascii="Arial" w:eastAsia="Arial" w:hAnsi="Arial" w:cs="Arial"/>
        </w:rPr>
        <w:t>tru</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p>
    <w:p w14:paraId="4B578F45" w14:textId="77777777" w:rsidR="001A1AE7" w:rsidRPr="001A1AE7" w:rsidRDefault="001A1AE7" w:rsidP="001A1AE7">
      <w:pPr>
        <w:pStyle w:val="ListParagraph"/>
        <w:ind w:left="993"/>
        <w:rPr>
          <w:rFonts w:ascii="Arial" w:eastAsia="Arial" w:hAnsi="Arial" w:cs="Arial"/>
          <w:b/>
          <w:szCs w:val="22"/>
        </w:rPr>
      </w:pPr>
    </w:p>
    <w:p w14:paraId="792031B0" w14:textId="77777777" w:rsidR="00810E05" w:rsidRPr="001A1AE7" w:rsidRDefault="000D66C9" w:rsidP="001A1AE7">
      <w:pPr>
        <w:pStyle w:val="ListParagraph"/>
        <w:numPr>
          <w:ilvl w:val="1"/>
          <w:numId w:val="8"/>
        </w:numPr>
        <w:ind w:left="993" w:hanging="633"/>
        <w:rPr>
          <w:rFonts w:ascii="Arial" w:eastAsia="Arial" w:hAnsi="Arial" w:cs="Arial"/>
          <w:b/>
          <w:szCs w:val="22"/>
        </w:rPr>
      </w:pPr>
      <w:r w:rsidRPr="001A1AE7">
        <w:rPr>
          <w:rFonts w:ascii="Arial" w:eastAsia="Arial" w:hAnsi="Arial" w:cs="Arial"/>
          <w:spacing w:val="3"/>
        </w:rPr>
        <w:t>T</w:t>
      </w:r>
      <w:r w:rsidRPr="001A1AE7">
        <w:rPr>
          <w:rFonts w:ascii="Arial" w:eastAsia="Arial" w:hAnsi="Arial" w:cs="Arial"/>
        </w:rPr>
        <w:t>h</w:t>
      </w:r>
      <w:r w:rsidRPr="001A1AE7">
        <w:rPr>
          <w:rFonts w:ascii="Arial" w:eastAsia="Arial" w:hAnsi="Arial" w:cs="Arial"/>
          <w:spacing w:val="-1"/>
        </w:rPr>
        <w:t>i</w:t>
      </w:r>
      <w:r w:rsidRPr="001A1AE7">
        <w:rPr>
          <w:rFonts w:ascii="Arial" w:eastAsia="Arial" w:hAnsi="Arial" w:cs="Arial"/>
        </w:rPr>
        <w:t>s</w:t>
      </w:r>
      <w:r w:rsidRPr="001A1AE7">
        <w:rPr>
          <w:rFonts w:ascii="Arial" w:eastAsia="Arial" w:hAnsi="Arial" w:cs="Arial"/>
          <w:spacing w:val="-3"/>
        </w:rPr>
        <w:t xml:space="preserve"> </w:t>
      </w:r>
      <w:r w:rsidRPr="001A1AE7">
        <w:rPr>
          <w:rFonts w:ascii="Arial" w:eastAsia="Arial" w:hAnsi="Arial" w:cs="Arial"/>
          <w:spacing w:val="-1"/>
        </w:rPr>
        <w:t>A</w:t>
      </w:r>
      <w:r w:rsidRPr="001A1AE7">
        <w:rPr>
          <w:rFonts w:ascii="Arial" w:eastAsia="Arial" w:hAnsi="Arial" w:cs="Arial"/>
        </w:rPr>
        <w:t>gree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0"/>
        </w:rPr>
        <w:t xml:space="preserve"> </w:t>
      </w:r>
      <w:r w:rsidRPr="001A1AE7">
        <w:rPr>
          <w:rFonts w:ascii="Arial" w:eastAsia="Arial" w:hAnsi="Arial" w:cs="Arial"/>
          <w:spacing w:val="1"/>
        </w:rPr>
        <w:t>c</w:t>
      </w:r>
      <w:r w:rsidRPr="001A1AE7">
        <w:rPr>
          <w:rFonts w:ascii="Arial" w:eastAsia="Arial" w:hAnsi="Arial" w:cs="Arial"/>
        </w:rPr>
        <w:t>o</w:t>
      </w:r>
      <w:r w:rsidRPr="001A1AE7">
        <w:rPr>
          <w:rFonts w:ascii="Arial" w:eastAsia="Arial" w:hAnsi="Arial" w:cs="Arial"/>
          <w:spacing w:val="-1"/>
        </w:rPr>
        <w:t>n</w:t>
      </w:r>
      <w:r w:rsidRPr="001A1AE7">
        <w:rPr>
          <w:rFonts w:ascii="Arial" w:eastAsia="Arial" w:hAnsi="Arial" w:cs="Arial"/>
          <w:spacing w:val="1"/>
        </w:rPr>
        <w:t>s</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spacing w:val="2"/>
        </w:rPr>
        <w:t>t</w:t>
      </w:r>
      <w:r w:rsidRPr="001A1AE7">
        <w:rPr>
          <w:rFonts w:ascii="Arial" w:eastAsia="Arial" w:hAnsi="Arial" w:cs="Arial"/>
        </w:rPr>
        <w:t>ut</w:t>
      </w:r>
      <w:r w:rsidRPr="001A1AE7">
        <w:rPr>
          <w:rFonts w:ascii="Arial" w:eastAsia="Arial" w:hAnsi="Arial" w:cs="Arial"/>
          <w:spacing w:val="-1"/>
        </w:rPr>
        <w:t>e</w:t>
      </w:r>
      <w:r w:rsidRPr="001A1AE7">
        <w:rPr>
          <w:rFonts w:ascii="Arial" w:eastAsia="Arial" w:hAnsi="Arial" w:cs="Arial"/>
        </w:rPr>
        <w:t>s</w:t>
      </w:r>
      <w:r w:rsidRPr="001A1AE7">
        <w:rPr>
          <w:rFonts w:ascii="Arial" w:eastAsia="Arial" w:hAnsi="Arial" w:cs="Arial"/>
          <w:spacing w:val="-7"/>
        </w:rPr>
        <w:t xml:space="preserve"> </w:t>
      </w:r>
      <w:r w:rsidRPr="001A1AE7">
        <w:rPr>
          <w:rFonts w:ascii="Arial" w:eastAsia="Arial" w:hAnsi="Arial" w:cs="Arial"/>
        </w:rPr>
        <w:t>t</w:t>
      </w:r>
      <w:r w:rsidRPr="001A1AE7">
        <w:rPr>
          <w:rFonts w:ascii="Arial" w:eastAsia="Arial" w:hAnsi="Arial" w:cs="Arial"/>
          <w:spacing w:val="-1"/>
        </w:rPr>
        <w:t>h</w:t>
      </w:r>
      <w:r w:rsidRPr="001A1AE7">
        <w:rPr>
          <w:rFonts w:ascii="Arial" w:eastAsia="Arial" w:hAnsi="Arial" w:cs="Arial"/>
        </w:rPr>
        <w:t>e</w:t>
      </w:r>
      <w:r w:rsidRPr="001A1AE7">
        <w:rPr>
          <w:rFonts w:ascii="Arial" w:eastAsia="Arial" w:hAnsi="Arial" w:cs="Arial"/>
          <w:spacing w:val="-1"/>
        </w:rPr>
        <w:t xml:space="preserve"> </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spacing w:val="2"/>
        </w:rPr>
        <w:t>t</w:t>
      </w:r>
      <w:r w:rsidRPr="001A1AE7">
        <w:rPr>
          <w:rFonts w:ascii="Arial" w:eastAsia="Arial" w:hAnsi="Arial" w:cs="Arial"/>
          <w:spacing w:val="-1"/>
        </w:rPr>
        <w:t>i</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5"/>
        </w:rPr>
        <w:t xml:space="preserve"> </w:t>
      </w:r>
      <w:r w:rsidRPr="001A1AE7">
        <w:rPr>
          <w:rFonts w:ascii="Arial" w:eastAsia="Arial" w:hAnsi="Arial" w:cs="Arial"/>
          <w:spacing w:val="-1"/>
        </w:rPr>
        <w:t>a</w:t>
      </w:r>
      <w:r w:rsidRPr="001A1AE7">
        <w:rPr>
          <w:rFonts w:ascii="Arial" w:eastAsia="Arial" w:hAnsi="Arial" w:cs="Arial"/>
        </w:rPr>
        <w:t>g</w:t>
      </w:r>
      <w:r w:rsidRPr="001A1AE7">
        <w:rPr>
          <w:rFonts w:ascii="Arial" w:eastAsia="Arial" w:hAnsi="Arial" w:cs="Arial"/>
          <w:spacing w:val="3"/>
        </w:rPr>
        <w:t>r</w:t>
      </w:r>
      <w:r w:rsidRPr="001A1AE7">
        <w:rPr>
          <w:rFonts w:ascii="Arial" w:eastAsia="Arial" w:hAnsi="Arial" w:cs="Arial"/>
        </w:rPr>
        <w:t>e</w:t>
      </w:r>
      <w:r w:rsidRPr="001A1AE7">
        <w:rPr>
          <w:rFonts w:ascii="Arial" w:eastAsia="Arial" w:hAnsi="Arial" w:cs="Arial"/>
          <w:spacing w:val="-1"/>
        </w:rPr>
        <w:t>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0"/>
        </w:rPr>
        <w:t xml:space="preserve"> </w:t>
      </w:r>
      <w:r w:rsidRPr="001A1AE7">
        <w:rPr>
          <w:rFonts w:ascii="Arial" w:eastAsia="Arial" w:hAnsi="Arial" w:cs="Arial"/>
          <w:spacing w:val="-1"/>
        </w:rPr>
        <w:t>b</w:t>
      </w:r>
      <w:r w:rsidRPr="001A1AE7">
        <w:rPr>
          <w:rFonts w:ascii="Arial" w:eastAsia="Arial" w:hAnsi="Arial" w:cs="Arial"/>
        </w:rPr>
        <w:t>e</w:t>
      </w:r>
      <w:r w:rsidRPr="001A1AE7">
        <w:rPr>
          <w:rFonts w:ascii="Arial" w:eastAsia="Arial" w:hAnsi="Arial" w:cs="Arial"/>
          <w:spacing w:val="2"/>
        </w:rPr>
        <w:t>t</w:t>
      </w:r>
      <w:r w:rsidRPr="001A1AE7">
        <w:rPr>
          <w:rFonts w:ascii="Arial" w:eastAsia="Arial" w:hAnsi="Arial" w:cs="Arial"/>
        </w:rPr>
        <w:t>ween</w:t>
      </w:r>
      <w:r w:rsidRPr="001A1AE7">
        <w:rPr>
          <w:rFonts w:ascii="Arial" w:eastAsia="Arial" w:hAnsi="Arial" w:cs="Arial"/>
          <w:spacing w:val="-9"/>
        </w:rPr>
        <w:t xml:space="preserve"> </w:t>
      </w:r>
      <w:r w:rsidRPr="001A1AE7">
        <w:rPr>
          <w:rFonts w:ascii="Arial" w:eastAsia="Arial" w:hAnsi="Arial" w:cs="Arial"/>
          <w:spacing w:val="2"/>
        </w:rPr>
        <w:t>t</w:t>
      </w:r>
      <w:r w:rsidRPr="001A1AE7">
        <w:rPr>
          <w:rFonts w:ascii="Arial" w:eastAsia="Arial" w:hAnsi="Arial" w:cs="Arial"/>
        </w:rPr>
        <w:t>he</w:t>
      </w:r>
      <w:r w:rsidRPr="001A1AE7">
        <w:rPr>
          <w:rFonts w:ascii="Arial" w:eastAsia="Arial" w:hAnsi="Arial" w:cs="Arial"/>
          <w:spacing w:val="-2"/>
        </w:rPr>
        <w:t xml:space="preserve"> </w:t>
      </w:r>
      <w:r w:rsidRPr="001A1AE7">
        <w:rPr>
          <w:rFonts w:ascii="Arial" w:eastAsia="Arial" w:hAnsi="Arial" w:cs="Arial"/>
        </w:rPr>
        <w:t>p</w:t>
      </w:r>
      <w:r w:rsidRPr="001A1AE7">
        <w:rPr>
          <w:rFonts w:ascii="Arial" w:eastAsia="Arial" w:hAnsi="Arial" w:cs="Arial"/>
          <w:spacing w:val="-1"/>
        </w:rPr>
        <w:t>a</w:t>
      </w:r>
      <w:r w:rsidRPr="001A1AE7">
        <w:rPr>
          <w:rFonts w:ascii="Arial" w:eastAsia="Arial" w:hAnsi="Arial" w:cs="Arial"/>
          <w:spacing w:val="1"/>
        </w:rPr>
        <w:t>r</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rPr>
        <w:t>es</w:t>
      </w:r>
      <w:r w:rsidRPr="001A1AE7">
        <w:rPr>
          <w:rFonts w:ascii="Arial" w:eastAsia="Arial" w:hAnsi="Arial" w:cs="Arial"/>
          <w:spacing w:val="-5"/>
        </w:rPr>
        <w:t xml:space="preserve"> </w:t>
      </w:r>
      <w:r w:rsidRPr="001A1AE7">
        <w:rPr>
          <w:rFonts w:ascii="Arial" w:eastAsia="Arial" w:hAnsi="Arial" w:cs="Arial"/>
        </w:rPr>
        <w:t>re</w:t>
      </w:r>
      <w:r w:rsidRPr="001A1AE7">
        <w:rPr>
          <w:rFonts w:ascii="Arial" w:eastAsia="Arial" w:hAnsi="Arial" w:cs="Arial"/>
          <w:spacing w:val="-1"/>
        </w:rPr>
        <w:t>l</w:t>
      </w:r>
      <w:r w:rsidRPr="001A1AE7">
        <w:rPr>
          <w:rFonts w:ascii="Arial" w:eastAsia="Arial" w:hAnsi="Arial" w:cs="Arial"/>
          <w:spacing w:val="2"/>
        </w:rPr>
        <w:t>a</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spacing w:val="2"/>
        </w:rPr>
        <w:t>n</w:t>
      </w:r>
      <w:r w:rsidRPr="001A1AE7">
        <w:rPr>
          <w:rFonts w:ascii="Arial" w:eastAsia="Arial" w:hAnsi="Arial" w:cs="Arial"/>
        </w:rPr>
        <w:t>g</w:t>
      </w:r>
      <w:r w:rsidRPr="001A1AE7">
        <w:rPr>
          <w:rFonts w:ascii="Arial" w:eastAsia="Arial" w:hAnsi="Arial" w:cs="Arial"/>
          <w:spacing w:val="-7"/>
        </w:rPr>
        <w:t xml:space="preserve"> </w:t>
      </w:r>
      <w:r w:rsidRPr="001A1AE7">
        <w:rPr>
          <w:rFonts w:ascii="Arial" w:eastAsia="Arial" w:hAnsi="Arial" w:cs="Arial"/>
          <w:spacing w:val="1"/>
        </w:rPr>
        <w:t>t</w:t>
      </w:r>
      <w:r w:rsidRPr="001A1AE7">
        <w:rPr>
          <w:rFonts w:ascii="Arial" w:eastAsia="Arial" w:hAnsi="Arial" w:cs="Arial"/>
        </w:rPr>
        <w:t>o</w:t>
      </w:r>
      <w:r w:rsidRPr="001A1AE7">
        <w:rPr>
          <w:rFonts w:ascii="Arial" w:eastAsia="Arial" w:hAnsi="Arial" w:cs="Arial"/>
          <w:spacing w:val="-2"/>
        </w:rPr>
        <w:t xml:space="preserve"> i</w:t>
      </w:r>
      <w:r w:rsidRPr="001A1AE7">
        <w:rPr>
          <w:rFonts w:ascii="Arial" w:eastAsia="Arial" w:hAnsi="Arial" w:cs="Arial"/>
          <w:spacing w:val="2"/>
        </w:rPr>
        <w:t>t</w:t>
      </w:r>
      <w:r w:rsidRPr="001A1AE7">
        <w:rPr>
          <w:rFonts w:ascii="Arial" w:eastAsia="Arial" w:hAnsi="Arial" w:cs="Arial"/>
        </w:rPr>
        <w:t xml:space="preserve">s </w:t>
      </w:r>
      <w:r w:rsidRPr="001A1AE7">
        <w:rPr>
          <w:rFonts w:ascii="Arial" w:eastAsia="Arial" w:hAnsi="Arial" w:cs="Arial"/>
          <w:spacing w:val="1"/>
        </w:rPr>
        <w:t>s</w:t>
      </w:r>
      <w:r w:rsidRPr="001A1AE7">
        <w:rPr>
          <w:rFonts w:ascii="Arial" w:eastAsia="Arial" w:hAnsi="Arial" w:cs="Arial"/>
        </w:rPr>
        <w:t>u</w:t>
      </w:r>
      <w:r w:rsidRPr="001A1AE7">
        <w:rPr>
          <w:rFonts w:ascii="Arial" w:eastAsia="Arial" w:hAnsi="Arial" w:cs="Arial"/>
          <w:spacing w:val="-1"/>
        </w:rPr>
        <w:t>b</w:t>
      </w:r>
      <w:r w:rsidRPr="001A1AE7">
        <w:rPr>
          <w:rFonts w:ascii="Arial" w:eastAsia="Arial" w:hAnsi="Arial" w:cs="Arial"/>
          <w:spacing w:val="1"/>
        </w:rPr>
        <w:t>j</w:t>
      </w:r>
      <w:r w:rsidRPr="001A1AE7">
        <w:rPr>
          <w:rFonts w:ascii="Arial" w:eastAsia="Arial" w:hAnsi="Arial" w:cs="Arial"/>
        </w:rPr>
        <w:t>e</w:t>
      </w:r>
      <w:r w:rsidRPr="001A1AE7">
        <w:rPr>
          <w:rFonts w:ascii="Arial" w:eastAsia="Arial" w:hAnsi="Arial" w:cs="Arial"/>
          <w:spacing w:val="1"/>
        </w:rPr>
        <w:t>c</w:t>
      </w:r>
      <w:r w:rsidRPr="001A1AE7">
        <w:rPr>
          <w:rFonts w:ascii="Arial" w:eastAsia="Arial" w:hAnsi="Arial" w:cs="Arial"/>
        </w:rPr>
        <w:t>t</w:t>
      </w:r>
      <w:r w:rsidRPr="001A1AE7">
        <w:rPr>
          <w:rFonts w:ascii="Arial" w:eastAsia="Arial" w:hAnsi="Arial" w:cs="Arial"/>
          <w:spacing w:val="-6"/>
        </w:rPr>
        <w:t xml:space="preserve"> </w:t>
      </w:r>
      <w:r w:rsidRPr="001A1AE7">
        <w:rPr>
          <w:rFonts w:ascii="Arial" w:eastAsia="Arial" w:hAnsi="Arial" w:cs="Arial"/>
          <w:spacing w:val="4"/>
        </w:rPr>
        <w:t>m</w:t>
      </w:r>
      <w:r w:rsidRPr="001A1AE7">
        <w:rPr>
          <w:rFonts w:ascii="Arial" w:eastAsia="Arial" w:hAnsi="Arial" w:cs="Arial"/>
        </w:rPr>
        <w:t>at</w:t>
      </w:r>
      <w:r w:rsidRPr="001A1AE7">
        <w:rPr>
          <w:rFonts w:ascii="Arial" w:eastAsia="Arial" w:hAnsi="Arial" w:cs="Arial"/>
          <w:spacing w:val="-1"/>
        </w:rPr>
        <w:t>t</w:t>
      </w:r>
      <w:r w:rsidRPr="001A1AE7">
        <w:rPr>
          <w:rFonts w:ascii="Arial" w:eastAsia="Arial" w:hAnsi="Arial" w:cs="Arial"/>
        </w:rPr>
        <w:t>er</w:t>
      </w:r>
      <w:r w:rsidRPr="001A1AE7">
        <w:rPr>
          <w:rFonts w:ascii="Arial" w:eastAsia="Arial" w:hAnsi="Arial" w:cs="Arial"/>
          <w:spacing w:val="-6"/>
        </w:rPr>
        <w:t xml:space="preserve"> </w:t>
      </w:r>
      <w:r w:rsidRPr="001A1AE7">
        <w:rPr>
          <w:rFonts w:ascii="Arial" w:eastAsia="Arial" w:hAnsi="Arial" w:cs="Arial"/>
        </w:rPr>
        <w:t>and</w:t>
      </w:r>
      <w:r w:rsidRPr="001A1AE7">
        <w:rPr>
          <w:rFonts w:ascii="Arial" w:eastAsia="Arial" w:hAnsi="Arial" w:cs="Arial"/>
          <w:spacing w:val="-4"/>
        </w:rPr>
        <w:t xml:space="preserve"> </w:t>
      </w:r>
      <w:r w:rsidRPr="001A1AE7">
        <w:rPr>
          <w:rFonts w:ascii="Arial" w:eastAsia="Arial" w:hAnsi="Arial" w:cs="Arial"/>
          <w:spacing w:val="1"/>
        </w:rPr>
        <w:t>s</w:t>
      </w:r>
      <w:r w:rsidRPr="001A1AE7">
        <w:rPr>
          <w:rFonts w:ascii="Arial" w:eastAsia="Arial" w:hAnsi="Arial" w:cs="Arial"/>
        </w:rPr>
        <w:t>u</w:t>
      </w:r>
      <w:r w:rsidRPr="001A1AE7">
        <w:rPr>
          <w:rFonts w:ascii="Arial" w:eastAsia="Arial" w:hAnsi="Arial" w:cs="Arial"/>
          <w:spacing w:val="-1"/>
        </w:rPr>
        <w:t>p</w:t>
      </w:r>
      <w:r w:rsidRPr="001A1AE7">
        <w:rPr>
          <w:rFonts w:ascii="Arial" w:eastAsia="Arial" w:hAnsi="Arial" w:cs="Arial"/>
        </w:rPr>
        <w:t>er</w:t>
      </w:r>
      <w:r w:rsidRPr="001A1AE7">
        <w:rPr>
          <w:rFonts w:ascii="Arial" w:eastAsia="Arial" w:hAnsi="Arial" w:cs="Arial"/>
          <w:spacing w:val="2"/>
        </w:rPr>
        <w:t>se</w:t>
      </w:r>
      <w:r w:rsidRPr="001A1AE7">
        <w:rPr>
          <w:rFonts w:ascii="Arial" w:eastAsia="Arial" w:hAnsi="Arial" w:cs="Arial"/>
        </w:rPr>
        <w:t>d</w:t>
      </w:r>
      <w:r w:rsidRPr="001A1AE7">
        <w:rPr>
          <w:rFonts w:ascii="Arial" w:eastAsia="Arial" w:hAnsi="Arial" w:cs="Arial"/>
          <w:spacing w:val="2"/>
        </w:rPr>
        <w:t>e</w:t>
      </w:r>
      <w:r w:rsidRPr="001A1AE7">
        <w:rPr>
          <w:rFonts w:ascii="Arial" w:eastAsia="Arial" w:hAnsi="Arial" w:cs="Arial"/>
        </w:rPr>
        <w:t>s</w:t>
      </w:r>
      <w:r w:rsidRPr="001A1AE7">
        <w:rPr>
          <w:rFonts w:ascii="Arial" w:eastAsia="Arial" w:hAnsi="Arial" w:cs="Arial"/>
          <w:spacing w:val="-9"/>
        </w:rPr>
        <w:t xml:space="preserve"> </w:t>
      </w:r>
      <w:r w:rsidRPr="001A1AE7">
        <w:rPr>
          <w:rFonts w:ascii="Arial" w:eastAsia="Arial" w:hAnsi="Arial" w:cs="Arial"/>
        </w:rPr>
        <w:t>a</w:t>
      </w:r>
      <w:r w:rsidRPr="001A1AE7">
        <w:rPr>
          <w:rFonts w:ascii="Arial" w:eastAsia="Arial" w:hAnsi="Arial" w:cs="Arial"/>
          <w:spacing w:val="4"/>
        </w:rPr>
        <w:t>n</w:t>
      </w:r>
      <w:r w:rsidRPr="001A1AE7">
        <w:rPr>
          <w:rFonts w:ascii="Arial" w:eastAsia="Arial" w:hAnsi="Arial" w:cs="Arial"/>
        </w:rPr>
        <w:t>y</w:t>
      </w:r>
      <w:r w:rsidRPr="001A1AE7">
        <w:rPr>
          <w:rFonts w:ascii="Arial" w:eastAsia="Arial" w:hAnsi="Arial" w:cs="Arial"/>
          <w:spacing w:val="-7"/>
        </w:rPr>
        <w:t xml:space="preserve"> </w:t>
      </w:r>
      <w:r w:rsidRPr="001A1AE7">
        <w:rPr>
          <w:rFonts w:ascii="Arial" w:eastAsia="Arial" w:hAnsi="Arial" w:cs="Arial"/>
        </w:rPr>
        <w:t>p</w:t>
      </w:r>
      <w:r w:rsidRPr="001A1AE7">
        <w:rPr>
          <w:rFonts w:ascii="Arial" w:eastAsia="Arial" w:hAnsi="Arial" w:cs="Arial"/>
          <w:spacing w:val="3"/>
        </w:rPr>
        <w:t>r</w:t>
      </w:r>
      <w:r w:rsidRPr="001A1AE7">
        <w:rPr>
          <w:rFonts w:ascii="Arial" w:eastAsia="Arial" w:hAnsi="Arial" w:cs="Arial"/>
          <w:spacing w:val="-1"/>
        </w:rPr>
        <w:t>i</w:t>
      </w:r>
      <w:r w:rsidRPr="001A1AE7">
        <w:rPr>
          <w:rFonts w:ascii="Arial" w:eastAsia="Arial" w:hAnsi="Arial" w:cs="Arial"/>
        </w:rPr>
        <w:t>or</w:t>
      </w:r>
      <w:r w:rsidRPr="001A1AE7">
        <w:rPr>
          <w:rFonts w:ascii="Arial" w:eastAsia="Arial" w:hAnsi="Arial" w:cs="Arial"/>
          <w:spacing w:val="-4"/>
        </w:rPr>
        <w:t xml:space="preserve"> </w:t>
      </w:r>
      <w:r w:rsidRPr="001A1AE7">
        <w:rPr>
          <w:rFonts w:ascii="Arial" w:eastAsia="Arial" w:hAnsi="Arial" w:cs="Arial"/>
          <w:spacing w:val="2"/>
        </w:rPr>
        <w:t>a</w:t>
      </w:r>
      <w:r w:rsidRPr="001A1AE7">
        <w:rPr>
          <w:rFonts w:ascii="Arial" w:eastAsia="Arial" w:hAnsi="Arial" w:cs="Arial"/>
        </w:rPr>
        <w:t>gree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
        </w:rPr>
        <w:t>s</w:t>
      </w:r>
      <w:r w:rsidRPr="001A1AE7">
        <w:rPr>
          <w:rFonts w:ascii="Arial" w:eastAsia="Arial" w:hAnsi="Arial" w:cs="Arial"/>
        </w:rPr>
        <w:t>,</w:t>
      </w:r>
      <w:r w:rsidRPr="001A1AE7">
        <w:rPr>
          <w:rFonts w:ascii="Arial" w:eastAsia="Arial" w:hAnsi="Arial" w:cs="Arial"/>
          <w:spacing w:val="-11"/>
        </w:rPr>
        <w:t xml:space="preserve"> </w:t>
      </w:r>
      <w:r w:rsidRPr="001A1AE7">
        <w:rPr>
          <w:rFonts w:ascii="Arial" w:eastAsia="Arial" w:hAnsi="Arial" w:cs="Arial"/>
        </w:rPr>
        <w:t>repre</w:t>
      </w:r>
      <w:r w:rsidRPr="001A1AE7">
        <w:rPr>
          <w:rFonts w:ascii="Arial" w:eastAsia="Arial" w:hAnsi="Arial" w:cs="Arial"/>
          <w:spacing w:val="1"/>
        </w:rPr>
        <w:t>s</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spacing w:val="2"/>
        </w:rPr>
        <w:t>t</w:t>
      </w:r>
      <w:r w:rsidRPr="001A1AE7">
        <w:rPr>
          <w:rFonts w:ascii="Arial" w:eastAsia="Arial" w:hAnsi="Arial" w:cs="Arial"/>
        </w:rPr>
        <w:t>at</w:t>
      </w:r>
      <w:r w:rsidRPr="001A1AE7">
        <w:rPr>
          <w:rFonts w:ascii="Arial" w:eastAsia="Arial" w:hAnsi="Arial" w:cs="Arial"/>
          <w:spacing w:val="1"/>
        </w:rPr>
        <w:t>i</w:t>
      </w:r>
      <w:r w:rsidRPr="001A1AE7">
        <w:rPr>
          <w:rFonts w:ascii="Arial" w:eastAsia="Arial" w:hAnsi="Arial" w:cs="Arial"/>
        </w:rPr>
        <w:t>o</w:t>
      </w:r>
      <w:r w:rsidRPr="001A1AE7">
        <w:rPr>
          <w:rFonts w:ascii="Arial" w:eastAsia="Arial" w:hAnsi="Arial" w:cs="Arial"/>
          <w:spacing w:val="-1"/>
        </w:rPr>
        <w:t>n</w:t>
      </w:r>
      <w:r w:rsidRPr="001A1AE7">
        <w:rPr>
          <w:rFonts w:ascii="Arial" w:eastAsia="Arial" w:hAnsi="Arial" w:cs="Arial"/>
          <w:spacing w:val="1"/>
        </w:rPr>
        <w:t>s</w:t>
      </w:r>
      <w:r w:rsidRPr="001A1AE7">
        <w:rPr>
          <w:rFonts w:ascii="Arial" w:eastAsia="Arial" w:hAnsi="Arial" w:cs="Arial"/>
        </w:rPr>
        <w:t>,</w:t>
      </w:r>
      <w:r w:rsidRPr="001A1AE7">
        <w:rPr>
          <w:rFonts w:ascii="Arial" w:eastAsia="Arial" w:hAnsi="Arial" w:cs="Arial"/>
          <w:spacing w:val="-12"/>
        </w:rPr>
        <w:t xml:space="preserve"> </w:t>
      </w:r>
      <w:proofErr w:type="gramStart"/>
      <w:r w:rsidRPr="001A1AE7">
        <w:rPr>
          <w:rFonts w:ascii="Arial" w:eastAsia="Arial" w:hAnsi="Arial" w:cs="Arial"/>
        </w:rPr>
        <w:t>war</w:t>
      </w:r>
      <w:r w:rsidRPr="001A1AE7">
        <w:rPr>
          <w:rFonts w:ascii="Arial" w:eastAsia="Arial" w:hAnsi="Arial" w:cs="Arial"/>
          <w:spacing w:val="1"/>
        </w:rPr>
        <w:t>r</w:t>
      </w:r>
      <w:r w:rsidRPr="001A1AE7">
        <w:rPr>
          <w:rFonts w:ascii="Arial" w:eastAsia="Arial" w:hAnsi="Arial" w:cs="Arial"/>
        </w:rPr>
        <w:t>a</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rPr>
        <w:t>es</w:t>
      </w:r>
      <w:proofErr w:type="gramEnd"/>
      <w:r w:rsidRPr="001A1AE7">
        <w:rPr>
          <w:rFonts w:ascii="Arial" w:eastAsia="Arial" w:hAnsi="Arial" w:cs="Arial"/>
        </w:rPr>
        <w:t xml:space="preserve"> a</w:t>
      </w:r>
      <w:r w:rsidRPr="001A1AE7">
        <w:rPr>
          <w:rFonts w:ascii="Arial" w:eastAsia="Arial" w:hAnsi="Arial" w:cs="Arial"/>
          <w:spacing w:val="-1"/>
        </w:rPr>
        <w:t>n</w:t>
      </w:r>
      <w:r w:rsidRPr="001A1AE7">
        <w:rPr>
          <w:rFonts w:ascii="Arial" w:eastAsia="Arial" w:hAnsi="Arial" w:cs="Arial"/>
        </w:rPr>
        <w:t>d</w:t>
      </w:r>
      <w:r w:rsidRPr="001A1AE7">
        <w:rPr>
          <w:rFonts w:ascii="Arial" w:eastAsia="Arial" w:hAnsi="Arial" w:cs="Arial"/>
          <w:spacing w:val="-1"/>
        </w:rPr>
        <w:t xml:space="preserve"> </w:t>
      </w:r>
      <w:r w:rsidRPr="001A1AE7">
        <w:rPr>
          <w:rFonts w:ascii="Arial" w:eastAsia="Arial" w:hAnsi="Arial" w:cs="Arial"/>
        </w:rPr>
        <w:t>ar</w:t>
      </w:r>
      <w:r w:rsidRPr="001A1AE7">
        <w:rPr>
          <w:rFonts w:ascii="Arial" w:eastAsia="Arial" w:hAnsi="Arial" w:cs="Arial"/>
          <w:spacing w:val="1"/>
        </w:rPr>
        <w:t>r</w:t>
      </w:r>
      <w:r w:rsidRPr="001A1AE7">
        <w:rPr>
          <w:rFonts w:ascii="Arial" w:eastAsia="Arial" w:hAnsi="Arial" w:cs="Arial"/>
        </w:rPr>
        <w:t>a</w:t>
      </w:r>
      <w:r w:rsidRPr="001A1AE7">
        <w:rPr>
          <w:rFonts w:ascii="Arial" w:eastAsia="Arial" w:hAnsi="Arial" w:cs="Arial"/>
          <w:spacing w:val="-1"/>
        </w:rPr>
        <w:t>n</w:t>
      </w:r>
      <w:r w:rsidRPr="001A1AE7">
        <w:rPr>
          <w:rFonts w:ascii="Arial" w:eastAsia="Arial" w:hAnsi="Arial" w:cs="Arial"/>
        </w:rPr>
        <w:t>g</w:t>
      </w:r>
      <w:r w:rsidRPr="001A1AE7">
        <w:rPr>
          <w:rFonts w:ascii="Arial" w:eastAsia="Arial" w:hAnsi="Arial" w:cs="Arial"/>
          <w:spacing w:val="-1"/>
        </w:rPr>
        <w:t>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ts</w:t>
      </w:r>
      <w:r w:rsidRPr="001A1AE7">
        <w:rPr>
          <w:rFonts w:ascii="Arial" w:eastAsia="Arial" w:hAnsi="Arial" w:cs="Arial"/>
          <w:spacing w:val="-9"/>
        </w:rPr>
        <w:t xml:space="preserve"> </w:t>
      </w:r>
      <w:r w:rsidRPr="001A1AE7">
        <w:rPr>
          <w:rFonts w:ascii="Arial" w:eastAsia="Arial" w:hAnsi="Arial" w:cs="Arial"/>
          <w:spacing w:val="-2"/>
        </w:rPr>
        <w:t>w</w:t>
      </w:r>
      <w:r w:rsidRPr="001A1AE7">
        <w:rPr>
          <w:rFonts w:ascii="Arial" w:eastAsia="Arial" w:hAnsi="Arial" w:cs="Arial"/>
        </w:rPr>
        <w:t>h</w:t>
      </w:r>
      <w:r w:rsidRPr="001A1AE7">
        <w:rPr>
          <w:rFonts w:ascii="Arial" w:eastAsia="Arial" w:hAnsi="Arial" w:cs="Arial"/>
          <w:spacing w:val="1"/>
        </w:rPr>
        <w:t>e</w:t>
      </w:r>
      <w:r w:rsidRPr="001A1AE7">
        <w:rPr>
          <w:rFonts w:ascii="Arial" w:eastAsia="Arial" w:hAnsi="Arial" w:cs="Arial"/>
        </w:rPr>
        <w:t>th</w:t>
      </w:r>
      <w:r w:rsidRPr="001A1AE7">
        <w:rPr>
          <w:rFonts w:ascii="Arial" w:eastAsia="Arial" w:hAnsi="Arial" w:cs="Arial"/>
          <w:spacing w:val="-1"/>
        </w:rPr>
        <w:t>e</w:t>
      </w:r>
      <w:r w:rsidRPr="001A1AE7">
        <w:rPr>
          <w:rFonts w:ascii="Arial" w:eastAsia="Arial" w:hAnsi="Arial" w:cs="Arial"/>
        </w:rPr>
        <w:t>r</w:t>
      </w:r>
      <w:r w:rsidRPr="001A1AE7">
        <w:rPr>
          <w:rFonts w:ascii="Arial" w:eastAsia="Arial" w:hAnsi="Arial" w:cs="Arial"/>
          <w:spacing w:val="-4"/>
        </w:rPr>
        <w:t xml:space="preserve"> </w:t>
      </w:r>
      <w:r w:rsidRPr="001A1AE7">
        <w:rPr>
          <w:rFonts w:ascii="Arial" w:eastAsia="Arial" w:hAnsi="Arial" w:cs="Arial"/>
          <w:spacing w:val="-2"/>
        </w:rPr>
        <w:t>w</w:t>
      </w:r>
      <w:r w:rsidRPr="001A1AE7">
        <w:rPr>
          <w:rFonts w:ascii="Arial" w:eastAsia="Arial" w:hAnsi="Arial" w:cs="Arial"/>
          <w:spacing w:val="1"/>
        </w:rPr>
        <w:t>ri</w:t>
      </w:r>
      <w:r w:rsidRPr="001A1AE7">
        <w:rPr>
          <w:rFonts w:ascii="Arial" w:eastAsia="Arial" w:hAnsi="Arial" w:cs="Arial"/>
        </w:rPr>
        <w:t>tt</w:t>
      </w:r>
      <w:r w:rsidRPr="001A1AE7">
        <w:rPr>
          <w:rFonts w:ascii="Arial" w:eastAsia="Arial" w:hAnsi="Arial" w:cs="Arial"/>
          <w:spacing w:val="-1"/>
        </w:rPr>
        <w:t>e</w:t>
      </w:r>
      <w:r w:rsidRPr="001A1AE7">
        <w:rPr>
          <w:rFonts w:ascii="Arial" w:eastAsia="Arial" w:hAnsi="Arial" w:cs="Arial"/>
        </w:rPr>
        <w:t>n</w:t>
      </w:r>
      <w:r w:rsidRPr="001A1AE7">
        <w:rPr>
          <w:rFonts w:ascii="Arial" w:eastAsia="Arial" w:hAnsi="Arial" w:cs="Arial"/>
          <w:spacing w:val="-4"/>
        </w:rPr>
        <w:t xml:space="preserve"> </w:t>
      </w:r>
      <w:r w:rsidRPr="001A1AE7">
        <w:rPr>
          <w:rFonts w:ascii="Arial" w:eastAsia="Arial" w:hAnsi="Arial" w:cs="Arial"/>
        </w:rPr>
        <w:t>or</w:t>
      </w:r>
      <w:r w:rsidRPr="001A1AE7">
        <w:rPr>
          <w:rFonts w:ascii="Arial" w:eastAsia="Arial" w:hAnsi="Arial" w:cs="Arial"/>
          <w:spacing w:val="-2"/>
        </w:rPr>
        <w:t xml:space="preserve"> </w:t>
      </w:r>
      <w:r w:rsidRPr="001A1AE7">
        <w:rPr>
          <w:rFonts w:ascii="Arial" w:eastAsia="Arial" w:hAnsi="Arial" w:cs="Arial"/>
        </w:rPr>
        <w:t>or</w:t>
      </w:r>
      <w:r w:rsidRPr="001A1AE7">
        <w:rPr>
          <w:rFonts w:ascii="Arial" w:eastAsia="Arial" w:hAnsi="Arial" w:cs="Arial"/>
          <w:spacing w:val="2"/>
        </w:rPr>
        <w:t>a</w:t>
      </w:r>
      <w:r w:rsidRPr="001A1AE7">
        <w:rPr>
          <w:rFonts w:ascii="Arial" w:eastAsia="Arial" w:hAnsi="Arial" w:cs="Arial"/>
        </w:rPr>
        <w:t>l</w:t>
      </w:r>
      <w:r w:rsidRPr="001A1AE7">
        <w:rPr>
          <w:rFonts w:ascii="Arial" w:eastAsia="Arial" w:hAnsi="Arial" w:cs="Arial"/>
          <w:spacing w:val="-4"/>
        </w:rPr>
        <w:t xml:space="preserve"> </w:t>
      </w:r>
      <w:r w:rsidRPr="001A1AE7">
        <w:rPr>
          <w:rFonts w:ascii="Arial" w:eastAsia="Arial" w:hAnsi="Arial" w:cs="Arial"/>
        </w:rPr>
        <w:t>r</w:t>
      </w:r>
      <w:r w:rsidRPr="001A1AE7">
        <w:rPr>
          <w:rFonts w:ascii="Arial" w:eastAsia="Arial" w:hAnsi="Arial" w:cs="Arial"/>
          <w:spacing w:val="2"/>
        </w:rPr>
        <w:t>e</w:t>
      </w:r>
      <w:r w:rsidRPr="001A1AE7">
        <w:rPr>
          <w:rFonts w:ascii="Arial" w:eastAsia="Arial" w:hAnsi="Arial" w:cs="Arial"/>
          <w:spacing w:val="-1"/>
        </w:rPr>
        <w:t>l</w:t>
      </w:r>
      <w:r w:rsidRPr="001A1AE7">
        <w:rPr>
          <w:rFonts w:ascii="Arial" w:eastAsia="Arial" w:hAnsi="Arial" w:cs="Arial"/>
        </w:rPr>
        <w:t>a</w:t>
      </w:r>
      <w:r w:rsidRPr="001A1AE7">
        <w:rPr>
          <w:rFonts w:ascii="Arial" w:eastAsia="Arial" w:hAnsi="Arial" w:cs="Arial"/>
          <w:spacing w:val="2"/>
        </w:rPr>
        <w:t>t</w:t>
      </w:r>
      <w:r w:rsidRPr="001A1AE7">
        <w:rPr>
          <w:rFonts w:ascii="Arial" w:eastAsia="Arial" w:hAnsi="Arial" w:cs="Arial"/>
          <w:spacing w:val="-1"/>
        </w:rPr>
        <w:t>i</w:t>
      </w:r>
      <w:r w:rsidRPr="001A1AE7">
        <w:rPr>
          <w:rFonts w:ascii="Arial" w:eastAsia="Arial" w:hAnsi="Arial" w:cs="Arial"/>
        </w:rPr>
        <w:t>ng</w:t>
      </w:r>
      <w:r w:rsidRPr="001A1AE7">
        <w:rPr>
          <w:rFonts w:ascii="Arial" w:eastAsia="Arial" w:hAnsi="Arial" w:cs="Arial"/>
          <w:spacing w:val="-6"/>
        </w:rPr>
        <w:t xml:space="preserve"> </w:t>
      </w:r>
      <w:r w:rsidRPr="001A1AE7">
        <w:rPr>
          <w:rFonts w:ascii="Arial" w:eastAsia="Arial" w:hAnsi="Arial" w:cs="Arial"/>
        </w:rPr>
        <w:t>to</w:t>
      </w:r>
      <w:r w:rsidRPr="001A1AE7">
        <w:rPr>
          <w:rFonts w:ascii="Arial" w:eastAsia="Arial" w:hAnsi="Arial" w:cs="Arial"/>
          <w:spacing w:val="-1"/>
        </w:rPr>
        <w:t xml:space="preserve"> i</w:t>
      </w:r>
      <w:r w:rsidRPr="001A1AE7">
        <w:rPr>
          <w:rFonts w:ascii="Arial" w:eastAsia="Arial" w:hAnsi="Arial" w:cs="Arial"/>
        </w:rPr>
        <w:t>ts</w:t>
      </w:r>
      <w:r w:rsidRPr="001A1AE7">
        <w:rPr>
          <w:rFonts w:ascii="Arial" w:eastAsia="Arial" w:hAnsi="Arial" w:cs="Arial"/>
          <w:spacing w:val="-1"/>
        </w:rPr>
        <w:t xml:space="preserve"> </w:t>
      </w:r>
      <w:r w:rsidRPr="001A1AE7">
        <w:rPr>
          <w:rFonts w:ascii="Arial" w:eastAsia="Arial" w:hAnsi="Arial" w:cs="Arial"/>
          <w:spacing w:val="1"/>
        </w:rPr>
        <w:t>s</w:t>
      </w:r>
      <w:r w:rsidRPr="001A1AE7">
        <w:rPr>
          <w:rFonts w:ascii="Arial" w:eastAsia="Arial" w:hAnsi="Arial" w:cs="Arial"/>
        </w:rPr>
        <w:t>u</w:t>
      </w:r>
      <w:r w:rsidRPr="001A1AE7">
        <w:rPr>
          <w:rFonts w:ascii="Arial" w:eastAsia="Arial" w:hAnsi="Arial" w:cs="Arial"/>
          <w:spacing w:val="-1"/>
        </w:rPr>
        <w:t>b</w:t>
      </w:r>
      <w:r w:rsidRPr="001A1AE7">
        <w:rPr>
          <w:rFonts w:ascii="Arial" w:eastAsia="Arial" w:hAnsi="Arial" w:cs="Arial"/>
          <w:spacing w:val="1"/>
        </w:rPr>
        <w:t>j</w:t>
      </w:r>
      <w:r w:rsidRPr="001A1AE7">
        <w:rPr>
          <w:rFonts w:ascii="Arial" w:eastAsia="Arial" w:hAnsi="Arial" w:cs="Arial"/>
        </w:rPr>
        <w:t>e</w:t>
      </w:r>
      <w:r w:rsidRPr="001A1AE7">
        <w:rPr>
          <w:rFonts w:ascii="Arial" w:eastAsia="Arial" w:hAnsi="Arial" w:cs="Arial"/>
          <w:spacing w:val="1"/>
        </w:rPr>
        <w:t>c</w:t>
      </w:r>
      <w:r w:rsidRPr="001A1AE7">
        <w:rPr>
          <w:rFonts w:ascii="Arial" w:eastAsia="Arial" w:hAnsi="Arial" w:cs="Arial"/>
        </w:rPr>
        <w:t>t</w:t>
      </w:r>
      <w:r w:rsidRPr="001A1AE7">
        <w:rPr>
          <w:rFonts w:ascii="Arial" w:eastAsia="Arial" w:hAnsi="Arial" w:cs="Arial"/>
          <w:spacing w:val="-6"/>
        </w:rPr>
        <w:t xml:space="preserve"> </w:t>
      </w:r>
      <w:r w:rsidRPr="001A1AE7">
        <w:rPr>
          <w:rFonts w:ascii="Arial" w:eastAsia="Arial" w:hAnsi="Arial" w:cs="Arial"/>
          <w:spacing w:val="4"/>
        </w:rPr>
        <w:t>m</w:t>
      </w:r>
      <w:r w:rsidRPr="001A1AE7">
        <w:rPr>
          <w:rFonts w:ascii="Arial" w:eastAsia="Arial" w:hAnsi="Arial" w:cs="Arial"/>
        </w:rPr>
        <w:t>at</w:t>
      </w:r>
      <w:r w:rsidRPr="001A1AE7">
        <w:rPr>
          <w:rFonts w:ascii="Arial" w:eastAsia="Arial" w:hAnsi="Arial" w:cs="Arial"/>
          <w:spacing w:val="-1"/>
        </w:rPr>
        <w:t>t</w:t>
      </w:r>
      <w:r w:rsidRPr="001A1AE7">
        <w:rPr>
          <w:rFonts w:ascii="Arial" w:eastAsia="Arial" w:hAnsi="Arial" w:cs="Arial"/>
        </w:rPr>
        <w:t>er.</w:t>
      </w:r>
    </w:p>
    <w:p w14:paraId="631F3528" w14:textId="77777777" w:rsidR="001A1AE7" w:rsidRPr="001A1AE7" w:rsidRDefault="001A1AE7" w:rsidP="001A1AE7">
      <w:pPr>
        <w:pStyle w:val="ListParagraph"/>
        <w:rPr>
          <w:rFonts w:ascii="Arial" w:eastAsia="Arial" w:hAnsi="Arial" w:cs="Arial"/>
          <w:b/>
          <w:szCs w:val="22"/>
        </w:rPr>
      </w:pPr>
    </w:p>
    <w:p w14:paraId="3F472210" w14:textId="77777777" w:rsidR="00810E05" w:rsidRPr="001A1AE7" w:rsidRDefault="000D66C9" w:rsidP="001A1AE7">
      <w:pPr>
        <w:pStyle w:val="ListParagraph"/>
        <w:numPr>
          <w:ilvl w:val="1"/>
          <w:numId w:val="8"/>
        </w:numPr>
        <w:ind w:left="993" w:hanging="633"/>
        <w:rPr>
          <w:rFonts w:ascii="Arial" w:eastAsia="Arial" w:hAnsi="Arial" w:cs="Arial"/>
          <w:b/>
          <w:szCs w:val="22"/>
        </w:rPr>
      </w:pPr>
      <w:r w:rsidRPr="001A1AE7">
        <w:rPr>
          <w:rFonts w:ascii="Arial" w:eastAsia="Arial" w:hAnsi="Arial" w:cs="Arial"/>
          <w:spacing w:val="3"/>
        </w:rPr>
        <w:t>T</w:t>
      </w:r>
      <w:r w:rsidRPr="001A1AE7">
        <w:rPr>
          <w:rFonts w:ascii="Arial" w:eastAsia="Arial" w:hAnsi="Arial" w:cs="Arial"/>
        </w:rPr>
        <w:t>h</w:t>
      </w:r>
      <w:r w:rsidRPr="001A1AE7">
        <w:rPr>
          <w:rFonts w:ascii="Arial" w:eastAsia="Arial" w:hAnsi="Arial" w:cs="Arial"/>
          <w:spacing w:val="-1"/>
        </w:rPr>
        <w:t>i</w:t>
      </w:r>
      <w:r w:rsidRPr="001A1AE7">
        <w:rPr>
          <w:rFonts w:ascii="Arial" w:eastAsia="Arial" w:hAnsi="Arial" w:cs="Arial"/>
        </w:rPr>
        <w:t>s</w:t>
      </w:r>
      <w:r w:rsidRPr="001A1AE7">
        <w:rPr>
          <w:rFonts w:ascii="Arial" w:eastAsia="Arial" w:hAnsi="Arial" w:cs="Arial"/>
          <w:spacing w:val="-3"/>
        </w:rPr>
        <w:t xml:space="preserve"> </w:t>
      </w:r>
      <w:r w:rsidRPr="001A1AE7">
        <w:rPr>
          <w:rFonts w:ascii="Arial" w:eastAsia="Arial" w:hAnsi="Arial" w:cs="Arial"/>
          <w:spacing w:val="-1"/>
        </w:rPr>
        <w:t>A</w:t>
      </w:r>
      <w:r w:rsidRPr="001A1AE7">
        <w:rPr>
          <w:rFonts w:ascii="Arial" w:eastAsia="Arial" w:hAnsi="Arial" w:cs="Arial"/>
        </w:rPr>
        <w:t>gree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0"/>
        </w:rPr>
        <w:t xml:space="preserve"> </w:t>
      </w:r>
      <w:r w:rsidRPr="001A1AE7">
        <w:rPr>
          <w:rFonts w:ascii="Arial" w:eastAsia="Arial" w:hAnsi="Arial" w:cs="Arial"/>
          <w:spacing w:val="4"/>
        </w:rPr>
        <w:t>m</w:t>
      </w:r>
      <w:r w:rsidRPr="001A1AE7">
        <w:rPr>
          <w:rFonts w:ascii="Arial" w:eastAsia="Arial" w:hAnsi="Arial" w:cs="Arial"/>
          <w:spacing w:val="2"/>
        </w:rPr>
        <w:t>a</w:t>
      </w:r>
      <w:r w:rsidRPr="001A1AE7">
        <w:rPr>
          <w:rFonts w:ascii="Arial" w:eastAsia="Arial" w:hAnsi="Arial" w:cs="Arial"/>
        </w:rPr>
        <w:t>y</w:t>
      </w:r>
      <w:r w:rsidRPr="001A1AE7">
        <w:rPr>
          <w:rFonts w:ascii="Arial" w:eastAsia="Arial" w:hAnsi="Arial" w:cs="Arial"/>
          <w:spacing w:val="-10"/>
        </w:rPr>
        <w:t xml:space="preserve"> </w:t>
      </w:r>
      <w:r w:rsidRPr="001A1AE7">
        <w:rPr>
          <w:rFonts w:ascii="Arial" w:eastAsia="Arial" w:hAnsi="Arial" w:cs="Arial"/>
          <w:spacing w:val="2"/>
        </w:rPr>
        <w:t>o</w:t>
      </w:r>
      <w:r w:rsidRPr="001A1AE7">
        <w:rPr>
          <w:rFonts w:ascii="Arial" w:eastAsia="Arial" w:hAnsi="Arial" w:cs="Arial"/>
        </w:rPr>
        <w:t>n</w:t>
      </w:r>
      <w:r w:rsidRPr="001A1AE7">
        <w:rPr>
          <w:rFonts w:ascii="Arial" w:eastAsia="Arial" w:hAnsi="Arial" w:cs="Arial"/>
          <w:spacing w:val="3"/>
        </w:rPr>
        <w:t>l</w:t>
      </w:r>
      <w:r w:rsidRPr="001A1AE7">
        <w:rPr>
          <w:rFonts w:ascii="Arial" w:eastAsia="Arial" w:hAnsi="Arial" w:cs="Arial"/>
        </w:rPr>
        <w:t>y</w:t>
      </w:r>
      <w:r w:rsidRPr="001A1AE7">
        <w:rPr>
          <w:rFonts w:ascii="Arial" w:eastAsia="Arial" w:hAnsi="Arial" w:cs="Arial"/>
          <w:spacing w:val="-8"/>
        </w:rPr>
        <w:t xml:space="preserve"> </w:t>
      </w:r>
      <w:r w:rsidRPr="001A1AE7">
        <w:rPr>
          <w:rFonts w:ascii="Arial" w:eastAsia="Arial" w:hAnsi="Arial" w:cs="Arial"/>
          <w:spacing w:val="2"/>
        </w:rPr>
        <w:t>b</w:t>
      </w:r>
      <w:r w:rsidRPr="001A1AE7">
        <w:rPr>
          <w:rFonts w:ascii="Arial" w:eastAsia="Arial" w:hAnsi="Arial" w:cs="Arial"/>
        </w:rPr>
        <w:t>e</w:t>
      </w:r>
      <w:r w:rsidRPr="001A1AE7">
        <w:rPr>
          <w:rFonts w:ascii="Arial" w:eastAsia="Arial" w:hAnsi="Arial" w:cs="Arial"/>
          <w:spacing w:val="-2"/>
        </w:rPr>
        <w:t xml:space="preserve"> </w:t>
      </w:r>
      <w:r w:rsidRPr="001A1AE7">
        <w:rPr>
          <w:rFonts w:ascii="Arial" w:eastAsia="Arial" w:hAnsi="Arial" w:cs="Arial"/>
        </w:rPr>
        <w:t>vari</w:t>
      </w:r>
      <w:r w:rsidRPr="001A1AE7">
        <w:rPr>
          <w:rFonts w:ascii="Arial" w:eastAsia="Arial" w:hAnsi="Arial" w:cs="Arial"/>
          <w:spacing w:val="-1"/>
        </w:rPr>
        <w:t>e</w:t>
      </w:r>
      <w:r w:rsidRPr="001A1AE7">
        <w:rPr>
          <w:rFonts w:ascii="Arial" w:eastAsia="Arial" w:hAnsi="Arial" w:cs="Arial"/>
        </w:rPr>
        <w:t>d</w:t>
      </w:r>
      <w:r w:rsidRPr="001A1AE7">
        <w:rPr>
          <w:rFonts w:ascii="Arial" w:eastAsia="Arial" w:hAnsi="Arial" w:cs="Arial"/>
          <w:spacing w:val="-3"/>
        </w:rPr>
        <w:t xml:space="preserve"> </w:t>
      </w:r>
      <w:r w:rsidRPr="001A1AE7">
        <w:rPr>
          <w:rFonts w:ascii="Arial" w:eastAsia="Arial" w:hAnsi="Arial" w:cs="Arial"/>
          <w:spacing w:val="4"/>
        </w:rPr>
        <w:t>b</w:t>
      </w:r>
      <w:r w:rsidRPr="001A1AE7">
        <w:rPr>
          <w:rFonts w:ascii="Arial" w:eastAsia="Arial" w:hAnsi="Arial" w:cs="Arial"/>
        </w:rPr>
        <w:t>y</w:t>
      </w:r>
      <w:r w:rsidRPr="001A1AE7">
        <w:rPr>
          <w:rFonts w:ascii="Arial" w:eastAsia="Arial" w:hAnsi="Arial" w:cs="Arial"/>
          <w:spacing w:val="-6"/>
        </w:rPr>
        <w:t xml:space="preserve"> </w:t>
      </w:r>
      <w:r w:rsidRPr="001A1AE7">
        <w:rPr>
          <w:rFonts w:ascii="Arial" w:eastAsia="Arial" w:hAnsi="Arial" w:cs="Arial"/>
        </w:rPr>
        <w:t>t</w:t>
      </w:r>
      <w:r w:rsidRPr="001A1AE7">
        <w:rPr>
          <w:rFonts w:ascii="Arial" w:eastAsia="Arial" w:hAnsi="Arial" w:cs="Arial"/>
          <w:spacing w:val="1"/>
        </w:rPr>
        <w:t>h</w:t>
      </w:r>
      <w:r w:rsidRPr="001A1AE7">
        <w:rPr>
          <w:rFonts w:ascii="Arial" w:eastAsia="Arial" w:hAnsi="Arial" w:cs="Arial"/>
        </w:rPr>
        <w:t>e</w:t>
      </w:r>
      <w:r w:rsidRPr="001A1AE7">
        <w:rPr>
          <w:rFonts w:ascii="Arial" w:eastAsia="Arial" w:hAnsi="Arial" w:cs="Arial"/>
          <w:spacing w:val="-1"/>
        </w:rPr>
        <w:t xml:space="preserve"> </w:t>
      </w:r>
      <w:r w:rsidRPr="001A1AE7">
        <w:rPr>
          <w:rFonts w:ascii="Arial" w:eastAsia="Arial" w:hAnsi="Arial" w:cs="Arial"/>
          <w:spacing w:val="-2"/>
        </w:rPr>
        <w:t>w</w:t>
      </w:r>
      <w:r w:rsidRPr="001A1AE7">
        <w:rPr>
          <w:rFonts w:ascii="Arial" w:eastAsia="Arial" w:hAnsi="Arial" w:cs="Arial"/>
          <w:spacing w:val="1"/>
        </w:rPr>
        <w:t>r</w:t>
      </w:r>
      <w:r w:rsidRPr="001A1AE7">
        <w:rPr>
          <w:rFonts w:ascii="Arial" w:eastAsia="Arial" w:hAnsi="Arial" w:cs="Arial"/>
          <w:spacing w:val="-1"/>
        </w:rPr>
        <w:t>i</w:t>
      </w:r>
      <w:r w:rsidRPr="001A1AE7">
        <w:rPr>
          <w:rFonts w:ascii="Arial" w:eastAsia="Arial" w:hAnsi="Arial" w:cs="Arial"/>
          <w:spacing w:val="2"/>
        </w:rPr>
        <w:t>t</w:t>
      </w:r>
      <w:r w:rsidRPr="001A1AE7">
        <w:rPr>
          <w:rFonts w:ascii="Arial" w:eastAsia="Arial" w:hAnsi="Arial" w:cs="Arial"/>
        </w:rPr>
        <w:t>ten</w:t>
      </w:r>
      <w:r w:rsidRPr="001A1AE7">
        <w:rPr>
          <w:rFonts w:ascii="Arial" w:eastAsia="Arial" w:hAnsi="Arial" w:cs="Arial"/>
          <w:spacing w:val="-5"/>
        </w:rPr>
        <w:t xml:space="preserve"> </w:t>
      </w:r>
      <w:r w:rsidRPr="001A1AE7">
        <w:rPr>
          <w:rFonts w:ascii="Arial" w:eastAsia="Arial" w:hAnsi="Arial" w:cs="Arial"/>
        </w:rPr>
        <w:t>a</w:t>
      </w:r>
      <w:r w:rsidRPr="001A1AE7">
        <w:rPr>
          <w:rFonts w:ascii="Arial" w:eastAsia="Arial" w:hAnsi="Arial" w:cs="Arial"/>
          <w:spacing w:val="-1"/>
        </w:rPr>
        <w:t>g</w:t>
      </w:r>
      <w:r w:rsidRPr="001A1AE7">
        <w:rPr>
          <w:rFonts w:ascii="Arial" w:eastAsia="Arial" w:hAnsi="Arial" w:cs="Arial"/>
          <w:spacing w:val="1"/>
        </w:rPr>
        <w:t>r</w:t>
      </w:r>
      <w:r w:rsidRPr="001A1AE7">
        <w:rPr>
          <w:rFonts w:ascii="Arial" w:eastAsia="Arial" w:hAnsi="Arial" w:cs="Arial"/>
          <w:spacing w:val="2"/>
        </w:rPr>
        <w:t>e</w:t>
      </w:r>
      <w:r w:rsidRPr="001A1AE7">
        <w:rPr>
          <w:rFonts w:ascii="Arial" w:eastAsia="Arial" w:hAnsi="Arial" w:cs="Arial"/>
        </w:rPr>
        <w:t>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0"/>
        </w:rPr>
        <w:t xml:space="preserve"> </w:t>
      </w:r>
      <w:r w:rsidRPr="001A1AE7">
        <w:rPr>
          <w:rFonts w:ascii="Arial" w:eastAsia="Arial" w:hAnsi="Arial" w:cs="Arial"/>
          <w:spacing w:val="-1"/>
        </w:rPr>
        <w:t>o</w:t>
      </w:r>
      <w:r w:rsidRPr="001A1AE7">
        <w:rPr>
          <w:rFonts w:ascii="Arial" w:eastAsia="Arial" w:hAnsi="Arial" w:cs="Arial"/>
        </w:rPr>
        <w:t>f a</w:t>
      </w:r>
      <w:r w:rsidRPr="001A1AE7">
        <w:rPr>
          <w:rFonts w:ascii="Arial" w:eastAsia="Arial" w:hAnsi="Arial" w:cs="Arial"/>
          <w:spacing w:val="-1"/>
        </w:rPr>
        <w:t>u</w:t>
      </w:r>
      <w:r w:rsidRPr="001A1AE7">
        <w:rPr>
          <w:rFonts w:ascii="Arial" w:eastAsia="Arial" w:hAnsi="Arial" w:cs="Arial"/>
        </w:rPr>
        <w:t>th</w:t>
      </w:r>
      <w:r w:rsidRPr="001A1AE7">
        <w:rPr>
          <w:rFonts w:ascii="Arial" w:eastAsia="Arial" w:hAnsi="Arial" w:cs="Arial"/>
          <w:spacing w:val="-1"/>
        </w:rPr>
        <w:t>o</w:t>
      </w:r>
      <w:r w:rsidRPr="001A1AE7">
        <w:rPr>
          <w:rFonts w:ascii="Arial" w:eastAsia="Arial" w:hAnsi="Arial" w:cs="Arial"/>
          <w:spacing w:val="1"/>
        </w:rPr>
        <w:t>r</w:t>
      </w:r>
      <w:r w:rsidRPr="001A1AE7">
        <w:rPr>
          <w:rFonts w:ascii="Arial" w:eastAsia="Arial" w:hAnsi="Arial" w:cs="Arial"/>
          <w:spacing w:val="-1"/>
        </w:rPr>
        <w:t>i</w:t>
      </w:r>
      <w:r w:rsidRPr="001A1AE7">
        <w:rPr>
          <w:rFonts w:ascii="Arial" w:eastAsia="Arial" w:hAnsi="Arial" w:cs="Arial"/>
          <w:spacing w:val="1"/>
        </w:rPr>
        <w:t>s</w:t>
      </w:r>
      <w:r w:rsidRPr="001A1AE7">
        <w:rPr>
          <w:rFonts w:ascii="Arial" w:eastAsia="Arial" w:hAnsi="Arial" w:cs="Arial"/>
          <w:spacing w:val="2"/>
        </w:rPr>
        <w:t>e</w:t>
      </w:r>
      <w:r w:rsidRPr="001A1AE7">
        <w:rPr>
          <w:rFonts w:ascii="Arial" w:eastAsia="Arial" w:hAnsi="Arial" w:cs="Arial"/>
        </w:rPr>
        <w:t xml:space="preserve">d </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p</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s</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2"/>
        </w:rPr>
        <w:t>a</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spacing w:val="-1"/>
        </w:rPr>
        <w:t>v</w:t>
      </w:r>
      <w:r w:rsidRPr="001A1AE7">
        <w:rPr>
          <w:rFonts w:ascii="Arial" w:eastAsia="Arial" w:hAnsi="Arial" w:cs="Arial"/>
        </w:rPr>
        <w:t>es</w:t>
      </w:r>
      <w:r w:rsidRPr="001A1AE7">
        <w:rPr>
          <w:rFonts w:ascii="Arial" w:eastAsia="Arial" w:hAnsi="Arial" w:cs="Arial"/>
          <w:spacing w:val="-13"/>
        </w:rPr>
        <w:t xml:space="preserve"> </w:t>
      </w:r>
      <w:r w:rsidRPr="001A1AE7">
        <w:rPr>
          <w:rFonts w:ascii="Arial" w:eastAsia="Arial" w:hAnsi="Arial" w:cs="Arial"/>
        </w:rPr>
        <w:t>of</w:t>
      </w:r>
      <w:r w:rsidRPr="001A1AE7">
        <w:rPr>
          <w:rFonts w:ascii="Arial" w:eastAsia="Arial" w:hAnsi="Arial" w:cs="Arial"/>
          <w:spacing w:val="-1"/>
        </w:rPr>
        <w:t xml:space="preserve"> </w:t>
      </w:r>
      <w:r w:rsidRPr="001A1AE7">
        <w:rPr>
          <w:rFonts w:ascii="Arial" w:eastAsia="Arial" w:hAnsi="Arial" w:cs="Arial"/>
        </w:rPr>
        <w:t>e</w:t>
      </w:r>
      <w:r w:rsidRPr="001A1AE7">
        <w:rPr>
          <w:rFonts w:ascii="Arial" w:eastAsia="Arial" w:hAnsi="Arial" w:cs="Arial"/>
          <w:spacing w:val="-1"/>
        </w:rPr>
        <w:t>a</w:t>
      </w:r>
      <w:r w:rsidRPr="001A1AE7">
        <w:rPr>
          <w:rFonts w:ascii="Arial" w:eastAsia="Arial" w:hAnsi="Arial" w:cs="Arial"/>
          <w:spacing w:val="1"/>
        </w:rPr>
        <w:t>c</w:t>
      </w:r>
      <w:r w:rsidRPr="001A1AE7">
        <w:rPr>
          <w:rFonts w:ascii="Arial" w:eastAsia="Arial" w:hAnsi="Arial" w:cs="Arial"/>
        </w:rPr>
        <w:t>h</w:t>
      </w:r>
      <w:r w:rsidRPr="001A1AE7">
        <w:rPr>
          <w:rFonts w:ascii="Arial" w:eastAsia="Arial" w:hAnsi="Arial" w:cs="Arial"/>
          <w:spacing w:val="-2"/>
        </w:rPr>
        <w:t xml:space="preserve"> </w:t>
      </w:r>
      <w:r w:rsidRPr="001A1AE7">
        <w:rPr>
          <w:rFonts w:ascii="Arial" w:eastAsia="Arial" w:hAnsi="Arial" w:cs="Arial"/>
        </w:rPr>
        <w:t>p</w:t>
      </w:r>
      <w:r w:rsidRPr="001A1AE7">
        <w:rPr>
          <w:rFonts w:ascii="Arial" w:eastAsia="Arial" w:hAnsi="Arial" w:cs="Arial"/>
          <w:spacing w:val="-1"/>
        </w:rPr>
        <w:t>a</w:t>
      </w:r>
      <w:r w:rsidRPr="001A1AE7">
        <w:rPr>
          <w:rFonts w:ascii="Arial" w:eastAsia="Arial" w:hAnsi="Arial" w:cs="Arial"/>
          <w:spacing w:val="3"/>
        </w:rPr>
        <w:t>r</w:t>
      </w:r>
      <w:r w:rsidRPr="001A1AE7">
        <w:rPr>
          <w:rFonts w:ascii="Arial" w:eastAsia="Arial" w:hAnsi="Arial" w:cs="Arial"/>
          <w:spacing w:val="2"/>
        </w:rPr>
        <w:t>t</w:t>
      </w:r>
      <w:r w:rsidRPr="001A1AE7">
        <w:rPr>
          <w:rFonts w:ascii="Arial" w:eastAsia="Arial" w:hAnsi="Arial" w:cs="Arial"/>
          <w:spacing w:val="-4"/>
        </w:rPr>
        <w:t>y</w:t>
      </w:r>
      <w:r w:rsidRPr="001A1AE7">
        <w:rPr>
          <w:rFonts w:ascii="Arial" w:eastAsia="Arial" w:hAnsi="Arial" w:cs="Arial"/>
        </w:rPr>
        <w:t>.</w:t>
      </w:r>
    </w:p>
    <w:p w14:paraId="26F2942F" w14:textId="77777777" w:rsidR="001A1AE7" w:rsidRPr="001A1AE7" w:rsidRDefault="001A1AE7" w:rsidP="001A1AE7">
      <w:pPr>
        <w:pStyle w:val="ListParagraph"/>
        <w:rPr>
          <w:rFonts w:ascii="Arial" w:eastAsia="Arial" w:hAnsi="Arial" w:cs="Arial"/>
          <w:b/>
          <w:szCs w:val="22"/>
        </w:rPr>
      </w:pPr>
    </w:p>
    <w:p w14:paraId="432B96C8" w14:textId="77777777" w:rsidR="004F0D06" w:rsidRPr="001A1AE7" w:rsidRDefault="004F0D06" w:rsidP="001A1AE7">
      <w:pPr>
        <w:pStyle w:val="ListParagraph"/>
        <w:numPr>
          <w:ilvl w:val="1"/>
          <w:numId w:val="8"/>
        </w:numPr>
        <w:ind w:left="993" w:hanging="633"/>
        <w:rPr>
          <w:rFonts w:ascii="Arial" w:eastAsia="Arial" w:hAnsi="Arial" w:cs="Arial"/>
          <w:b/>
          <w:szCs w:val="22"/>
        </w:rPr>
      </w:pPr>
      <w:r w:rsidRPr="001A1AE7">
        <w:rPr>
          <w:rFonts w:ascii="Arial" w:eastAsia="Arial" w:hAnsi="Arial" w:cs="Arial"/>
        </w:rPr>
        <w:t xml:space="preserve">No failure or delay by </w:t>
      </w:r>
      <w:r w:rsidR="00F5028D" w:rsidRPr="001A1AE7">
        <w:rPr>
          <w:rFonts w:ascii="Arial" w:eastAsia="Arial" w:hAnsi="Arial" w:cs="Arial"/>
        </w:rPr>
        <w:t>the University</w:t>
      </w:r>
      <w:r w:rsidRPr="001A1AE7">
        <w:rPr>
          <w:rFonts w:ascii="Arial" w:eastAsia="Arial" w:hAnsi="Arial" w:cs="Arial"/>
        </w:rPr>
        <w:t xml:space="preserve"> in exercising any right, power or privilege under this Agreement shall impair the same or operate as a waiver of the same nor shall any single or partial exercise of any right, power or privilege preclude any further exercise of the same or the exercise of any other right, power or privilege.</w:t>
      </w:r>
    </w:p>
    <w:p w14:paraId="7A4449F9" w14:textId="77777777" w:rsidR="001A1AE7" w:rsidRPr="001A1AE7" w:rsidRDefault="001A1AE7" w:rsidP="001A1AE7">
      <w:pPr>
        <w:pStyle w:val="ListParagraph"/>
        <w:rPr>
          <w:rFonts w:ascii="Arial" w:eastAsia="Arial" w:hAnsi="Arial" w:cs="Arial"/>
          <w:b/>
          <w:szCs w:val="22"/>
        </w:rPr>
      </w:pPr>
    </w:p>
    <w:p w14:paraId="28D6D510" w14:textId="77777777" w:rsidR="004F0D06" w:rsidRPr="001A1AE7" w:rsidRDefault="004F0D06" w:rsidP="001A1AE7">
      <w:pPr>
        <w:pStyle w:val="ListParagraph"/>
        <w:numPr>
          <w:ilvl w:val="1"/>
          <w:numId w:val="8"/>
        </w:numPr>
        <w:ind w:left="993" w:hanging="633"/>
        <w:rPr>
          <w:rFonts w:ascii="Arial" w:eastAsia="Arial" w:hAnsi="Arial" w:cs="Arial"/>
          <w:b/>
          <w:szCs w:val="22"/>
        </w:rPr>
      </w:pPr>
      <w:r w:rsidRPr="001A1AE7">
        <w:rPr>
          <w:rFonts w:ascii="Arial" w:eastAsia="Arial" w:hAnsi="Arial" w:cs="Arial"/>
        </w:rPr>
        <w:t>The rights and remedies provided in this Agreement are cumulative and not exclusive of any rights and remedies provided by law.</w:t>
      </w:r>
    </w:p>
    <w:p w14:paraId="54B8872D" w14:textId="77777777" w:rsidR="001A1AE7" w:rsidRPr="001A1AE7" w:rsidRDefault="001A1AE7" w:rsidP="001A1AE7">
      <w:pPr>
        <w:pStyle w:val="ListParagraph"/>
        <w:rPr>
          <w:rFonts w:ascii="Arial" w:eastAsia="Arial" w:hAnsi="Arial" w:cs="Arial"/>
          <w:b/>
          <w:szCs w:val="22"/>
        </w:rPr>
      </w:pPr>
    </w:p>
    <w:p w14:paraId="4626A450" w14:textId="77777777" w:rsidR="004F0D06" w:rsidRPr="001A1AE7" w:rsidRDefault="004F0D06" w:rsidP="001A1AE7">
      <w:pPr>
        <w:pStyle w:val="ListParagraph"/>
        <w:numPr>
          <w:ilvl w:val="1"/>
          <w:numId w:val="8"/>
        </w:numPr>
        <w:ind w:left="993" w:hanging="633"/>
        <w:rPr>
          <w:rFonts w:ascii="Arial" w:eastAsia="Arial" w:hAnsi="Arial" w:cs="Arial"/>
          <w:b/>
          <w:szCs w:val="22"/>
        </w:rPr>
      </w:pPr>
      <w:r w:rsidRPr="001A1AE7">
        <w:rPr>
          <w:rFonts w:ascii="Arial" w:eastAsia="Arial" w:hAnsi="Arial" w:cs="Arial"/>
        </w:rPr>
        <w:t xml:space="preserve">If any provision of this Agreement is prohibited by law or judged by a court to be unlawful, void or unenforceable, the provision shall, to the extent required, be severed from this Agreement and rendered ineffective as far as possible without modifying the remaining provisions of this </w:t>
      </w:r>
      <w:r w:rsidR="00D54D6E" w:rsidRPr="001A1AE7">
        <w:rPr>
          <w:rFonts w:ascii="Arial" w:eastAsia="Arial" w:hAnsi="Arial" w:cs="Arial"/>
        </w:rPr>
        <w:t>Agreement</w:t>
      </w:r>
      <w:r w:rsidR="00D54D6E">
        <w:rPr>
          <w:rFonts w:ascii="Arial" w:eastAsia="Arial" w:hAnsi="Arial" w:cs="Arial"/>
        </w:rPr>
        <w:t xml:space="preserve"> and</w:t>
      </w:r>
      <w:r w:rsidRPr="001A1AE7">
        <w:rPr>
          <w:rFonts w:ascii="Arial" w:eastAsia="Arial" w:hAnsi="Arial" w:cs="Arial"/>
        </w:rPr>
        <w:t xml:space="preserve"> shall not in any way affect any other circumstances of or the validity or enforcement of this Agreement.</w:t>
      </w:r>
    </w:p>
    <w:p w14:paraId="537A582B" w14:textId="77777777" w:rsidR="001A1AE7" w:rsidRPr="001A1AE7" w:rsidRDefault="001A1AE7" w:rsidP="001A1AE7">
      <w:pPr>
        <w:pStyle w:val="ListParagraph"/>
        <w:rPr>
          <w:rFonts w:ascii="Arial" w:eastAsia="Arial" w:hAnsi="Arial" w:cs="Arial"/>
          <w:b/>
          <w:szCs w:val="22"/>
        </w:rPr>
      </w:pPr>
    </w:p>
    <w:p w14:paraId="179551ED" w14:textId="77777777" w:rsidR="004B4990" w:rsidRPr="001A1AE7" w:rsidRDefault="004F0D06" w:rsidP="001A1AE7">
      <w:pPr>
        <w:pStyle w:val="ListParagraph"/>
        <w:numPr>
          <w:ilvl w:val="1"/>
          <w:numId w:val="8"/>
        </w:numPr>
        <w:ind w:left="993" w:hanging="633"/>
        <w:rPr>
          <w:rFonts w:ascii="Arial" w:eastAsia="Arial" w:hAnsi="Arial" w:cs="Arial"/>
          <w:b/>
          <w:szCs w:val="22"/>
        </w:rPr>
      </w:pPr>
      <w:r w:rsidRPr="001A1AE7">
        <w:rPr>
          <w:rFonts w:ascii="Arial" w:eastAsia="Arial" w:hAnsi="Arial" w:cs="Arial"/>
        </w:rPr>
        <w:t xml:space="preserve">Each party is responsible for any costs, including any legal costs, associated with the review and execution of this Agreement. </w:t>
      </w:r>
    </w:p>
    <w:p w14:paraId="56749E94" w14:textId="77777777" w:rsidR="001A1AE7" w:rsidRPr="001A1AE7" w:rsidRDefault="001A1AE7" w:rsidP="001A1AE7">
      <w:pPr>
        <w:pStyle w:val="ListParagraph"/>
        <w:rPr>
          <w:rFonts w:ascii="Arial" w:eastAsia="Arial" w:hAnsi="Arial" w:cs="Arial"/>
          <w:b/>
          <w:szCs w:val="22"/>
        </w:rPr>
      </w:pPr>
    </w:p>
    <w:p w14:paraId="52F4776B" w14:textId="77777777" w:rsidR="00810E05" w:rsidRPr="001A1AE7" w:rsidRDefault="000D66C9" w:rsidP="001A1AE7">
      <w:pPr>
        <w:pStyle w:val="ListParagraph"/>
        <w:numPr>
          <w:ilvl w:val="1"/>
          <w:numId w:val="8"/>
        </w:numPr>
        <w:ind w:left="993" w:hanging="633"/>
        <w:rPr>
          <w:rFonts w:ascii="Arial" w:eastAsia="Arial" w:hAnsi="Arial" w:cs="Arial"/>
          <w:b/>
          <w:szCs w:val="22"/>
        </w:rPr>
      </w:pPr>
      <w:r w:rsidRPr="001A1AE7">
        <w:rPr>
          <w:rFonts w:ascii="Arial" w:eastAsia="Arial" w:hAnsi="Arial" w:cs="Arial"/>
          <w:spacing w:val="-1"/>
        </w:rPr>
        <w:t>A</w:t>
      </w:r>
      <w:r w:rsidRPr="001A1AE7">
        <w:rPr>
          <w:rFonts w:ascii="Arial" w:eastAsia="Arial" w:hAnsi="Arial" w:cs="Arial"/>
          <w:spacing w:val="4"/>
        </w:rPr>
        <w:t>n</w:t>
      </w:r>
      <w:r w:rsidRPr="001A1AE7">
        <w:rPr>
          <w:rFonts w:ascii="Arial" w:eastAsia="Arial" w:hAnsi="Arial" w:cs="Arial"/>
        </w:rPr>
        <w:t>y</w:t>
      </w:r>
      <w:r w:rsidRPr="001A1AE7">
        <w:rPr>
          <w:rFonts w:ascii="Arial" w:eastAsia="Arial" w:hAnsi="Arial" w:cs="Arial"/>
          <w:spacing w:val="-7"/>
        </w:rPr>
        <w:t xml:space="preserve"> </w:t>
      </w:r>
      <w:r w:rsidRPr="001A1AE7">
        <w:rPr>
          <w:rFonts w:ascii="Arial" w:eastAsia="Arial" w:hAnsi="Arial" w:cs="Arial"/>
          <w:spacing w:val="2"/>
        </w:rPr>
        <w:t>f</w:t>
      </w:r>
      <w:r w:rsidRPr="001A1AE7">
        <w:rPr>
          <w:rFonts w:ascii="Arial" w:eastAsia="Arial" w:hAnsi="Arial" w:cs="Arial"/>
        </w:rPr>
        <w:t>o</w:t>
      </w:r>
      <w:r w:rsidRPr="001A1AE7">
        <w:rPr>
          <w:rFonts w:ascii="Arial" w:eastAsia="Arial" w:hAnsi="Arial" w:cs="Arial"/>
          <w:spacing w:val="-2"/>
        </w:rPr>
        <w:t>r</w:t>
      </w:r>
      <w:r w:rsidRPr="001A1AE7">
        <w:rPr>
          <w:rFonts w:ascii="Arial" w:eastAsia="Arial" w:hAnsi="Arial" w:cs="Arial"/>
          <w:spacing w:val="4"/>
        </w:rPr>
        <w:t>m</w:t>
      </w:r>
      <w:r w:rsidRPr="001A1AE7">
        <w:rPr>
          <w:rFonts w:ascii="Arial" w:eastAsia="Arial" w:hAnsi="Arial" w:cs="Arial"/>
        </w:rPr>
        <w:t>al</w:t>
      </w:r>
      <w:r w:rsidRPr="001A1AE7">
        <w:rPr>
          <w:rFonts w:ascii="Arial" w:eastAsia="Arial" w:hAnsi="Arial" w:cs="Arial"/>
          <w:spacing w:val="-7"/>
        </w:rPr>
        <w:t xml:space="preserve"> </w:t>
      </w:r>
      <w:r w:rsidRPr="001A1AE7">
        <w:rPr>
          <w:rFonts w:ascii="Arial" w:eastAsia="Arial" w:hAnsi="Arial" w:cs="Arial"/>
        </w:rPr>
        <w:t>n</w:t>
      </w:r>
      <w:r w:rsidRPr="001A1AE7">
        <w:rPr>
          <w:rFonts w:ascii="Arial" w:eastAsia="Arial" w:hAnsi="Arial" w:cs="Arial"/>
          <w:spacing w:val="-1"/>
        </w:rPr>
        <w:t>o</w:t>
      </w:r>
      <w:r w:rsidRPr="001A1AE7">
        <w:rPr>
          <w:rFonts w:ascii="Arial" w:eastAsia="Arial" w:hAnsi="Arial" w:cs="Arial"/>
          <w:spacing w:val="2"/>
        </w:rPr>
        <w:t>t</w:t>
      </w:r>
      <w:r w:rsidRPr="001A1AE7">
        <w:rPr>
          <w:rFonts w:ascii="Arial" w:eastAsia="Arial" w:hAnsi="Arial" w:cs="Arial"/>
          <w:spacing w:val="-1"/>
        </w:rPr>
        <w:t>i</w:t>
      </w:r>
      <w:r w:rsidRPr="001A1AE7">
        <w:rPr>
          <w:rFonts w:ascii="Arial" w:eastAsia="Arial" w:hAnsi="Arial" w:cs="Arial"/>
          <w:spacing w:val="1"/>
        </w:rPr>
        <w:t>c</w:t>
      </w:r>
      <w:r w:rsidRPr="001A1AE7">
        <w:rPr>
          <w:rFonts w:ascii="Arial" w:eastAsia="Arial" w:hAnsi="Arial" w:cs="Arial"/>
        </w:rPr>
        <w:t>e</w:t>
      </w:r>
      <w:r w:rsidRPr="001A1AE7">
        <w:rPr>
          <w:rFonts w:ascii="Arial" w:eastAsia="Arial" w:hAnsi="Arial" w:cs="Arial"/>
          <w:spacing w:val="-5"/>
        </w:rPr>
        <w:t xml:space="preserve"> </w:t>
      </w:r>
      <w:r w:rsidRPr="001A1AE7">
        <w:rPr>
          <w:rFonts w:ascii="Arial" w:eastAsia="Arial" w:hAnsi="Arial" w:cs="Arial"/>
        </w:rPr>
        <w:t>re</w:t>
      </w:r>
      <w:r w:rsidRPr="001A1AE7">
        <w:rPr>
          <w:rFonts w:ascii="Arial" w:eastAsia="Arial" w:hAnsi="Arial" w:cs="Arial"/>
          <w:spacing w:val="2"/>
        </w:rPr>
        <w:t>q</w:t>
      </w:r>
      <w:r w:rsidRPr="001A1AE7">
        <w:rPr>
          <w:rFonts w:ascii="Arial" w:eastAsia="Arial" w:hAnsi="Arial" w:cs="Arial"/>
        </w:rPr>
        <w:t>u</w:t>
      </w:r>
      <w:r w:rsidRPr="001A1AE7">
        <w:rPr>
          <w:rFonts w:ascii="Arial" w:eastAsia="Arial" w:hAnsi="Arial" w:cs="Arial"/>
          <w:spacing w:val="-1"/>
        </w:rPr>
        <w:t>i</w:t>
      </w:r>
      <w:r w:rsidRPr="001A1AE7">
        <w:rPr>
          <w:rFonts w:ascii="Arial" w:eastAsia="Arial" w:hAnsi="Arial" w:cs="Arial"/>
          <w:spacing w:val="1"/>
        </w:rPr>
        <w:t>r</w:t>
      </w:r>
      <w:r w:rsidRPr="001A1AE7">
        <w:rPr>
          <w:rFonts w:ascii="Arial" w:eastAsia="Arial" w:hAnsi="Arial" w:cs="Arial"/>
          <w:spacing w:val="3"/>
        </w:rPr>
        <w:t>e</w:t>
      </w:r>
      <w:r w:rsidRPr="001A1AE7">
        <w:rPr>
          <w:rFonts w:ascii="Arial" w:eastAsia="Arial" w:hAnsi="Arial" w:cs="Arial"/>
        </w:rPr>
        <w:t>d</w:t>
      </w:r>
      <w:r w:rsidRPr="001A1AE7">
        <w:rPr>
          <w:rFonts w:ascii="Arial" w:eastAsia="Arial" w:hAnsi="Arial" w:cs="Arial"/>
          <w:spacing w:val="-7"/>
        </w:rPr>
        <w:t xml:space="preserve"> </w:t>
      </w:r>
      <w:r w:rsidRPr="001A1AE7">
        <w:rPr>
          <w:rFonts w:ascii="Arial" w:eastAsia="Arial" w:hAnsi="Arial" w:cs="Arial"/>
          <w:spacing w:val="1"/>
        </w:rPr>
        <w:t>t</w:t>
      </w:r>
      <w:r w:rsidRPr="001A1AE7">
        <w:rPr>
          <w:rFonts w:ascii="Arial" w:eastAsia="Arial" w:hAnsi="Arial" w:cs="Arial"/>
        </w:rPr>
        <w:t>o</w:t>
      </w:r>
      <w:r w:rsidRPr="001A1AE7">
        <w:rPr>
          <w:rFonts w:ascii="Arial" w:eastAsia="Arial" w:hAnsi="Arial" w:cs="Arial"/>
          <w:spacing w:val="-2"/>
        </w:rPr>
        <w:t xml:space="preserve"> </w:t>
      </w:r>
      <w:r w:rsidRPr="001A1AE7">
        <w:rPr>
          <w:rFonts w:ascii="Arial" w:eastAsia="Arial" w:hAnsi="Arial" w:cs="Arial"/>
          <w:spacing w:val="-1"/>
        </w:rPr>
        <w:t>b</w:t>
      </w:r>
      <w:r w:rsidRPr="001A1AE7">
        <w:rPr>
          <w:rFonts w:ascii="Arial" w:eastAsia="Arial" w:hAnsi="Arial" w:cs="Arial"/>
        </w:rPr>
        <w:t>e g</w:t>
      </w:r>
      <w:r w:rsidRPr="001A1AE7">
        <w:rPr>
          <w:rFonts w:ascii="Arial" w:eastAsia="Arial" w:hAnsi="Arial" w:cs="Arial"/>
          <w:spacing w:val="1"/>
        </w:rPr>
        <w:t>i</w:t>
      </w:r>
      <w:r w:rsidRPr="001A1AE7">
        <w:rPr>
          <w:rFonts w:ascii="Arial" w:eastAsia="Arial" w:hAnsi="Arial" w:cs="Arial"/>
          <w:spacing w:val="-1"/>
        </w:rPr>
        <w:t>v</w:t>
      </w:r>
      <w:r w:rsidRPr="001A1AE7">
        <w:rPr>
          <w:rFonts w:ascii="Arial" w:eastAsia="Arial" w:hAnsi="Arial" w:cs="Arial"/>
          <w:spacing w:val="2"/>
        </w:rPr>
        <w:t>e</w:t>
      </w:r>
      <w:r w:rsidRPr="001A1AE7">
        <w:rPr>
          <w:rFonts w:ascii="Arial" w:eastAsia="Arial" w:hAnsi="Arial" w:cs="Arial"/>
        </w:rPr>
        <w:t>n</w:t>
      </w:r>
      <w:r w:rsidRPr="001A1AE7">
        <w:rPr>
          <w:rFonts w:ascii="Arial" w:eastAsia="Arial" w:hAnsi="Arial" w:cs="Arial"/>
          <w:spacing w:val="-5"/>
        </w:rPr>
        <w:t xml:space="preserve"> </w:t>
      </w:r>
      <w:r w:rsidRPr="001A1AE7">
        <w:rPr>
          <w:rFonts w:ascii="Arial" w:eastAsia="Arial" w:hAnsi="Arial" w:cs="Arial"/>
          <w:spacing w:val="-1"/>
        </w:rPr>
        <w:t>u</w:t>
      </w:r>
      <w:r w:rsidRPr="001A1AE7">
        <w:rPr>
          <w:rFonts w:ascii="Arial" w:eastAsia="Arial" w:hAnsi="Arial" w:cs="Arial"/>
          <w:spacing w:val="2"/>
        </w:rPr>
        <w:t>n</w:t>
      </w:r>
      <w:r w:rsidRPr="001A1AE7">
        <w:rPr>
          <w:rFonts w:ascii="Arial" w:eastAsia="Arial" w:hAnsi="Arial" w:cs="Arial"/>
        </w:rPr>
        <w:t>d</w:t>
      </w:r>
      <w:r w:rsidRPr="001A1AE7">
        <w:rPr>
          <w:rFonts w:ascii="Arial" w:eastAsia="Arial" w:hAnsi="Arial" w:cs="Arial"/>
          <w:spacing w:val="-1"/>
        </w:rPr>
        <w:t>e</w:t>
      </w:r>
      <w:r w:rsidRPr="001A1AE7">
        <w:rPr>
          <w:rFonts w:ascii="Arial" w:eastAsia="Arial" w:hAnsi="Arial" w:cs="Arial"/>
        </w:rPr>
        <w:t>r</w:t>
      </w:r>
      <w:r w:rsidRPr="001A1AE7">
        <w:rPr>
          <w:rFonts w:ascii="Arial" w:eastAsia="Arial" w:hAnsi="Arial" w:cs="Arial"/>
          <w:spacing w:val="-4"/>
        </w:rPr>
        <w:t xml:space="preserve"> </w:t>
      </w:r>
      <w:r w:rsidRPr="001A1AE7">
        <w:rPr>
          <w:rFonts w:ascii="Arial" w:eastAsia="Arial" w:hAnsi="Arial" w:cs="Arial"/>
          <w:spacing w:val="2"/>
        </w:rPr>
        <w:t>t</w:t>
      </w:r>
      <w:r w:rsidRPr="001A1AE7">
        <w:rPr>
          <w:rFonts w:ascii="Arial" w:eastAsia="Arial" w:hAnsi="Arial" w:cs="Arial"/>
        </w:rPr>
        <w:t>h</w:t>
      </w:r>
      <w:r w:rsidRPr="001A1AE7">
        <w:rPr>
          <w:rFonts w:ascii="Arial" w:eastAsia="Arial" w:hAnsi="Arial" w:cs="Arial"/>
          <w:spacing w:val="-1"/>
        </w:rPr>
        <w:t>i</w:t>
      </w:r>
      <w:r w:rsidRPr="001A1AE7">
        <w:rPr>
          <w:rFonts w:ascii="Arial" w:eastAsia="Arial" w:hAnsi="Arial" w:cs="Arial"/>
        </w:rPr>
        <w:t>s</w:t>
      </w:r>
      <w:r w:rsidRPr="001A1AE7">
        <w:rPr>
          <w:rFonts w:ascii="Arial" w:eastAsia="Arial" w:hAnsi="Arial" w:cs="Arial"/>
          <w:spacing w:val="-2"/>
        </w:rPr>
        <w:t xml:space="preserve"> </w:t>
      </w:r>
      <w:r w:rsidRPr="001A1AE7">
        <w:rPr>
          <w:rFonts w:ascii="Arial" w:eastAsia="Arial" w:hAnsi="Arial" w:cs="Arial"/>
          <w:spacing w:val="1"/>
        </w:rPr>
        <w:t>A</w:t>
      </w:r>
      <w:r w:rsidRPr="001A1AE7">
        <w:rPr>
          <w:rFonts w:ascii="Arial" w:eastAsia="Arial" w:hAnsi="Arial" w:cs="Arial"/>
        </w:rPr>
        <w:t>gre</w:t>
      </w:r>
      <w:r w:rsidRPr="001A1AE7">
        <w:rPr>
          <w:rFonts w:ascii="Arial" w:eastAsia="Arial" w:hAnsi="Arial" w:cs="Arial"/>
          <w:spacing w:val="2"/>
        </w:rPr>
        <w:t>e</w:t>
      </w:r>
      <w:r w:rsidRPr="001A1AE7">
        <w:rPr>
          <w:rFonts w:ascii="Arial" w:eastAsia="Arial" w:hAnsi="Arial" w:cs="Arial"/>
          <w:spacing w:val="4"/>
        </w:rPr>
        <w:t>m</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0"/>
        </w:rPr>
        <w:t xml:space="preserve"> </w:t>
      </w:r>
      <w:r w:rsidRPr="001A1AE7">
        <w:rPr>
          <w:rFonts w:ascii="Arial" w:eastAsia="Arial" w:hAnsi="Arial" w:cs="Arial"/>
          <w:spacing w:val="4"/>
        </w:rPr>
        <w:t>m</w:t>
      </w:r>
      <w:r w:rsidRPr="001A1AE7">
        <w:rPr>
          <w:rFonts w:ascii="Arial" w:eastAsia="Arial" w:hAnsi="Arial" w:cs="Arial"/>
        </w:rPr>
        <w:t>u</w:t>
      </w:r>
      <w:r w:rsidRPr="001A1AE7">
        <w:rPr>
          <w:rFonts w:ascii="Arial" w:eastAsia="Arial" w:hAnsi="Arial" w:cs="Arial"/>
          <w:spacing w:val="1"/>
        </w:rPr>
        <w:t>s</w:t>
      </w:r>
      <w:r w:rsidRPr="001A1AE7">
        <w:rPr>
          <w:rFonts w:ascii="Arial" w:eastAsia="Arial" w:hAnsi="Arial" w:cs="Arial"/>
        </w:rPr>
        <w:t>t</w:t>
      </w:r>
      <w:r w:rsidRPr="001A1AE7">
        <w:rPr>
          <w:rFonts w:ascii="Arial" w:eastAsia="Arial" w:hAnsi="Arial" w:cs="Arial"/>
          <w:spacing w:val="-4"/>
        </w:rPr>
        <w:t xml:space="preserve"> </w:t>
      </w:r>
      <w:r w:rsidRPr="001A1AE7">
        <w:rPr>
          <w:rFonts w:ascii="Arial" w:eastAsia="Arial" w:hAnsi="Arial" w:cs="Arial"/>
        </w:rPr>
        <w:t>be</w:t>
      </w:r>
      <w:r w:rsidRPr="001A1AE7">
        <w:rPr>
          <w:rFonts w:ascii="Arial" w:eastAsia="Arial" w:hAnsi="Arial" w:cs="Arial"/>
          <w:spacing w:val="-3"/>
        </w:rPr>
        <w:t xml:space="preserve"> </w:t>
      </w:r>
      <w:r w:rsidRPr="001A1AE7">
        <w:rPr>
          <w:rFonts w:ascii="Arial" w:eastAsia="Arial" w:hAnsi="Arial" w:cs="Arial"/>
          <w:spacing w:val="-1"/>
        </w:rPr>
        <w:t>i</w:t>
      </w:r>
      <w:r w:rsidRPr="001A1AE7">
        <w:rPr>
          <w:rFonts w:ascii="Arial" w:eastAsia="Arial" w:hAnsi="Arial" w:cs="Arial"/>
        </w:rPr>
        <w:t xml:space="preserve">n </w:t>
      </w:r>
      <w:r w:rsidRPr="001A1AE7">
        <w:rPr>
          <w:rFonts w:ascii="Arial" w:eastAsia="Arial" w:hAnsi="Arial" w:cs="Arial"/>
          <w:spacing w:val="-2"/>
        </w:rPr>
        <w:t>w</w:t>
      </w:r>
      <w:r w:rsidRPr="001A1AE7">
        <w:rPr>
          <w:rFonts w:ascii="Arial" w:eastAsia="Arial" w:hAnsi="Arial" w:cs="Arial"/>
          <w:spacing w:val="3"/>
        </w:rPr>
        <w:t>r</w:t>
      </w:r>
      <w:r w:rsidRPr="001A1AE7">
        <w:rPr>
          <w:rFonts w:ascii="Arial" w:eastAsia="Arial" w:hAnsi="Arial" w:cs="Arial"/>
          <w:spacing w:val="-1"/>
        </w:rPr>
        <w:t>i</w:t>
      </w:r>
      <w:r w:rsidRPr="001A1AE7">
        <w:rPr>
          <w:rFonts w:ascii="Arial" w:eastAsia="Arial" w:hAnsi="Arial" w:cs="Arial"/>
        </w:rPr>
        <w:t>t</w:t>
      </w:r>
      <w:r w:rsidRPr="001A1AE7">
        <w:rPr>
          <w:rFonts w:ascii="Arial" w:eastAsia="Arial" w:hAnsi="Arial" w:cs="Arial"/>
          <w:spacing w:val="1"/>
        </w:rPr>
        <w:t>i</w:t>
      </w:r>
      <w:r w:rsidRPr="001A1AE7">
        <w:rPr>
          <w:rFonts w:ascii="Arial" w:eastAsia="Arial" w:hAnsi="Arial" w:cs="Arial"/>
        </w:rPr>
        <w:t>ng a</w:t>
      </w:r>
      <w:r w:rsidRPr="001A1AE7">
        <w:rPr>
          <w:rFonts w:ascii="Arial" w:eastAsia="Arial" w:hAnsi="Arial" w:cs="Arial"/>
          <w:spacing w:val="-1"/>
        </w:rPr>
        <w:t>d</w:t>
      </w:r>
      <w:r w:rsidRPr="001A1AE7">
        <w:rPr>
          <w:rFonts w:ascii="Arial" w:eastAsia="Arial" w:hAnsi="Arial" w:cs="Arial"/>
        </w:rPr>
        <w:t>dre</w:t>
      </w:r>
      <w:r w:rsidRPr="001A1AE7">
        <w:rPr>
          <w:rFonts w:ascii="Arial" w:eastAsia="Arial" w:hAnsi="Arial" w:cs="Arial"/>
          <w:spacing w:val="1"/>
        </w:rPr>
        <w:t>ss</w:t>
      </w:r>
      <w:r w:rsidRPr="001A1AE7">
        <w:rPr>
          <w:rFonts w:ascii="Arial" w:eastAsia="Arial" w:hAnsi="Arial" w:cs="Arial"/>
        </w:rPr>
        <w:t>ed</w:t>
      </w:r>
      <w:r w:rsidRPr="001A1AE7">
        <w:rPr>
          <w:rFonts w:ascii="Arial" w:eastAsia="Arial" w:hAnsi="Arial" w:cs="Arial"/>
          <w:spacing w:val="-10"/>
        </w:rPr>
        <w:t xml:space="preserve"> </w:t>
      </w:r>
      <w:r w:rsidRPr="001A1AE7">
        <w:rPr>
          <w:rFonts w:ascii="Arial" w:eastAsia="Arial" w:hAnsi="Arial" w:cs="Arial"/>
          <w:spacing w:val="2"/>
        </w:rPr>
        <w:t>t</w:t>
      </w:r>
      <w:r w:rsidRPr="001A1AE7">
        <w:rPr>
          <w:rFonts w:ascii="Arial" w:eastAsia="Arial" w:hAnsi="Arial" w:cs="Arial"/>
        </w:rPr>
        <w:t>o</w:t>
      </w:r>
      <w:r w:rsidRPr="001A1AE7">
        <w:rPr>
          <w:rFonts w:ascii="Arial" w:eastAsia="Arial" w:hAnsi="Arial" w:cs="Arial"/>
          <w:spacing w:val="-2"/>
        </w:rPr>
        <w:t xml:space="preserve"> </w:t>
      </w:r>
      <w:r w:rsidRPr="001A1AE7">
        <w:rPr>
          <w:rFonts w:ascii="Arial" w:eastAsia="Arial" w:hAnsi="Arial" w:cs="Arial"/>
          <w:spacing w:val="1"/>
        </w:rPr>
        <w:t>t</w:t>
      </w:r>
      <w:r w:rsidRPr="001A1AE7">
        <w:rPr>
          <w:rFonts w:ascii="Arial" w:eastAsia="Arial" w:hAnsi="Arial" w:cs="Arial"/>
        </w:rPr>
        <w:t>he</w:t>
      </w:r>
      <w:r w:rsidRPr="001A1AE7">
        <w:rPr>
          <w:rFonts w:ascii="Arial" w:eastAsia="Arial" w:hAnsi="Arial" w:cs="Arial"/>
          <w:spacing w:val="-4"/>
        </w:rPr>
        <w:t xml:space="preserve"> </w:t>
      </w:r>
      <w:r w:rsidRPr="001A1AE7">
        <w:rPr>
          <w:rFonts w:ascii="Arial" w:eastAsia="Arial" w:hAnsi="Arial" w:cs="Arial"/>
          <w:spacing w:val="2"/>
        </w:rPr>
        <w:t>a</w:t>
      </w:r>
      <w:r w:rsidRPr="001A1AE7">
        <w:rPr>
          <w:rFonts w:ascii="Arial" w:eastAsia="Arial" w:hAnsi="Arial" w:cs="Arial"/>
        </w:rPr>
        <w:t>d</w:t>
      </w:r>
      <w:r w:rsidRPr="001A1AE7">
        <w:rPr>
          <w:rFonts w:ascii="Arial" w:eastAsia="Arial" w:hAnsi="Arial" w:cs="Arial"/>
          <w:spacing w:val="-1"/>
        </w:rPr>
        <w:t>d</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s</w:t>
      </w:r>
      <w:r w:rsidRPr="001A1AE7">
        <w:rPr>
          <w:rFonts w:ascii="Arial" w:eastAsia="Arial" w:hAnsi="Arial" w:cs="Arial"/>
        </w:rPr>
        <w:t>s</w:t>
      </w:r>
      <w:r w:rsidRPr="001A1AE7">
        <w:rPr>
          <w:rFonts w:ascii="Arial" w:eastAsia="Arial" w:hAnsi="Arial" w:cs="Arial"/>
          <w:spacing w:val="-6"/>
        </w:rPr>
        <w:t xml:space="preserve"> </w:t>
      </w:r>
      <w:r w:rsidRPr="001A1AE7">
        <w:rPr>
          <w:rFonts w:ascii="Arial" w:eastAsia="Arial" w:hAnsi="Arial" w:cs="Arial"/>
          <w:spacing w:val="2"/>
        </w:rPr>
        <w:t>o</w:t>
      </w:r>
      <w:r w:rsidRPr="001A1AE7">
        <w:rPr>
          <w:rFonts w:ascii="Arial" w:eastAsia="Arial" w:hAnsi="Arial" w:cs="Arial"/>
        </w:rPr>
        <w:t>f t</w:t>
      </w:r>
      <w:r w:rsidRPr="001A1AE7">
        <w:rPr>
          <w:rFonts w:ascii="Arial" w:eastAsia="Arial" w:hAnsi="Arial" w:cs="Arial"/>
          <w:spacing w:val="-1"/>
        </w:rPr>
        <w:t>h</w:t>
      </w:r>
      <w:r w:rsidRPr="001A1AE7">
        <w:rPr>
          <w:rFonts w:ascii="Arial" w:eastAsia="Arial" w:hAnsi="Arial" w:cs="Arial"/>
        </w:rPr>
        <w:t>e</w:t>
      </w:r>
      <w:r w:rsidRPr="001A1AE7">
        <w:rPr>
          <w:rFonts w:ascii="Arial" w:eastAsia="Arial" w:hAnsi="Arial" w:cs="Arial"/>
          <w:spacing w:val="-3"/>
        </w:rPr>
        <w:t xml:space="preserve"> </w:t>
      </w:r>
      <w:r w:rsidRPr="001A1AE7">
        <w:rPr>
          <w:rFonts w:ascii="Arial" w:eastAsia="Arial" w:hAnsi="Arial" w:cs="Arial"/>
        </w:rPr>
        <w:t>re</w:t>
      </w:r>
      <w:r w:rsidRPr="001A1AE7">
        <w:rPr>
          <w:rFonts w:ascii="Arial" w:eastAsia="Arial" w:hAnsi="Arial" w:cs="Arial"/>
          <w:spacing w:val="-1"/>
        </w:rPr>
        <w:t>l</w:t>
      </w:r>
      <w:r w:rsidRPr="001A1AE7">
        <w:rPr>
          <w:rFonts w:ascii="Arial" w:eastAsia="Arial" w:hAnsi="Arial" w:cs="Arial"/>
          <w:spacing w:val="2"/>
        </w:rPr>
        <w:t>e</w:t>
      </w:r>
      <w:r w:rsidRPr="001A1AE7">
        <w:rPr>
          <w:rFonts w:ascii="Arial" w:eastAsia="Arial" w:hAnsi="Arial" w:cs="Arial"/>
          <w:spacing w:val="-1"/>
        </w:rPr>
        <w:t>v</w:t>
      </w:r>
      <w:r w:rsidRPr="001A1AE7">
        <w:rPr>
          <w:rFonts w:ascii="Arial" w:eastAsia="Arial" w:hAnsi="Arial" w:cs="Arial"/>
          <w:spacing w:val="2"/>
        </w:rPr>
        <w:t>a</w:t>
      </w:r>
      <w:r w:rsidRPr="001A1AE7">
        <w:rPr>
          <w:rFonts w:ascii="Arial" w:eastAsia="Arial" w:hAnsi="Arial" w:cs="Arial"/>
        </w:rPr>
        <w:t>nt</w:t>
      </w:r>
      <w:r w:rsidRPr="001A1AE7">
        <w:rPr>
          <w:rFonts w:ascii="Arial" w:eastAsia="Arial" w:hAnsi="Arial" w:cs="Arial"/>
          <w:spacing w:val="-8"/>
        </w:rPr>
        <w:t xml:space="preserve"> </w:t>
      </w:r>
      <w:r w:rsidRPr="001A1AE7">
        <w:rPr>
          <w:rFonts w:ascii="Arial" w:eastAsia="Arial" w:hAnsi="Arial" w:cs="Arial"/>
          <w:spacing w:val="2"/>
        </w:rPr>
        <w:t>p</w:t>
      </w:r>
      <w:r w:rsidRPr="001A1AE7">
        <w:rPr>
          <w:rFonts w:ascii="Arial" w:eastAsia="Arial" w:hAnsi="Arial" w:cs="Arial"/>
        </w:rPr>
        <w:t>ar</w:t>
      </w:r>
      <w:r w:rsidRPr="001A1AE7">
        <w:rPr>
          <w:rFonts w:ascii="Arial" w:eastAsia="Arial" w:hAnsi="Arial" w:cs="Arial"/>
          <w:spacing w:val="3"/>
        </w:rPr>
        <w:t>t</w:t>
      </w:r>
      <w:r w:rsidRPr="001A1AE7">
        <w:rPr>
          <w:rFonts w:ascii="Arial" w:eastAsia="Arial" w:hAnsi="Arial" w:cs="Arial"/>
        </w:rPr>
        <w:t>y</w:t>
      </w:r>
      <w:r w:rsidRPr="001A1AE7">
        <w:rPr>
          <w:rFonts w:ascii="Arial" w:eastAsia="Arial" w:hAnsi="Arial" w:cs="Arial"/>
          <w:spacing w:val="-8"/>
        </w:rPr>
        <w:t xml:space="preserve"> </w:t>
      </w:r>
      <w:r w:rsidRPr="001A1AE7">
        <w:rPr>
          <w:rFonts w:ascii="Arial" w:eastAsia="Arial" w:hAnsi="Arial" w:cs="Arial"/>
          <w:spacing w:val="1"/>
        </w:rPr>
        <w:t>s</w:t>
      </w:r>
      <w:r w:rsidRPr="001A1AE7">
        <w:rPr>
          <w:rFonts w:ascii="Arial" w:eastAsia="Arial" w:hAnsi="Arial" w:cs="Arial"/>
          <w:spacing w:val="2"/>
        </w:rPr>
        <w:t>e</w:t>
      </w:r>
      <w:r w:rsidRPr="001A1AE7">
        <w:rPr>
          <w:rFonts w:ascii="Arial" w:eastAsia="Arial" w:hAnsi="Arial" w:cs="Arial"/>
        </w:rPr>
        <w:t>t</w:t>
      </w:r>
      <w:r w:rsidRPr="001A1AE7">
        <w:rPr>
          <w:rFonts w:ascii="Arial" w:eastAsia="Arial" w:hAnsi="Arial" w:cs="Arial"/>
          <w:spacing w:val="-3"/>
        </w:rPr>
        <w:t xml:space="preserve"> </w:t>
      </w:r>
      <w:r w:rsidRPr="001A1AE7">
        <w:rPr>
          <w:rFonts w:ascii="Arial" w:eastAsia="Arial" w:hAnsi="Arial" w:cs="Arial"/>
          <w:spacing w:val="-1"/>
        </w:rPr>
        <w:t>o</w:t>
      </w:r>
      <w:r w:rsidRPr="001A1AE7">
        <w:rPr>
          <w:rFonts w:ascii="Arial" w:eastAsia="Arial" w:hAnsi="Arial" w:cs="Arial"/>
          <w:spacing w:val="2"/>
        </w:rPr>
        <w:t>u</w:t>
      </w:r>
      <w:r w:rsidRPr="001A1AE7">
        <w:rPr>
          <w:rFonts w:ascii="Arial" w:eastAsia="Arial" w:hAnsi="Arial" w:cs="Arial"/>
        </w:rPr>
        <w:t>t</w:t>
      </w:r>
      <w:r w:rsidRPr="001A1AE7">
        <w:rPr>
          <w:rFonts w:ascii="Arial" w:eastAsia="Arial" w:hAnsi="Arial" w:cs="Arial"/>
          <w:spacing w:val="-3"/>
        </w:rPr>
        <w:t xml:space="preserve"> </w:t>
      </w:r>
      <w:r w:rsidRPr="001A1AE7">
        <w:rPr>
          <w:rFonts w:ascii="Arial" w:eastAsia="Arial" w:hAnsi="Arial" w:cs="Arial"/>
          <w:spacing w:val="1"/>
        </w:rPr>
        <w:t>i</w:t>
      </w:r>
      <w:r w:rsidRPr="001A1AE7">
        <w:rPr>
          <w:rFonts w:ascii="Arial" w:eastAsia="Arial" w:hAnsi="Arial" w:cs="Arial"/>
        </w:rPr>
        <w:t>n</w:t>
      </w:r>
      <w:r w:rsidRPr="001A1AE7">
        <w:rPr>
          <w:rFonts w:ascii="Arial" w:eastAsia="Arial" w:hAnsi="Arial" w:cs="Arial"/>
          <w:spacing w:val="-2"/>
        </w:rPr>
        <w:t xml:space="preserve"> </w:t>
      </w:r>
      <w:r w:rsidRPr="001A1AE7">
        <w:rPr>
          <w:rFonts w:ascii="Arial" w:eastAsia="Arial" w:hAnsi="Arial" w:cs="Arial"/>
          <w:spacing w:val="-1"/>
        </w:rPr>
        <w:t>I</w:t>
      </w:r>
      <w:r w:rsidRPr="001A1AE7">
        <w:rPr>
          <w:rFonts w:ascii="Arial" w:eastAsia="Arial" w:hAnsi="Arial" w:cs="Arial"/>
        </w:rPr>
        <w:t>tem</w:t>
      </w:r>
      <w:r w:rsidRPr="001A1AE7">
        <w:rPr>
          <w:rFonts w:ascii="Arial" w:eastAsia="Arial" w:hAnsi="Arial" w:cs="Arial"/>
          <w:spacing w:val="6"/>
        </w:rPr>
        <w:t xml:space="preserve"> </w:t>
      </w:r>
      <w:r w:rsidR="00676BA7" w:rsidRPr="001A1AE7">
        <w:rPr>
          <w:rFonts w:ascii="Arial" w:eastAsia="Arial" w:hAnsi="Arial" w:cs="Arial"/>
        </w:rPr>
        <w:t>8</w:t>
      </w:r>
      <w:r w:rsidR="00676BA7" w:rsidRPr="001A1AE7">
        <w:rPr>
          <w:rFonts w:ascii="Arial" w:eastAsia="Arial" w:hAnsi="Arial" w:cs="Arial"/>
          <w:spacing w:val="-1"/>
        </w:rPr>
        <w:t xml:space="preserve"> </w:t>
      </w:r>
      <w:r w:rsidRPr="001A1AE7">
        <w:rPr>
          <w:rFonts w:ascii="Arial" w:eastAsia="Arial" w:hAnsi="Arial" w:cs="Arial"/>
          <w:spacing w:val="-1"/>
        </w:rPr>
        <w:t>o</w:t>
      </w:r>
      <w:r w:rsidRPr="001A1AE7">
        <w:rPr>
          <w:rFonts w:ascii="Arial" w:eastAsia="Arial" w:hAnsi="Arial" w:cs="Arial"/>
        </w:rPr>
        <w:t>r</w:t>
      </w:r>
      <w:r w:rsidRPr="001A1AE7">
        <w:rPr>
          <w:rFonts w:ascii="Arial" w:eastAsia="Arial" w:hAnsi="Arial" w:cs="Arial"/>
          <w:spacing w:val="-1"/>
        </w:rPr>
        <w:t xml:space="preserve"> </w:t>
      </w:r>
      <w:r w:rsidRPr="001A1AE7">
        <w:rPr>
          <w:rFonts w:ascii="Arial" w:eastAsia="Arial" w:hAnsi="Arial" w:cs="Arial"/>
        </w:rPr>
        <w:t>It</w:t>
      </w:r>
      <w:r w:rsidRPr="001A1AE7">
        <w:rPr>
          <w:rFonts w:ascii="Arial" w:eastAsia="Arial" w:hAnsi="Arial" w:cs="Arial"/>
          <w:spacing w:val="-1"/>
        </w:rPr>
        <w:t>e</w:t>
      </w:r>
      <w:r w:rsidRPr="001A1AE7">
        <w:rPr>
          <w:rFonts w:ascii="Arial" w:eastAsia="Arial" w:hAnsi="Arial" w:cs="Arial"/>
        </w:rPr>
        <w:t xml:space="preserve">m </w:t>
      </w:r>
      <w:r w:rsidR="00676BA7" w:rsidRPr="001A1AE7">
        <w:rPr>
          <w:rFonts w:ascii="Arial" w:eastAsia="Arial" w:hAnsi="Arial" w:cs="Arial"/>
        </w:rPr>
        <w:t xml:space="preserve">9 </w:t>
      </w:r>
      <w:r w:rsidRPr="001A1AE7">
        <w:rPr>
          <w:rFonts w:ascii="Arial" w:eastAsia="Arial" w:hAnsi="Arial" w:cs="Arial"/>
        </w:rPr>
        <w:t>of</w:t>
      </w:r>
      <w:r w:rsidRPr="001A1AE7">
        <w:rPr>
          <w:rFonts w:ascii="Arial" w:eastAsia="Arial" w:hAnsi="Arial" w:cs="Arial"/>
          <w:spacing w:val="-1"/>
        </w:rPr>
        <w:t xml:space="preserve"> </w:t>
      </w:r>
      <w:r w:rsidRPr="001A1AE7">
        <w:rPr>
          <w:rFonts w:ascii="Arial" w:eastAsia="Arial" w:hAnsi="Arial" w:cs="Arial"/>
        </w:rPr>
        <w:t>t</w:t>
      </w:r>
      <w:r w:rsidRPr="001A1AE7">
        <w:rPr>
          <w:rFonts w:ascii="Arial" w:eastAsia="Arial" w:hAnsi="Arial" w:cs="Arial"/>
          <w:spacing w:val="-1"/>
        </w:rPr>
        <w:t>h</w:t>
      </w:r>
      <w:r w:rsidRPr="001A1AE7">
        <w:rPr>
          <w:rFonts w:ascii="Arial" w:eastAsia="Arial" w:hAnsi="Arial" w:cs="Arial"/>
        </w:rPr>
        <w:t xml:space="preserve">e </w:t>
      </w:r>
      <w:r w:rsidRPr="001A1AE7">
        <w:rPr>
          <w:rFonts w:ascii="Arial" w:eastAsia="Arial" w:hAnsi="Arial" w:cs="Arial"/>
          <w:spacing w:val="-1"/>
        </w:rPr>
        <w:t>S</w:t>
      </w:r>
      <w:r w:rsidRPr="001A1AE7">
        <w:rPr>
          <w:rFonts w:ascii="Arial" w:eastAsia="Arial" w:hAnsi="Arial" w:cs="Arial"/>
          <w:spacing w:val="1"/>
        </w:rPr>
        <w:t>c</w:t>
      </w:r>
      <w:r w:rsidRPr="001A1AE7">
        <w:rPr>
          <w:rFonts w:ascii="Arial" w:eastAsia="Arial" w:hAnsi="Arial" w:cs="Arial"/>
        </w:rPr>
        <w:t>h</w:t>
      </w:r>
      <w:r w:rsidRPr="001A1AE7">
        <w:rPr>
          <w:rFonts w:ascii="Arial" w:eastAsia="Arial" w:hAnsi="Arial" w:cs="Arial"/>
          <w:spacing w:val="-1"/>
        </w:rPr>
        <w:t>e</w:t>
      </w:r>
      <w:r w:rsidRPr="001A1AE7">
        <w:rPr>
          <w:rFonts w:ascii="Arial" w:eastAsia="Arial" w:hAnsi="Arial" w:cs="Arial"/>
          <w:spacing w:val="2"/>
        </w:rPr>
        <w:t>d</w:t>
      </w:r>
      <w:r w:rsidRPr="001A1AE7">
        <w:rPr>
          <w:rFonts w:ascii="Arial" w:eastAsia="Arial" w:hAnsi="Arial" w:cs="Arial"/>
        </w:rPr>
        <w:t>u</w:t>
      </w:r>
      <w:r w:rsidRPr="001A1AE7">
        <w:rPr>
          <w:rFonts w:ascii="Arial" w:eastAsia="Arial" w:hAnsi="Arial" w:cs="Arial"/>
          <w:spacing w:val="1"/>
        </w:rPr>
        <w:t>l</w:t>
      </w:r>
      <w:r w:rsidRPr="001A1AE7">
        <w:rPr>
          <w:rFonts w:ascii="Arial" w:eastAsia="Arial" w:hAnsi="Arial" w:cs="Arial"/>
        </w:rPr>
        <w:t>e</w:t>
      </w:r>
      <w:r w:rsidRPr="001A1AE7">
        <w:rPr>
          <w:rFonts w:ascii="Arial" w:eastAsia="Arial" w:hAnsi="Arial" w:cs="Arial"/>
          <w:spacing w:val="-8"/>
        </w:rPr>
        <w:t xml:space="preserve"> </w:t>
      </w:r>
      <w:r w:rsidRPr="001A1AE7">
        <w:rPr>
          <w:rFonts w:ascii="Arial" w:eastAsia="Arial" w:hAnsi="Arial" w:cs="Arial"/>
        </w:rPr>
        <w:t>a</w:t>
      </w:r>
      <w:r w:rsidRPr="001A1AE7">
        <w:rPr>
          <w:rFonts w:ascii="Arial" w:eastAsia="Arial" w:hAnsi="Arial" w:cs="Arial"/>
          <w:spacing w:val="1"/>
        </w:rPr>
        <w:t>n</w:t>
      </w:r>
      <w:r w:rsidRPr="001A1AE7">
        <w:rPr>
          <w:rFonts w:ascii="Arial" w:eastAsia="Arial" w:hAnsi="Arial" w:cs="Arial"/>
        </w:rPr>
        <w:t>d</w:t>
      </w:r>
      <w:r w:rsidRPr="001A1AE7">
        <w:rPr>
          <w:rFonts w:ascii="Arial" w:eastAsia="Arial" w:hAnsi="Arial" w:cs="Arial"/>
          <w:spacing w:val="-3"/>
        </w:rPr>
        <w:t xml:space="preserve"> </w:t>
      </w:r>
      <w:r w:rsidRPr="001A1AE7">
        <w:rPr>
          <w:rFonts w:ascii="Arial" w:eastAsia="Arial" w:hAnsi="Arial" w:cs="Arial"/>
          <w:spacing w:val="4"/>
        </w:rPr>
        <w:t>m</w:t>
      </w:r>
      <w:r w:rsidRPr="001A1AE7">
        <w:rPr>
          <w:rFonts w:ascii="Arial" w:eastAsia="Arial" w:hAnsi="Arial" w:cs="Arial"/>
          <w:spacing w:val="2"/>
        </w:rPr>
        <w:t>a</w:t>
      </w:r>
      <w:r w:rsidRPr="001A1AE7">
        <w:rPr>
          <w:rFonts w:ascii="Arial" w:eastAsia="Arial" w:hAnsi="Arial" w:cs="Arial"/>
        </w:rPr>
        <w:t>y</w:t>
      </w:r>
      <w:r w:rsidRPr="001A1AE7">
        <w:rPr>
          <w:rFonts w:ascii="Arial" w:eastAsia="Arial" w:hAnsi="Arial" w:cs="Arial"/>
          <w:spacing w:val="-8"/>
        </w:rPr>
        <w:t xml:space="preserve"> </w:t>
      </w:r>
      <w:r w:rsidRPr="001A1AE7">
        <w:rPr>
          <w:rFonts w:ascii="Arial" w:eastAsia="Arial" w:hAnsi="Arial" w:cs="Arial"/>
        </w:rPr>
        <w:t>b</w:t>
      </w:r>
      <w:r w:rsidRPr="001A1AE7">
        <w:rPr>
          <w:rFonts w:ascii="Arial" w:eastAsia="Arial" w:hAnsi="Arial" w:cs="Arial"/>
          <w:spacing w:val="-1"/>
        </w:rPr>
        <w:t>e</w:t>
      </w:r>
      <w:r w:rsidRPr="001A1AE7">
        <w:rPr>
          <w:rFonts w:ascii="Arial" w:eastAsia="Arial" w:hAnsi="Arial" w:cs="Arial"/>
        </w:rPr>
        <w:t>:</w:t>
      </w:r>
    </w:p>
    <w:p w14:paraId="0796340B" w14:textId="77777777" w:rsidR="001A1AE7" w:rsidRPr="001A1AE7" w:rsidRDefault="001A1AE7" w:rsidP="001A1AE7">
      <w:pPr>
        <w:pStyle w:val="ListParagraph"/>
        <w:rPr>
          <w:rFonts w:ascii="Arial" w:eastAsia="Arial" w:hAnsi="Arial" w:cs="Arial"/>
          <w:b/>
          <w:szCs w:val="22"/>
        </w:rPr>
      </w:pPr>
    </w:p>
    <w:p w14:paraId="28573A40" w14:textId="77777777" w:rsidR="00810E05" w:rsidRPr="001A1AE7" w:rsidRDefault="000D66C9" w:rsidP="001A1AE7">
      <w:pPr>
        <w:pStyle w:val="ListParagraph"/>
        <w:numPr>
          <w:ilvl w:val="2"/>
          <w:numId w:val="8"/>
        </w:numPr>
        <w:ind w:left="1418" w:hanging="698"/>
        <w:rPr>
          <w:rFonts w:ascii="Arial" w:eastAsia="Arial" w:hAnsi="Arial" w:cs="Arial"/>
          <w:b/>
          <w:szCs w:val="22"/>
        </w:rPr>
      </w:pPr>
      <w:proofErr w:type="gramStart"/>
      <w:r w:rsidRPr="001A1AE7">
        <w:rPr>
          <w:rFonts w:ascii="Arial" w:eastAsia="Arial" w:hAnsi="Arial" w:cs="Arial"/>
        </w:rPr>
        <w:t>p</w:t>
      </w:r>
      <w:r w:rsidRPr="001A1AE7">
        <w:rPr>
          <w:rFonts w:ascii="Arial" w:eastAsia="Arial" w:hAnsi="Arial" w:cs="Arial"/>
          <w:spacing w:val="-1"/>
        </w:rPr>
        <w:t>e</w:t>
      </w:r>
      <w:r w:rsidRPr="001A1AE7">
        <w:rPr>
          <w:rFonts w:ascii="Arial" w:eastAsia="Arial" w:hAnsi="Arial" w:cs="Arial"/>
          <w:spacing w:val="1"/>
        </w:rPr>
        <w:t>rs</w:t>
      </w:r>
      <w:r w:rsidRPr="001A1AE7">
        <w:rPr>
          <w:rFonts w:ascii="Arial" w:eastAsia="Arial" w:hAnsi="Arial" w:cs="Arial"/>
        </w:rPr>
        <w:t>o</w:t>
      </w:r>
      <w:r w:rsidRPr="001A1AE7">
        <w:rPr>
          <w:rFonts w:ascii="Arial" w:eastAsia="Arial" w:hAnsi="Arial" w:cs="Arial"/>
          <w:spacing w:val="-1"/>
        </w:rPr>
        <w:t>n</w:t>
      </w:r>
      <w:r w:rsidRPr="001A1AE7">
        <w:rPr>
          <w:rFonts w:ascii="Arial" w:eastAsia="Arial" w:hAnsi="Arial" w:cs="Arial"/>
          <w:spacing w:val="2"/>
        </w:rPr>
        <w:t>a</w:t>
      </w:r>
      <w:r w:rsidRPr="001A1AE7">
        <w:rPr>
          <w:rFonts w:ascii="Arial" w:eastAsia="Arial" w:hAnsi="Arial" w:cs="Arial"/>
          <w:spacing w:val="-1"/>
        </w:rPr>
        <w:t>l</w:t>
      </w:r>
      <w:r w:rsidRPr="001A1AE7">
        <w:rPr>
          <w:rFonts w:ascii="Arial" w:eastAsia="Arial" w:hAnsi="Arial" w:cs="Arial"/>
          <w:spacing w:val="4"/>
        </w:rPr>
        <w:t>l</w:t>
      </w:r>
      <w:r w:rsidRPr="001A1AE7">
        <w:rPr>
          <w:rFonts w:ascii="Arial" w:eastAsia="Arial" w:hAnsi="Arial" w:cs="Arial"/>
        </w:rPr>
        <w:t>y</w:t>
      </w:r>
      <w:proofErr w:type="gramEnd"/>
      <w:r w:rsidRPr="001A1AE7">
        <w:rPr>
          <w:rFonts w:ascii="Arial" w:eastAsia="Arial" w:hAnsi="Arial" w:cs="Arial"/>
          <w:spacing w:val="-6"/>
        </w:rPr>
        <w:t xml:space="preserve"> </w:t>
      </w:r>
      <w:r w:rsidRPr="001A1AE7">
        <w:rPr>
          <w:rFonts w:ascii="Arial" w:eastAsia="Arial" w:hAnsi="Arial" w:cs="Arial"/>
        </w:rPr>
        <w:t>d</w:t>
      </w:r>
      <w:r w:rsidRPr="001A1AE7">
        <w:rPr>
          <w:rFonts w:ascii="Arial" w:eastAsia="Arial" w:hAnsi="Arial" w:cs="Arial"/>
          <w:spacing w:val="1"/>
        </w:rPr>
        <w:t>e</w:t>
      </w:r>
      <w:r w:rsidRPr="001A1AE7">
        <w:rPr>
          <w:rFonts w:ascii="Arial" w:eastAsia="Arial" w:hAnsi="Arial" w:cs="Arial"/>
          <w:spacing w:val="-1"/>
        </w:rPr>
        <w:t>l</w:t>
      </w:r>
      <w:r w:rsidRPr="001A1AE7">
        <w:rPr>
          <w:rFonts w:ascii="Arial" w:eastAsia="Arial" w:hAnsi="Arial" w:cs="Arial"/>
          <w:spacing w:val="1"/>
        </w:rPr>
        <w:t>i</w:t>
      </w:r>
      <w:r w:rsidRPr="001A1AE7">
        <w:rPr>
          <w:rFonts w:ascii="Arial" w:eastAsia="Arial" w:hAnsi="Arial" w:cs="Arial"/>
          <w:spacing w:val="-1"/>
        </w:rPr>
        <w:t>v</w:t>
      </w:r>
      <w:r w:rsidRPr="001A1AE7">
        <w:rPr>
          <w:rFonts w:ascii="Arial" w:eastAsia="Arial" w:hAnsi="Arial" w:cs="Arial"/>
        </w:rPr>
        <w:t>er</w:t>
      </w:r>
      <w:r w:rsidRPr="001A1AE7">
        <w:rPr>
          <w:rFonts w:ascii="Arial" w:eastAsia="Arial" w:hAnsi="Arial" w:cs="Arial"/>
          <w:spacing w:val="2"/>
        </w:rPr>
        <w:t>e</w:t>
      </w:r>
      <w:r w:rsidRPr="001A1AE7">
        <w:rPr>
          <w:rFonts w:ascii="Arial" w:eastAsia="Arial" w:hAnsi="Arial" w:cs="Arial"/>
        </w:rPr>
        <w:t>d</w:t>
      </w:r>
      <w:r w:rsidRPr="001A1AE7">
        <w:rPr>
          <w:rFonts w:ascii="Arial" w:eastAsia="Arial" w:hAnsi="Arial" w:cs="Arial"/>
          <w:spacing w:val="-2"/>
        </w:rPr>
        <w:t xml:space="preserve"> </w:t>
      </w:r>
      <w:r w:rsidRPr="001A1AE7">
        <w:rPr>
          <w:rFonts w:ascii="Arial" w:eastAsia="Arial" w:hAnsi="Arial" w:cs="Arial"/>
        </w:rPr>
        <w:t>or</w:t>
      </w:r>
      <w:r w:rsidRPr="001A1AE7">
        <w:rPr>
          <w:rFonts w:ascii="Arial" w:eastAsia="Arial" w:hAnsi="Arial" w:cs="Arial"/>
          <w:spacing w:val="5"/>
        </w:rPr>
        <w:t xml:space="preserve"> </w:t>
      </w:r>
      <w:r w:rsidRPr="001A1AE7">
        <w:rPr>
          <w:rFonts w:ascii="Arial" w:eastAsia="Arial" w:hAnsi="Arial" w:cs="Arial"/>
          <w:spacing w:val="1"/>
        </w:rPr>
        <w:t>s</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3"/>
        </w:rPr>
        <w:t xml:space="preserve"> </w:t>
      </w:r>
      <w:r w:rsidRPr="001A1AE7">
        <w:rPr>
          <w:rFonts w:ascii="Arial" w:eastAsia="Arial" w:hAnsi="Arial" w:cs="Arial"/>
          <w:spacing w:val="2"/>
        </w:rPr>
        <w:t>b</w:t>
      </w:r>
      <w:r w:rsidRPr="001A1AE7">
        <w:rPr>
          <w:rFonts w:ascii="Arial" w:eastAsia="Arial" w:hAnsi="Arial" w:cs="Arial"/>
        </w:rPr>
        <w:t>y</w:t>
      </w:r>
      <w:r w:rsidRPr="001A1AE7">
        <w:rPr>
          <w:rFonts w:ascii="Arial" w:eastAsia="Arial" w:hAnsi="Arial" w:cs="Arial"/>
          <w:spacing w:val="-1"/>
        </w:rPr>
        <w:t xml:space="preserve"> </w:t>
      </w:r>
      <w:r w:rsidRPr="001A1AE7">
        <w:rPr>
          <w:rFonts w:ascii="Arial" w:eastAsia="Arial" w:hAnsi="Arial" w:cs="Arial"/>
          <w:spacing w:val="2"/>
        </w:rPr>
        <w:t>f</w:t>
      </w:r>
      <w:r w:rsidRPr="001A1AE7">
        <w:rPr>
          <w:rFonts w:ascii="Arial" w:eastAsia="Arial" w:hAnsi="Arial" w:cs="Arial"/>
        </w:rPr>
        <w:t>a</w:t>
      </w:r>
      <w:r w:rsidRPr="001A1AE7">
        <w:rPr>
          <w:rFonts w:ascii="Arial" w:eastAsia="Arial" w:hAnsi="Arial" w:cs="Arial"/>
          <w:spacing w:val="1"/>
        </w:rPr>
        <w:t>cs</w:t>
      </w:r>
      <w:r w:rsidRPr="001A1AE7">
        <w:rPr>
          <w:rFonts w:ascii="Arial" w:eastAsia="Arial" w:hAnsi="Arial" w:cs="Arial"/>
          <w:spacing w:val="-1"/>
        </w:rPr>
        <w:t>i</w:t>
      </w:r>
      <w:r w:rsidRPr="001A1AE7">
        <w:rPr>
          <w:rFonts w:ascii="Arial" w:eastAsia="Arial" w:hAnsi="Arial" w:cs="Arial"/>
          <w:spacing w:val="4"/>
        </w:rPr>
        <w:t>m</w:t>
      </w:r>
      <w:r w:rsidRPr="001A1AE7">
        <w:rPr>
          <w:rFonts w:ascii="Arial" w:eastAsia="Arial" w:hAnsi="Arial" w:cs="Arial"/>
          <w:spacing w:val="-1"/>
        </w:rPr>
        <w:t>il</w:t>
      </w:r>
      <w:r w:rsidRPr="001A1AE7">
        <w:rPr>
          <w:rFonts w:ascii="Arial" w:eastAsia="Arial" w:hAnsi="Arial" w:cs="Arial"/>
        </w:rPr>
        <w:t>e</w:t>
      </w:r>
      <w:r w:rsidRPr="001A1AE7">
        <w:rPr>
          <w:rFonts w:ascii="Arial" w:eastAsia="Arial" w:hAnsi="Arial" w:cs="Arial"/>
          <w:spacing w:val="-2"/>
        </w:rPr>
        <w:t xml:space="preserve"> </w:t>
      </w:r>
      <w:r w:rsidRPr="001A1AE7">
        <w:rPr>
          <w:rFonts w:ascii="Arial" w:eastAsia="Arial" w:hAnsi="Arial" w:cs="Arial"/>
          <w:spacing w:val="-1"/>
        </w:rPr>
        <w:t>i</w:t>
      </w:r>
      <w:r w:rsidRPr="001A1AE7">
        <w:rPr>
          <w:rFonts w:ascii="Arial" w:eastAsia="Arial" w:hAnsi="Arial" w:cs="Arial"/>
        </w:rPr>
        <w:t>n</w:t>
      </w:r>
      <w:r w:rsidRPr="001A1AE7">
        <w:rPr>
          <w:rFonts w:ascii="Arial" w:eastAsia="Arial" w:hAnsi="Arial" w:cs="Arial"/>
          <w:spacing w:val="7"/>
        </w:rPr>
        <w:t xml:space="preserve"> </w:t>
      </w:r>
      <w:r w:rsidRPr="001A1AE7">
        <w:rPr>
          <w:rFonts w:ascii="Arial" w:eastAsia="Arial" w:hAnsi="Arial" w:cs="Arial"/>
          <w:spacing w:val="-2"/>
        </w:rPr>
        <w:t>w</w:t>
      </w:r>
      <w:r w:rsidRPr="001A1AE7">
        <w:rPr>
          <w:rFonts w:ascii="Arial" w:eastAsia="Arial" w:hAnsi="Arial" w:cs="Arial"/>
          <w:spacing w:val="2"/>
        </w:rPr>
        <w:t>h</w:t>
      </w:r>
      <w:r w:rsidRPr="001A1AE7">
        <w:rPr>
          <w:rFonts w:ascii="Arial" w:eastAsia="Arial" w:hAnsi="Arial" w:cs="Arial"/>
          <w:spacing w:val="-1"/>
        </w:rPr>
        <w:t>i</w:t>
      </w:r>
      <w:r w:rsidRPr="001A1AE7">
        <w:rPr>
          <w:rFonts w:ascii="Arial" w:eastAsia="Arial" w:hAnsi="Arial" w:cs="Arial"/>
          <w:spacing w:val="1"/>
        </w:rPr>
        <w:t>c</w:t>
      </w:r>
      <w:r w:rsidRPr="001A1AE7">
        <w:rPr>
          <w:rFonts w:ascii="Arial" w:eastAsia="Arial" w:hAnsi="Arial" w:cs="Arial"/>
        </w:rPr>
        <w:t>h</w:t>
      </w:r>
      <w:r w:rsidRPr="001A1AE7">
        <w:rPr>
          <w:rFonts w:ascii="Arial" w:eastAsia="Arial" w:hAnsi="Arial" w:cs="Arial"/>
          <w:spacing w:val="1"/>
        </w:rPr>
        <w:t xml:space="preserve"> c</w:t>
      </w:r>
      <w:r w:rsidRPr="001A1AE7">
        <w:rPr>
          <w:rFonts w:ascii="Arial" w:eastAsia="Arial" w:hAnsi="Arial" w:cs="Arial"/>
        </w:rPr>
        <w:t>a</w:t>
      </w:r>
      <w:r w:rsidRPr="001A1AE7">
        <w:rPr>
          <w:rFonts w:ascii="Arial" w:eastAsia="Arial" w:hAnsi="Arial" w:cs="Arial"/>
          <w:spacing w:val="1"/>
        </w:rPr>
        <w:t>s</w:t>
      </w:r>
      <w:r w:rsidRPr="001A1AE7">
        <w:rPr>
          <w:rFonts w:ascii="Arial" w:eastAsia="Arial" w:hAnsi="Arial" w:cs="Arial"/>
        </w:rPr>
        <w:t>e</w:t>
      </w:r>
      <w:r w:rsidRPr="001A1AE7">
        <w:rPr>
          <w:rFonts w:ascii="Arial" w:eastAsia="Arial" w:hAnsi="Arial" w:cs="Arial"/>
          <w:spacing w:val="2"/>
        </w:rPr>
        <w:t xml:space="preserve"> </w:t>
      </w:r>
      <w:r w:rsidRPr="001A1AE7">
        <w:rPr>
          <w:rFonts w:ascii="Arial" w:eastAsia="Arial" w:hAnsi="Arial" w:cs="Arial"/>
          <w:spacing w:val="-1"/>
        </w:rPr>
        <w:t>i</w:t>
      </w:r>
      <w:r w:rsidRPr="001A1AE7">
        <w:rPr>
          <w:rFonts w:ascii="Arial" w:eastAsia="Arial" w:hAnsi="Arial" w:cs="Arial"/>
        </w:rPr>
        <w:t>t</w:t>
      </w:r>
      <w:r w:rsidRPr="001A1AE7">
        <w:rPr>
          <w:rFonts w:ascii="Arial" w:eastAsia="Arial" w:hAnsi="Arial" w:cs="Arial"/>
          <w:spacing w:val="6"/>
        </w:rPr>
        <w:t xml:space="preserve"> </w:t>
      </w:r>
      <w:r w:rsidRPr="001A1AE7">
        <w:rPr>
          <w:rFonts w:ascii="Arial" w:eastAsia="Arial" w:hAnsi="Arial" w:cs="Arial"/>
          <w:spacing w:val="1"/>
        </w:rPr>
        <w:t>s</w:t>
      </w:r>
      <w:r w:rsidRPr="001A1AE7">
        <w:rPr>
          <w:rFonts w:ascii="Arial" w:eastAsia="Arial" w:hAnsi="Arial" w:cs="Arial"/>
        </w:rPr>
        <w:t>h</w:t>
      </w:r>
      <w:r w:rsidRPr="001A1AE7">
        <w:rPr>
          <w:rFonts w:ascii="Arial" w:eastAsia="Arial" w:hAnsi="Arial" w:cs="Arial"/>
          <w:spacing w:val="-1"/>
        </w:rPr>
        <w:t>al</w:t>
      </w:r>
      <w:r w:rsidRPr="001A1AE7">
        <w:rPr>
          <w:rFonts w:ascii="Arial" w:eastAsia="Arial" w:hAnsi="Arial" w:cs="Arial"/>
        </w:rPr>
        <w:t>l</w:t>
      </w:r>
      <w:r w:rsidRPr="001A1AE7">
        <w:rPr>
          <w:rFonts w:ascii="Arial" w:eastAsia="Arial" w:hAnsi="Arial" w:cs="Arial"/>
          <w:spacing w:val="2"/>
        </w:rPr>
        <w:t xml:space="preserve"> </w:t>
      </w:r>
      <w:r w:rsidRPr="001A1AE7">
        <w:rPr>
          <w:rFonts w:ascii="Arial" w:eastAsia="Arial" w:hAnsi="Arial" w:cs="Arial"/>
        </w:rPr>
        <w:t>be</w:t>
      </w:r>
      <w:r w:rsidRPr="001A1AE7">
        <w:rPr>
          <w:rFonts w:ascii="Arial" w:eastAsia="Arial" w:hAnsi="Arial" w:cs="Arial"/>
          <w:spacing w:val="4"/>
        </w:rPr>
        <w:t xml:space="preserve"> </w:t>
      </w:r>
      <w:r w:rsidRPr="001A1AE7">
        <w:rPr>
          <w:rFonts w:ascii="Arial" w:eastAsia="Arial" w:hAnsi="Arial" w:cs="Arial"/>
          <w:spacing w:val="2"/>
        </w:rPr>
        <w:t>d</w:t>
      </w:r>
      <w:r w:rsidRPr="001A1AE7">
        <w:rPr>
          <w:rFonts w:ascii="Arial" w:eastAsia="Arial" w:hAnsi="Arial" w:cs="Arial"/>
        </w:rPr>
        <w:t>e</w:t>
      </w:r>
      <w:r w:rsidRPr="001A1AE7">
        <w:rPr>
          <w:rFonts w:ascii="Arial" w:eastAsia="Arial" w:hAnsi="Arial" w:cs="Arial"/>
          <w:spacing w:val="-1"/>
        </w:rPr>
        <w:t>e</w:t>
      </w:r>
      <w:r w:rsidRPr="001A1AE7">
        <w:rPr>
          <w:rFonts w:ascii="Arial" w:eastAsia="Arial" w:hAnsi="Arial" w:cs="Arial"/>
          <w:spacing w:val="4"/>
        </w:rPr>
        <w:t>m</w:t>
      </w:r>
      <w:r w:rsidRPr="001A1AE7">
        <w:rPr>
          <w:rFonts w:ascii="Arial" w:eastAsia="Arial" w:hAnsi="Arial" w:cs="Arial"/>
        </w:rPr>
        <w:t>ed</w:t>
      </w:r>
      <w:r w:rsidRPr="001A1AE7">
        <w:rPr>
          <w:rFonts w:ascii="Arial" w:eastAsia="Arial" w:hAnsi="Arial" w:cs="Arial"/>
          <w:spacing w:val="-1"/>
        </w:rPr>
        <w:t xml:space="preserve"> </w:t>
      </w:r>
      <w:r w:rsidRPr="001A1AE7">
        <w:rPr>
          <w:rFonts w:ascii="Arial" w:eastAsia="Arial" w:hAnsi="Arial" w:cs="Arial"/>
        </w:rPr>
        <w:t>to h</w:t>
      </w:r>
      <w:r w:rsidRPr="001A1AE7">
        <w:rPr>
          <w:rFonts w:ascii="Arial" w:eastAsia="Arial" w:hAnsi="Arial" w:cs="Arial"/>
          <w:spacing w:val="-1"/>
        </w:rPr>
        <w:t>a</w:t>
      </w:r>
      <w:r w:rsidRPr="001A1AE7">
        <w:rPr>
          <w:rFonts w:ascii="Arial" w:eastAsia="Arial" w:hAnsi="Arial" w:cs="Arial"/>
          <w:spacing w:val="1"/>
        </w:rPr>
        <w:t>v</w:t>
      </w:r>
      <w:r w:rsidRPr="001A1AE7">
        <w:rPr>
          <w:rFonts w:ascii="Arial" w:eastAsia="Arial" w:hAnsi="Arial" w:cs="Arial"/>
        </w:rPr>
        <w:t>e</w:t>
      </w:r>
      <w:r w:rsidRPr="001A1AE7">
        <w:rPr>
          <w:rFonts w:ascii="Arial" w:eastAsia="Arial" w:hAnsi="Arial" w:cs="Arial"/>
          <w:spacing w:val="-4"/>
        </w:rPr>
        <w:t xml:space="preserve"> </w:t>
      </w:r>
      <w:r w:rsidRPr="001A1AE7">
        <w:rPr>
          <w:rFonts w:ascii="Arial" w:eastAsia="Arial" w:hAnsi="Arial" w:cs="Arial"/>
          <w:spacing w:val="1"/>
        </w:rPr>
        <w:t>b</w:t>
      </w:r>
      <w:r w:rsidRPr="001A1AE7">
        <w:rPr>
          <w:rFonts w:ascii="Arial" w:eastAsia="Arial" w:hAnsi="Arial" w:cs="Arial"/>
        </w:rPr>
        <w:t>e</w:t>
      </w:r>
      <w:r w:rsidRPr="001A1AE7">
        <w:rPr>
          <w:rFonts w:ascii="Arial" w:eastAsia="Arial" w:hAnsi="Arial" w:cs="Arial"/>
          <w:spacing w:val="-1"/>
        </w:rPr>
        <w:t>e</w:t>
      </w:r>
      <w:r w:rsidRPr="001A1AE7">
        <w:rPr>
          <w:rFonts w:ascii="Arial" w:eastAsia="Arial" w:hAnsi="Arial" w:cs="Arial"/>
        </w:rPr>
        <w:t>n</w:t>
      </w:r>
      <w:r w:rsidRPr="001A1AE7">
        <w:rPr>
          <w:rFonts w:ascii="Arial" w:eastAsia="Arial" w:hAnsi="Arial" w:cs="Arial"/>
          <w:spacing w:val="-2"/>
        </w:rPr>
        <w:t xml:space="preserve"> </w:t>
      </w:r>
      <w:r w:rsidRPr="001A1AE7">
        <w:rPr>
          <w:rFonts w:ascii="Arial" w:eastAsia="Arial" w:hAnsi="Arial" w:cs="Arial"/>
        </w:rPr>
        <w:t>g</w:t>
      </w:r>
      <w:r w:rsidRPr="001A1AE7">
        <w:rPr>
          <w:rFonts w:ascii="Arial" w:eastAsia="Arial" w:hAnsi="Arial" w:cs="Arial"/>
          <w:spacing w:val="2"/>
        </w:rPr>
        <w:t>i</w:t>
      </w:r>
      <w:r w:rsidRPr="001A1AE7">
        <w:rPr>
          <w:rFonts w:ascii="Arial" w:eastAsia="Arial" w:hAnsi="Arial" w:cs="Arial"/>
          <w:spacing w:val="-1"/>
        </w:rPr>
        <w:t>v</w:t>
      </w:r>
      <w:r w:rsidRPr="001A1AE7">
        <w:rPr>
          <w:rFonts w:ascii="Arial" w:eastAsia="Arial" w:hAnsi="Arial" w:cs="Arial"/>
          <w:spacing w:val="2"/>
        </w:rPr>
        <w:t>e</w:t>
      </w:r>
      <w:r w:rsidRPr="001A1AE7">
        <w:rPr>
          <w:rFonts w:ascii="Arial" w:eastAsia="Arial" w:hAnsi="Arial" w:cs="Arial"/>
        </w:rPr>
        <w:t>n</w:t>
      </w:r>
      <w:r w:rsidRPr="001A1AE7">
        <w:rPr>
          <w:rFonts w:ascii="Arial" w:eastAsia="Arial" w:hAnsi="Arial" w:cs="Arial"/>
          <w:spacing w:val="-5"/>
        </w:rPr>
        <w:t xml:space="preserve"> </w:t>
      </w:r>
      <w:r w:rsidRPr="001A1AE7">
        <w:rPr>
          <w:rFonts w:ascii="Arial" w:eastAsia="Arial" w:hAnsi="Arial" w:cs="Arial"/>
          <w:spacing w:val="1"/>
        </w:rPr>
        <w:t>o</w:t>
      </w:r>
      <w:r w:rsidRPr="001A1AE7">
        <w:rPr>
          <w:rFonts w:ascii="Arial" w:eastAsia="Arial" w:hAnsi="Arial" w:cs="Arial"/>
        </w:rPr>
        <w:t>n</w:t>
      </w:r>
      <w:r w:rsidRPr="001A1AE7">
        <w:rPr>
          <w:rFonts w:ascii="Arial" w:eastAsia="Arial" w:hAnsi="Arial" w:cs="Arial"/>
          <w:spacing w:val="-2"/>
        </w:rPr>
        <w:t xml:space="preserve"> </w:t>
      </w:r>
      <w:r w:rsidRPr="001A1AE7">
        <w:rPr>
          <w:rFonts w:ascii="Arial" w:eastAsia="Arial" w:hAnsi="Arial" w:cs="Arial"/>
          <w:spacing w:val="-1"/>
        </w:rPr>
        <w:t>a</w:t>
      </w:r>
      <w:r w:rsidRPr="001A1AE7">
        <w:rPr>
          <w:rFonts w:ascii="Arial" w:eastAsia="Arial" w:hAnsi="Arial" w:cs="Arial"/>
          <w:spacing w:val="1"/>
        </w:rPr>
        <w:t>c</w:t>
      </w:r>
      <w:r w:rsidRPr="001A1AE7">
        <w:rPr>
          <w:rFonts w:ascii="Arial" w:eastAsia="Arial" w:hAnsi="Arial" w:cs="Arial"/>
        </w:rPr>
        <w:t>t</w:t>
      </w:r>
      <w:r w:rsidRPr="001A1AE7">
        <w:rPr>
          <w:rFonts w:ascii="Arial" w:eastAsia="Arial" w:hAnsi="Arial" w:cs="Arial"/>
          <w:spacing w:val="2"/>
        </w:rPr>
        <w:t>u</w:t>
      </w:r>
      <w:r w:rsidRPr="001A1AE7">
        <w:rPr>
          <w:rFonts w:ascii="Arial" w:eastAsia="Arial" w:hAnsi="Arial" w:cs="Arial"/>
        </w:rPr>
        <w:t>al</w:t>
      </w:r>
      <w:r w:rsidRPr="001A1AE7">
        <w:rPr>
          <w:rFonts w:ascii="Arial" w:eastAsia="Arial" w:hAnsi="Arial" w:cs="Arial"/>
          <w:spacing w:val="-4"/>
        </w:rPr>
        <w:t xml:space="preserve"> </w:t>
      </w:r>
      <w:r w:rsidRPr="001A1AE7">
        <w:rPr>
          <w:rFonts w:ascii="Arial" w:eastAsia="Arial" w:hAnsi="Arial" w:cs="Arial"/>
          <w:spacing w:val="1"/>
        </w:rPr>
        <w:t>r</w:t>
      </w:r>
      <w:r w:rsidRPr="001A1AE7">
        <w:rPr>
          <w:rFonts w:ascii="Arial" w:eastAsia="Arial" w:hAnsi="Arial" w:cs="Arial"/>
        </w:rPr>
        <w:t>e</w:t>
      </w:r>
      <w:r w:rsidRPr="001A1AE7">
        <w:rPr>
          <w:rFonts w:ascii="Arial" w:eastAsia="Arial" w:hAnsi="Arial" w:cs="Arial"/>
          <w:spacing w:val="1"/>
        </w:rPr>
        <w:t>c</w:t>
      </w:r>
      <w:r w:rsidRPr="001A1AE7">
        <w:rPr>
          <w:rFonts w:ascii="Arial" w:eastAsia="Arial" w:hAnsi="Arial" w:cs="Arial"/>
        </w:rPr>
        <w:t>e</w:t>
      </w:r>
      <w:r w:rsidRPr="001A1AE7">
        <w:rPr>
          <w:rFonts w:ascii="Arial" w:eastAsia="Arial" w:hAnsi="Arial" w:cs="Arial"/>
          <w:spacing w:val="-1"/>
        </w:rPr>
        <w:t>i</w:t>
      </w:r>
      <w:r w:rsidRPr="001A1AE7">
        <w:rPr>
          <w:rFonts w:ascii="Arial" w:eastAsia="Arial" w:hAnsi="Arial" w:cs="Arial"/>
        </w:rPr>
        <w:t>pt;</w:t>
      </w:r>
    </w:p>
    <w:p w14:paraId="35628231" w14:textId="77777777" w:rsidR="001A1AE7" w:rsidRPr="001A1AE7" w:rsidRDefault="001A1AE7" w:rsidP="001A1AE7">
      <w:pPr>
        <w:pStyle w:val="ListParagraph"/>
        <w:ind w:left="1418"/>
        <w:rPr>
          <w:rFonts w:ascii="Arial" w:eastAsia="Arial" w:hAnsi="Arial" w:cs="Arial"/>
          <w:b/>
          <w:szCs w:val="22"/>
        </w:rPr>
      </w:pPr>
    </w:p>
    <w:p w14:paraId="1F295C95" w14:textId="77777777" w:rsidR="00810E05" w:rsidRPr="001A1AE7" w:rsidRDefault="000D66C9" w:rsidP="001A1AE7">
      <w:pPr>
        <w:pStyle w:val="ListParagraph"/>
        <w:numPr>
          <w:ilvl w:val="2"/>
          <w:numId w:val="8"/>
        </w:numPr>
        <w:ind w:left="1418" w:hanging="698"/>
        <w:rPr>
          <w:rFonts w:ascii="Arial" w:eastAsia="Arial" w:hAnsi="Arial" w:cs="Arial"/>
          <w:b/>
          <w:szCs w:val="22"/>
        </w:rPr>
      </w:pPr>
      <w:r w:rsidRPr="001A1AE7">
        <w:rPr>
          <w:rFonts w:ascii="Arial" w:eastAsia="Arial" w:hAnsi="Arial" w:cs="Arial"/>
          <w:spacing w:val="1"/>
        </w:rPr>
        <w:t>s</w:t>
      </w:r>
      <w:r w:rsidRPr="001A1AE7">
        <w:rPr>
          <w:rFonts w:ascii="Arial" w:eastAsia="Arial" w:hAnsi="Arial" w:cs="Arial"/>
        </w:rPr>
        <w:t>e</w:t>
      </w:r>
      <w:r w:rsidRPr="001A1AE7">
        <w:rPr>
          <w:rFonts w:ascii="Arial" w:eastAsia="Arial" w:hAnsi="Arial" w:cs="Arial"/>
          <w:spacing w:val="-1"/>
        </w:rPr>
        <w:t>n</w:t>
      </w:r>
      <w:r w:rsidRPr="001A1AE7">
        <w:rPr>
          <w:rFonts w:ascii="Arial" w:eastAsia="Arial" w:hAnsi="Arial" w:cs="Arial"/>
        </w:rPr>
        <w:t>t</w:t>
      </w:r>
      <w:r w:rsidRPr="001A1AE7">
        <w:rPr>
          <w:rFonts w:ascii="Arial" w:eastAsia="Arial" w:hAnsi="Arial" w:cs="Arial"/>
          <w:spacing w:val="10"/>
        </w:rPr>
        <w:t xml:space="preserve"> </w:t>
      </w:r>
      <w:r w:rsidRPr="001A1AE7">
        <w:rPr>
          <w:rFonts w:ascii="Arial" w:eastAsia="Arial" w:hAnsi="Arial" w:cs="Arial"/>
          <w:spacing w:val="4"/>
        </w:rPr>
        <w:t>b</w:t>
      </w:r>
      <w:r w:rsidRPr="001A1AE7">
        <w:rPr>
          <w:rFonts w:ascii="Arial" w:eastAsia="Arial" w:hAnsi="Arial" w:cs="Arial"/>
        </w:rPr>
        <w:t>y</w:t>
      </w:r>
      <w:r w:rsidRPr="001A1AE7">
        <w:rPr>
          <w:rFonts w:ascii="Arial" w:eastAsia="Arial" w:hAnsi="Arial" w:cs="Arial"/>
          <w:spacing w:val="8"/>
        </w:rPr>
        <w:t xml:space="preserve"> </w:t>
      </w:r>
      <w:r w:rsidRPr="001A1AE7">
        <w:rPr>
          <w:rFonts w:ascii="Arial" w:eastAsia="Arial" w:hAnsi="Arial" w:cs="Arial"/>
        </w:rPr>
        <w:t>pr</w:t>
      </w:r>
      <w:r w:rsidRPr="001A1AE7">
        <w:rPr>
          <w:rFonts w:ascii="Arial" w:eastAsia="Arial" w:hAnsi="Arial" w:cs="Arial"/>
          <w:spacing w:val="2"/>
        </w:rPr>
        <w:t>e</w:t>
      </w:r>
      <w:r w:rsidRPr="001A1AE7">
        <w:rPr>
          <w:rFonts w:ascii="Arial" w:eastAsia="Arial" w:hAnsi="Arial" w:cs="Arial"/>
          <w:spacing w:val="1"/>
        </w:rPr>
        <w:t>-</w:t>
      </w:r>
      <w:r w:rsidRPr="001A1AE7">
        <w:rPr>
          <w:rFonts w:ascii="Arial" w:eastAsia="Arial" w:hAnsi="Arial" w:cs="Arial"/>
          <w:spacing w:val="2"/>
        </w:rPr>
        <w:t>p</w:t>
      </w:r>
      <w:r w:rsidRPr="001A1AE7">
        <w:rPr>
          <w:rFonts w:ascii="Arial" w:eastAsia="Arial" w:hAnsi="Arial" w:cs="Arial"/>
        </w:rPr>
        <w:t>a</w:t>
      </w:r>
      <w:r w:rsidRPr="001A1AE7">
        <w:rPr>
          <w:rFonts w:ascii="Arial" w:eastAsia="Arial" w:hAnsi="Arial" w:cs="Arial"/>
          <w:spacing w:val="1"/>
        </w:rPr>
        <w:t>i</w:t>
      </w:r>
      <w:r w:rsidRPr="001A1AE7">
        <w:rPr>
          <w:rFonts w:ascii="Arial" w:eastAsia="Arial" w:hAnsi="Arial" w:cs="Arial"/>
        </w:rPr>
        <w:t>d</w:t>
      </w:r>
      <w:r w:rsidRPr="001A1AE7">
        <w:rPr>
          <w:rFonts w:ascii="Arial" w:eastAsia="Arial" w:hAnsi="Arial" w:cs="Arial"/>
          <w:spacing w:val="7"/>
        </w:rPr>
        <w:t xml:space="preserve"> </w:t>
      </w:r>
      <w:r w:rsidRPr="001A1AE7">
        <w:rPr>
          <w:rFonts w:ascii="Arial" w:eastAsia="Arial" w:hAnsi="Arial" w:cs="Arial"/>
        </w:rPr>
        <w:t>p</w:t>
      </w:r>
      <w:r w:rsidRPr="001A1AE7">
        <w:rPr>
          <w:rFonts w:ascii="Arial" w:eastAsia="Arial" w:hAnsi="Arial" w:cs="Arial"/>
          <w:spacing w:val="-1"/>
        </w:rPr>
        <w:t>o</w:t>
      </w:r>
      <w:r w:rsidRPr="001A1AE7">
        <w:rPr>
          <w:rFonts w:ascii="Arial" w:eastAsia="Arial" w:hAnsi="Arial" w:cs="Arial"/>
          <w:spacing w:val="1"/>
        </w:rPr>
        <w:t>s</w:t>
      </w:r>
      <w:r w:rsidRPr="001A1AE7">
        <w:rPr>
          <w:rFonts w:ascii="Arial" w:eastAsia="Arial" w:hAnsi="Arial" w:cs="Arial"/>
        </w:rPr>
        <w:t>t,</w:t>
      </w:r>
      <w:r w:rsidRPr="001A1AE7">
        <w:rPr>
          <w:rFonts w:ascii="Arial" w:eastAsia="Arial" w:hAnsi="Arial" w:cs="Arial"/>
          <w:spacing w:val="12"/>
        </w:rPr>
        <w:t xml:space="preserve"> </w:t>
      </w:r>
      <w:r w:rsidRPr="001A1AE7">
        <w:rPr>
          <w:rFonts w:ascii="Arial" w:eastAsia="Arial" w:hAnsi="Arial" w:cs="Arial"/>
          <w:spacing w:val="-1"/>
        </w:rPr>
        <w:t>i</w:t>
      </w:r>
      <w:r w:rsidRPr="001A1AE7">
        <w:rPr>
          <w:rFonts w:ascii="Arial" w:eastAsia="Arial" w:hAnsi="Arial" w:cs="Arial"/>
        </w:rPr>
        <w:t>n</w:t>
      </w:r>
      <w:r w:rsidRPr="001A1AE7">
        <w:rPr>
          <w:rFonts w:ascii="Arial" w:eastAsia="Arial" w:hAnsi="Arial" w:cs="Arial"/>
          <w:spacing w:val="16"/>
        </w:rPr>
        <w:t xml:space="preserve"> </w:t>
      </w:r>
      <w:r w:rsidRPr="001A1AE7">
        <w:rPr>
          <w:rFonts w:ascii="Arial" w:eastAsia="Arial" w:hAnsi="Arial" w:cs="Arial"/>
        </w:rPr>
        <w:t>wh</w:t>
      </w:r>
      <w:r w:rsidRPr="001A1AE7">
        <w:rPr>
          <w:rFonts w:ascii="Arial" w:eastAsia="Arial" w:hAnsi="Arial" w:cs="Arial"/>
          <w:spacing w:val="-1"/>
        </w:rPr>
        <w:t>i</w:t>
      </w:r>
      <w:r w:rsidRPr="001A1AE7">
        <w:rPr>
          <w:rFonts w:ascii="Arial" w:eastAsia="Arial" w:hAnsi="Arial" w:cs="Arial"/>
          <w:spacing w:val="1"/>
        </w:rPr>
        <w:t>c</w:t>
      </w:r>
      <w:r w:rsidRPr="001A1AE7">
        <w:rPr>
          <w:rFonts w:ascii="Arial" w:eastAsia="Arial" w:hAnsi="Arial" w:cs="Arial"/>
        </w:rPr>
        <w:t>h</w:t>
      </w:r>
      <w:r w:rsidRPr="001A1AE7">
        <w:rPr>
          <w:rFonts w:ascii="Arial" w:eastAsia="Arial" w:hAnsi="Arial" w:cs="Arial"/>
          <w:spacing w:val="9"/>
        </w:rPr>
        <w:t xml:space="preserve"> </w:t>
      </w:r>
      <w:r w:rsidRPr="001A1AE7">
        <w:rPr>
          <w:rFonts w:ascii="Arial" w:eastAsia="Arial" w:hAnsi="Arial" w:cs="Arial"/>
          <w:spacing w:val="1"/>
        </w:rPr>
        <w:t>c</w:t>
      </w:r>
      <w:r w:rsidRPr="001A1AE7">
        <w:rPr>
          <w:rFonts w:ascii="Arial" w:eastAsia="Arial" w:hAnsi="Arial" w:cs="Arial"/>
        </w:rPr>
        <w:t>a</w:t>
      </w:r>
      <w:r w:rsidRPr="001A1AE7">
        <w:rPr>
          <w:rFonts w:ascii="Arial" w:eastAsia="Arial" w:hAnsi="Arial" w:cs="Arial"/>
          <w:spacing w:val="1"/>
        </w:rPr>
        <w:t>s</w:t>
      </w:r>
      <w:r w:rsidRPr="001A1AE7">
        <w:rPr>
          <w:rFonts w:ascii="Arial" w:eastAsia="Arial" w:hAnsi="Arial" w:cs="Arial"/>
        </w:rPr>
        <w:t>e</w:t>
      </w:r>
      <w:r w:rsidRPr="001A1AE7">
        <w:rPr>
          <w:rFonts w:ascii="Arial" w:eastAsia="Arial" w:hAnsi="Arial" w:cs="Arial"/>
          <w:spacing w:val="12"/>
        </w:rPr>
        <w:t xml:space="preserve"> </w:t>
      </w:r>
      <w:r w:rsidRPr="001A1AE7">
        <w:rPr>
          <w:rFonts w:ascii="Arial" w:eastAsia="Arial" w:hAnsi="Arial" w:cs="Arial"/>
          <w:spacing w:val="-1"/>
        </w:rPr>
        <w:t>i</w:t>
      </w:r>
      <w:r w:rsidRPr="001A1AE7">
        <w:rPr>
          <w:rFonts w:ascii="Arial" w:eastAsia="Arial" w:hAnsi="Arial" w:cs="Arial"/>
        </w:rPr>
        <w:t>t</w:t>
      </w:r>
      <w:r w:rsidRPr="001A1AE7">
        <w:rPr>
          <w:rFonts w:ascii="Arial" w:eastAsia="Arial" w:hAnsi="Arial" w:cs="Arial"/>
          <w:spacing w:val="15"/>
        </w:rPr>
        <w:t xml:space="preserve"> </w:t>
      </w:r>
      <w:r w:rsidRPr="001A1AE7">
        <w:rPr>
          <w:rFonts w:ascii="Arial" w:eastAsia="Arial" w:hAnsi="Arial" w:cs="Arial"/>
          <w:spacing w:val="-1"/>
        </w:rPr>
        <w:t>i</w:t>
      </w:r>
      <w:r w:rsidRPr="001A1AE7">
        <w:rPr>
          <w:rFonts w:ascii="Arial" w:eastAsia="Arial" w:hAnsi="Arial" w:cs="Arial"/>
        </w:rPr>
        <w:t>s</w:t>
      </w:r>
      <w:r w:rsidRPr="001A1AE7">
        <w:rPr>
          <w:rFonts w:ascii="Arial" w:eastAsia="Arial" w:hAnsi="Arial" w:cs="Arial"/>
          <w:spacing w:val="14"/>
        </w:rPr>
        <w:t xml:space="preserve"> </w:t>
      </w:r>
      <w:r w:rsidRPr="001A1AE7">
        <w:rPr>
          <w:rFonts w:ascii="Arial" w:eastAsia="Arial" w:hAnsi="Arial" w:cs="Arial"/>
        </w:rPr>
        <w:t>d</w:t>
      </w:r>
      <w:r w:rsidRPr="001A1AE7">
        <w:rPr>
          <w:rFonts w:ascii="Arial" w:eastAsia="Arial" w:hAnsi="Arial" w:cs="Arial"/>
          <w:spacing w:val="-1"/>
        </w:rPr>
        <w:t>e</w:t>
      </w:r>
      <w:r w:rsidRPr="001A1AE7">
        <w:rPr>
          <w:rFonts w:ascii="Arial" w:eastAsia="Arial" w:hAnsi="Arial" w:cs="Arial"/>
        </w:rPr>
        <w:t>e</w:t>
      </w:r>
      <w:r w:rsidRPr="001A1AE7">
        <w:rPr>
          <w:rFonts w:ascii="Arial" w:eastAsia="Arial" w:hAnsi="Arial" w:cs="Arial"/>
          <w:spacing w:val="4"/>
        </w:rPr>
        <w:t>m</w:t>
      </w:r>
      <w:r w:rsidRPr="001A1AE7">
        <w:rPr>
          <w:rFonts w:ascii="Arial" w:eastAsia="Arial" w:hAnsi="Arial" w:cs="Arial"/>
        </w:rPr>
        <w:t>ed</w:t>
      </w:r>
      <w:r w:rsidRPr="001A1AE7">
        <w:rPr>
          <w:rFonts w:ascii="Arial" w:eastAsia="Arial" w:hAnsi="Arial" w:cs="Arial"/>
          <w:spacing w:val="6"/>
        </w:rPr>
        <w:t xml:space="preserve"> </w:t>
      </w:r>
      <w:r w:rsidRPr="001A1AE7">
        <w:rPr>
          <w:rFonts w:ascii="Arial" w:eastAsia="Arial" w:hAnsi="Arial" w:cs="Arial"/>
          <w:spacing w:val="2"/>
        </w:rPr>
        <w:t>g</w:t>
      </w:r>
      <w:r w:rsidRPr="001A1AE7">
        <w:rPr>
          <w:rFonts w:ascii="Arial" w:eastAsia="Arial" w:hAnsi="Arial" w:cs="Arial"/>
          <w:spacing w:val="-1"/>
        </w:rPr>
        <w:t>i</w:t>
      </w:r>
      <w:r w:rsidRPr="001A1AE7">
        <w:rPr>
          <w:rFonts w:ascii="Arial" w:eastAsia="Arial" w:hAnsi="Arial" w:cs="Arial"/>
          <w:spacing w:val="1"/>
        </w:rPr>
        <w:t>v</w:t>
      </w:r>
      <w:r w:rsidRPr="001A1AE7">
        <w:rPr>
          <w:rFonts w:ascii="Arial" w:eastAsia="Arial" w:hAnsi="Arial" w:cs="Arial"/>
        </w:rPr>
        <w:t>en</w:t>
      </w:r>
      <w:r w:rsidRPr="001A1AE7">
        <w:rPr>
          <w:rFonts w:ascii="Arial" w:eastAsia="Arial" w:hAnsi="Arial" w:cs="Arial"/>
          <w:spacing w:val="8"/>
        </w:rPr>
        <w:t xml:space="preserve"> </w:t>
      </w:r>
      <w:r w:rsidRPr="001A1AE7">
        <w:rPr>
          <w:rFonts w:ascii="Arial" w:eastAsia="Arial" w:hAnsi="Arial" w:cs="Arial"/>
          <w:spacing w:val="2"/>
        </w:rPr>
        <w:t>t</w:t>
      </w:r>
      <w:r w:rsidRPr="001A1AE7">
        <w:rPr>
          <w:rFonts w:ascii="Arial" w:eastAsia="Arial" w:hAnsi="Arial" w:cs="Arial"/>
        </w:rPr>
        <w:t>wo</w:t>
      </w:r>
      <w:r w:rsidRPr="001A1AE7">
        <w:rPr>
          <w:rFonts w:ascii="Arial" w:eastAsia="Arial" w:hAnsi="Arial" w:cs="Arial"/>
          <w:spacing w:val="17"/>
        </w:rPr>
        <w:t xml:space="preserve"> </w:t>
      </w:r>
      <w:r w:rsidRPr="001A1AE7">
        <w:rPr>
          <w:rFonts w:ascii="Arial" w:eastAsia="Arial" w:hAnsi="Arial" w:cs="Arial"/>
          <w:spacing w:val="2"/>
        </w:rPr>
        <w:t>B</w:t>
      </w:r>
      <w:r w:rsidRPr="001A1AE7">
        <w:rPr>
          <w:rFonts w:ascii="Arial" w:eastAsia="Arial" w:hAnsi="Arial" w:cs="Arial"/>
        </w:rPr>
        <w:t>u</w:t>
      </w:r>
      <w:r w:rsidRPr="001A1AE7">
        <w:rPr>
          <w:rFonts w:ascii="Arial" w:eastAsia="Arial" w:hAnsi="Arial" w:cs="Arial"/>
          <w:spacing w:val="1"/>
        </w:rPr>
        <w:t>s</w:t>
      </w:r>
      <w:r w:rsidRPr="001A1AE7">
        <w:rPr>
          <w:rFonts w:ascii="Arial" w:eastAsia="Arial" w:hAnsi="Arial" w:cs="Arial"/>
          <w:spacing w:val="-1"/>
        </w:rPr>
        <w:t>i</w:t>
      </w:r>
      <w:r w:rsidRPr="001A1AE7">
        <w:rPr>
          <w:rFonts w:ascii="Arial" w:eastAsia="Arial" w:hAnsi="Arial" w:cs="Arial"/>
        </w:rPr>
        <w:t>n</w:t>
      </w:r>
      <w:r w:rsidRPr="001A1AE7">
        <w:rPr>
          <w:rFonts w:ascii="Arial" w:eastAsia="Arial" w:hAnsi="Arial" w:cs="Arial"/>
          <w:spacing w:val="-1"/>
        </w:rPr>
        <w:t>e</w:t>
      </w:r>
      <w:r w:rsidRPr="001A1AE7">
        <w:rPr>
          <w:rFonts w:ascii="Arial" w:eastAsia="Arial" w:hAnsi="Arial" w:cs="Arial"/>
          <w:spacing w:val="1"/>
        </w:rPr>
        <w:t>s</w:t>
      </w:r>
      <w:r w:rsidRPr="001A1AE7">
        <w:rPr>
          <w:rFonts w:ascii="Arial" w:eastAsia="Arial" w:hAnsi="Arial" w:cs="Arial"/>
        </w:rPr>
        <w:t>s</w:t>
      </w:r>
      <w:r w:rsidRPr="001A1AE7">
        <w:rPr>
          <w:rFonts w:ascii="Arial" w:eastAsia="Arial" w:hAnsi="Arial" w:cs="Arial"/>
          <w:spacing w:val="8"/>
        </w:rPr>
        <w:t xml:space="preserve"> </w:t>
      </w:r>
      <w:r w:rsidRPr="001A1AE7">
        <w:rPr>
          <w:rFonts w:ascii="Arial" w:eastAsia="Arial" w:hAnsi="Arial" w:cs="Arial"/>
          <w:spacing w:val="3"/>
        </w:rPr>
        <w:t>D</w:t>
      </w:r>
      <w:r w:rsidRPr="001A1AE7">
        <w:rPr>
          <w:rFonts w:ascii="Arial" w:eastAsia="Arial" w:hAnsi="Arial" w:cs="Arial"/>
          <w:spacing w:val="2"/>
        </w:rPr>
        <w:t>a</w:t>
      </w:r>
      <w:r w:rsidRPr="001A1AE7">
        <w:rPr>
          <w:rFonts w:ascii="Arial" w:eastAsia="Arial" w:hAnsi="Arial" w:cs="Arial"/>
          <w:spacing w:val="-4"/>
        </w:rPr>
        <w:t>y</w:t>
      </w:r>
      <w:r w:rsidRPr="001A1AE7">
        <w:rPr>
          <w:rFonts w:ascii="Arial" w:eastAsia="Arial" w:hAnsi="Arial" w:cs="Arial"/>
        </w:rPr>
        <w:t>s a</w:t>
      </w:r>
      <w:r w:rsidRPr="001A1AE7">
        <w:rPr>
          <w:rFonts w:ascii="Arial" w:eastAsia="Arial" w:hAnsi="Arial" w:cs="Arial"/>
          <w:spacing w:val="2"/>
        </w:rPr>
        <w:t>f</w:t>
      </w:r>
      <w:r w:rsidRPr="001A1AE7">
        <w:rPr>
          <w:rFonts w:ascii="Arial" w:eastAsia="Arial" w:hAnsi="Arial" w:cs="Arial"/>
        </w:rPr>
        <w:t>ter</w:t>
      </w:r>
      <w:r w:rsidRPr="001A1AE7">
        <w:rPr>
          <w:rFonts w:ascii="Arial" w:eastAsia="Arial" w:hAnsi="Arial" w:cs="Arial"/>
          <w:spacing w:val="-4"/>
        </w:rPr>
        <w:t xml:space="preserve"> </w:t>
      </w:r>
      <w:r w:rsidRPr="001A1AE7">
        <w:rPr>
          <w:rFonts w:ascii="Arial" w:eastAsia="Arial" w:hAnsi="Arial" w:cs="Arial"/>
        </w:rPr>
        <w:t>post</w:t>
      </w:r>
      <w:r w:rsidRPr="001A1AE7">
        <w:rPr>
          <w:rFonts w:ascii="Arial" w:eastAsia="Arial" w:hAnsi="Arial" w:cs="Arial"/>
          <w:spacing w:val="-1"/>
        </w:rPr>
        <w:t>i</w:t>
      </w:r>
      <w:r w:rsidRPr="001A1AE7">
        <w:rPr>
          <w:rFonts w:ascii="Arial" w:eastAsia="Arial" w:hAnsi="Arial" w:cs="Arial"/>
          <w:spacing w:val="2"/>
        </w:rPr>
        <w:t>n</w:t>
      </w:r>
      <w:r w:rsidRPr="001A1AE7">
        <w:rPr>
          <w:rFonts w:ascii="Arial" w:eastAsia="Arial" w:hAnsi="Arial" w:cs="Arial"/>
          <w:spacing w:val="1"/>
        </w:rPr>
        <w:t>g</w:t>
      </w:r>
      <w:r w:rsidRPr="001A1AE7">
        <w:rPr>
          <w:rFonts w:ascii="Arial" w:eastAsia="Arial" w:hAnsi="Arial" w:cs="Arial"/>
        </w:rPr>
        <w:t>.</w:t>
      </w:r>
    </w:p>
    <w:p w14:paraId="10D17E3F" w14:textId="77777777" w:rsidR="001A1AE7" w:rsidRDefault="001A1AE7" w:rsidP="001A1AE7">
      <w:pPr>
        <w:pStyle w:val="ListParagraph"/>
        <w:rPr>
          <w:rFonts w:ascii="Arial" w:eastAsia="Arial" w:hAnsi="Arial" w:cs="Arial"/>
          <w:b/>
          <w:szCs w:val="22"/>
        </w:rPr>
      </w:pPr>
    </w:p>
    <w:p w14:paraId="4FE5009E" w14:textId="77777777" w:rsidR="001A1AE7" w:rsidRDefault="001A1AE7" w:rsidP="001A1AE7">
      <w:pPr>
        <w:pStyle w:val="ListParagraph"/>
        <w:rPr>
          <w:rFonts w:ascii="Arial" w:eastAsia="Arial" w:hAnsi="Arial" w:cs="Arial"/>
          <w:b/>
          <w:szCs w:val="22"/>
        </w:rPr>
      </w:pPr>
    </w:p>
    <w:p w14:paraId="1F557D0D" w14:textId="77777777" w:rsidR="001A1AE7" w:rsidRDefault="001A1AE7" w:rsidP="001A1AE7">
      <w:pPr>
        <w:pStyle w:val="ListParagraph"/>
        <w:rPr>
          <w:rFonts w:ascii="Arial" w:eastAsia="Arial" w:hAnsi="Arial" w:cs="Arial"/>
          <w:b/>
          <w:szCs w:val="22"/>
        </w:rPr>
      </w:pPr>
    </w:p>
    <w:p w14:paraId="2DAB126C" w14:textId="77777777" w:rsidR="001A1AE7" w:rsidRPr="001A1AE7" w:rsidRDefault="001A1AE7" w:rsidP="001A1AE7">
      <w:pPr>
        <w:pStyle w:val="ListParagraph"/>
        <w:rPr>
          <w:rFonts w:ascii="Arial" w:eastAsia="Arial" w:hAnsi="Arial" w:cs="Arial"/>
          <w:b/>
          <w:szCs w:val="22"/>
        </w:rPr>
      </w:pPr>
    </w:p>
    <w:p w14:paraId="16EE83A4" w14:textId="77777777" w:rsidR="00810E05" w:rsidRPr="001A1AE7" w:rsidRDefault="000D66C9" w:rsidP="001A1AE7">
      <w:pPr>
        <w:pStyle w:val="ListParagraph"/>
        <w:numPr>
          <w:ilvl w:val="0"/>
          <w:numId w:val="8"/>
        </w:numPr>
        <w:rPr>
          <w:rFonts w:ascii="Arial" w:eastAsia="Arial" w:hAnsi="Arial" w:cs="Arial"/>
          <w:b/>
          <w:szCs w:val="22"/>
        </w:rPr>
      </w:pPr>
      <w:r w:rsidRPr="001A1AE7">
        <w:rPr>
          <w:rFonts w:ascii="Arial" w:eastAsia="Arial" w:hAnsi="Arial" w:cs="Arial"/>
          <w:b/>
          <w:spacing w:val="1"/>
          <w:sz w:val="22"/>
          <w:szCs w:val="22"/>
        </w:rPr>
        <w:t>GO</w:t>
      </w:r>
      <w:r w:rsidRPr="001A1AE7">
        <w:rPr>
          <w:rFonts w:ascii="Arial" w:eastAsia="Arial" w:hAnsi="Arial" w:cs="Arial"/>
          <w:b/>
          <w:spacing w:val="-1"/>
          <w:sz w:val="22"/>
          <w:szCs w:val="22"/>
        </w:rPr>
        <w:t>VERN</w:t>
      </w:r>
      <w:r w:rsidRPr="001A1AE7">
        <w:rPr>
          <w:rFonts w:ascii="Arial" w:eastAsia="Arial" w:hAnsi="Arial" w:cs="Arial"/>
          <w:b/>
          <w:spacing w:val="1"/>
          <w:sz w:val="22"/>
          <w:szCs w:val="22"/>
        </w:rPr>
        <w:t>I</w:t>
      </w:r>
      <w:r w:rsidRPr="001A1AE7">
        <w:rPr>
          <w:rFonts w:ascii="Arial" w:eastAsia="Arial" w:hAnsi="Arial" w:cs="Arial"/>
          <w:b/>
          <w:spacing w:val="-3"/>
          <w:sz w:val="22"/>
          <w:szCs w:val="22"/>
        </w:rPr>
        <w:t>N</w:t>
      </w:r>
      <w:r w:rsidRPr="001A1AE7">
        <w:rPr>
          <w:rFonts w:ascii="Arial" w:eastAsia="Arial" w:hAnsi="Arial" w:cs="Arial"/>
          <w:b/>
          <w:sz w:val="22"/>
          <w:szCs w:val="22"/>
        </w:rPr>
        <w:t>G</w:t>
      </w:r>
      <w:r w:rsidRPr="001A1AE7">
        <w:rPr>
          <w:rFonts w:ascii="Arial" w:eastAsia="Arial" w:hAnsi="Arial" w:cs="Arial"/>
          <w:b/>
          <w:spacing w:val="2"/>
          <w:sz w:val="22"/>
          <w:szCs w:val="22"/>
        </w:rPr>
        <w:t xml:space="preserve"> L</w:t>
      </w:r>
      <w:r w:rsidRPr="001A1AE7">
        <w:rPr>
          <w:rFonts w:ascii="Arial" w:eastAsia="Arial" w:hAnsi="Arial" w:cs="Arial"/>
          <w:b/>
          <w:spacing w:val="-8"/>
          <w:sz w:val="22"/>
          <w:szCs w:val="22"/>
        </w:rPr>
        <w:t>A</w:t>
      </w:r>
      <w:r w:rsidRPr="001A1AE7">
        <w:rPr>
          <w:rFonts w:ascii="Arial" w:eastAsia="Arial" w:hAnsi="Arial" w:cs="Arial"/>
          <w:b/>
          <w:sz w:val="22"/>
          <w:szCs w:val="22"/>
        </w:rPr>
        <w:t>W</w:t>
      </w:r>
    </w:p>
    <w:p w14:paraId="573CEC37" w14:textId="77777777" w:rsidR="00810E05" w:rsidRDefault="00810E05" w:rsidP="000424DB">
      <w:pPr>
        <w:spacing w:before="8"/>
        <w:rPr>
          <w:sz w:val="12"/>
          <w:szCs w:val="12"/>
        </w:rPr>
      </w:pPr>
    </w:p>
    <w:p w14:paraId="573ED850" w14:textId="77777777" w:rsidR="00810E05" w:rsidRDefault="000D66C9">
      <w:pPr>
        <w:ind w:left="532"/>
        <w:rPr>
          <w:rFonts w:ascii="Arial" w:eastAsia="Arial" w:hAnsi="Arial" w:cs="Arial"/>
        </w:rPr>
      </w:pPr>
      <w:r>
        <w:rPr>
          <w:rFonts w:ascii="Arial" w:eastAsia="Arial" w:hAnsi="Arial" w:cs="Arial"/>
          <w:spacing w:val="3"/>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3"/>
        </w:rPr>
        <w:t xml:space="preserve"> </w:t>
      </w:r>
      <w:r>
        <w:rPr>
          <w:rFonts w:ascii="Arial" w:eastAsia="Arial" w:hAnsi="Arial" w:cs="Arial"/>
          <w:spacing w:val="-1"/>
        </w:rPr>
        <w:t>A</w:t>
      </w:r>
      <w:r>
        <w:rPr>
          <w:rFonts w:ascii="Arial" w:eastAsia="Arial" w:hAnsi="Arial" w:cs="Arial"/>
        </w:rPr>
        <w:t>gree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0"/>
        </w:rPr>
        <w:t xml:space="preserve"> </w:t>
      </w:r>
      <w:r>
        <w:rPr>
          <w:rFonts w:ascii="Arial" w:eastAsia="Arial" w:hAnsi="Arial" w:cs="Arial"/>
          <w:spacing w:val="1"/>
        </w:rPr>
        <w:t>s</w:t>
      </w:r>
      <w:r>
        <w:rPr>
          <w:rFonts w:ascii="Arial" w:eastAsia="Arial" w:hAnsi="Arial" w:cs="Arial"/>
        </w:rPr>
        <w:t>h</w:t>
      </w:r>
      <w:r>
        <w:rPr>
          <w:rFonts w:ascii="Arial" w:eastAsia="Arial" w:hAnsi="Arial" w:cs="Arial"/>
          <w:spacing w:val="-1"/>
        </w:rPr>
        <w:t>a</w:t>
      </w:r>
      <w:r>
        <w:rPr>
          <w:rFonts w:ascii="Arial" w:eastAsia="Arial" w:hAnsi="Arial" w:cs="Arial"/>
          <w:spacing w:val="1"/>
        </w:rPr>
        <w:t>l</w:t>
      </w:r>
      <w:r>
        <w:rPr>
          <w:rFonts w:ascii="Arial" w:eastAsia="Arial" w:hAnsi="Arial" w:cs="Arial"/>
        </w:rPr>
        <w:t>l</w:t>
      </w:r>
      <w:r>
        <w:rPr>
          <w:rFonts w:ascii="Arial" w:eastAsia="Arial" w:hAnsi="Arial" w:cs="Arial"/>
          <w:spacing w:val="-5"/>
        </w:rPr>
        <w:t xml:space="preserve"> </w:t>
      </w:r>
      <w:r>
        <w:rPr>
          <w:rFonts w:ascii="Arial" w:eastAsia="Arial" w:hAnsi="Arial" w:cs="Arial"/>
          <w:spacing w:val="2"/>
        </w:rPr>
        <w:t>b</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g</w:t>
      </w:r>
      <w:r>
        <w:rPr>
          <w:rFonts w:ascii="Arial" w:eastAsia="Arial" w:hAnsi="Arial" w:cs="Arial"/>
          <w:spacing w:val="2"/>
        </w:rPr>
        <w:t>o</w:t>
      </w:r>
      <w:r>
        <w:rPr>
          <w:rFonts w:ascii="Arial" w:eastAsia="Arial" w:hAnsi="Arial" w:cs="Arial"/>
          <w:spacing w:val="-1"/>
        </w:rPr>
        <w:t>v</w:t>
      </w:r>
      <w:r>
        <w:rPr>
          <w:rFonts w:ascii="Arial" w:eastAsia="Arial" w:hAnsi="Arial" w:cs="Arial"/>
        </w:rPr>
        <w:t>ern</w:t>
      </w:r>
      <w:r>
        <w:rPr>
          <w:rFonts w:ascii="Arial" w:eastAsia="Arial" w:hAnsi="Arial" w:cs="Arial"/>
          <w:spacing w:val="2"/>
        </w:rPr>
        <w:t>e</w:t>
      </w:r>
      <w:r>
        <w:rPr>
          <w:rFonts w:ascii="Arial" w:eastAsia="Arial" w:hAnsi="Arial" w:cs="Arial"/>
        </w:rPr>
        <w:t>d</w:t>
      </w:r>
      <w:r>
        <w:rPr>
          <w:rFonts w:ascii="Arial" w:eastAsia="Arial" w:hAnsi="Arial" w:cs="Arial"/>
          <w:spacing w:val="-8"/>
        </w:rPr>
        <w:t xml:space="preserve"> </w:t>
      </w:r>
      <w:r>
        <w:rPr>
          <w:rFonts w:ascii="Arial" w:eastAsia="Arial" w:hAnsi="Arial" w:cs="Arial"/>
          <w:spacing w:val="4"/>
        </w:rPr>
        <w:t>b</w:t>
      </w:r>
      <w:r>
        <w:rPr>
          <w:rFonts w:ascii="Arial" w:eastAsia="Arial" w:hAnsi="Arial" w:cs="Arial"/>
        </w:rPr>
        <w:t>y</w:t>
      </w:r>
      <w:r>
        <w:rPr>
          <w:rFonts w:ascii="Arial" w:eastAsia="Arial" w:hAnsi="Arial" w:cs="Arial"/>
          <w:spacing w:val="-6"/>
        </w:rPr>
        <w:t xml:space="preserve"> </w:t>
      </w:r>
      <w:r>
        <w:rPr>
          <w:rFonts w:ascii="Arial" w:eastAsia="Arial" w:hAnsi="Arial" w:cs="Arial"/>
          <w:spacing w:val="2"/>
        </w:rPr>
        <w:t>a</w:t>
      </w:r>
      <w:r>
        <w:rPr>
          <w:rFonts w:ascii="Arial" w:eastAsia="Arial" w:hAnsi="Arial" w:cs="Arial"/>
        </w:rPr>
        <w:t>nd</w:t>
      </w:r>
      <w:r>
        <w:rPr>
          <w:rFonts w:ascii="Arial" w:eastAsia="Arial" w:hAnsi="Arial" w:cs="Arial"/>
          <w:spacing w:val="-4"/>
        </w:rPr>
        <w:t xml:space="preserve"> </w:t>
      </w:r>
      <w:r>
        <w:rPr>
          <w:rFonts w:ascii="Arial" w:eastAsia="Arial" w:hAnsi="Arial" w:cs="Arial"/>
          <w:spacing w:val="1"/>
        </w:rPr>
        <w:t>c</w:t>
      </w:r>
      <w:r>
        <w:rPr>
          <w:rFonts w:ascii="Arial" w:eastAsia="Arial" w:hAnsi="Arial" w:cs="Arial"/>
          <w:spacing w:val="2"/>
        </w:rPr>
        <w:t>o</w:t>
      </w:r>
      <w:r>
        <w:rPr>
          <w:rFonts w:ascii="Arial" w:eastAsia="Arial" w:hAnsi="Arial" w:cs="Arial"/>
        </w:rPr>
        <w:t>n</w:t>
      </w:r>
      <w:r>
        <w:rPr>
          <w:rFonts w:ascii="Arial" w:eastAsia="Arial" w:hAnsi="Arial" w:cs="Arial"/>
          <w:spacing w:val="1"/>
        </w:rPr>
        <w:t>s</w:t>
      </w:r>
      <w:r>
        <w:rPr>
          <w:rFonts w:ascii="Arial" w:eastAsia="Arial" w:hAnsi="Arial" w:cs="Arial"/>
        </w:rPr>
        <w:t>tru</w:t>
      </w:r>
      <w:r>
        <w:rPr>
          <w:rFonts w:ascii="Arial" w:eastAsia="Arial" w:hAnsi="Arial" w:cs="Arial"/>
          <w:spacing w:val="-1"/>
        </w:rPr>
        <w:t>e</w:t>
      </w:r>
      <w:r>
        <w:rPr>
          <w:rFonts w:ascii="Arial" w:eastAsia="Arial" w:hAnsi="Arial" w:cs="Arial"/>
        </w:rPr>
        <w:t>d</w:t>
      </w:r>
      <w:r>
        <w:rPr>
          <w:rFonts w:ascii="Arial" w:eastAsia="Arial" w:hAnsi="Arial" w:cs="Arial"/>
          <w:spacing w:val="-7"/>
        </w:rPr>
        <w:t xml:space="preserve"> </w:t>
      </w:r>
      <w:r>
        <w:rPr>
          <w:rFonts w:ascii="Arial" w:eastAsia="Arial" w:hAnsi="Arial" w:cs="Arial"/>
          <w:spacing w:val="-1"/>
        </w:rPr>
        <w:t>i</w:t>
      </w:r>
      <w:r>
        <w:rPr>
          <w:rFonts w:ascii="Arial" w:eastAsia="Arial" w:hAnsi="Arial" w:cs="Arial"/>
        </w:rPr>
        <w:t>n ac</w:t>
      </w:r>
      <w:r>
        <w:rPr>
          <w:rFonts w:ascii="Arial" w:eastAsia="Arial" w:hAnsi="Arial" w:cs="Arial"/>
          <w:spacing w:val="1"/>
        </w:rPr>
        <w:t>c</w:t>
      </w:r>
      <w:r>
        <w:rPr>
          <w:rFonts w:ascii="Arial" w:eastAsia="Arial" w:hAnsi="Arial" w:cs="Arial"/>
        </w:rPr>
        <w:t>ordance</w:t>
      </w:r>
      <w:r>
        <w:rPr>
          <w:rFonts w:ascii="Arial" w:eastAsia="Arial" w:hAnsi="Arial" w:cs="Arial"/>
          <w:spacing w:val="-8"/>
        </w:rPr>
        <w:t xml:space="preserve"> </w:t>
      </w:r>
      <w:r>
        <w:rPr>
          <w:rFonts w:ascii="Arial" w:eastAsia="Arial" w:hAnsi="Arial" w:cs="Arial"/>
        </w:rPr>
        <w:t>w</w:t>
      </w:r>
      <w:r>
        <w:rPr>
          <w:rFonts w:ascii="Arial" w:eastAsia="Arial" w:hAnsi="Arial" w:cs="Arial"/>
          <w:spacing w:val="-1"/>
        </w:rPr>
        <w:t>i</w:t>
      </w:r>
      <w:r>
        <w:rPr>
          <w:rFonts w:ascii="Arial" w:eastAsia="Arial" w:hAnsi="Arial" w:cs="Arial"/>
        </w:rPr>
        <w:t>th</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Pr>
          <w:rFonts w:ascii="Arial" w:eastAsia="Arial" w:hAnsi="Arial" w:cs="Arial"/>
          <w:spacing w:val="-1"/>
        </w:rPr>
        <w:t xml:space="preserve"> l</w:t>
      </w:r>
      <w:r>
        <w:rPr>
          <w:rFonts w:ascii="Arial" w:eastAsia="Arial" w:hAnsi="Arial" w:cs="Arial"/>
          <w:spacing w:val="2"/>
        </w:rPr>
        <w:t>a</w:t>
      </w:r>
      <w:r>
        <w:rPr>
          <w:rFonts w:ascii="Arial" w:eastAsia="Arial" w:hAnsi="Arial" w:cs="Arial"/>
          <w:spacing w:val="-2"/>
        </w:rPr>
        <w:t>w</w:t>
      </w:r>
      <w:r>
        <w:rPr>
          <w:rFonts w:ascii="Arial" w:eastAsia="Arial" w:hAnsi="Arial" w:cs="Arial"/>
        </w:rPr>
        <w:t>s</w:t>
      </w:r>
      <w:r>
        <w:rPr>
          <w:rFonts w:ascii="Arial" w:eastAsia="Arial" w:hAnsi="Arial" w:cs="Arial"/>
          <w:spacing w:val="-1"/>
        </w:rPr>
        <w:t xml:space="preserve"> </w:t>
      </w:r>
      <w:r>
        <w:rPr>
          <w:rFonts w:ascii="Arial" w:eastAsia="Arial" w:hAnsi="Arial" w:cs="Arial"/>
        </w:rPr>
        <w:t>of New</w:t>
      </w:r>
      <w:r>
        <w:rPr>
          <w:rFonts w:ascii="Arial" w:eastAsia="Arial" w:hAnsi="Arial" w:cs="Arial"/>
          <w:spacing w:val="-4"/>
        </w:rPr>
        <w:t xml:space="preserve"> </w:t>
      </w:r>
      <w:r>
        <w:rPr>
          <w:rFonts w:ascii="Arial" w:eastAsia="Arial" w:hAnsi="Arial" w:cs="Arial"/>
          <w:spacing w:val="-1"/>
        </w:rPr>
        <w:t>S</w:t>
      </w:r>
      <w:r>
        <w:rPr>
          <w:rFonts w:ascii="Arial" w:eastAsia="Arial" w:hAnsi="Arial" w:cs="Arial"/>
          <w:spacing w:val="2"/>
        </w:rPr>
        <w:t>o</w:t>
      </w:r>
      <w:r>
        <w:rPr>
          <w:rFonts w:ascii="Arial" w:eastAsia="Arial" w:hAnsi="Arial" w:cs="Arial"/>
        </w:rPr>
        <w:t>uth</w:t>
      </w:r>
    </w:p>
    <w:p w14:paraId="20FD6934" w14:textId="77777777" w:rsidR="00810E05" w:rsidRDefault="000D66C9">
      <w:pPr>
        <w:spacing w:before="1"/>
        <w:ind w:left="532"/>
        <w:rPr>
          <w:rFonts w:ascii="Arial" w:eastAsia="Arial" w:hAnsi="Arial" w:cs="Arial"/>
        </w:rPr>
        <w:sectPr w:rsidR="00810E05">
          <w:footerReference w:type="default" r:id="rId12"/>
          <w:pgSz w:w="11920" w:h="16840"/>
          <w:pgMar w:top="1100" w:right="1320" w:bottom="280" w:left="1340" w:header="866" w:footer="865" w:gutter="0"/>
          <w:cols w:space="720"/>
        </w:sectPr>
      </w:pPr>
      <w:r>
        <w:rPr>
          <w:rFonts w:ascii="Arial" w:eastAsia="Arial" w:hAnsi="Arial" w:cs="Arial"/>
          <w:spacing w:val="6"/>
        </w:rPr>
        <w:t>W</w:t>
      </w:r>
      <w:r>
        <w:rPr>
          <w:rFonts w:ascii="Arial" w:eastAsia="Arial" w:hAnsi="Arial" w:cs="Arial"/>
        </w:rPr>
        <w:t>a</w:t>
      </w:r>
      <w:r>
        <w:rPr>
          <w:rFonts w:ascii="Arial" w:eastAsia="Arial" w:hAnsi="Arial" w:cs="Arial"/>
          <w:spacing w:val="-1"/>
        </w:rPr>
        <w:t>l</w:t>
      </w:r>
      <w:r>
        <w:rPr>
          <w:rFonts w:ascii="Arial" w:eastAsia="Arial" w:hAnsi="Arial" w:cs="Arial"/>
        </w:rPr>
        <w:t>es</w:t>
      </w:r>
      <w:r>
        <w:rPr>
          <w:rFonts w:ascii="Arial" w:eastAsia="Arial" w:hAnsi="Arial" w:cs="Arial"/>
          <w:spacing w:val="-5"/>
        </w:rPr>
        <w:t xml:space="preserve"> </w:t>
      </w:r>
      <w:r>
        <w:rPr>
          <w:rFonts w:ascii="Arial" w:eastAsia="Arial" w:hAnsi="Arial" w:cs="Arial"/>
        </w:rPr>
        <w:t>and</w:t>
      </w:r>
      <w:r>
        <w:rPr>
          <w:rFonts w:ascii="Arial" w:eastAsia="Arial" w:hAnsi="Arial" w:cs="Arial"/>
          <w:spacing w:val="-4"/>
        </w:rPr>
        <w:t xml:space="preserve"> </w:t>
      </w:r>
      <w:r>
        <w:rPr>
          <w:rFonts w:ascii="Arial" w:eastAsia="Arial" w:hAnsi="Arial" w:cs="Arial"/>
        </w:rPr>
        <w:t>the</w:t>
      </w:r>
      <w:r>
        <w:rPr>
          <w:rFonts w:ascii="Arial" w:eastAsia="Arial" w:hAnsi="Arial" w:cs="Arial"/>
          <w:spacing w:val="-4"/>
        </w:rPr>
        <w:t xml:space="preserve"> </w:t>
      </w:r>
      <w:r>
        <w:rPr>
          <w:rFonts w:ascii="Arial" w:eastAsia="Arial" w:hAnsi="Arial" w:cs="Arial"/>
          <w:spacing w:val="2"/>
        </w:rPr>
        <w:t>p</w:t>
      </w:r>
      <w:r>
        <w:rPr>
          <w:rFonts w:ascii="Arial" w:eastAsia="Arial" w:hAnsi="Arial" w:cs="Arial"/>
        </w:rPr>
        <w:t>a</w:t>
      </w:r>
      <w:r>
        <w:rPr>
          <w:rFonts w:ascii="Arial" w:eastAsia="Arial" w:hAnsi="Arial" w:cs="Arial"/>
          <w:spacing w:val="1"/>
        </w:rPr>
        <w:t>r</w:t>
      </w:r>
      <w:r>
        <w:rPr>
          <w:rFonts w:ascii="Arial" w:eastAsia="Arial" w:hAnsi="Arial" w:cs="Arial"/>
        </w:rPr>
        <w:t>ties</w:t>
      </w:r>
      <w:r>
        <w:rPr>
          <w:rFonts w:ascii="Arial" w:eastAsia="Arial" w:hAnsi="Arial" w:cs="Arial"/>
          <w:spacing w:val="-6"/>
        </w:rPr>
        <w:t xml:space="preserve"> </w:t>
      </w:r>
      <w:r>
        <w:rPr>
          <w:rFonts w:ascii="Arial" w:eastAsia="Arial" w:hAnsi="Arial" w:cs="Arial"/>
          <w:spacing w:val="1"/>
        </w:rPr>
        <w:t>s</w:t>
      </w:r>
      <w:r>
        <w:rPr>
          <w:rFonts w:ascii="Arial" w:eastAsia="Arial" w:hAnsi="Arial" w:cs="Arial"/>
          <w:spacing w:val="2"/>
        </w:rPr>
        <w:t>ub</w:t>
      </w:r>
      <w:r>
        <w:rPr>
          <w:rFonts w:ascii="Arial" w:eastAsia="Arial" w:hAnsi="Arial" w:cs="Arial"/>
          <w:spacing w:val="4"/>
        </w:rPr>
        <w:t>m</w:t>
      </w:r>
      <w:r>
        <w:rPr>
          <w:rFonts w:ascii="Arial" w:eastAsia="Arial" w:hAnsi="Arial" w:cs="Arial"/>
          <w:spacing w:val="-1"/>
        </w:rPr>
        <w:t>i</w:t>
      </w:r>
      <w:r>
        <w:rPr>
          <w:rFonts w:ascii="Arial" w:eastAsia="Arial" w:hAnsi="Arial" w:cs="Arial"/>
        </w:rPr>
        <w:t>t</w:t>
      </w:r>
      <w:r>
        <w:rPr>
          <w:rFonts w:ascii="Arial" w:eastAsia="Arial" w:hAnsi="Arial" w:cs="Arial"/>
          <w:spacing w:val="-7"/>
        </w:rPr>
        <w:t xml:space="preserve"> </w:t>
      </w:r>
      <w:r>
        <w:rPr>
          <w:rFonts w:ascii="Arial" w:eastAsia="Arial" w:hAnsi="Arial" w:cs="Arial"/>
        </w:rPr>
        <w:t>to</w:t>
      </w:r>
      <w:r>
        <w:rPr>
          <w:rFonts w:ascii="Arial" w:eastAsia="Arial" w:hAnsi="Arial" w:cs="Arial"/>
          <w:spacing w:val="-2"/>
        </w:rPr>
        <w:t xml:space="preserve"> </w:t>
      </w:r>
      <w:r>
        <w:rPr>
          <w:rFonts w:ascii="Arial" w:eastAsia="Arial" w:hAnsi="Arial" w:cs="Arial"/>
        </w:rPr>
        <w:t>the</w:t>
      </w:r>
      <w:r>
        <w:rPr>
          <w:rFonts w:ascii="Arial" w:eastAsia="Arial" w:hAnsi="Arial" w:cs="Arial"/>
          <w:spacing w:val="-4"/>
        </w:rPr>
        <w:t xml:space="preserve"> </w:t>
      </w:r>
      <w:r>
        <w:rPr>
          <w:rFonts w:ascii="Arial" w:eastAsia="Arial" w:hAnsi="Arial" w:cs="Arial"/>
          <w:spacing w:val="2"/>
        </w:rPr>
        <w:t>e</w:t>
      </w:r>
      <w:r>
        <w:rPr>
          <w:rFonts w:ascii="Arial" w:eastAsia="Arial" w:hAnsi="Arial" w:cs="Arial"/>
          <w:spacing w:val="1"/>
        </w:rPr>
        <w:t>xc</w:t>
      </w:r>
      <w:r>
        <w:rPr>
          <w:rFonts w:ascii="Arial" w:eastAsia="Arial" w:hAnsi="Arial" w:cs="Arial"/>
          <w:spacing w:val="-1"/>
        </w:rPr>
        <w:t>l</w:t>
      </w:r>
      <w:r>
        <w:rPr>
          <w:rFonts w:ascii="Arial" w:eastAsia="Arial" w:hAnsi="Arial" w:cs="Arial"/>
        </w:rPr>
        <w:t>u</w:t>
      </w:r>
      <w:r>
        <w:rPr>
          <w:rFonts w:ascii="Arial" w:eastAsia="Arial" w:hAnsi="Arial" w:cs="Arial"/>
          <w:spacing w:val="3"/>
        </w:rPr>
        <w:t>s</w:t>
      </w:r>
      <w:r>
        <w:rPr>
          <w:rFonts w:ascii="Arial" w:eastAsia="Arial" w:hAnsi="Arial" w:cs="Arial"/>
          <w:spacing w:val="-1"/>
        </w:rPr>
        <w:t>i</w:t>
      </w:r>
      <w:r>
        <w:rPr>
          <w:rFonts w:ascii="Arial" w:eastAsia="Arial" w:hAnsi="Arial" w:cs="Arial"/>
          <w:spacing w:val="1"/>
        </w:rPr>
        <w:t>v</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j</w:t>
      </w:r>
      <w:r>
        <w:rPr>
          <w:rFonts w:ascii="Arial" w:eastAsia="Arial" w:hAnsi="Arial" w:cs="Arial"/>
        </w:rPr>
        <w:t>urisd</w:t>
      </w:r>
      <w:r>
        <w:rPr>
          <w:rFonts w:ascii="Arial" w:eastAsia="Arial" w:hAnsi="Arial" w:cs="Arial"/>
          <w:spacing w:val="-1"/>
        </w:rPr>
        <w:t>i</w:t>
      </w:r>
      <w:r>
        <w:rPr>
          <w:rFonts w:ascii="Arial" w:eastAsia="Arial" w:hAnsi="Arial" w:cs="Arial"/>
          <w:spacing w:val="1"/>
        </w:rPr>
        <w:t>c</w:t>
      </w:r>
      <w:r>
        <w:rPr>
          <w:rFonts w:ascii="Arial" w:eastAsia="Arial" w:hAnsi="Arial" w:cs="Arial"/>
          <w:spacing w:val="2"/>
        </w:rPr>
        <w:t>t</w:t>
      </w:r>
      <w:r>
        <w:rPr>
          <w:rFonts w:ascii="Arial" w:eastAsia="Arial" w:hAnsi="Arial" w:cs="Arial"/>
          <w:spacing w:val="-1"/>
        </w:rPr>
        <w:t>i</w:t>
      </w:r>
      <w:r>
        <w:rPr>
          <w:rFonts w:ascii="Arial" w:eastAsia="Arial" w:hAnsi="Arial" w:cs="Arial"/>
        </w:rPr>
        <w:t>on</w:t>
      </w:r>
      <w:r>
        <w:rPr>
          <w:rFonts w:ascii="Arial" w:eastAsia="Arial" w:hAnsi="Arial" w:cs="Arial"/>
          <w:spacing w:val="-8"/>
        </w:rPr>
        <w:t xml:space="preserve"> </w:t>
      </w:r>
      <w:r>
        <w:rPr>
          <w:rFonts w:ascii="Arial" w:eastAsia="Arial" w:hAnsi="Arial" w:cs="Arial"/>
        </w:rPr>
        <w:t>of t</w:t>
      </w:r>
      <w:r>
        <w:rPr>
          <w:rFonts w:ascii="Arial" w:eastAsia="Arial" w:hAnsi="Arial" w:cs="Arial"/>
          <w:spacing w:val="-1"/>
        </w:rPr>
        <w:t>h</w:t>
      </w:r>
      <w:r>
        <w:rPr>
          <w:rFonts w:ascii="Arial" w:eastAsia="Arial" w:hAnsi="Arial" w:cs="Arial"/>
        </w:rPr>
        <w:t>e</w:t>
      </w:r>
      <w:r>
        <w:rPr>
          <w:rFonts w:ascii="Arial" w:eastAsia="Arial" w:hAnsi="Arial" w:cs="Arial"/>
          <w:spacing w:val="-3"/>
        </w:rPr>
        <w:t xml:space="preserve"> </w:t>
      </w:r>
      <w:r>
        <w:rPr>
          <w:rFonts w:ascii="Arial" w:eastAsia="Arial" w:hAnsi="Arial" w:cs="Arial"/>
        </w:rPr>
        <w:t>co</w:t>
      </w:r>
      <w:r>
        <w:rPr>
          <w:rFonts w:ascii="Arial" w:eastAsia="Arial" w:hAnsi="Arial" w:cs="Arial"/>
          <w:spacing w:val="-1"/>
        </w:rPr>
        <w:t>u</w:t>
      </w:r>
      <w:r>
        <w:rPr>
          <w:rFonts w:ascii="Arial" w:eastAsia="Arial" w:hAnsi="Arial" w:cs="Arial"/>
          <w:spacing w:val="1"/>
        </w:rPr>
        <w:t>r</w:t>
      </w:r>
      <w:r>
        <w:rPr>
          <w:rFonts w:ascii="Arial" w:eastAsia="Arial" w:hAnsi="Arial" w:cs="Arial"/>
        </w:rPr>
        <w:t>ts</w:t>
      </w:r>
      <w:r>
        <w:rPr>
          <w:rFonts w:ascii="Arial" w:eastAsia="Arial" w:hAnsi="Arial" w:cs="Arial"/>
          <w:spacing w:val="-4"/>
        </w:rPr>
        <w:t xml:space="preserve"> </w:t>
      </w:r>
      <w:r>
        <w:rPr>
          <w:rFonts w:ascii="Arial" w:eastAsia="Arial" w:hAnsi="Arial" w:cs="Arial"/>
        </w:rPr>
        <w:t>of</w:t>
      </w:r>
      <w:r>
        <w:rPr>
          <w:rFonts w:ascii="Arial" w:eastAsia="Arial" w:hAnsi="Arial" w:cs="Arial"/>
          <w:spacing w:val="-1"/>
        </w:rPr>
        <w:t xml:space="preserve"> </w:t>
      </w:r>
      <w:r>
        <w:rPr>
          <w:rFonts w:ascii="Arial" w:eastAsia="Arial" w:hAnsi="Arial" w:cs="Arial"/>
        </w:rPr>
        <w:t>N</w:t>
      </w:r>
      <w:r>
        <w:rPr>
          <w:rFonts w:ascii="Arial" w:eastAsia="Arial" w:hAnsi="Arial" w:cs="Arial"/>
          <w:spacing w:val="2"/>
        </w:rPr>
        <w:t>e</w:t>
      </w:r>
      <w:r>
        <w:rPr>
          <w:rFonts w:ascii="Arial" w:eastAsia="Arial" w:hAnsi="Arial" w:cs="Arial"/>
        </w:rPr>
        <w:t>w</w:t>
      </w:r>
      <w:r>
        <w:rPr>
          <w:rFonts w:ascii="Arial" w:eastAsia="Arial" w:hAnsi="Arial" w:cs="Arial"/>
          <w:spacing w:val="-4"/>
        </w:rPr>
        <w:t xml:space="preserve"> </w:t>
      </w:r>
      <w:r>
        <w:rPr>
          <w:rFonts w:ascii="Arial" w:eastAsia="Arial" w:hAnsi="Arial" w:cs="Arial"/>
          <w:spacing w:val="1"/>
        </w:rPr>
        <w:t>S</w:t>
      </w:r>
      <w:r>
        <w:rPr>
          <w:rFonts w:ascii="Arial" w:eastAsia="Arial" w:hAnsi="Arial" w:cs="Arial"/>
          <w:spacing w:val="2"/>
        </w:rPr>
        <w:t>o</w:t>
      </w:r>
      <w:r>
        <w:rPr>
          <w:rFonts w:ascii="Arial" w:eastAsia="Arial" w:hAnsi="Arial" w:cs="Arial"/>
        </w:rPr>
        <w:t>uth</w:t>
      </w:r>
      <w:r>
        <w:rPr>
          <w:rFonts w:ascii="Arial" w:eastAsia="Arial" w:hAnsi="Arial" w:cs="Arial"/>
          <w:spacing w:val="-8"/>
        </w:rPr>
        <w:t xml:space="preserve"> </w:t>
      </w:r>
      <w:r>
        <w:rPr>
          <w:rFonts w:ascii="Arial" w:eastAsia="Arial" w:hAnsi="Arial" w:cs="Arial"/>
          <w:spacing w:val="9"/>
        </w:rPr>
        <w:t>W</w:t>
      </w:r>
      <w:r>
        <w:rPr>
          <w:rFonts w:ascii="Arial" w:eastAsia="Arial" w:hAnsi="Arial" w:cs="Arial"/>
        </w:rPr>
        <w:t>a</w:t>
      </w:r>
      <w:r>
        <w:rPr>
          <w:rFonts w:ascii="Arial" w:eastAsia="Arial" w:hAnsi="Arial" w:cs="Arial"/>
          <w:spacing w:val="-1"/>
        </w:rPr>
        <w:t>l</w:t>
      </w:r>
      <w:r>
        <w:rPr>
          <w:rFonts w:ascii="Arial" w:eastAsia="Arial" w:hAnsi="Arial" w:cs="Arial"/>
        </w:rPr>
        <w:t>e</w:t>
      </w:r>
      <w:r>
        <w:rPr>
          <w:rFonts w:ascii="Arial" w:eastAsia="Arial" w:hAnsi="Arial" w:cs="Arial"/>
          <w:spacing w:val="1"/>
        </w:rPr>
        <w:t>s</w:t>
      </w:r>
      <w:r>
        <w:rPr>
          <w:rFonts w:ascii="Arial" w:eastAsia="Arial" w:hAnsi="Arial" w:cs="Arial"/>
        </w:rPr>
        <w:t>.</w:t>
      </w:r>
    </w:p>
    <w:p w14:paraId="34B9B833" w14:textId="77777777" w:rsidR="00810E05" w:rsidRDefault="000D66C9" w:rsidP="000424DB">
      <w:pPr>
        <w:spacing w:before="62"/>
        <w:ind w:left="1041"/>
        <w:rPr>
          <w:rFonts w:ascii="Arial" w:eastAsia="Arial" w:hAnsi="Arial" w:cs="Arial"/>
          <w:sz w:val="24"/>
          <w:szCs w:val="24"/>
        </w:rPr>
      </w:pPr>
      <w:r>
        <w:rPr>
          <w:rFonts w:ascii="Arial" w:eastAsia="Arial" w:hAnsi="Arial" w:cs="Arial"/>
          <w:b/>
          <w:spacing w:val="4"/>
          <w:position w:val="-1"/>
          <w:sz w:val="24"/>
          <w:szCs w:val="24"/>
        </w:rPr>
        <w:lastRenderedPageBreak/>
        <w:t>M</w:t>
      </w:r>
      <w:r>
        <w:rPr>
          <w:rFonts w:ascii="Arial" w:eastAsia="Arial" w:hAnsi="Arial" w:cs="Arial"/>
          <w:b/>
          <w:spacing w:val="-5"/>
          <w:position w:val="-1"/>
          <w:sz w:val="24"/>
          <w:szCs w:val="24"/>
        </w:rPr>
        <w:t>A</w:t>
      </w:r>
      <w:r>
        <w:rPr>
          <w:rFonts w:ascii="Arial" w:eastAsia="Arial" w:hAnsi="Arial" w:cs="Arial"/>
          <w:b/>
          <w:position w:val="-1"/>
          <w:sz w:val="24"/>
          <w:szCs w:val="24"/>
        </w:rPr>
        <w:t>CQ</w:t>
      </w:r>
      <w:r>
        <w:rPr>
          <w:rFonts w:ascii="Arial" w:eastAsia="Arial" w:hAnsi="Arial" w:cs="Arial"/>
          <w:b/>
          <w:spacing w:val="4"/>
          <w:position w:val="-1"/>
          <w:sz w:val="24"/>
          <w:szCs w:val="24"/>
        </w:rPr>
        <w:t>U</w:t>
      </w:r>
      <w:r>
        <w:rPr>
          <w:rFonts w:ascii="Arial" w:eastAsia="Arial" w:hAnsi="Arial" w:cs="Arial"/>
          <w:b/>
          <w:spacing w:val="-5"/>
          <w:position w:val="-1"/>
          <w:sz w:val="24"/>
          <w:szCs w:val="24"/>
        </w:rPr>
        <w:t>A</w:t>
      </w:r>
      <w:r>
        <w:rPr>
          <w:rFonts w:ascii="Arial" w:eastAsia="Arial" w:hAnsi="Arial" w:cs="Arial"/>
          <w:b/>
          <w:position w:val="-1"/>
          <w:sz w:val="24"/>
          <w:szCs w:val="24"/>
        </w:rPr>
        <w:t>RIE</w:t>
      </w:r>
      <w:r>
        <w:rPr>
          <w:rFonts w:ascii="Arial" w:eastAsia="Arial" w:hAnsi="Arial" w:cs="Arial"/>
          <w:b/>
          <w:spacing w:val="1"/>
          <w:position w:val="-1"/>
          <w:sz w:val="24"/>
          <w:szCs w:val="24"/>
        </w:rPr>
        <w:t xml:space="preserve"> </w:t>
      </w:r>
      <w:r>
        <w:rPr>
          <w:rFonts w:ascii="Arial" w:eastAsia="Arial" w:hAnsi="Arial" w:cs="Arial"/>
          <w:b/>
          <w:position w:val="-1"/>
          <w:sz w:val="24"/>
          <w:szCs w:val="24"/>
        </w:rPr>
        <w:t>U</w:t>
      </w:r>
      <w:r>
        <w:rPr>
          <w:rFonts w:ascii="Arial" w:eastAsia="Arial" w:hAnsi="Arial" w:cs="Arial"/>
          <w:b/>
          <w:spacing w:val="-1"/>
          <w:position w:val="-1"/>
          <w:sz w:val="24"/>
          <w:szCs w:val="24"/>
        </w:rPr>
        <w:t>N</w:t>
      </w:r>
      <w:r>
        <w:rPr>
          <w:rFonts w:ascii="Arial" w:eastAsia="Arial" w:hAnsi="Arial" w:cs="Arial"/>
          <w:b/>
          <w:position w:val="-1"/>
          <w:sz w:val="24"/>
          <w:szCs w:val="24"/>
        </w:rPr>
        <w:t>I</w:t>
      </w:r>
      <w:r>
        <w:rPr>
          <w:rFonts w:ascii="Arial" w:eastAsia="Arial" w:hAnsi="Arial" w:cs="Arial"/>
          <w:b/>
          <w:spacing w:val="1"/>
          <w:position w:val="-1"/>
          <w:sz w:val="24"/>
          <w:szCs w:val="24"/>
        </w:rPr>
        <w:t>V</w:t>
      </w:r>
      <w:r>
        <w:rPr>
          <w:rFonts w:ascii="Arial" w:eastAsia="Arial" w:hAnsi="Arial" w:cs="Arial"/>
          <w:b/>
          <w:position w:val="-1"/>
          <w:sz w:val="24"/>
          <w:szCs w:val="24"/>
        </w:rPr>
        <w:t>ERSITY</w:t>
      </w:r>
      <w:r>
        <w:rPr>
          <w:rFonts w:ascii="Arial" w:eastAsia="Arial" w:hAnsi="Arial" w:cs="Arial"/>
          <w:b/>
          <w:spacing w:val="-2"/>
          <w:position w:val="-1"/>
          <w:sz w:val="24"/>
          <w:szCs w:val="24"/>
        </w:rPr>
        <w:t xml:space="preserve"> </w:t>
      </w:r>
      <w:r>
        <w:rPr>
          <w:rFonts w:ascii="Arial" w:eastAsia="Arial" w:hAnsi="Arial" w:cs="Arial"/>
          <w:b/>
          <w:position w:val="-1"/>
          <w:sz w:val="24"/>
          <w:szCs w:val="24"/>
        </w:rPr>
        <w:t>CL</w:t>
      </w:r>
      <w:r>
        <w:rPr>
          <w:rFonts w:ascii="Arial" w:eastAsia="Arial" w:hAnsi="Arial" w:cs="Arial"/>
          <w:b/>
          <w:spacing w:val="-1"/>
          <w:position w:val="-1"/>
          <w:sz w:val="24"/>
          <w:szCs w:val="24"/>
        </w:rPr>
        <w:t>U</w:t>
      </w:r>
      <w:r>
        <w:rPr>
          <w:rFonts w:ascii="Arial" w:eastAsia="Arial" w:hAnsi="Arial" w:cs="Arial"/>
          <w:b/>
          <w:position w:val="-1"/>
          <w:sz w:val="24"/>
          <w:szCs w:val="24"/>
        </w:rPr>
        <w:t>B S</w:t>
      </w:r>
      <w:r>
        <w:rPr>
          <w:rFonts w:ascii="Arial" w:eastAsia="Arial" w:hAnsi="Arial" w:cs="Arial"/>
          <w:b/>
          <w:spacing w:val="1"/>
          <w:position w:val="-1"/>
          <w:sz w:val="24"/>
          <w:szCs w:val="24"/>
        </w:rPr>
        <w:t>P</w:t>
      </w:r>
      <w:r>
        <w:rPr>
          <w:rFonts w:ascii="Arial" w:eastAsia="Arial" w:hAnsi="Arial" w:cs="Arial"/>
          <w:b/>
          <w:position w:val="-1"/>
          <w:sz w:val="24"/>
          <w:szCs w:val="24"/>
        </w:rPr>
        <w:t>ONSORSHIP</w:t>
      </w:r>
      <w:r>
        <w:rPr>
          <w:rFonts w:ascii="Arial" w:eastAsia="Arial" w:hAnsi="Arial" w:cs="Arial"/>
          <w:b/>
          <w:spacing w:val="4"/>
          <w:position w:val="-1"/>
          <w:sz w:val="24"/>
          <w:szCs w:val="24"/>
        </w:rPr>
        <w:t xml:space="preserve"> </w:t>
      </w:r>
      <w:r>
        <w:rPr>
          <w:rFonts w:ascii="Arial" w:eastAsia="Arial" w:hAnsi="Arial" w:cs="Arial"/>
          <w:b/>
          <w:spacing w:val="-8"/>
          <w:position w:val="-1"/>
          <w:sz w:val="24"/>
          <w:szCs w:val="24"/>
        </w:rPr>
        <w:t>A</w:t>
      </w:r>
      <w:r>
        <w:rPr>
          <w:rFonts w:ascii="Arial" w:eastAsia="Arial" w:hAnsi="Arial" w:cs="Arial"/>
          <w:b/>
          <w:spacing w:val="3"/>
          <w:position w:val="-1"/>
          <w:sz w:val="24"/>
          <w:szCs w:val="24"/>
        </w:rPr>
        <w:t>G</w:t>
      </w:r>
      <w:r>
        <w:rPr>
          <w:rFonts w:ascii="Arial" w:eastAsia="Arial" w:hAnsi="Arial" w:cs="Arial"/>
          <w:b/>
          <w:position w:val="-1"/>
          <w:sz w:val="24"/>
          <w:szCs w:val="24"/>
        </w:rPr>
        <w:t>RE</w:t>
      </w:r>
      <w:r>
        <w:rPr>
          <w:rFonts w:ascii="Arial" w:eastAsia="Arial" w:hAnsi="Arial" w:cs="Arial"/>
          <w:b/>
          <w:spacing w:val="1"/>
          <w:position w:val="-1"/>
          <w:sz w:val="24"/>
          <w:szCs w:val="24"/>
        </w:rPr>
        <w:t>E</w:t>
      </w:r>
      <w:r>
        <w:rPr>
          <w:rFonts w:ascii="Arial" w:eastAsia="Arial" w:hAnsi="Arial" w:cs="Arial"/>
          <w:b/>
          <w:spacing w:val="-1"/>
          <w:position w:val="-1"/>
          <w:sz w:val="24"/>
          <w:szCs w:val="24"/>
        </w:rPr>
        <w:t>M</w:t>
      </w:r>
      <w:r>
        <w:rPr>
          <w:rFonts w:ascii="Arial" w:eastAsia="Arial" w:hAnsi="Arial" w:cs="Arial"/>
          <w:b/>
          <w:position w:val="-1"/>
          <w:sz w:val="24"/>
          <w:szCs w:val="24"/>
        </w:rPr>
        <w:t>ENT</w:t>
      </w:r>
    </w:p>
    <w:p w14:paraId="53DC3ADE" w14:textId="77777777" w:rsidR="00810E05" w:rsidRDefault="00810E05" w:rsidP="000424DB">
      <w:pPr>
        <w:spacing w:before="5"/>
        <w:rPr>
          <w:sz w:val="14"/>
          <w:szCs w:val="14"/>
        </w:rPr>
      </w:pPr>
    </w:p>
    <w:p w14:paraId="42CB3548" w14:textId="77777777" w:rsidR="00810E05" w:rsidRDefault="00810E05" w:rsidP="000424DB"/>
    <w:p w14:paraId="08C7F4CF" w14:textId="77777777" w:rsidR="00810E05" w:rsidRDefault="000D66C9">
      <w:pPr>
        <w:spacing w:before="34"/>
        <w:ind w:left="100"/>
        <w:rPr>
          <w:rFonts w:ascii="Arial" w:eastAsia="Arial" w:hAnsi="Arial" w:cs="Arial"/>
        </w:rPr>
      </w:pPr>
      <w:r>
        <w:rPr>
          <w:rFonts w:ascii="Arial" w:eastAsia="Arial" w:hAnsi="Arial" w:cs="Arial"/>
          <w:spacing w:val="-1"/>
        </w:rPr>
        <w:t>E</w:t>
      </w:r>
      <w:r>
        <w:rPr>
          <w:rFonts w:ascii="Arial" w:eastAsia="Arial" w:hAnsi="Arial" w:cs="Arial"/>
          <w:spacing w:val="1"/>
        </w:rPr>
        <w:t>x</w:t>
      </w:r>
      <w:r>
        <w:rPr>
          <w:rFonts w:ascii="Arial" w:eastAsia="Arial" w:hAnsi="Arial" w:cs="Arial"/>
        </w:rPr>
        <w:t>e</w:t>
      </w:r>
      <w:r>
        <w:rPr>
          <w:rFonts w:ascii="Arial" w:eastAsia="Arial" w:hAnsi="Arial" w:cs="Arial"/>
          <w:spacing w:val="1"/>
        </w:rPr>
        <w:t>c</w:t>
      </w:r>
      <w:r>
        <w:rPr>
          <w:rFonts w:ascii="Arial" w:eastAsia="Arial" w:hAnsi="Arial" w:cs="Arial"/>
        </w:rPr>
        <w:t>ut</w:t>
      </w:r>
      <w:r>
        <w:rPr>
          <w:rFonts w:ascii="Arial" w:eastAsia="Arial" w:hAnsi="Arial" w:cs="Arial"/>
          <w:spacing w:val="-1"/>
        </w:rPr>
        <w:t>e</w:t>
      </w:r>
      <w:r>
        <w:rPr>
          <w:rFonts w:ascii="Arial" w:eastAsia="Arial" w:hAnsi="Arial" w:cs="Arial"/>
        </w:rPr>
        <w:t>d</w:t>
      </w:r>
      <w:r>
        <w:rPr>
          <w:rFonts w:ascii="Arial" w:eastAsia="Arial" w:hAnsi="Arial" w:cs="Arial"/>
          <w:spacing w:val="-6"/>
        </w:rPr>
        <w:t xml:space="preserve"> </w:t>
      </w:r>
      <w:r>
        <w:rPr>
          <w:rFonts w:ascii="Arial" w:eastAsia="Arial" w:hAnsi="Arial" w:cs="Arial"/>
        </w:rPr>
        <w:t>as</w:t>
      </w:r>
      <w:r>
        <w:rPr>
          <w:rFonts w:ascii="Arial" w:eastAsia="Arial" w:hAnsi="Arial" w:cs="Arial"/>
          <w:spacing w:val="-2"/>
        </w:rPr>
        <w:t xml:space="preserve"> </w:t>
      </w:r>
      <w:r>
        <w:rPr>
          <w:rFonts w:ascii="Arial" w:eastAsia="Arial" w:hAnsi="Arial" w:cs="Arial"/>
          <w:spacing w:val="2"/>
        </w:rPr>
        <w:t>a</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gree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p>
    <w:p w14:paraId="7A076105" w14:textId="77777777" w:rsidR="00810E05" w:rsidRDefault="00810E05" w:rsidP="000424DB"/>
    <w:p w14:paraId="0821E306" w14:textId="77777777" w:rsidR="00810E05" w:rsidRDefault="00810E05" w:rsidP="000424DB"/>
    <w:p w14:paraId="170F075E" w14:textId="77777777" w:rsidR="00810E05" w:rsidRDefault="000D66C9">
      <w:pPr>
        <w:ind w:left="117"/>
        <w:rPr>
          <w:rFonts w:ascii="Arial" w:eastAsia="Arial" w:hAnsi="Arial" w:cs="Arial"/>
        </w:rPr>
      </w:pPr>
      <w:r>
        <w:rPr>
          <w:rFonts w:ascii="Arial" w:eastAsia="Arial" w:hAnsi="Arial" w:cs="Arial"/>
        </w:rPr>
        <w:t>For</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spacing w:val="2"/>
        </w:rPr>
        <w:t>h</w:t>
      </w:r>
      <w:r>
        <w:rPr>
          <w:rFonts w:ascii="Arial" w:eastAsia="Arial" w:hAnsi="Arial" w:cs="Arial"/>
        </w:rPr>
        <w:t>a</w:t>
      </w:r>
      <w:r>
        <w:rPr>
          <w:rFonts w:ascii="Arial" w:eastAsia="Arial" w:hAnsi="Arial" w:cs="Arial"/>
          <w:spacing w:val="-1"/>
        </w:rPr>
        <w:t>l</w:t>
      </w:r>
      <w:r>
        <w:rPr>
          <w:rFonts w:ascii="Arial" w:eastAsia="Arial" w:hAnsi="Arial" w:cs="Arial"/>
        </w:rPr>
        <w:t>f</w:t>
      </w:r>
      <w:r>
        <w:rPr>
          <w:rFonts w:ascii="Arial" w:eastAsia="Arial" w:hAnsi="Arial" w:cs="Arial"/>
          <w:spacing w:val="-3"/>
        </w:rPr>
        <w:t xml:space="preserve"> </w:t>
      </w:r>
      <w:r>
        <w:rPr>
          <w:rFonts w:ascii="Arial" w:eastAsia="Arial" w:hAnsi="Arial" w:cs="Arial"/>
        </w:rPr>
        <w:t>of</w:t>
      </w:r>
      <w:r>
        <w:rPr>
          <w:rFonts w:ascii="Arial" w:eastAsia="Arial" w:hAnsi="Arial" w:cs="Arial"/>
          <w:spacing w:val="1"/>
        </w:rPr>
        <w:t xml:space="preserve"> </w:t>
      </w:r>
      <w:r w:rsidR="00F14E1B" w:rsidRPr="00F14E1B">
        <w:rPr>
          <w:rFonts w:ascii="Arial" w:eastAsia="Arial" w:hAnsi="Arial" w:cs="Arial"/>
          <w:b/>
          <w:spacing w:val="1"/>
        </w:rPr>
        <w:t>Macquarie</w:t>
      </w:r>
      <w:r w:rsidR="00F14E1B" w:rsidRPr="000424DB">
        <w:rPr>
          <w:rFonts w:ascii="Arial" w:eastAsia="Arial" w:hAnsi="Arial" w:cs="Arial"/>
          <w:b/>
          <w:spacing w:val="1"/>
        </w:rPr>
        <w:t xml:space="preserve"> </w:t>
      </w:r>
      <w:r w:rsidR="00F14E1B" w:rsidRPr="00F14E1B">
        <w:rPr>
          <w:rFonts w:ascii="Arial" w:eastAsia="Arial" w:hAnsi="Arial" w:cs="Arial"/>
          <w:b/>
          <w:spacing w:val="1"/>
        </w:rPr>
        <w:t>University</w:t>
      </w:r>
      <w:r w:rsidR="00F14E1B">
        <w:rPr>
          <w:rFonts w:ascii="Arial" w:eastAsia="Arial" w:hAnsi="Arial" w:cs="Arial"/>
          <w:spacing w:val="1"/>
        </w:rPr>
        <w:t xml:space="preserve"> </w:t>
      </w:r>
      <w:r w:rsidR="00F14E1B">
        <w:t xml:space="preserve"> </w:t>
      </w:r>
      <w:r>
        <w:rPr>
          <w:rFonts w:ascii="Arial" w:eastAsia="Arial" w:hAnsi="Arial" w:cs="Arial"/>
          <w:spacing w:val="-3"/>
        </w:rPr>
        <w:t xml:space="preserve"> </w:t>
      </w:r>
      <w:r w:rsidR="00F14E1B">
        <w:rPr>
          <w:rFonts w:ascii="Arial" w:eastAsia="Arial" w:hAnsi="Arial" w:cs="Arial"/>
          <w:spacing w:val="-3"/>
        </w:rPr>
        <w:br/>
      </w:r>
      <w:r>
        <w:rPr>
          <w:rFonts w:ascii="Arial" w:eastAsia="Arial" w:hAnsi="Arial" w:cs="Arial"/>
          <w:spacing w:val="4"/>
        </w:rPr>
        <w:t>b</w:t>
      </w:r>
      <w:r>
        <w:rPr>
          <w:rFonts w:ascii="Arial" w:eastAsia="Arial" w:hAnsi="Arial" w:cs="Arial"/>
        </w:rPr>
        <w:t>y</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2"/>
        </w:rPr>
        <w:t>t</w:t>
      </w:r>
      <w:r>
        <w:rPr>
          <w:rFonts w:ascii="Arial" w:eastAsia="Arial" w:hAnsi="Arial" w:cs="Arial"/>
        </w:rPr>
        <w:t>h</w:t>
      </w:r>
      <w:r>
        <w:rPr>
          <w:rFonts w:ascii="Arial" w:eastAsia="Arial" w:hAnsi="Arial" w:cs="Arial"/>
          <w:spacing w:val="-1"/>
        </w:rPr>
        <w:t>o</w:t>
      </w:r>
      <w:r>
        <w:rPr>
          <w:rFonts w:ascii="Arial" w:eastAsia="Arial" w:hAnsi="Arial" w:cs="Arial"/>
          <w:spacing w:val="1"/>
        </w:rPr>
        <w:t>r</w:t>
      </w:r>
      <w:r>
        <w:rPr>
          <w:rFonts w:ascii="Arial" w:eastAsia="Arial" w:hAnsi="Arial" w:cs="Arial"/>
          <w:spacing w:val="-1"/>
        </w:rPr>
        <w:t>i</w:t>
      </w:r>
      <w:r>
        <w:rPr>
          <w:rFonts w:ascii="Arial" w:eastAsia="Arial" w:hAnsi="Arial" w:cs="Arial"/>
          <w:spacing w:val="1"/>
        </w:rPr>
        <w:t>s</w:t>
      </w:r>
      <w:r>
        <w:rPr>
          <w:rFonts w:ascii="Arial" w:eastAsia="Arial" w:hAnsi="Arial" w:cs="Arial"/>
        </w:rPr>
        <w:t>ed</w:t>
      </w:r>
      <w:r>
        <w:rPr>
          <w:rFonts w:ascii="Arial" w:eastAsia="Arial" w:hAnsi="Arial" w:cs="Arial"/>
          <w:spacing w:val="-10"/>
        </w:rPr>
        <w:t xml:space="preserve"> </w:t>
      </w:r>
      <w:r>
        <w:rPr>
          <w:rFonts w:ascii="Arial" w:eastAsia="Arial" w:hAnsi="Arial" w:cs="Arial"/>
          <w:spacing w:val="3"/>
        </w:rPr>
        <w:t>s</w:t>
      </w:r>
      <w:r>
        <w:rPr>
          <w:rFonts w:ascii="Arial" w:eastAsia="Arial" w:hAnsi="Arial" w:cs="Arial"/>
          <w:spacing w:val="-1"/>
        </w:rPr>
        <w:t>i</w:t>
      </w:r>
      <w:r>
        <w:rPr>
          <w:rFonts w:ascii="Arial" w:eastAsia="Arial" w:hAnsi="Arial" w:cs="Arial"/>
        </w:rPr>
        <w:t>g</w:t>
      </w:r>
      <w:r>
        <w:rPr>
          <w:rFonts w:ascii="Arial" w:eastAsia="Arial" w:hAnsi="Arial" w:cs="Arial"/>
          <w:spacing w:val="1"/>
        </w:rPr>
        <w:t>n</w:t>
      </w:r>
      <w:r>
        <w:rPr>
          <w:rFonts w:ascii="Arial" w:eastAsia="Arial" w:hAnsi="Arial" w:cs="Arial"/>
        </w:rPr>
        <w:t>at</w:t>
      </w:r>
      <w:r>
        <w:rPr>
          <w:rFonts w:ascii="Arial" w:eastAsia="Arial" w:hAnsi="Arial" w:cs="Arial"/>
          <w:spacing w:val="-1"/>
        </w:rPr>
        <w:t>o</w:t>
      </w:r>
      <w:r>
        <w:rPr>
          <w:rFonts w:ascii="Arial" w:eastAsia="Arial" w:hAnsi="Arial" w:cs="Arial"/>
          <w:spacing w:val="5"/>
        </w:rPr>
        <w:t>r</w:t>
      </w:r>
      <w:r>
        <w:rPr>
          <w:rFonts w:ascii="Arial" w:eastAsia="Arial" w:hAnsi="Arial" w:cs="Arial"/>
        </w:rPr>
        <w:t>y</w:t>
      </w:r>
      <w:r>
        <w:rPr>
          <w:rFonts w:ascii="Arial" w:eastAsia="Arial" w:hAnsi="Arial" w:cs="Arial"/>
          <w:spacing w:val="-1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2"/>
        </w:rPr>
        <w:t>h</w:t>
      </w:r>
      <w:r>
        <w:rPr>
          <w:rFonts w:ascii="Arial" w:eastAsia="Arial" w:hAnsi="Arial" w:cs="Arial"/>
        </w:rPr>
        <w:t>e pre</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8"/>
        </w:rPr>
        <w:t xml:space="preserve"> </w:t>
      </w:r>
      <w:r>
        <w:rPr>
          <w:rFonts w:ascii="Arial" w:eastAsia="Arial" w:hAnsi="Arial" w:cs="Arial"/>
          <w:spacing w:val="-1"/>
        </w:rPr>
        <w:t>o</w:t>
      </w:r>
      <w:r>
        <w:rPr>
          <w:rFonts w:ascii="Arial" w:eastAsia="Arial" w:hAnsi="Arial" w:cs="Arial"/>
          <w:spacing w:val="2"/>
        </w:rPr>
        <w:t>f</w:t>
      </w:r>
      <w:r>
        <w:rPr>
          <w:rFonts w:ascii="Arial" w:eastAsia="Arial" w:hAnsi="Arial" w:cs="Arial"/>
        </w:rPr>
        <w:t>:</w:t>
      </w:r>
    </w:p>
    <w:p w14:paraId="369A5EBE" w14:textId="77777777" w:rsidR="00DA50FB" w:rsidRDefault="00DA50FB">
      <w:pPr>
        <w:ind w:left="117"/>
        <w:rPr>
          <w:rFonts w:ascii="Arial" w:eastAsia="Arial" w:hAnsi="Arial" w:cs="Arial"/>
        </w:rPr>
      </w:pPr>
    </w:p>
    <w:p w14:paraId="5B315E56" w14:textId="77777777" w:rsidR="00DA50FB" w:rsidRDefault="00DA50FB">
      <w:pPr>
        <w:ind w:left="117"/>
        <w:rPr>
          <w:rFonts w:ascii="Arial" w:eastAsia="Arial" w:hAnsi="Arial" w:cs="Arial"/>
        </w:rPr>
      </w:pPr>
    </w:p>
    <w:tbl>
      <w:tblPr>
        <w:tblStyle w:val="TableGrid"/>
        <w:tblW w:w="0" w:type="auto"/>
        <w:tblInd w:w="11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3"/>
        <w:gridCol w:w="567"/>
        <w:gridCol w:w="4293"/>
      </w:tblGrid>
      <w:tr w:rsidR="00DA50FB" w14:paraId="130F15A7" w14:textId="77777777" w:rsidTr="000424DB">
        <w:trPr>
          <w:trHeight w:val="397"/>
        </w:trPr>
        <w:tc>
          <w:tcPr>
            <w:tcW w:w="4273" w:type="dxa"/>
            <w:tcBorders>
              <w:bottom w:val="single" w:sz="4" w:space="0" w:color="auto"/>
            </w:tcBorders>
          </w:tcPr>
          <w:p w14:paraId="0FFCF5BE" w14:textId="77777777" w:rsidR="00DA50FB" w:rsidRDefault="00DA50FB">
            <w:pPr>
              <w:rPr>
                <w:rFonts w:ascii="Arial" w:eastAsia="Arial" w:hAnsi="Arial" w:cs="Arial"/>
              </w:rPr>
            </w:pPr>
          </w:p>
        </w:tc>
        <w:tc>
          <w:tcPr>
            <w:tcW w:w="567" w:type="dxa"/>
          </w:tcPr>
          <w:p w14:paraId="766C2E18" w14:textId="77777777" w:rsidR="00DA50FB" w:rsidRDefault="00DA50FB">
            <w:pPr>
              <w:rPr>
                <w:rFonts w:ascii="Arial" w:eastAsia="Arial" w:hAnsi="Arial" w:cs="Arial"/>
              </w:rPr>
            </w:pPr>
          </w:p>
        </w:tc>
        <w:tc>
          <w:tcPr>
            <w:tcW w:w="4293" w:type="dxa"/>
            <w:tcBorders>
              <w:bottom w:val="single" w:sz="4" w:space="0" w:color="auto"/>
            </w:tcBorders>
          </w:tcPr>
          <w:p w14:paraId="2F315823" w14:textId="77777777" w:rsidR="00DA50FB" w:rsidRDefault="00DA50FB">
            <w:pPr>
              <w:rPr>
                <w:rFonts w:ascii="Arial" w:eastAsia="Arial" w:hAnsi="Arial" w:cs="Arial"/>
              </w:rPr>
            </w:pPr>
          </w:p>
        </w:tc>
      </w:tr>
      <w:tr w:rsidR="00DA50FB" w14:paraId="2AC329B9" w14:textId="77777777" w:rsidTr="000424DB">
        <w:trPr>
          <w:trHeight w:val="397"/>
        </w:trPr>
        <w:tc>
          <w:tcPr>
            <w:tcW w:w="4273" w:type="dxa"/>
            <w:tcBorders>
              <w:top w:val="single" w:sz="4" w:space="0" w:color="auto"/>
              <w:bottom w:val="nil"/>
            </w:tcBorders>
          </w:tcPr>
          <w:p w14:paraId="44BE6077" w14:textId="77777777" w:rsidR="00DA50FB" w:rsidRDefault="00DA50FB">
            <w:pPr>
              <w:rPr>
                <w:rFonts w:ascii="Arial" w:eastAsia="Arial" w:hAnsi="Arial" w:cs="Arial"/>
              </w:rPr>
            </w:pPr>
            <w:r>
              <w:rPr>
                <w:rFonts w:ascii="Arial" w:eastAsia="Arial" w:hAnsi="Arial" w:cs="Arial"/>
              </w:rPr>
              <w:t>Signature</w:t>
            </w:r>
          </w:p>
        </w:tc>
        <w:tc>
          <w:tcPr>
            <w:tcW w:w="567" w:type="dxa"/>
          </w:tcPr>
          <w:p w14:paraId="568782EE" w14:textId="77777777" w:rsidR="00DA50FB" w:rsidRDefault="00DA50FB">
            <w:pPr>
              <w:rPr>
                <w:rFonts w:ascii="Arial" w:eastAsia="Arial" w:hAnsi="Arial" w:cs="Arial"/>
              </w:rPr>
            </w:pPr>
          </w:p>
        </w:tc>
        <w:tc>
          <w:tcPr>
            <w:tcW w:w="4293" w:type="dxa"/>
            <w:tcBorders>
              <w:top w:val="single" w:sz="4" w:space="0" w:color="auto"/>
              <w:bottom w:val="nil"/>
            </w:tcBorders>
          </w:tcPr>
          <w:p w14:paraId="27B6CC2A" w14:textId="77777777" w:rsidR="00DA50FB" w:rsidRDefault="00D54D6E">
            <w:pPr>
              <w:rPr>
                <w:rFonts w:ascii="Arial" w:eastAsia="Arial" w:hAnsi="Arial" w:cs="Arial"/>
              </w:rPr>
            </w:pPr>
            <w:r>
              <w:rPr>
                <w:rFonts w:ascii="Arial" w:eastAsia="Arial" w:hAnsi="Arial" w:cs="Arial"/>
              </w:rPr>
              <w:t xml:space="preserve">Witness </w:t>
            </w:r>
            <w:r w:rsidR="00DA50FB">
              <w:rPr>
                <w:rFonts w:ascii="Arial" w:eastAsia="Arial" w:hAnsi="Arial" w:cs="Arial"/>
              </w:rPr>
              <w:t>Signature</w:t>
            </w:r>
          </w:p>
        </w:tc>
      </w:tr>
      <w:tr w:rsidR="00DA50FB" w14:paraId="0C8707FC" w14:textId="77777777" w:rsidTr="000424DB">
        <w:trPr>
          <w:trHeight w:val="397"/>
        </w:trPr>
        <w:tc>
          <w:tcPr>
            <w:tcW w:w="4273" w:type="dxa"/>
            <w:tcBorders>
              <w:bottom w:val="single" w:sz="4" w:space="0" w:color="auto"/>
            </w:tcBorders>
          </w:tcPr>
          <w:p w14:paraId="1C24561B" w14:textId="77777777" w:rsidR="00DA50FB" w:rsidRDefault="00DA50FB">
            <w:pPr>
              <w:rPr>
                <w:rFonts w:ascii="Arial" w:eastAsia="Arial" w:hAnsi="Arial" w:cs="Arial"/>
              </w:rPr>
            </w:pPr>
          </w:p>
        </w:tc>
        <w:tc>
          <w:tcPr>
            <w:tcW w:w="567" w:type="dxa"/>
          </w:tcPr>
          <w:p w14:paraId="3908109E" w14:textId="77777777" w:rsidR="00DA50FB" w:rsidRDefault="00DA50FB">
            <w:pPr>
              <w:rPr>
                <w:rFonts w:ascii="Arial" w:eastAsia="Arial" w:hAnsi="Arial" w:cs="Arial"/>
              </w:rPr>
            </w:pPr>
          </w:p>
        </w:tc>
        <w:tc>
          <w:tcPr>
            <w:tcW w:w="4293" w:type="dxa"/>
            <w:tcBorders>
              <w:bottom w:val="single" w:sz="4" w:space="0" w:color="auto"/>
            </w:tcBorders>
          </w:tcPr>
          <w:p w14:paraId="057249D4" w14:textId="77777777" w:rsidR="00DA50FB" w:rsidRDefault="00DA50FB">
            <w:pPr>
              <w:rPr>
                <w:rFonts w:ascii="Arial" w:eastAsia="Arial" w:hAnsi="Arial" w:cs="Arial"/>
              </w:rPr>
            </w:pPr>
          </w:p>
        </w:tc>
      </w:tr>
      <w:tr w:rsidR="00DA50FB" w14:paraId="093CBC3A" w14:textId="77777777" w:rsidTr="000424DB">
        <w:trPr>
          <w:trHeight w:val="397"/>
        </w:trPr>
        <w:tc>
          <w:tcPr>
            <w:tcW w:w="4273" w:type="dxa"/>
            <w:tcBorders>
              <w:top w:val="single" w:sz="4" w:space="0" w:color="auto"/>
            </w:tcBorders>
          </w:tcPr>
          <w:p w14:paraId="334A0A57" w14:textId="77777777" w:rsidR="00DA50FB" w:rsidRDefault="00D54D6E">
            <w:pPr>
              <w:rPr>
                <w:rFonts w:ascii="Arial" w:eastAsia="Arial" w:hAnsi="Arial" w:cs="Arial"/>
              </w:rPr>
            </w:pPr>
            <w:r>
              <w:rPr>
                <w:rFonts w:ascii="Arial" w:eastAsia="Arial" w:hAnsi="Arial" w:cs="Arial"/>
              </w:rPr>
              <w:t>Name of Signatory</w:t>
            </w:r>
          </w:p>
        </w:tc>
        <w:tc>
          <w:tcPr>
            <w:tcW w:w="567" w:type="dxa"/>
          </w:tcPr>
          <w:p w14:paraId="3A7B837F" w14:textId="77777777" w:rsidR="00DA50FB" w:rsidRDefault="00DA50FB">
            <w:pPr>
              <w:rPr>
                <w:rFonts w:ascii="Arial" w:eastAsia="Arial" w:hAnsi="Arial" w:cs="Arial"/>
              </w:rPr>
            </w:pPr>
          </w:p>
        </w:tc>
        <w:tc>
          <w:tcPr>
            <w:tcW w:w="4293" w:type="dxa"/>
            <w:tcBorders>
              <w:top w:val="single" w:sz="4" w:space="0" w:color="auto"/>
              <w:bottom w:val="nil"/>
            </w:tcBorders>
          </w:tcPr>
          <w:p w14:paraId="2F707B73" w14:textId="77777777" w:rsidR="00DA50FB" w:rsidRDefault="00D54D6E">
            <w:pPr>
              <w:rPr>
                <w:rFonts w:ascii="Arial" w:eastAsia="Arial" w:hAnsi="Arial" w:cs="Arial"/>
              </w:rPr>
            </w:pPr>
            <w:r>
              <w:rPr>
                <w:rFonts w:ascii="Arial" w:eastAsia="Arial" w:hAnsi="Arial" w:cs="Arial"/>
              </w:rPr>
              <w:t>Witness Name</w:t>
            </w:r>
          </w:p>
        </w:tc>
      </w:tr>
      <w:tr w:rsidR="00D54D6E" w14:paraId="6A710C4E" w14:textId="77777777" w:rsidTr="00D54D6E">
        <w:trPr>
          <w:trHeight w:val="397"/>
        </w:trPr>
        <w:tc>
          <w:tcPr>
            <w:tcW w:w="4273" w:type="dxa"/>
            <w:tcBorders>
              <w:bottom w:val="single" w:sz="4" w:space="0" w:color="auto"/>
            </w:tcBorders>
          </w:tcPr>
          <w:p w14:paraId="7A0DC18D" w14:textId="77777777" w:rsidR="00D54D6E" w:rsidRDefault="00D54D6E" w:rsidP="00D54D6E">
            <w:pPr>
              <w:rPr>
                <w:rFonts w:ascii="Arial" w:eastAsia="Arial" w:hAnsi="Arial" w:cs="Arial"/>
              </w:rPr>
            </w:pPr>
          </w:p>
        </w:tc>
        <w:tc>
          <w:tcPr>
            <w:tcW w:w="567" w:type="dxa"/>
          </w:tcPr>
          <w:p w14:paraId="7CC73F2C" w14:textId="77777777" w:rsidR="00D54D6E" w:rsidRDefault="00D54D6E" w:rsidP="00D54D6E">
            <w:pPr>
              <w:rPr>
                <w:rFonts w:ascii="Arial" w:eastAsia="Arial" w:hAnsi="Arial" w:cs="Arial"/>
              </w:rPr>
            </w:pPr>
          </w:p>
        </w:tc>
        <w:tc>
          <w:tcPr>
            <w:tcW w:w="4293" w:type="dxa"/>
            <w:tcBorders>
              <w:bottom w:val="nil"/>
            </w:tcBorders>
          </w:tcPr>
          <w:p w14:paraId="02CF6C0E" w14:textId="77777777" w:rsidR="00D54D6E" w:rsidRDefault="00D54D6E" w:rsidP="00D54D6E">
            <w:pPr>
              <w:rPr>
                <w:rFonts w:ascii="Arial" w:eastAsia="Arial" w:hAnsi="Arial" w:cs="Arial"/>
              </w:rPr>
            </w:pPr>
          </w:p>
        </w:tc>
      </w:tr>
      <w:tr w:rsidR="00D54D6E" w14:paraId="64E94924" w14:textId="77777777" w:rsidTr="00D54D6E">
        <w:trPr>
          <w:trHeight w:val="397"/>
        </w:trPr>
        <w:tc>
          <w:tcPr>
            <w:tcW w:w="4273" w:type="dxa"/>
            <w:tcBorders>
              <w:top w:val="single" w:sz="4" w:space="0" w:color="auto"/>
              <w:bottom w:val="nil"/>
            </w:tcBorders>
          </w:tcPr>
          <w:p w14:paraId="0DF20786" w14:textId="77777777" w:rsidR="00D54D6E" w:rsidRDefault="00D54D6E" w:rsidP="00D54D6E">
            <w:pPr>
              <w:rPr>
                <w:rFonts w:ascii="Arial" w:eastAsia="Arial" w:hAnsi="Arial" w:cs="Arial"/>
              </w:rPr>
            </w:pPr>
            <w:r>
              <w:rPr>
                <w:rFonts w:ascii="Arial" w:eastAsia="Arial" w:hAnsi="Arial" w:cs="Arial"/>
              </w:rPr>
              <w:t>Position</w:t>
            </w:r>
          </w:p>
        </w:tc>
        <w:tc>
          <w:tcPr>
            <w:tcW w:w="567" w:type="dxa"/>
          </w:tcPr>
          <w:p w14:paraId="19175B7A" w14:textId="77777777" w:rsidR="00D54D6E" w:rsidRDefault="00D54D6E" w:rsidP="00D54D6E">
            <w:pPr>
              <w:rPr>
                <w:rFonts w:ascii="Arial" w:eastAsia="Arial" w:hAnsi="Arial" w:cs="Arial"/>
              </w:rPr>
            </w:pPr>
          </w:p>
        </w:tc>
        <w:tc>
          <w:tcPr>
            <w:tcW w:w="4293" w:type="dxa"/>
            <w:tcBorders>
              <w:top w:val="nil"/>
              <w:bottom w:val="nil"/>
            </w:tcBorders>
          </w:tcPr>
          <w:p w14:paraId="301D08D9" w14:textId="77777777" w:rsidR="00D54D6E" w:rsidRDefault="00D54D6E" w:rsidP="00D54D6E">
            <w:pPr>
              <w:rPr>
                <w:rFonts w:ascii="Arial" w:eastAsia="Arial" w:hAnsi="Arial" w:cs="Arial"/>
              </w:rPr>
            </w:pPr>
          </w:p>
        </w:tc>
      </w:tr>
      <w:tr w:rsidR="00DA50FB" w14:paraId="0471F84D" w14:textId="77777777" w:rsidTr="000424DB">
        <w:trPr>
          <w:trHeight w:val="397"/>
        </w:trPr>
        <w:tc>
          <w:tcPr>
            <w:tcW w:w="4273" w:type="dxa"/>
            <w:tcBorders>
              <w:bottom w:val="single" w:sz="4" w:space="0" w:color="auto"/>
            </w:tcBorders>
          </w:tcPr>
          <w:p w14:paraId="64A7E1E3" w14:textId="77777777" w:rsidR="00DA50FB" w:rsidRDefault="00DA50FB">
            <w:pPr>
              <w:rPr>
                <w:rFonts w:ascii="Arial" w:eastAsia="Arial" w:hAnsi="Arial" w:cs="Arial"/>
              </w:rPr>
            </w:pPr>
          </w:p>
        </w:tc>
        <w:tc>
          <w:tcPr>
            <w:tcW w:w="567" w:type="dxa"/>
          </w:tcPr>
          <w:p w14:paraId="1791AC51" w14:textId="77777777" w:rsidR="00DA50FB" w:rsidRDefault="00DA50FB">
            <w:pPr>
              <w:rPr>
                <w:rFonts w:ascii="Arial" w:eastAsia="Arial" w:hAnsi="Arial" w:cs="Arial"/>
              </w:rPr>
            </w:pPr>
          </w:p>
        </w:tc>
        <w:tc>
          <w:tcPr>
            <w:tcW w:w="4293" w:type="dxa"/>
            <w:tcBorders>
              <w:bottom w:val="single" w:sz="4" w:space="0" w:color="auto"/>
            </w:tcBorders>
          </w:tcPr>
          <w:p w14:paraId="4A8C53A7" w14:textId="77777777" w:rsidR="00DA50FB" w:rsidRDefault="00DA50FB">
            <w:pPr>
              <w:rPr>
                <w:rFonts w:ascii="Arial" w:eastAsia="Arial" w:hAnsi="Arial" w:cs="Arial"/>
              </w:rPr>
            </w:pPr>
          </w:p>
        </w:tc>
      </w:tr>
      <w:tr w:rsidR="00DA50FB" w14:paraId="4226F5ED" w14:textId="77777777" w:rsidTr="000424DB">
        <w:trPr>
          <w:trHeight w:val="397"/>
        </w:trPr>
        <w:tc>
          <w:tcPr>
            <w:tcW w:w="4273" w:type="dxa"/>
            <w:tcBorders>
              <w:top w:val="single" w:sz="4" w:space="0" w:color="auto"/>
              <w:bottom w:val="nil"/>
            </w:tcBorders>
          </w:tcPr>
          <w:p w14:paraId="234F5227" w14:textId="77777777" w:rsidR="00DA50FB" w:rsidRDefault="00DA50FB">
            <w:pPr>
              <w:rPr>
                <w:rFonts w:ascii="Arial" w:eastAsia="Arial" w:hAnsi="Arial" w:cs="Arial"/>
              </w:rPr>
            </w:pPr>
            <w:r>
              <w:rPr>
                <w:rFonts w:ascii="Arial" w:eastAsia="Arial" w:hAnsi="Arial" w:cs="Arial"/>
              </w:rPr>
              <w:t>Date</w:t>
            </w:r>
          </w:p>
        </w:tc>
        <w:tc>
          <w:tcPr>
            <w:tcW w:w="567" w:type="dxa"/>
            <w:tcBorders>
              <w:bottom w:val="nil"/>
            </w:tcBorders>
          </w:tcPr>
          <w:p w14:paraId="350F7424" w14:textId="77777777" w:rsidR="00DA50FB" w:rsidRDefault="00DA50FB">
            <w:pPr>
              <w:rPr>
                <w:rFonts w:ascii="Arial" w:eastAsia="Arial" w:hAnsi="Arial" w:cs="Arial"/>
              </w:rPr>
            </w:pPr>
          </w:p>
        </w:tc>
        <w:tc>
          <w:tcPr>
            <w:tcW w:w="4293" w:type="dxa"/>
            <w:tcBorders>
              <w:top w:val="single" w:sz="4" w:space="0" w:color="auto"/>
              <w:bottom w:val="nil"/>
            </w:tcBorders>
          </w:tcPr>
          <w:p w14:paraId="2CE757FB" w14:textId="77777777" w:rsidR="00DA50FB" w:rsidRDefault="00DA50FB">
            <w:pPr>
              <w:rPr>
                <w:rFonts w:ascii="Arial" w:eastAsia="Arial" w:hAnsi="Arial" w:cs="Arial"/>
              </w:rPr>
            </w:pPr>
            <w:r>
              <w:rPr>
                <w:rFonts w:ascii="Arial" w:eastAsia="Arial" w:hAnsi="Arial" w:cs="Arial"/>
              </w:rPr>
              <w:t>Date</w:t>
            </w:r>
          </w:p>
        </w:tc>
      </w:tr>
    </w:tbl>
    <w:p w14:paraId="6BB55259" w14:textId="77777777" w:rsidR="00DA50FB" w:rsidRDefault="00DA50FB" w:rsidP="000424DB">
      <w:pPr>
        <w:ind w:left="117"/>
        <w:rPr>
          <w:rFonts w:ascii="Arial" w:eastAsia="Arial" w:hAnsi="Arial" w:cs="Arial"/>
        </w:rPr>
      </w:pPr>
    </w:p>
    <w:p w14:paraId="26250497" w14:textId="77777777" w:rsidR="00810E05" w:rsidRDefault="00810E05" w:rsidP="000424DB">
      <w:pPr>
        <w:spacing w:before="10"/>
        <w:rPr>
          <w:sz w:val="17"/>
          <w:szCs w:val="17"/>
        </w:rPr>
      </w:pPr>
    </w:p>
    <w:p w14:paraId="752DC9D4" w14:textId="77777777" w:rsidR="00810E05" w:rsidRDefault="00810E05" w:rsidP="000424DB"/>
    <w:p w14:paraId="78A4B3F6" w14:textId="77777777" w:rsidR="00810E05" w:rsidRDefault="00810E05" w:rsidP="000424DB"/>
    <w:p w14:paraId="6198DE93" w14:textId="77777777" w:rsidR="00810E05" w:rsidRDefault="00810E05" w:rsidP="000424DB"/>
    <w:p w14:paraId="409F9122" w14:textId="77777777" w:rsidR="00810E05" w:rsidRDefault="00810E05" w:rsidP="000424DB"/>
    <w:p w14:paraId="448F9620" w14:textId="77777777" w:rsidR="00810E05" w:rsidRDefault="000D66C9">
      <w:pPr>
        <w:spacing w:before="34"/>
        <w:ind w:left="117"/>
        <w:rPr>
          <w:rFonts w:ascii="Arial" w:eastAsia="Arial" w:hAnsi="Arial" w:cs="Arial"/>
        </w:rPr>
      </w:pPr>
      <w:r>
        <w:rPr>
          <w:rFonts w:ascii="Arial" w:eastAsia="Arial" w:hAnsi="Arial" w:cs="Arial"/>
        </w:rPr>
        <w:t>For</w:t>
      </w:r>
      <w:r>
        <w:rPr>
          <w:rFonts w:ascii="Arial" w:eastAsia="Arial" w:hAnsi="Arial" w:cs="Arial"/>
          <w:spacing w:val="-3"/>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e</w:t>
      </w:r>
      <w:r>
        <w:rPr>
          <w:rFonts w:ascii="Arial" w:eastAsia="Arial" w:hAnsi="Arial" w:cs="Arial"/>
          <w:spacing w:val="2"/>
        </w:rPr>
        <w:t>h</w:t>
      </w:r>
      <w:r>
        <w:rPr>
          <w:rFonts w:ascii="Arial" w:eastAsia="Arial" w:hAnsi="Arial" w:cs="Arial"/>
        </w:rPr>
        <w:t>a</w:t>
      </w:r>
      <w:r>
        <w:rPr>
          <w:rFonts w:ascii="Arial" w:eastAsia="Arial" w:hAnsi="Arial" w:cs="Arial"/>
          <w:spacing w:val="-1"/>
        </w:rPr>
        <w:t>l</w:t>
      </w:r>
      <w:r>
        <w:rPr>
          <w:rFonts w:ascii="Arial" w:eastAsia="Arial" w:hAnsi="Arial" w:cs="Arial"/>
        </w:rPr>
        <w:t>f</w:t>
      </w:r>
      <w:r>
        <w:rPr>
          <w:rFonts w:ascii="Arial" w:eastAsia="Arial" w:hAnsi="Arial" w:cs="Arial"/>
          <w:spacing w:val="-3"/>
        </w:rPr>
        <w:t xml:space="preserve"> </w:t>
      </w:r>
      <w:r>
        <w:rPr>
          <w:rFonts w:ascii="Arial" w:eastAsia="Arial" w:hAnsi="Arial" w:cs="Arial"/>
        </w:rPr>
        <w:t>of</w:t>
      </w:r>
      <w:r>
        <w:rPr>
          <w:rFonts w:ascii="Arial" w:eastAsia="Arial" w:hAnsi="Arial" w:cs="Arial"/>
          <w:spacing w:val="1"/>
        </w:rPr>
        <w:t xml:space="preserve"> </w:t>
      </w:r>
      <w:r>
        <w:rPr>
          <w:rFonts w:ascii="Arial" w:eastAsia="Arial" w:hAnsi="Arial" w:cs="Arial"/>
          <w:b/>
          <w:spacing w:val="1"/>
        </w:rPr>
        <w:t>[</w:t>
      </w:r>
      <w:r>
        <w:rPr>
          <w:rFonts w:ascii="Arial" w:eastAsia="Arial" w:hAnsi="Arial" w:cs="Arial"/>
          <w:b/>
        </w:rPr>
        <w:t>C</w:t>
      </w:r>
      <w:r>
        <w:rPr>
          <w:rFonts w:ascii="Arial" w:eastAsia="Arial" w:hAnsi="Arial" w:cs="Arial"/>
          <w:b/>
          <w:spacing w:val="-1"/>
        </w:rPr>
        <w:t>O</w:t>
      </w:r>
      <w:r>
        <w:rPr>
          <w:rFonts w:ascii="Arial" w:eastAsia="Arial" w:hAnsi="Arial" w:cs="Arial"/>
          <w:b/>
          <w:spacing w:val="2"/>
        </w:rPr>
        <w:t>M</w:t>
      </w:r>
      <w:r>
        <w:rPr>
          <w:rFonts w:ascii="Arial" w:eastAsia="Arial" w:hAnsi="Arial" w:cs="Arial"/>
          <w:b/>
          <w:spacing w:val="4"/>
        </w:rPr>
        <w:t>P</w:t>
      </w:r>
      <w:r>
        <w:rPr>
          <w:rFonts w:ascii="Arial" w:eastAsia="Arial" w:hAnsi="Arial" w:cs="Arial"/>
          <w:b/>
          <w:spacing w:val="-5"/>
        </w:rPr>
        <w:t>A</w:t>
      </w:r>
      <w:r>
        <w:rPr>
          <w:rFonts w:ascii="Arial" w:eastAsia="Arial" w:hAnsi="Arial" w:cs="Arial"/>
          <w:b/>
        </w:rPr>
        <w:t>N</w:t>
      </w:r>
      <w:r>
        <w:rPr>
          <w:rFonts w:ascii="Arial" w:eastAsia="Arial" w:hAnsi="Arial" w:cs="Arial"/>
          <w:b/>
          <w:spacing w:val="2"/>
        </w:rPr>
        <w:t>Y</w:t>
      </w:r>
      <w:r>
        <w:rPr>
          <w:rFonts w:ascii="Arial" w:eastAsia="Arial" w:hAnsi="Arial" w:cs="Arial"/>
          <w:b/>
        </w:rPr>
        <w:t>]</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spacing w:val="3"/>
        </w:rPr>
        <w:t>T</w:t>
      </w:r>
      <w:r>
        <w:rPr>
          <w:rFonts w:ascii="Arial" w:eastAsia="Arial" w:hAnsi="Arial" w:cs="Arial"/>
          <w:b/>
        </w:rPr>
        <w:t>Y</w:t>
      </w:r>
      <w:r>
        <w:rPr>
          <w:rFonts w:ascii="Arial" w:eastAsia="Arial" w:hAnsi="Arial" w:cs="Arial"/>
          <w:b/>
          <w:spacing w:val="-3"/>
        </w:rPr>
        <w:t xml:space="preserve"> </w:t>
      </w:r>
      <w:r>
        <w:rPr>
          <w:rFonts w:ascii="Arial" w:eastAsia="Arial" w:hAnsi="Arial" w:cs="Arial"/>
          <w:b/>
        </w:rPr>
        <w:t>L</w:t>
      </w:r>
      <w:r>
        <w:rPr>
          <w:rFonts w:ascii="Arial" w:eastAsia="Arial" w:hAnsi="Arial" w:cs="Arial"/>
          <w:b/>
          <w:spacing w:val="3"/>
        </w:rPr>
        <w:t>T</w:t>
      </w:r>
      <w:r>
        <w:rPr>
          <w:rFonts w:ascii="Arial" w:eastAsia="Arial" w:hAnsi="Arial" w:cs="Arial"/>
          <w:b/>
        </w:rPr>
        <w:t>D</w:t>
      </w:r>
    </w:p>
    <w:p w14:paraId="537F1C1F" w14:textId="77777777" w:rsidR="00810E05" w:rsidRDefault="000D66C9" w:rsidP="000424DB">
      <w:pPr>
        <w:ind w:left="117" w:right="3754"/>
        <w:rPr>
          <w:rFonts w:ascii="Arial" w:eastAsia="Arial" w:hAnsi="Arial" w:cs="Arial"/>
        </w:rPr>
      </w:pPr>
      <w:r>
        <w:rPr>
          <w:rFonts w:ascii="Arial" w:eastAsia="Arial" w:hAnsi="Arial" w:cs="Arial"/>
          <w:b/>
          <w:spacing w:val="-5"/>
        </w:rPr>
        <w:t>A</w:t>
      </w:r>
      <w:r>
        <w:rPr>
          <w:rFonts w:ascii="Arial" w:eastAsia="Arial" w:hAnsi="Arial" w:cs="Arial"/>
          <w:b/>
          <w:spacing w:val="2"/>
        </w:rPr>
        <w:t>C</w:t>
      </w:r>
      <w:r>
        <w:rPr>
          <w:rFonts w:ascii="Arial" w:eastAsia="Arial" w:hAnsi="Arial" w:cs="Arial"/>
          <w:b/>
        </w:rPr>
        <w:t>N</w:t>
      </w:r>
      <w:r>
        <w:rPr>
          <w:rFonts w:ascii="Arial" w:eastAsia="Arial" w:hAnsi="Arial" w:cs="Arial"/>
          <w:b/>
          <w:spacing w:val="3"/>
        </w:rPr>
        <w:t xml:space="preserve"> </w:t>
      </w:r>
      <w:r>
        <w:rPr>
          <w:rFonts w:ascii="Arial" w:eastAsia="Arial" w:hAnsi="Arial" w:cs="Arial"/>
        </w:rPr>
        <w:t xml:space="preserve">[               </w:t>
      </w:r>
      <w:r>
        <w:rPr>
          <w:rFonts w:ascii="Arial" w:eastAsia="Arial" w:hAnsi="Arial" w:cs="Arial"/>
          <w:spacing w:val="2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s</w:t>
      </w:r>
      <w:r>
        <w:rPr>
          <w:rFonts w:ascii="Arial" w:eastAsia="Arial" w:hAnsi="Arial" w:cs="Arial"/>
        </w:rPr>
        <w:t>ert</w:t>
      </w:r>
      <w:r>
        <w:rPr>
          <w:rFonts w:ascii="Arial" w:eastAsia="Arial" w:hAnsi="Arial" w:cs="Arial"/>
          <w:spacing w:val="3"/>
        </w:rPr>
        <w:t xml:space="preserve"> </w:t>
      </w:r>
      <w:r>
        <w:rPr>
          <w:rFonts w:ascii="Arial" w:eastAsia="Arial" w:hAnsi="Arial" w:cs="Arial"/>
          <w:spacing w:val="-1"/>
        </w:rPr>
        <w:t>A</w:t>
      </w:r>
      <w:r>
        <w:rPr>
          <w:rFonts w:ascii="Arial" w:eastAsia="Arial" w:hAnsi="Arial" w:cs="Arial"/>
        </w:rPr>
        <w:t xml:space="preserve">CN              </w:t>
      </w:r>
      <w:proofErr w:type="gramStart"/>
      <w:r>
        <w:rPr>
          <w:rFonts w:ascii="Arial" w:eastAsia="Arial" w:hAnsi="Arial" w:cs="Arial"/>
        </w:rPr>
        <w:t xml:space="preserve"> </w:t>
      </w:r>
      <w:r>
        <w:rPr>
          <w:rFonts w:ascii="Arial" w:eastAsia="Arial" w:hAnsi="Arial" w:cs="Arial"/>
          <w:spacing w:val="18"/>
        </w:rPr>
        <w:t xml:space="preserve"> </w:t>
      </w:r>
      <w:r>
        <w:rPr>
          <w:rFonts w:ascii="Arial" w:eastAsia="Arial" w:hAnsi="Arial" w:cs="Arial"/>
        </w:rPr>
        <w:t>]</w:t>
      </w:r>
      <w:proofErr w:type="gramEnd"/>
      <w:r>
        <w:rPr>
          <w:rFonts w:ascii="Arial" w:eastAsia="Arial" w:hAnsi="Arial" w:cs="Arial"/>
          <w:spacing w:val="5"/>
        </w:rPr>
        <w:t xml:space="preserve"> </w:t>
      </w:r>
      <w:r>
        <w:rPr>
          <w:rFonts w:ascii="Arial" w:eastAsia="Arial" w:hAnsi="Arial" w:cs="Arial"/>
          <w:spacing w:val="4"/>
        </w:rPr>
        <w:t>b</w:t>
      </w:r>
      <w:r>
        <w:rPr>
          <w:rFonts w:ascii="Arial" w:eastAsia="Arial" w:hAnsi="Arial" w:cs="Arial"/>
        </w:rPr>
        <w:t>y</w:t>
      </w:r>
      <w:r>
        <w:rPr>
          <w:rFonts w:ascii="Arial" w:eastAsia="Arial" w:hAnsi="Arial" w:cs="Arial"/>
          <w:spacing w:val="-1"/>
        </w:rPr>
        <w:t xml:space="preserve"> i</w:t>
      </w:r>
      <w:r>
        <w:rPr>
          <w:rFonts w:ascii="Arial" w:eastAsia="Arial" w:hAnsi="Arial" w:cs="Arial"/>
        </w:rPr>
        <w:t>ts</w:t>
      </w:r>
      <w:r>
        <w:rPr>
          <w:rFonts w:ascii="Arial" w:eastAsia="Arial" w:hAnsi="Arial" w:cs="Arial"/>
          <w:spacing w:val="6"/>
        </w:rPr>
        <w:t xml:space="preserve"> </w:t>
      </w:r>
      <w:r>
        <w:rPr>
          <w:rFonts w:ascii="Arial" w:eastAsia="Arial" w:hAnsi="Arial" w:cs="Arial"/>
        </w:rPr>
        <w:t>d</w:t>
      </w:r>
      <w:r>
        <w:rPr>
          <w:rFonts w:ascii="Arial" w:eastAsia="Arial" w:hAnsi="Arial" w:cs="Arial"/>
          <w:spacing w:val="1"/>
        </w:rPr>
        <w:t>ul</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u</w:t>
      </w:r>
      <w:r>
        <w:rPr>
          <w:rFonts w:ascii="Arial" w:eastAsia="Arial" w:hAnsi="Arial" w:cs="Arial"/>
          <w:spacing w:val="2"/>
        </w:rPr>
        <w:t>th</w:t>
      </w:r>
      <w:r>
        <w:rPr>
          <w:rFonts w:ascii="Arial" w:eastAsia="Arial" w:hAnsi="Arial" w:cs="Arial"/>
        </w:rPr>
        <w:t xml:space="preserve">orised </w:t>
      </w:r>
      <w:r>
        <w:rPr>
          <w:rFonts w:ascii="Arial" w:eastAsia="Arial" w:hAnsi="Arial" w:cs="Arial"/>
          <w:spacing w:val="1"/>
        </w:rPr>
        <w:t>s</w:t>
      </w:r>
      <w:r>
        <w:rPr>
          <w:rFonts w:ascii="Arial" w:eastAsia="Arial" w:hAnsi="Arial" w:cs="Arial"/>
          <w:spacing w:val="-1"/>
        </w:rPr>
        <w:t>i</w:t>
      </w:r>
      <w:r>
        <w:rPr>
          <w:rFonts w:ascii="Arial" w:eastAsia="Arial" w:hAnsi="Arial" w:cs="Arial"/>
        </w:rPr>
        <w:t>g</w:t>
      </w:r>
      <w:r>
        <w:rPr>
          <w:rFonts w:ascii="Arial" w:eastAsia="Arial" w:hAnsi="Arial" w:cs="Arial"/>
          <w:spacing w:val="-1"/>
        </w:rPr>
        <w:t>n</w:t>
      </w:r>
      <w:r>
        <w:rPr>
          <w:rFonts w:ascii="Arial" w:eastAsia="Arial" w:hAnsi="Arial" w:cs="Arial"/>
        </w:rPr>
        <w:t>a</w:t>
      </w:r>
      <w:r>
        <w:rPr>
          <w:rFonts w:ascii="Arial" w:eastAsia="Arial" w:hAnsi="Arial" w:cs="Arial"/>
          <w:spacing w:val="2"/>
        </w:rPr>
        <w:t>t</w:t>
      </w:r>
      <w:r>
        <w:rPr>
          <w:rFonts w:ascii="Arial" w:eastAsia="Arial" w:hAnsi="Arial" w:cs="Arial"/>
        </w:rPr>
        <w:t>o</w:t>
      </w:r>
      <w:r>
        <w:rPr>
          <w:rFonts w:ascii="Arial" w:eastAsia="Arial" w:hAnsi="Arial" w:cs="Arial"/>
          <w:spacing w:val="3"/>
        </w:rPr>
        <w:t>r</w:t>
      </w:r>
      <w:r>
        <w:rPr>
          <w:rFonts w:ascii="Arial" w:eastAsia="Arial" w:hAnsi="Arial" w:cs="Arial"/>
        </w:rPr>
        <w:t>y</w:t>
      </w:r>
      <w:r>
        <w:rPr>
          <w:rFonts w:ascii="Arial" w:eastAsia="Arial" w:hAnsi="Arial" w:cs="Arial"/>
          <w:spacing w:val="-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pre</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6"/>
        </w:rPr>
        <w:t xml:space="preserve"> </w:t>
      </w:r>
      <w:r>
        <w:rPr>
          <w:rFonts w:ascii="Arial" w:eastAsia="Arial" w:hAnsi="Arial" w:cs="Arial"/>
          <w:spacing w:val="2"/>
        </w:rPr>
        <w:t>of</w:t>
      </w:r>
      <w:r>
        <w:rPr>
          <w:rFonts w:ascii="Arial" w:eastAsia="Arial" w:hAnsi="Arial" w:cs="Arial"/>
        </w:rPr>
        <w:t>:</w:t>
      </w:r>
    </w:p>
    <w:p w14:paraId="4E66AA93" w14:textId="77777777" w:rsidR="00810E05" w:rsidRDefault="00810E05" w:rsidP="000424DB"/>
    <w:p w14:paraId="53AAB706" w14:textId="77777777" w:rsidR="00810E05" w:rsidRDefault="00810E05" w:rsidP="000424DB"/>
    <w:tbl>
      <w:tblPr>
        <w:tblStyle w:val="TableGrid"/>
        <w:tblW w:w="0" w:type="auto"/>
        <w:tblInd w:w="11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3"/>
        <w:gridCol w:w="567"/>
        <w:gridCol w:w="4293"/>
      </w:tblGrid>
      <w:tr w:rsidR="00DA50FB" w14:paraId="42EF9FBB" w14:textId="77777777" w:rsidTr="00CB0D58">
        <w:trPr>
          <w:trHeight w:val="397"/>
        </w:trPr>
        <w:tc>
          <w:tcPr>
            <w:tcW w:w="4273" w:type="dxa"/>
            <w:tcBorders>
              <w:bottom w:val="single" w:sz="4" w:space="0" w:color="auto"/>
            </w:tcBorders>
          </w:tcPr>
          <w:p w14:paraId="573C310D" w14:textId="77777777" w:rsidR="00DA50FB" w:rsidRDefault="00DA50FB" w:rsidP="00CB0D58">
            <w:pPr>
              <w:rPr>
                <w:rFonts w:ascii="Arial" w:eastAsia="Arial" w:hAnsi="Arial" w:cs="Arial"/>
              </w:rPr>
            </w:pPr>
          </w:p>
        </w:tc>
        <w:tc>
          <w:tcPr>
            <w:tcW w:w="567" w:type="dxa"/>
          </w:tcPr>
          <w:p w14:paraId="3B32B1B0" w14:textId="77777777" w:rsidR="00DA50FB" w:rsidRDefault="00DA50FB" w:rsidP="00CB0D58">
            <w:pPr>
              <w:rPr>
                <w:rFonts w:ascii="Arial" w:eastAsia="Arial" w:hAnsi="Arial" w:cs="Arial"/>
              </w:rPr>
            </w:pPr>
          </w:p>
        </w:tc>
        <w:tc>
          <w:tcPr>
            <w:tcW w:w="4293" w:type="dxa"/>
            <w:tcBorders>
              <w:bottom w:val="single" w:sz="4" w:space="0" w:color="auto"/>
            </w:tcBorders>
          </w:tcPr>
          <w:p w14:paraId="22D79158" w14:textId="77777777" w:rsidR="00DA50FB" w:rsidRDefault="00DA50FB" w:rsidP="00CB0D58">
            <w:pPr>
              <w:rPr>
                <w:rFonts w:ascii="Arial" w:eastAsia="Arial" w:hAnsi="Arial" w:cs="Arial"/>
              </w:rPr>
            </w:pPr>
          </w:p>
        </w:tc>
      </w:tr>
      <w:tr w:rsidR="00D54D6E" w14:paraId="687598E9" w14:textId="77777777" w:rsidTr="00CB0D58">
        <w:trPr>
          <w:trHeight w:val="397"/>
        </w:trPr>
        <w:tc>
          <w:tcPr>
            <w:tcW w:w="4273" w:type="dxa"/>
            <w:tcBorders>
              <w:top w:val="single" w:sz="4" w:space="0" w:color="auto"/>
              <w:bottom w:val="nil"/>
            </w:tcBorders>
          </w:tcPr>
          <w:p w14:paraId="7DCF9CB3" w14:textId="77777777" w:rsidR="00D54D6E" w:rsidRDefault="00D54D6E" w:rsidP="00D54D6E">
            <w:pPr>
              <w:rPr>
                <w:rFonts w:ascii="Arial" w:eastAsia="Arial" w:hAnsi="Arial" w:cs="Arial"/>
              </w:rPr>
            </w:pPr>
            <w:r>
              <w:rPr>
                <w:rFonts w:ascii="Arial" w:eastAsia="Arial" w:hAnsi="Arial" w:cs="Arial"/>
              </w:rPr>
              <w:t>Signature</w:t>
            </w:r>
          </w:p>
        </w:tc>
        <w:tc>
          <w:tcPr>
            <w:tcW w:w="567" w:type="dxa"/>
          </w:tcPr>
          <w:p w14:paraId="20BB8214" w14:textId="77777777" w:rsidR="00D54D6E" w:rsidRDefault="00D54D6E" w:rsidP="00D54D6E">
            <w:pPr>
              <w:rPr>
                <w:rFonts w:ascii="Arial" w:eastAsia="Arial" w:hAnsi="Arial" w:cs="Arial"/>
              </w:rPr>
            </w:pPr>
          </w:p>
        </w:tc>
        <w:tc>
          <w:tcPr>
            <w:tcW w:w="4293" w:type="dxa"/>
            <w:tcBorders>
              <w:top w:val="single" w:sz="4" w:space="0" w:color="auto"/>
              <w:bottom w:val="nil"/>
            </w:tcBorders>
          </w:tcPr>
          <w:p w14:paraId="547A0744" w14:textId="77777777" w:rsidR="00D54D6E" w:rsidRDefault="00D54D6E" w:rsidP="00D54D6E">
            <w:pPr>
              <w:rPr>
                <w:rFonts w:ascii="Arial" w:eastAsia="Arial" w:hAnsi="Arial" w:cs="Arial"/>
              </w:rPr>
            </w:pPr>
            <w:r>
              <w:rPr>
                <w:rFonts w:ascii="Arial" w:eastAsia="Arial" w:hAnsi="Arial" w:cs="Arial"/>
              </w:rPr>
              <w:t>Witness Signature</w:t>
            </w:r>
          </w:p>
        </w:tc>
      </w:tr>
      <w:tr w:rsidR="00D54D6E" w14:paraId="60A444C9" w14:textId="77777777" w:rsidTr="00CB0D58">
        <w:trPr>
          <w:trHeight w:val="397"/>
        </w:trPr>
        <w:tc>
          <w:tcPr>
            <w:tcW w:w="4273" w:type="dxa"/>
            <w:tcBorders>
              <w:bottom w:val="single" w:sz="4" w:space="0" w:color="auto"/>
            </w:tcBorders>
          </w:tcPr>
          <w:p w14:paraId="0278215A" w14:textId="77777777" w:rsidR="00D54D6E" w:rsidRDefault="00D54D6E" w:rsidP="00D54D6E">
            <w:pPr>
              <w:rPr>
                <w:rFonts w:ascii="Arial" w:eastAsia="Arial" w:hAnsi="Arial" w:cs="Arial"/>
              </w:rPr>
            </w:pPr>
          </w:p>
        </w:tc>
        <w:tc>
          <w:tcPr>
            <w:tcW w:w="567" w:type="dxa"/>
          </w:tcPr>
          <w:p w14:paraId="55A43317" w14:textId="77777777" w:rsidR="00D54D6E" w:rsidRDefault="00D54D6E" w:rsidP="00D54D6E">
            <w:pPr>
              <w:rPr>
                <w:rFonts w:ascii="Arial" w:eastAsia="Arial" w:hAnsi="Arial" w:cs="Arial"/>
              </w:rPr>
            </w:pPr>
          </w:p>
        </w:tc>
        <w:tc>
          <w:tcPr>
            <w:tcW w:w="4293" w:type="dxa"/>
            <w:tcBorders>
              <w:bottom w:val="single" w:sz="4" w:space="0" w:color="auto"/>
            </w:tcBorders>
          </w:tcPr>
          <w:p w14:paraId="1748D872" w14:textId="77777777" w:rsidR="00D54D6E" w:rsidRDefault="00D54D6E" w:rsidP="00D54D6E">
            <w:pPr>
              <w:rPr>
                <w:rFonts w:ascii="Arial" w:eastAsia="Arial" w:hAnsi="Arial" w:cs="Arial"/>
              </w:rPr>
            </w:pPr>
          </w:p>
        </w:tc>
      </w:tr>
      <w:tr w:rsidR="00D54D6E" w14:paraId="63B4C406" w14:textId="77777777" w:rsidTr="00CB0D58">
        <w:trPr>
          <w:trHeight w:val="397"/>
        </w:trPr>
        <w:tc>
          <w:tcPr>
            <w:tcW w:w="4273" w:type="dxa"/>
            <w:tcBorders>
              <w:top w:val="single" w:sz="4" w:space="0" w:color="auto"/>
            </w:tcBorders>
          </w:tcPr>
          <w:p w14:paraId="18EFB5C7" w14:textId="77777777" w:rsidR="00D54D6E" w:rsidRDefault="00D54D6E" w:rsidP="00D54D6E">
            <w:pPr>
              <w:rPr>
                <w:rFonts w:ascii="Arial" w:eastAsia="Arial" w:hAnsi="Arial" w:cs="Arial"/>
              </w:rPr>
            </w:pPr>
            <w:r>
              <w:rPr>
                <w:rFonts w:ascii="Arial" w:eastAsia="Arial" w:hAnsi="Arial" w:cs="Arial"/>
              </w:rPr>
              <w:t>Name of Signatory</w:t>
            </w:r>
          </w:p>
        </w:tc>
        <w:tc>
          <w:tcPr>
            <w:tcW w:w="567" w:type="dxa"/>
          </w:tcPr>
          <w:p w14:paraId="3F1D5634" w14:textId="77777777" w:rsidR="00D54D6E" w:rsidRDefault="00D54D6E" w:rsidP="00D54D6E">
            <w:pPr>
              <w:rPr>
                <w:rFonts w:ascii="Arial" w:eastAsia="Arial" w:hAnsi="Arial" w:cs="Arial"/>
              </w:rPr>
            </w:pPr>
          </w:p>
        </w:tc>
        <w:tc>
          <w:tcPr>
            <w:tcW w:w="4293" w:type="dxa"/>
            <w:tcBorders>
              <w:top w:val="single" w:sz="4" w:space="0" w:color="auto"/>
              <w:bottom w:val="nil"/>
            </w:tcBorders>
          </w:tcPr>
          <w:p w14:paraId="6380EA98" w14:textId="77777777" w:rsidR="00D54D6E" w:rsidRDefault="00D54D6E" w:rsidP="00D54D6E">
            <w:pPr>
              <w:rPr>
                <w:rFonts w:ascii="Arial" w:eastAsia="Arial" w:hAnsi="Arial" w:cs="Arial"/>
              </w:rPr>
            </w:pPr>
            <w:r>
              <w:rPr>
                <w:rFonts w:ascii="Arial" w:eastAsia="Arial" w:hAnsi="Arial" w:cs="Arial"/>
              </w:rPr>
              <w:t>Witness Name</w:t>
            </w:r>
          </w:p>
        </w:tc>
      </w:tr>
      <w:tr w:rsidR="00D54D6E" w14:paraId="6A3AA14D" w14:textId="77777777" w:rsidTr="00B26E0F">
        <w:trPr>
          <w:trHeight w:val="397"/>
        </w:trPr>
        <w:tc>
          <w:tcPr>
            <w:tcW w:w="4273" w:type="dxa"/>
            <w:tcBorders>
              <w:bottom w:val="single" w:sz="4" w:space="0" w:color="auto"/>
            </w:tcBorders>
          </w:tcPr>
          <w:p w14:paraId="28D10F38" w14:textId="77777777" w:rsidR="00D54D6E" w:rsidRDefault="00D54D6E" w:rsidP="00D54D6E">
            <w:pPr>
              <w:rPr>
                <w:rFonts w:ascii="Arial" w:eastAsia="Arial" w:hAnsi="Arial" w:cs="Arial"/>
              </w:rPr>
            </w:pPr>
          </w:p>
        </w:tc>
        <w:tc>
          <w:tcPr>
            <w:tcW w:w="567" w:type="dxa"/>
          </w:tcPr>
          <w:p w14:paraId="7741A68A" w14:textId="77777777" w:rsidR="00D54D6E" w:rsidRDefault="00D54D6E" w:rsidP="00D54D6E">
            <w:pPr>
              <w:rPr>
                <w:rFonts w:ascii="Arial" w:eastAsia="Arial" w:hAnsi="Arial" w:cs="Arial"/>
              </w:rPr>
            </w:pPr>
          </w:p>
        </w:tc>
        <w:tc>
          <w:tcPr>
            <w:tcW w:w="4293" w:type="dxa"/>
            <w:tcBorders>
              <w:bottom w:val="nil"/>
            </w:tcBorders>
          </w:tcPr>
          <w:p w14:paraId="2C9EFC1D" w14:textId="77777777" w:rsidR="00D54D6E" w:rsidRDefault="00D54D6E" w:rsidP="00D54D6E">
            <w:pPr>
              <w:rPr>
                <w:rFonts w:ascii="Arial" w:eastAsia="Arial" w:hAnsi="Arial" w:cs="Arial"/>
              </w:rPr>
            </w:pPr>
          </w:p>
        </w:tc>
      </w:tr>
      <w:tr w:rsidR="00D54D6E" w14:paraId="6D1BEFE6" w14:textId="77777777" w:rsidTr="00B26E0F">
        <w:trPr>
          <w:trHeight w:val="397"/>
        </w:trPr>
        <w:tc>
          <w:tcPr>
            <w:tcW w:w="4273" w:type="dxa"/>
            <w:tcBorders>
              <w:top w:val="single" w:sz="4" w:space="0" w:color="auto"/>
              <w:bottom w:val="nil"/>
            </w:tcBorders>
          </w:tcPr>
          <w:p w14:paraId="664AECB9" w14:textId="77777777" w:rsidR="00D54D6E" w:rsidRDefault="00D54D6E" w:rsidP="00D54D6E">
            <w:pPr>
              <w:rPr>
                <w:rFonts w:ascii="Arial" w:eastAsia="Arial" w:hAnsi="Arial" w:cs="Arial"/>
              </w:rPr>
            </w:pPr>
            <w:r>
              <w:rPr>
                <w:rFonts w:ascii="Arial" w:eastAsia="Arial" w:hAnsi="Arial" w:cs="Arial"/>
              </w:rPr>
              <w:t>Position</w:t>
            </w:r>
          </w:p>
        </w:tc>
        <w:tc>
          <w:tcPr>
            <w:tcW w:w="567" w:type="dxa"/>
          </w:tcPr>
          <w:p w14:paraId="636868AB" w14:textId="77777777" w:rsidR="00D54D6E" w:rsidRDefault="00D54D6E" w:rsidP="00D54D6E">
            <w:pPr>
              <w:rPr>
                <w:rFonts w:ascii="Arial" w:eastAsia="Arial" w:hAnsi="Arial" w:cs="Arial"/>
              </w:rPr>
            </w:pPr>
          </w:p>
        </w:tc>
        <w:tc>
          <w:tcPr>
            <w:tcW w:w="4293" w:type="dxa"/>
            <w:tcBorders>
              <w:top w:val="nil"/>
              <w:bottom w:val="nil"/>
            </w:tcBorders>
          </w:tcPr>
          <w:p w14:paraId="378464CD" w14:textId="77777777" w:rsidR="00D54D6E" w:rsidRDefault="00D54D6E" w:rsidP="00D54D6E">
            <w:pPr>
              <w:rPr>
                <w:rFonts w:ascii="Arial" w:eastAsia="Arial" w:hAnsi="Arial" w:cs="Arial"/>
              </w:rPr>
            </w:pPr>
          </w:p>
        </w:tc>
      </w:tr>
      <w:tr w:rsidR="00D54D6E" w14:paraId="0CBE0907" w14:textId="77777777" w:rsidTr="00CB0D58">
        <w:trPr>
          <w:trHeight w:val="397"/>
        </w:trPr>
        <w:tc>
          <w:tcPr>
            <w:tcW w:w="4273" w:type="dxa"/>
            <w:tcBorders>
              <w:bottom w:val="single" w:sz="4" w:space="0" w:color="auto"/>
            </w:tcBorders>
          </w:tcPr>
          <w:p w14:paraId="63CF4C2E" w14:textId="77777777" w:rsidR="00D54D6E" w:rsidRDefault="00D54D6E" w:rsidP="00D54D6E">
            <w:pPr>
              <w:rPr>
                <w:rFonts w:ascii="Arial" w:eastAsia="Arial" w:hAnsi="Arial" w:cs="Arial"/>
              </w:rPr>
            </w:pPr>
          </w:p>
        </w:tc>
        <w:tc>
          <w:tcPr>
            <w:tcW w:w="567" w:type="dxa"/>
          </w:tcPr>
          <w:p w14:paraId="22AA63D8" w14:textId="77777777" w:rsidR="00D54D6E" w:rsidRDefault="00D54D6E" w:rsidP="00D54D6E">
            <w:pPr>
              <w:rPr>
                <w:rFonts w:ascii="Arial" w:eastAsia="Arial" w:hAnsi="Arial" w:cs="Arial"/>
              </w:rPr>
            </w:pPr>
          </w:p>
        </w:tc>
        <w:tc>
          <w:tcPr>
            <w:tcW w:w="4293" w:type="dxa"/>
            <w:tcBorders>
              <w:bottom w:val="single" w:sz="4" w:space="0" w:color="auto"/>
            </w:tcBorders>
          </w:tcPr>
          <w:p w14:paraId="7DC514DB" w14:textId="77777777" w:rsidR="00D54D6E" w:rsidRDefault="00D54D6E" w:rsidP="00D54D6E">
            <w:pPr>
              <w:rPr>
                <w:rFonts w:ascii="Arial" w:eastAsia="Arial" w:hAnsi="Arial" w:cs="Arial"/>
              </w:rPr>
            </w:pPr>
          </w:p>
        </w:tc>
      </w:tr>
      <w:tr w:rsidR="00D54D6E" w14:paraId="00A2D373" w14:textId="77777777" w:rsidTr="00CB0D58">
        <w:trPr>
          <w:trHeight w:val="397"/>
        </w:trPr>
        <w:tc>
          <w:tcPr>
            <w:tcW w:w="4273" w:type="dxa"/>
            <w:tcBorders>
              <w:top w:val="single" w:sz="4" w:space="0" w:color="auto"/>
              <w:bottom w:val="nil"/>
            </w:tcBorders>
          </w:tcPr>
          <w:p w14:paraId="716D0192" w14:textId="77777777" w:rsidR="00D54D6E" w:rsidRDefault="00D54D6E" w:rsidP="00D54D6E">
            <w:pPr>
              <w:rPr>
                <w:rFonts w:ascii="Arial" w:eastAsia="Arial" w:hAnsi="Arial" w:cs="Arial"/>
              </w:rPr>
            </w:pPr>
            <w:r>
              <w:rPr>
                <w:rFonts w:ascii="Arial" w:eastAsia="Arial" w:hAnsi="Arial" w:cs="Arial"/>
              </w:rPr>
              <w:t>Date</w:t>
            </w:r>
          </w:p>
        </w:tc>
        <w:tc>
          <w:tcPr>
            <w:tcW w:w="567" w:type="dxa"/>
            <w:tcBorders>
              <w:bottom w:val="nil"/>
            </w:tcBorders>
          </w:tcPr>
          <w:p w14:paraId="7DE2286F" w14:textId="77777777" w:rsidR="00D54D6E" w:rsidRDefault="00D54D6E" w:rsidP="00D54D6E">
            <w:pPr>
              <w:rPr>
                <w:rFonts w:ascii="Arial" w:eastAsia="Arial" w:hAnsi="Arial" w:cs="Arial"/>
              </w:rPr>
            </w:pPr>
          </w:p>
        </w:tc>
        <w:tc>
          <w:tcPr>
            <w:tcW w:w="4293" w:type="dxa"/>
            <w:tcBorders>
              <w:top w:val="single" w:sz="4" w:space="0" w:color="auto"/>
              <w:bottom w:val="nil"/>
            </w:tcBorders>
          </w:tcPr>
          <w:p w14:paraId="683627D4" w14:textId="77777777" w:rsidR="00D54D6E" w:rsidRDefault="00D54D6E" w:rsidP="00D54D6E">
            <w:pPr>
              <w:rPr>
                <w:rFonts w:ascii="Arial" w:eastAsia="Arial" w:hAnsi="Arial" w:cs="Arial"/>
              </w:rPr>
            </w:pPr>
            <w:r>
              <w:rPr>
                <w:rFonts w:ascii="Arial" w:eastAsia="Arial" w:hAnsi="Arial" w:cs="Arial"/>
              </w:rPr>
              <w:t>Date</w:t>
            </w:r>
          </w:p>
        </w:tc>
      </w:tr>
    </w:tbl>
    <w:p w14:paraId="019697AE" w14:textId="77777777" w:rsidR="00DA50FB" w:rsidRDefault="00DA50FB">
      <w:pPr>
        <w:spacing w:before="62"/>
        <w:ind w:left="1141"/>
      </w:pPr>
    </w:p>
    <w:p w14:paraId="0945AAD5" w14:textId="77777777" w:rsidR="00DA50FB" w:rsidRDefault="00DA50FB">
      <w:r>
        <w:br w:type="page"/>
      </w:r>
    </w:p>
    <w:p w14:paraId="50B76A54" w14:textId="77777777" w:rsidR="00810E05" w:rsidRDefault="000D66C9">
      <w:pPr>
        <w:spacing w:before="62"/>
        <w:ind w:left="1141"/>
        <w:rPr>
          <w:rFonts w:ascii="Arial" w:eastAsia="Arial" w:hAnsi="Arial" w:cs="Arial"/>
          <w:sz w:val="24"/>
          <w:szCs w:val="24"/>
        </w:rPr>
      </w:pPr>
      <w:r>
        <w:rPr>
          <w:rFonts w:ascii="Arial" w:eastAsia="Arial" w:hAnsi="Arial" w:cs="Arial"/>
          <w:b/>
          <w:spacing w:val="4"/>
          <w:sz w:val="24"/>
          <w:szCs w:val="24"/>
        </w:rPr>
        <w:lastRenderedPageBreak/>
        <w:t>M</w:t>
      </w:r>
      <w:r>
        <w:rPr>
          <w:rFonts w:ascii="Arial" w:eastAsia="Arial" w:hAnsi="Arial" w:cs="Arial"/>
          <w:b/>
          <w:spacing w:val="-5"/>
          <w:sz w:val="24"/>
          <w:szCs w:val="24"/>
        </w:rPr>
        <w:t>A</w:t>
      </w:r>
      <w:r>
        <w:rPr>
          <w:rFonts w:ascii="Arial" w:eastAsia="Arial" w:hAnsi="Arial" w:cs="Arial"/>
          <w:b/>
          <w:sz w:val="24"/>
          <w:szCs w:val="24"/>
        </w:rPr>
        <w:t>CQ</w:t>
      </w:r>
      <w:r>
        <w:rPr>
          <w:rFonts w:ascii="Arial" w:eastAsia="Arial" w:hAnsi="Arial" w:cs="Arial"/>
          <w:b/>
          <w:spacing w:val="4"/>
          <w:sz w:val="24"/>
          <w:szCs w:val="24"/>
        </w:rPr>
        <w:t>U</w:t>
      </w:r>
      <w:r>
        <w:rPr>
          <w:rFonts w:ascii="Arial" w:eastAsia="Arial" w:hAnsi="Arial" w:cs="Arial"/>
          <w:b/>
          <w:spacing w:val="-5"/>
          <w:sz w:val="24"/>
          <w:szCs w:val="24"/>
        </w:rPr>
        <w:t>A</w:t>
      </w:r>
      <w:r>
        <w:rPr>
          <w:rFonts w:ascii="Arial" w:eastAsia="Arial" w:hAnsi="Arial" w:cs="Arial"/>
          <w:b/>
          <w:sz w:val="24"/>
          <w:szCs w:val="24"/>
        </w:rPr>
        <w:t>RIE</w:t>
      </w:r>
      <w:r>
        <w:rPr>
          <w:rFonts w:ascii="Arial" w:eastAsia="Arial" w:hAnsi="Arial" w:cs="Arial"/>
          <w:b/>
          <w:spacing w:val="1"/>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1"/>
          <w:sz w:val="24"/>
          <w:szCs w:val="24"/>
        </w:rPr>
        <w:t>V</w:t>
      </w:r>
      <w:r>
        <w:rPr>
          <w:rFonts w:ascii="Arial" w:eastAsia="Arial" w:hAnsi="Arial" w:cs="Arial"/>
          <w:b/>
          <w:sz w:val="24"/>
          <w:szCs w:val="24"/>
        </w:rPr>
        <w:t>ERSITY</w:t>
      </w:r>
      <w:r>
        <w:rPr>
          <w:rFonts w:ascii="Arial" w:eastAsia="Arial" w:hAnsi="Arial" w:cs="Arial"/>
          <w:b/>
          <w:spacing w:val="-2"/>
          <w:sz w:val="24"/>
          <w:szCs w:val="24"/>
        </w:rPr>
        <w:t xml:space="preserve"> </w:t>
      </w:r>
      <w:r>
        <w:rPr>
          <w:rFonts w:ascii="Arial" w:eastAsia="Arial" w:hAnsi="Arial" w:cs="Arial"/>
          <w:b/>
          <w:sz w:val="24"/>
          <w:szCs w:val="24"/>
        </w:rPr>
        <w:t>CL</w:t>
      </w:r>
      <w:r>
        <w:rPr>
          <w:rFonts w:ascii="Arial" w:eastAsia="Arial" w:hAnsi="Arial" w:cs="Arial"/>
          <w:b/>
          <w:spacing w:val="-1"/>
          <w:sz w:val="24"/>
          <w:szCs w:val="24"/>
        </w:rPr>
        <w:t>U</w:t>
      </w:r>
      <w:r>
        <w:rPr>
          <w:rFonts w:ascii="Arial" w:eastAsia="Arial" w:hAnsi="Arial" w:cs="Arial"/>
          <w:b/>
          <w:sz w:val="24"/>
          <w:szCs w:val="24"/>
        </w:rPr>
        <w:t>B S</w:t>
      </w:r>
      <w:r>
        <w:rPr>
          <w:rFonts w:ascii="Arial" w:eastAsia="Arial" w:hAnsi="Arial" w:cs="Arial"/>
          <w:b/>
          <w:spacing w:val="1"/>
          <w:sz w:val="24"/>
          <w:szCs w:val="24"/>
        </w:rPr>
        <w:t>P</w:t>
      </w:r>
      <w:r>
        <w:rPr>
          <w:rFonts w:ascii="Arial" w:eastAsia="Arial" w:hAnsi="Arial" w:cs="Arial"/>
          <w:b/>
          <w:sz w:val="24"/>
          <w:szCs w:val="24"/>
        </w:rPr>
        <w:t>ONSORSHIP</w:t>
      </w:r>
      <w:r>
        <w:rPr>
          <w:rFonts w:ascii="Arial" w:eastAsia="Arial" w:hAnsi="Arial" w:cs="Arial"/>
          <w:b/>
          <w:spacing w:val="4"/>
          <w:sz w:val="24"/>
          <w:szCs w:val="24"/>
        </w:rPr>
        <w:t xml:space="preserve"> </w:t>
      </w:r>
      <w:r>
        <w:rPr>
          <w:rFonts w:ascii="Arial" w:eastAsia="Arial" w:hAnsi="Arial" w:cs="Arial"/>
          <w:b/>
          <w:spacing w:val="-8"/>
          <w:sz w:val="24"/>
          <w:szCs w:val="24"/>
        </w:rPr>
        <w:t>A</w:t>
      </w:r>
      <w:r>
        <w:rPr>
          <w:rFonts w:ascii="Arial" w:eastAsia="Arial" w:hAnsi="Arial" w:cs="Arial"/>
          <w:b/>
          <w:spacing w:val="3"/>
          <w:sz w:val="24"/>
          <w:szCs w:val="24"/>
        </w:rPr>
        <w:t>G</w:t>
      </w:r>
      <w:r>
        <w:rPr>
          <w:rFonts w:ascii="Arial" w:eastAsia="Arial" w:hAnsi="Arial" w:cs="Arial"/>
          <w:b/>
          <w:sz w:val="24"/>
          <w:szCs w:val="24"/>
        </w:rPr>
        <w:t>RE</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ENT</w:t>
      </w:r>
    </w:p>
    <w:p w14:paraId="27770BE1" w14:textId="77777777" w:rsidR="00810E05" w:rsidRDefault="00810E05" w:rsidP="000424DB">
      <w:pPr>
        <w:spacing w:before="3"/>
        <w:rPr>
          <w:sz w:val="15"/>
          <w:szCs w:val="15"/>
        </w:rPr>
      </w:pPr>
    </w:p>
    <w:p w14:paraId="1D0F7EAC" w14:textId="77777777" w:rsidR="00810E05" w:rsidRDefault="00810E05" w:rsidP="000424DB"/>
    <w:p w14:paraId="767B4E58" w14:textId="77777777" w:rsidR="00810E05" w:rsidRDefault="00810E05" w:rsidP="000424DB"/>
    <w:tbl>
      <w:tblPr>
        <w:tblW w:w="0" w:type="auto"/>
        <w:tblLayout w:type="fixed"/>
        <w:tblCellMar>
          <w:left w:w="0" w:type="dxa"/>
          <w:bottom w:w="170" w:type="dxa"/>
          <w:right w:w="0" w:type="dxa"/>
        </w:tblCellMar>
        <w:tblLook w:val="01E0" w:firstRow="1" w:lastRow="1" w:firstColumn="1" w:lastColumn="1" w:noHBand="0" w:noVBand="0"/>
      </w:tblPr>
      <w:tblGrid>
        <w:gridCol w:w="2482"/>
        <w:gridCol w:w="6866"/>
      </w:tblGrid>
      <w:tr w:rsidR="00810E05" w14:paraId="29919227" w14:textId="77777777" w:rsidTr="000424DB">
        <w:trPr>
          <w:trHeight w:hRule="exact" w:val="413"/>
        </w:trPr>
        <w:tc>
          <w:tcPr>
            <w:tcW w:w="2482" w:type="dxa"/>
            <w:tcBorders>
              <w:top w:val="single" w:sz="5" w:space="0" w:color="000000"/>
              <w:left w:val="single" w:sz="5" w:space="0" w:color="000000"/>
              <w:bottom w:val="single" w:sz="5" w:space="0" w:color="000000"/>
              <w:right w:val="single" w:sz="5" w:space="0" w:color="000000"/>
            </w:tcBorders>
            <w:shd w:val="clear" w:color="auto" w:fill="D9D9D9"/>
          </w:tcPr>
          <w:p w14:paraId="73797935" w14:textId="77777777" w:rsidR="00810E05" w:rsidRPr="000424DB" w:rsidRDefault="00810E05">
            <w:pPr>
              <w:rPr>
                <w:b/>
                <w:i/>
              </w:rPr>
            </w:pPr>
            <w:bookmarkStart w:id="1" w:name="_Hlk511145176"/>
          </w:p>
        </w:tc>
        <w:tc>
          <w:tcPr>
            <w:tcW w:w="6866" w:type="dxa"/>
            <w:tcBorders>
              <w:top w:val="single" w:sz="5" w:space="0" w:color="000000"/>
              <w:left w:val="single" w:sz="5" w:space="0" w:color="000000"/>
              <w:bottom w:val="single" w:sz="5" w:space="0" w:color="000000"/>
              <w:right w:val="single" w:sz="5" w:space="0" w:color="000000"/>
            </w:tcBorders>
            <w:shd w:val="clear" w:color="auto" w:fill="D9D9D9"/>
          </w:tcPr>
          <w:p w14:paraId="162BCE2F" w14:textId="77777777" w:rsidR="00810E05" w:rsidRDefault="000D66C9">
            <w:pPr>
              <w:spacing w:before="34"/>
              <w:ind w:left="2396" w:right="2400"/>
              <w:jc w:val="center"/>
              <w:rPr>
                <w:rFonts w:ascii="Arial" w:eastAsia="Arial" w:hAnsi="Arial" w:cs="Arial"/>
              </w:rPr>
            </w:pPr>
            <w:r>
              <w:rPr>
                <w:rFonts w:ascii="Arial" w:eastAsia="Arial" w:hAnsi="Arial" w:cs="Arial"/>
                <w:b/>
                <w:spacing w:val="-1"/>
                <w:w w:val="99"/>
              </w:rPr>
              <w:t>S</w:t>
            </w:r>
            <w:r>
              <w:rPr>
                <w:rFonts w:ascii="Arial" w:eastAsia="Arial" w:hAnsi="Arial" w:cs="Arial"/>
                <w:b/>
                <w:w w:val="99"/>
              </w:rPr>
              <w:t>C</w:t>
            </w:r>
            <w:r>
              <w:rPr>
                <w:rFonts w:ascii="Arial" w:eastAsia="Arial" w:hAnsi="Arial" w:cs="Arial"/>
                <w:b/>
                <w:spacing w:val="3"/>
                <w:w w:val="99"/>
              </w:rPr>
              <w:t>H</w:t>
            </w:r>
            <w:r>
              <w:rPr>
                <w:rFonts w:ascii="Arial" w:eastAsia="Arial" w:hAnsi="Arial" w:cs="Arial"/>
                <w:b/>
                <w:spacing w:val="-1"/>
                <w:w w:val="99"/>
              </w:rPr>
              <w:t>E</w:t>
            </w:r>
            <w:r>
              <w:rPr>
                <w:rFonts w:ascii="Arial" w:eastAsia="Arial" w:hAnsi="Arial" w:cs="Arial"/>
                <w:b/>
                <w:w w:val="99"/>
              </w:rPr>
              <w:t>DU</w:t>
            </w:r>
            <w:r>
              <w:rPr>
                <w:rFonts w:ascii="Arial" w:eastAsia="Arial" w:hAnsi="Arial" w:cs="Arial"/>
                <w:b/>
                <w:spacing w:val="1"/>
                <w:w w:val="99"/>
              </w:rPr>
              <w:t>L</w:t>
            </w:r>
            <w:r>
              <w:rPr>
                <w:rFonts w:ascii="Arial" w:eastAsia="Arial" w:hAnsi="Arial" w:cs="Arial"/>
                <w:b/>
                <w:w w:val="99"/>
              </w:rPr>
              <w:t>E</w:t>
            </w:r>
          </w:p>
        </w:tc>
      </w:tr>
      <w:tr w:rsidR="00810E05" w14:paraId="5EF86500" w14:textId="77777777" w:rsidTr="000424DB">
        <w:trPr>
          <w:trHeight w:hRule="exact" w:val="571"/>
        </w:trPr>
        <w:tc>
          <w:tcPr>
            <w:tcW w:w="2482" w:type="dxa"/>
            <w:tcBorders>
              <w:top w:val="single" w:sz="5" w:space="0" w:color="000000"/>
              <w:left w:val="single" w:sz="5" w:space="0" w:color="000000"/>
              <w:bottom w:val="single" w:sz="5" w:space="0" w:color="000000"/>
              <w:right w:val="single" w:sz="5" w:space="0" w:color="000000"/>
            </w:tcBorders>
          </w:tcPr>
          <w:p w14:paraId="50A0BB08" w14:textId="77777777" w:rsidR="00810E05" w:rsidRPr="000424DB" w:rsidRDefault="000D66C9">
            <w:pPr>
              <w:spacing w:before="34"/>
              <w:ind w:left="102"/>
              <w:rPr>
                <w:rFonts w:ascii="Arial" w:eastAsia="Arial" w:hAnsi="Arial" w:cs="Arial"/>
                <w:b/>
                <w:i/>
              </w:rPr>
            </w:pPr>
            <w:r w:rsidRPr="000424DB">
              <w:rPr>
                <w:rFonts w:ascii="Arial" w:eastAsia="Arial" w:hAnsi="Arial" w:cs="Arial"/>
                <w:b/>
                <w:i/>
              </w:rPr>
              <w:t>It</w:t>
            </w:r>
            <w:r w:rsidRPr="000424DB">
              <w:rPr>
                <w:rFonts w:ascii="Arial" w:eastAsia="Arial" w:hAnsi="Arial" w:cs="Arial"/>
                <w:b/>
                <w:i/>
                <w:spacing w:val="-1"/>
              </w:rPr>
              <w:t>e</w:t>
            </w:r>
            <w:r w:rsidRPr="000424DB">
              <w:rPr>
                <w:rFonts w:ascii="Arial" w:eastAsia="Arial" w:hAnsi="Arial" w:cs="Arial"/>
                <w:b/>
                <w:i/>
              </w:rPr>
              <w:t>m 1</w:t>
            </w:r>
          </w:p>
          <w:p w14:paraId="41340C14" w14:textId="77777777" w:rsidR="00810E05" w:rsidRPr="000424DB" w:rsidRDefault="000D66C9">
            <w:pPr>
              <w:spacing w:before="51"/>
              <w:ind w:left="102"/>
              <w:rPr>
                <w:rFonts w:ascii="Arial" w:eastAsia="Arial" w:hAnsi="Arial" w:cs="Arial"/>
                <w:b/>
                <w:i/>
              </w:rPr>
            </w:pPr>
            <w:r w:rsidRPr="000424DB">
              <w:rPr>
                <w:rFonts w:ascii="Arial" w:eastAsia="Arial" w:hAnsi="Arial" w:cs="Arial"/>
                <w:b/>
                <w:i/>
              </w:rPr>
              <w:t>C</w:t>
            </w:r>
            <w:r w:rsidRPr="000424DB">
              <w:rPr>
                <w:rFonts w:ascii="Arial" w:eastAsia="Arial" w:hAnsi="Arial" w:cs="Arial"/>
                <w:b/>
                <w:i/>
                <w:spacing w:val="-1"/>
              </w:rPr>
              <w:t>l</w:t>
            </w:r>
            <w:r w:rsidRPr="000424DB">
              <w:rPr>
                <w:rFonts w:ascii="Arial" w:eastAsia="Arial" w:hAnsi="Arial" w:cs="Arial"/>
                <w:b/>
                <w:i/>
              </w:rPr>
              <w:t>ub</w:t>
            </w:r>
          </w:p>
        </w:tc>
        <w:tc>
          <w:tcPr>
            <w:tcW w:w="6866" w:type="dxa"/>
            <w:tcBorders>
              <w:top w:val="single" w:sz="5" w:space="0" w:color="000000"/>
              <w:left w:val="single" w:sz="5" w:space="0" w:color="000000"/>
              <w:bottom w:val="single" w:sz="5" w:space="0" w:color="000000"/>
              <w:right w:val="single" w:sz="5" w:space="0" w:color="000000"/>
            </w:tcBorders>
          </w:tcPr>
          <w:p w14:paraId="04C043DF" w14:textId="77777777" w:rsidR="00810E05" w:rsidRPr="00B26E0F" w:rsidRDefault="000D66C9">
            <w:pPr>
              <w:spacing w:before="34"/>
              <w:ind w:left="102"/>
              <w:rPr>
                <w:rFonts w:ascii="Arial" w:eastAsia="Arial" w:hAnsi="Arial" w:cs="Arial"/>
              </w:rPr>
            </w:pPr>
            <w:r w:rsidRPr="00B26E0F">
              <w:rPr>
                <w:rFonts w:ascii="Arial" w:eastAsia="Arial" w:hAnsi="Arial" w:cs="Arial"/>
              </w:rPr>
              <w:t>[I</w:t>
            </w:r>
            <w:r w:rsidRPr="00B26E0F">
              <w:rPr>
                <w:rFonts w:ascii="Arial" w:eastAsia="Arial" w:hAnsi="Arial" w:cs="Arial"/>
                <w:spacing w:val="-1"/>
              </w:rPr>
              <w:t>n</w:t>
            </w:r>
            <w:r w:rsidRPr="00B26E0F">
              <w:rPr>
                <w:rFonts w:ascii="Arial" w:eastAsia="Arial" w:hAnsi="Arial" w:cs="Arial"/>
                <w:spacing w:val="1"/>
              </w:rPr>
              <w:t>s</w:t>
            </w:r>
            <w:r w:rsidRPr="00B26E0F">
              <w:rPr>
                <w:rFonts w:ascii="Arial" w:eastAsia="Arial" w:hAnsi="Arial" w:cs="Arial"/>
              </w:rPr>
              <w:t>ert</w:t>
            </w:r>
            <w:r w:rsidRPr="00B26E0F">
              <w:rPr>
                <w:rFonts w:ascii="Arial" w:eastAsia="Arial" w:hAnsi="Arial" w:cs="Arial"/>
                <w:spacing w:val="-6"/>
              </w:rPr>
              <w:t xml:space="preserve"> </w:t>
            </w:r>
            <w:r w:rsidRPr="00B26E0F">
              <w:rPr>
                <w:rFonts w:ascii="Arial" w:eastAsia="Arial" w:hAnsi="Arial" w:cs="Arial"/>
              </w:rPr>
              <w:t>na</w:t>
            </w:r>
            <w:r w:rsidRPr="00B26E0F">
              <w:rPr>
                <w:rFonts w:ascii="Arial" w:eastAsia="Arial" w:hAnsi="Arial" w:cs="Arial"/>
                <w:spacing w:val="4"/>
              </w:rPr>
              <w:t>m</w:t>
            </w:r>
            <w:r w:rsidRPr="00B26E0F">
              <w:rPr>
                <w:rFonts w:ascii="Arial" w:eastAsia="Arial" w:hAnsi="Arial" w:cs="Arial"/>
              </w:rPr>
              <w:t>e</w:t>
            </w:r>
            <w:r w:rsidRPr="00B26E0F">
              <w:rPr>
                <w:rFonts w:ascii="Arial" w:eastAsia="Arial" w:hAnsi="Arial" w:cs="Arial"/>
                <w:spacing w:val="-5"/>
              </w:rPr>
              <w:t xml:space="preserve"> </w:t>
            </w:r>
            <w:r w:rsidRPr="00B26E0F">
              <w:rPr>
                <w:rFonts w:ascii="Arial" w:eastAsia="Arial" w:hAnsi="Arial" w:cs="Arial"/>
                <w:spacing w:val="-1"/>
              </w:rPr>
              <w:t>o</w:t>
            </w:r>
            <w:r w:rsidRPr="00B26E0F">
              <w:rPr>
                <w:rFonts w:ascii="Arial" w:eastAsia="Arial" w:hAnsi="Arial" w:cs="Arial"/>
              </w:rPr>
              <w:t>f Ma</w:t>
            </w:r>
            <w:r w:rsidRPr="00B26E0F">
              <w:rPr>
                <w:rFonts w:ascii="Arial" w:eastAsia="Arial" w:hAnsi="Arial" w:cs="Arial"/>
                <w:spacing w:val="1"/>
              </w:rPr>
              <w:t>c</w:t>
            </w:r>
            <w:r w:rsidRPr="00B26E0F">
              <w:rPr>
                <w:rFonts w:ascii="Arial" w:eastAsia="Arial" w:hAnsi="Arial" w:cs="Arial"/>
              </w:rPr>
              <w:t>q</w:t>
            </w:r>
            <w:r w:rsidRPr="00B26E0F">
              <w:rPr>
                <w:rFonts w:ascii="Arial" w:eastAsia="Arial" w:hAnsi="Arial" w:cs="Arial"/>
                <w:spacing w:val="1"/>
              </w:rPr>
              <w:t>u</w:t>
            </w:r>
            <w:r w:rsidRPr="00B26E0F">
              <w:rPr>
                <w:rFonts w:ascii="Arial" w:eastAsia="Arial" w:hAnsi="Arial" w:cs="Arial"/>
              </w:rPr>
              <w:t>arie</w:t>
            </w:r>
            <w:r w:rsidRPr="00B26E0F">
              <w:rPr>
                <w:rFonts w:ascii="Arial" w:eastAsia="Arial" w:hAnsi="Arial" w:cs="Arial"/>
                <w:spacing w:val="-8"/>
              </w:rPr>
              <w:t xml:space="preserve"> </w:t>
            </w:r>
            <w:r w:rsidRPr="00B26E0F">
              <w:rPr>
                <w:rFonts w:ascii="Arial" w:eastAsia="Arial" w:hAnsi="Arial" w:cs="Arial"/>
              </w:rPr>
              <w:t>Un</w:t>
            </w:r>
            <w:r w:rsidRPr="00B26E0F">
              <w:rPr>
                <w:rFonts w:ascii="Arial" w:eastAsia="Arial" w:hAnsi="Arial" w:cs="Arial"/>
                <w:spacing w:val="1"/>
              </w:rPr>
              <w:t>i</w:t>
            </w:r>
            <w:r w:rsidRPr="00B26E0F">
              <w:rPr>
                <w:rFonts w:ascii="Arial" w:eastAsia="Arial" w:hAnsi="Arial" w:cs="Arial"/>
                <w:spacing w:val="-1"/>
              </w:rPr>
              <w:t>v</w:t>
            </w:r>
            <w:r w:rsidRPr="00B26E0F">
              <w:rPr>
                <w:rFonts w:ascii="Arial" w:eastAsia="Arial" w:hAnsi="Arial" w:cs="Arial"/>
              </w:rPr>
              <w:t>er</w:t>
            </w:r>
            <w:r w:rsidRPr="00B26E0F">
              <w:rPr>
                <w:rFonts w:ascii="Arial" w:eastAsia="Arial" w:hAnsi="Arial" w:cs="Arial"/>
                <w:spacing w:val="2"/>
              </w:rPr>
              <w:t>s</w:t>
            </w:r>
            <w:r w:rsidRPr="00B26E0F">
              <w:rPr>
                <w:rFonts w:ascii="Arial" w:eastAsia="Arial" w:hAnsi="Arial" w:cs="Arial"/>
                <w:spacing w:val="-1"/>
              </w:rPr>
              <w:t>i</w:t>
            </w:r>
            <w:r w:rsidRPr="00B26E0F">
              <w:rPr>
                <w:rFonts w:ascii="Arial" w:eastAsia="Arial" w:hAnsi="Arial" w:cs="Arial"/>
                <w:spacing w:val="4"/>
              </w:rPr>
              <w:t>t</w:t>
            </w:r>
            <w:r w:rsidRPr="00B26E0F">
              <w:rPr>
                <w:rFonts w:ascii="Arial" w:eastAsia="Arial" w:hAnsi="Arial" w:cs="Arial"/>
              </w:rPr>
              <w:t>y</w:t>
            </w:r>
            <w:r w:rsidRPr="00B26E0F">
              <w:rPr>
                <w:rFonts w:ascii="Arial" w:eastAsia="Arial" w:hAnsi="Arial" w:cs="Arial"/>
                <w:spacing w:val="-11"/>
              </w:rPr>
              <w:t xml:space="preserve"> </w:t>
            </w:r>
            <w:r w:rsidRPr="00B26E0F">
              <w:rPr>
                <w:rFonts w:ascii="Arial" w:eastAsia="Arial" w:hAnsi="Arial" w:cs="Arial"/>
                <w:spacing w:val="-1"/>
              </w:rPr>
              <w:t>A</w:t>
            </w:r>
            <w:r w:rsidRPr="00B26E0F">
              <w:rPr>
                <w:rFonts w:ascii="Arial" w:eastAsia="Arial" w:hAnsi="Arial" w:cs="Arial"/>
                <w:spacing w:val="2"/>
              </w:rPr>
              <w:t>ff</w:t>
            </w:r>
            <w:r w:rsidRPr="00B26E0F">
              <w:rPr>
                <w:rFonts w:ascii="Arial" w:eastAsia="Arial" w:hAnsi="Arial" w:cs="Arial"/>
                <w:spacing w:val="-1"/>
              </w:rPr>
              <w:t>ili</w:t>
            </w:r>
            <w:r w:rsidRPr="00B26E0F">
              <w:rPr>
                <w:rFonts w:ascii="Arial" w:eastAsia="Arial" w:hAnsi="Arial" w:cs="Arial"/>
              </w:rPr>
              <w:t>at</w:t>
            </w:r>
            <w:r w:rsidRPr="00B26E0F">
              <w:rPr>
                <w:rFonts w:ascii="Arial" w:eastAsia="Arial" w:hAnsi="Arial" w:cs="Arial"/>
                <w:spacing w:val="1"/>
              </w:rPr>
              <w:t>e</w:t>
            </w:r>
            <w:r w:rsidRPr="00B26E0F">
              <w:rPr>
                <w:rFonts w:ascii="Arial" w:eastAsia="Arial" w:hAnsi="Arial" w:cs="Arial"/>
              </w:rPr>
              <w:t>d</w:t>
            </w:r>
            <w:r w:rsidRPr="00B26E0F">
              <w:rPr>
                <w:rFonts w:ascii="Arial" w:eastAsia="Arial" w:hAnsi="Arial" w:cs="Arial"/>
                <w:spacing w:val="-8"/>
              </w:rPr>
              <w:t xml:space="preserve"> </w:t>
            </w:r>
            <w:r w:rsidRPr="00B26E0F">
              <w:rPr>
                <w:rFonts w:ascii="Arial" w:eastAsia="Arial" w:hAnsi="Arial" w:cs="Arial"/>
              </w:rPr>
              <w:t>C</w:t>
            </w:r>
            <w:r w:rsidRPr="00B26E0F">
              <w:rPr>
                <w:rFonts w:ascii="Arial" w:eastAsia="Arial" w:hAnsi="Arial" w:cs="Arial"/>
                <w:spacing w:val="1"/>
              </w:rPr>
              <w:t>l</w:t>
            </w:r>
            <w:r w:rsidRPr="00B26E0F">
              <w:rPr>
                <w:rFonts w:ascii="Arial" w:eastAsia="Arial" w:hAnsi="Arial" w:cs="Arial"/>
              </w:rPr>
              <w:t>u</w:t>
            </w:r>
            <w:r w:rsidRPr="00B26E0F">
              <w:rPr>
                <w:rFonts w:ascii="Arial" w:eastAsia="Arial" w:hAnsi="Arial" w:cs="Arial"/>
                <w:spacing w:val="-1"/>
              </w:rPr>
              <w:t>b</w:t>
            </w:r>
            <w:r w:rsidRPr="00B26E0F">
              <w:rPr>
                <w:rFonts w:ascii="Arial" w:eastAsia="Arial" w:hAnsi="Arial" w:cs="Arial"/>
              </w:rPr>
              <w:t>]</w:t>
            </w:r>
          </w:p>
        </w:tc>
      </w:tr>
      <w:tr w:rsidR="00810E05" w14:paraId="145B4F71" w14:textId="77777777" w:rsidTr="000424DB">
        <w:trPr>
          <w:trHeight w:hRule="exact" w:val="569"/>
        </w:trPr>
        <w:tc>
          <w:tcPr>
            <w:tcW w:w="2482" w:type="dxa"/>
            <w:tcBorders>
              <w:top w:val="single" w:sz="5" w:space="0" w:color="000000"/>
              <w:left w:val="single" w:sz="5" w:space="0" w:color="000000"/>
              <w:bottom w:val="single" w:sz="5" w:space="0" w:color="000000"/>
              <w:right w:val="single" w:sz="5" w:space="0" w:color="000000"/>
            </w:tcBorders>
          </w:tcPr>
          <w:p w14:paraId="7A47AA88" w14:textId="77777777" w:rsidR="00810E05" w:rsidRPr="000424DB" w:rsidRDefault="000D66C9">
            <w:pPr>
              <w:spacing w:before="34"/>
              <w:ind w:left="102"/>
              <w:rPr>
                <w:rFonts w:ascii="Arial" w:eastAsia="Arial" w:hAnsi="Arial" w:cs="Arial"/>
                <w:b/>
                <w:i/>
              </w:rPr>
            </w:pPr>
            <w:r w:rsidRPr="000424DB">
              <w:rPr>
                <w:rFonts w:ascii="Arial" w:eastAsia="Arial" w:hAnsi="Arial" w:cs="Arial"/>
                <w:b/>
                <w:i/>
              </w:rPr>
              <w:t>It</w:t>
            </w:r>
            <w:r w:rsidRPr="000424DB">
              <w:rPr>
                <w:rFonts w:ascii="Arial" w:eastAsia="Arial" w:hAnsi="Arial" w:cs="Arial"/>
                <w:b/>
                <w:i/>
                <w:spacing w:val="-1"/>
              </w:rPr>
              <w:t>e</w:t>
            </w:r>
            <w:r w:rsidRPr="000424DB">
              <w:rPr>
                <w:rFonts w:ascii="Arial" w:eastAsia="Arial" w:hAnsi="Arial" w:cs="Arial"/>
                <w:b/>
                <w:i/>
              </w:rPr>
              <w:t>m 2</w:t>
            </w:r>
            <w:r w:rsidR="001C747B" w:rsidRPr="000424DB">
              <w:rPr>
                <w:rFonts w:ascii="Arial" w:eastAsia="Arial" w:hAnsi="Arial" w:cs="Arial"/>
                <w:b/>
                <w:i/>
              </w:rPr>
              <w:t xml:space="preserve"> </w:t>
            </w:r>
          </w:p>
          <w:p w14:paraId="2A661513" w14:textId="77777777" w:rsidR="00810E05" w:rsidRPr="000424DB" w:rsidRDefault="000D66C9">
            <w:pPr>
              <w:spacing w:before="51"/>
              <w:ind w:left="102"/>
              <w:rPr>
                <w:rFonts w:ascii="Arial" w:eastAsia="Arial" w:hAnsi="Arial" w:cs="Arial"/>
                <w:b/>
                <w:i/>
              </w:rPr>
            </w:pPr>
            <w:r w:rsidRPr="000424DB">
              <w:rPr>
                <w:rFonts w:ascii="Arial" w:eastAsia="Arial" w:hAnsi="Arial" w:cs="Arial"/>
                <w:b/>
                <w:i/>
                <w:spacing w:val="-1"/>
              </w:rPr>
              <w:t>E</w:t>
            </w:r>
            <w:r w:rsidRPr="000424DB">
              <w:rPr>
                <w:rFonts w:ascii="Arial" w:eastAsia="Arial" w:hAnsi="Arial" w:cs="Arial"/>
                <w:b/>
                <w:i/>
                <w:spacing w:val="1"/>
              </w:rPr>
              <w:t>v</w:t>
            </w:r>
            <w:r w:rsidRPr="000424DB">
              <w:rPr>
                <w:rFonts w:ascii="Arial" w:eastAsia="Arial" w:hAnsi="Arial" w:cs="Arial"/>
                <w:b/>
                <w:i/>
              </w:rPr>
              <w:t>e</w:t>
            </w:r>
            <w:r w:rsidRPr="000424DB">
              <w:rPr>
                <w:rFonts w:ascii="Arial" w:eastAsia="Arial" w:hAnsi="Arial" w:cs="Arial"/>
                <w:b/>
                <w:i/>
                <w:spacing w:val="-1"/>
              </w:rPr>
              <w:t>n</w:t>
            </w:r>
            <w:r w:rsidRPr="000424DB">
              <w:rPr>
                <w:rFonts w:ascii="Arial" w:eastAsia="Arial" w:hAnsi="Arial" w:cs="Arial"/>
                <w:b/>
                <w:i/>
              </w:rPr>
              <w:t>t</w:t>
            </w:r>
            <w:r w:rsidR="001C747B" w:rsidRPr="000424DB">
              <w:rPr>
                <w:rFonts w:ascii="Arial" w:eastAsia="Arial" w:hAnsi="Arial" w:cs="Arial"/>
                <w:b/>
                <w:i/>
              </w:rPr>
              <w:t xml:space="preserve"> / </w:t>
            </w:r>
            <w:r w:rsidR="001C747B" w:rsidRPr="000424DB">
              <w:rPr>
                <w:rFonts w:ascii="Arial" w:eastAsia="Arial" w:hAnsi="Arial" w:cs="Arial"/>
                <w:b/>
                <w:i/>
                <w:spacing w:val="-1"/>
              </w:rPr>
              <w:t>S</w:t>
            </w:r>
            <w:r w:rsidR="001C747B" w:rsidRPr="000424DB">
              <w:rPr>
                <w:rFonts w:ascii="Arial" w:eastAsia="Arial" w:hAnsi="Arial" w:cs="Arial"/>
                <w:b/>
                <w:i/>
              </w:rPr>
              <w:t>p</w:t>
            </w:r>
            <w:r w:rsidR="001C747B" w:rsidRPr="000424DB">
              <w:rPr>
                <w:rFonts w:ascii="Arial" w:eastAsia="Arial" w:hAnsi="Arial" w:cs="Arial"/>
                <w:b/>
                <w:i/>
                <w:spacing w:val="1"/>
              </w:rPr>
              <w:t>o</w:t>
            </w:r>
            <w:r w:rsidR="001C747B" w:rsidRPr="000424DB">
              <w:rPr>
                <w:rFonts w:ascii="Arial" w:eastAsia="Arial" w:hAnsi="Arial" w:cs="Arial"/>
                <w:b/>
                <w:i/>
              </w:rPr>
              <w:t>n</w:t>
            </w:r>
            <w:r w:rsidR="001C747B" w:rsidRPr="000424DB">
              <w:rPr>
                <w:rFonts w:ascii="Arial" w:eastAsia="Arial" w:hAnsi="Arial" w:cs="Arial"/>
                <w:b/>
                <w:i/>
                <w:spacing w:val="1"/>
              </w:rPr>
              <w:t>s</w:t>
            </w:r>
            <w:r w:rsidR="001C747B" w:rsidRPr="000424DB">
              <w:rPr>
                <w:rFonts w:ascii="Arial" w:eastAsia="Arial" w:hAnsi="Arial" w:cs="Arial"/>
                <w:b/>
                <w:i/>
              </w:rPr>
              <w:t>ored</w:t>
            </w:r>
            <w:r w:rsidR="001C747B" w:rsidRPr="000424DB">
              <w:rPr>
                <w:rFonts w:ascii="Arial" w:eastAsia="Arial" w:hAnsi="Arial" w:cs="Arial"/>
                <w:b/>
                <w:i/>
                <w:spacing w:val="-10"/>
              </w:rPr>
              <w:t xml:space="preserve"> </w:t>
            </w:r>
            <w:r w:rsidR="001C747B" w:rsidRPr="000424DB">
              <w:rPr>
                <w:rFonts w:ascii="Arial" w:eastAsia="Arial" w:hAnsi="Arial" w:cs="Arial"/>
                <w:b/>
                <w:i/>
                <w:spacing w:val="2"/>
              </w:rPr>
              <w:t>I</w:t>
            </w:r>
            <w:r w:rsidR="001C747B" w:rsidRPr="000424DB">
              <w:rPr>
                <w:rFonts w:ascii="Arial" w:eastAsia="Arial" w:hAnsi="Arial" w:cs="Arial"/>
                <w:b/>
                <w:i/>
              </w:rPr>
              <w:t>tem</w:t>
            </w:r>
            <w:r w:rsidR="001C747B" w:rsidRPr="000424DB" w:rsidDel="001C747B">
              <w:rPr>
                <w:rFonts w:ascii="Arial" w:eastAsia="Arial" w:hAnsi="Arial" w:cs="Arial"/>
                <w:b/>
                <w:i/>
              </w:rPr>
              <w:t xml:space="preserve"> </w:t>
            </w:r>
          </w:p>
        </w:tc>
        <w:tc>
          <w:tcPr>
            <w:tcW w:w="6866" w:type="dxa"/>
            <w:tcBorders>
              <w:top w:val="single" w:sz="5" w:space="0" w:color="000000"/>
              <w:left w:val="single" w:sz="5" w:space="0" w:color="000000"/>
              <w:bottom w:val="single" w:sz="5" w:space="0" w:color="000000"/>
              <w:right w:val="single" w:sz="5" w:space="0" w:color="000000"/>
            </w:tcBorders>
          </w:tcPr>
          <w:p w14:paraId="29434282" w14:textId="77777777" w:rsidR="00810E05" w:rsidRPr="00B26E0F" w:rsidRDefault="000D66C9">
            <w:pPr>
              <w:spacing w:before="34"/>
              <w:ind w:left="102"/>
              <w:rPr>
                <w:rFonts w:ascii="Arial" w:eastAsia="Arial" w:hAnsi="Arial" w:cs="Arial"/>
              </w:rPr>
            </w:pPr>
            <w:r w:rsidRPr="00B26E0F">
              <w:rPr>
                <w:rFonts w:ascii="Arial" w:eastAsia="Arial" w:hAnsi="Arial" w:cs="Arial"/>
              </w:rPr>
              <w:t>Insert</w:t>
            </w:r>
            <w:r w:rsidRPr="00B26E0F">
              <w:rPr>
                <w:rFonts w:ascii="Arial" w:eastAsia="Arial" w:hAnsi="Arial" w:cs="Arial"/>
                <w:spacing w:val="-5"/>
              </w:rPr>
              <w:t xml:space="preserve"> </w:t>
            </w:r>
            <w:r w:rsidR="001C747B" w:rsidRPr="00B26E0F">
              <w:rPr>
                <w:rFonts w:ascii="Arial" w:eastAsia="Arial" w:hAnsi="Arial" w:cs="Arial"/>
              </w:rPr>
              <w:t>details</w:t>
            </w:r>
            <w:r w:rsidR="001C747B" w:rsidRPr="00B26E0F">
              <w:rPr>
                <w:rFonts w:ascii="Arial" w:eastAsia="Arial" w:hAnsi="Arial" w:cs="Arial"/>
                <w:spacing w:val="-5"/>
              </w:rPr>
              <w:t xml:space="preserve"> </w:t>
            </w:r>
            <w:r w:rsidRPr="00B26E0F">
              <w:rPr>
                <w:rFonts w:ascii="Arial" w:eastAsia="Arial" w:hAnsi="Arial" w:cs="Arial"/>
              </w:rPr>
              <w:t xml:space="preserve">of </w:t>
            </w:r>
            <w:r w:rsidRPr="00B26E0F">
              <w:rPr>
                <w:rFonts w:ascii="Arial" w:eastAsia="Arial" w:hAnsi="Arial" w:cs="Arial"/>
                <w:spacing w:val="-1"/>
              </w:rPr>
              <w:t>Ev</w:t>
            </w:r>
            <w:r w:rsidRPr="00B26E0F">
              <w:rPr>
                <w:rFonts w:ascii="Arial" w:eastAsia="Arial" w:hAnsi="Arial" w:cs="Arial"/>
                <w:spacing w:val="2"/>
              </w:rPr>
              <w:t>e</w:t>
            </w:r>
            <w:r w:rsidRPr="00B26E0F">
              <w:rPr>
                <w:rFonts w:ascii="Arial" w:eastAsia="Arial" w:hAnsi="Arial" w:cs="Arial"/>
              </w:rPr>
              <w:t>nt</w:t>
            </w:r>
            <w:r w:rsidR="001C747B" w:rsidRPr="00B26E0F">
              <w:rPr>
                <w:rFonts w:ascii="Arial" w:eastAsia="Arial" w:hAnsi="Arial" w:cs="Arial"/>
              </w:rPr>
              <w:t>/conference which is to be sponsored including name</w:t>
            </w:r>
            <w:r w:rsidRPr="00B26E0F">
              <w:rPr>
                <w:rFonts w:ascii="Arial" w:eastAsia="Arial" w:hAnsi="Arial" w:cs="Arial"/>
              </w:rPr>
              <w:t>,</w:t>
            </w:r>
            <w:r w:rsidRPr="00B26E0F">
              <w:rPr>
                <w:rFonts w:ascii="Arial" w:eastAsia="Arial" w:hAnsi="Arial" w:cs="Arial"/>
                <w:spacing w:val="-4"/>
              </w:rPr>
              <w:t xml:space="preserve"> </w:t>
            </w:r>
            <w:r w:rsidRPr="00B26E0F">
              <w:rPr>
                <w:rFonts w:ascii="Arial" w:eastAsia="Arial" w:hAnsi="Arial" w:cs="Arial"/>
                <w:spacing w:val="-1"/>
              </w:rPr>
              <w:t>v</w:t>
            </w:r>
            <w:r w:rsidRPr="00B26E0F">
              <w:rPr>
                <w:rFonts w:ascii="Arial" w:eastAsia="Arial" w:hAnsi="Arial" w:cs="Arial"/>
              </w:rPr>
              <w:t>e</w:t>
            </w:r>
            <w:r w:rsidRPr="00B26E0F">
              <w:rPr>
                <w:rFonts w:ascii="Arial" w:eastAsia="Arial" w:hAnsi="Arial" w:cs="Arial"/>
                <w:spacing w:val="1"/>
              </w:rPr>
              <w:t>n</w:t>
            </w:r>
            <w:r w:rsidRPr="00B26E0F">
              <w:rPr>
                <w:rFonts w:ascii="Arial" w:eastAsia="Arial" w:hAnsi="Arial" w:cs="Arial"/>
                <w:spacing w:val="2"/>
              </w:rPr>
              <w:t>u</w:t>
            </w:r>
            <w:r w:rsidRPr="00B26E0F">
              <w:rPr>
                <w:rFonts w:ascii="Arial" w:eastAsia="Arial" w:hAnsi="Arial" w:cs="Arial"/>
              </w:rPr>
              <w:t>e</w:t>
            </w:r>
            <w:r w:rsidRPr="00B26E0F">
              <w:rPr>
                <w:rFonts w:ascii="Arial" w:eastAsia="Arial" w:hAnsi="Arial" w:cs="Arial"/>
                <w:spacing w:val="-5"/>
              </w:rPr>
              <w:t xml:space="preserve"> </w:t>
            </w:r>
            <w:r w:rsidRPr="00B26E0F">
              <w:rPr>
                <w:rFonts w:ascii="Arial" w:eastAsia="Arial" w:hAnsi="Arial" w:cs="Arial"/>
                <w:spacing w:val="-1"/>
              </w:rPr>
              <w:t>a</w:t>
            </w:r>
            <w:r w:rsidRPr="00B26E0F">
              <w:rPr>
                <w:rFonts w:ascii="Arial" w:eastAsia="Arial" w:hAnsi="Arial" w:cs="Arial"/>
                <w:spacing w:val="2"/>
              </w:rPr>
              <w:t>n</w:t>
            </w:r>
            <w:r w:rsidRPr="00B26E0F">
              <w:rPr>
                <w:rFonts w:ascii="Arial" w:eastAsia="Arial" w:hAnsi="Arial" w:cs="Arial"/>
              </w:rPr>
              <w:t>d</w:t>
            </w:r>
            <w:r w:rsidRPr="00B26E0F">
              <w:rPr>
                <w:rFonts w:ascii="Arial" w:eastAsia="Arial" w:hAnsi="Arial" w:cs="Arial"/>
                <w:spacing w:val="-2"/>
              </w:rPr>
              <w:t xml:space="preserve"> </w:t>
            </w:r>
            <w:r w:rsidRPr="00B26E0F">
              <w:rPr>
                <w:rFonts w:ascii="Arial" w:eastAsia="Arial" w:hAnsi="Arial" w:cs="Arial"/>
              </w:rPr>
              <w:t>date</w:t>
            </w:r>
            <w:r w:rsidRPr="00B26E0F">
              <w:rPr>
                <w:rFonts w:ascii="Arial" w:eastAsia="Arial" w:hAnsi="Arial" w:cs="Arial"/>
                <w:b/>
                <w:spacing w:val="-1"/>
              </w:rPr>
              <w:t xml:space="preserve"> </w:t>
            </w:r>
            <w:r w:rsidRPr="00B26E0F">
              <w:rPr>
                <w:rFonts w:ascii="Arial" w:eastAsia="Arial" w:hAnsi="Arial" w:cs="Arial"/>
              </w:rPr>
              <w:t xml:space="preserve">of </w:t>
            </w:r>
            <w:r w:rsidRPr="00B26E0F">
              <w:rPr>
                <w:rFonts w:ascii="Arial" w:eastAsia="Arial" w:hAnsi="Arial" w:cs="Arial"/>
                <w:spacing w:val="-1"/>
              </w:rPr>
              <w:t>Ev</w:t>
            </w:r>
            <w:r w:rsidRPr="00B26E0F">
              <w:rPr>
                <w:rFonts w:ascii="Arial" w:eastAsia="Arial" w:hAnsi="Arial" w:cs="Arial"/>
                <w:spacing w:val="2"/>
              </w:rPr>
              <w:t>e</w:t>
            </w:r>
            <w:r w:rsidRPr="00B26E0F">
              <w:rPr>
                <w:rFonts w:ascii="Arial" w:eastAsia="Arial" w:hAnsi="Arial" w:cs="Arial"/>
              </w:rPr>
              <w:t>nt</w:t>
            </w:r>
            <w:r w:rsidR="00D54D6E" w:rsidRPr="00B26E0F">
              <w:rPr>
                <w:rFonts w:ascii="Arial" w:eastAsia="Arial" w:hAnsi="Arial" w:cs="Arial"/>
              </w:rPr>
              <w:t xml:space="preserve"> or sponsored item/s.</w:t>
            </w:r>
          </w:p>
        </w:tc>
      </w:tr>
      <w:tr w:rsidR="00810E05" w14:paraId="1F73E76D" w14:textId="77777777" w:rsidTr="000424DB">
        <w:trPr>
          <w:trHeight w:hRule="exact" w:val="857"/>
        </w:trPr>
        <w:tc>
          <w:tcPr>
            <w:tcW w:w="2482" w:type="dxa"/>
            <w:tcBorders>
              <w:top w:val="single" w:sz="5" w:space="0" w:color="000000"/>
              <w:left w:val="single" w:sz="5" w:space="0" w:color="000000"/>
              <w:bottom w:val="single" w:sz="5" w:space="0" w:color="000000"/>
              <w:right w:val="single" w:sz="5" w:space="0" w:color="000000"/>
            </w:tcBorders>
          </w:tcPr>
          <w:p w14:paraId="0E037034" w14:textId="77777777" w:rsidR="00810E05" w:rsidRPr="000424DB" w:rsidRDefault="000D66C9">
            <w:pPr>
              <w:spacing w:before="34"/>
              <w:ind w:left="102"/>
              <w:rPr>
                <w:rFonts w:ascii="Arial" w:eastAsia="Arial" w:hAnsi="Arial" w:cs="Arial"/>
                <w:b/>
                <w:i/>
              </w:rPr>
            </w:pPr>
            <w:r w:rsidRPr="000424DB">
              <w:rPr>
                <w:rFonts w:ascii="Arial" w:eastAsia="Arial" w:hAnsi="Arial" w:cs="Arial"/>
                <w:b/>
                <w:i/>
              </w:rPr>
              <w:t>It</w:t>
            </w:r>
            <w:r w:rsidRPr="000424DB">
              <w:rPr>
                <w:rFonts w:ascii="Arial" w:eastAsia="Arial" w:hAnsi="Arial" w:cs="Arial"/>
                <w:b/>
                <w:i/>
                <w:spacing w:val="-1"/>
              </w:rPr>
              <w:t>e</w:t>
            </w:r>
            <w:r w:rsidRPr="000424DB">
              <w:rPr>
                <w:rFonts w:ascii="Arial" w:eastAsia="Arial" w:hAnsi="Arial" w:cs="Arial"/>
                <w:b/>
                <w:i/>
              </w:rPr>
              <w:t>m 3</w:t>
            </w:r>
            <w:r w:rsidR="00577E22">
              <w:rPr>
                <w:rFonts w:ascii="Arial" w:eastAsia="Arial" w:hAnsi="Arial" w:cs="Arial"/>
                <w:b/>
                <w:i/>
              </w:rPr>
              <w:t xml:space="preserve"> </w:t>
            </w:r>
          </w:p>
          <w:p w14:paraId="34F43FAD" w14:textId="77777777" w:rsidR="00810E05" w:rsidRPr="000424DB" w:rsidRDefault="000D66C9">
            <w:pPr>
              <w:spacing w:before="51"/>
              <w:ind w:left="102"/>
              <w:rPr>
                <w:rFonts w:ascii="Arial" w:eastAsia="Arial" w:hAnsi="Arial" w:cs="Arial"/>
                <w:b/>
                <w:i/>
              </w:rPr>
            </w:pPr>
            <w:r w:rsidRPr="000424DB">
              <w:rPr>
                <w:rFonts w:ascii="Arial" w:eastAsia="Arial" w:hAnsi="Arial" w:cs="Arial"/>
                <w:b/>
                <w:i/>
                <w:spacing w:val="-1"/>
              </w:rPr>
              <w:t>S</w:t>
            </w:r>
            <w:r w:rsidRPr="000424DB">
              <w:rPr>
                <w:rFonts w:ascii="Arial" w:eastAsia="Arial" w:hAnsi="Arial" w:cs="Arial"/>
                <w:b/>
                <w:i/>
              </w:rPr>
              <w:t>p</w:t>
            </w:r>
            <w:r w:rsidRPr="000424DB">
              <w:rPr>
                <w:rFonts w:ascii="Arial" w:eastAsia="Arial" w:hAnsi="Arial" w:cs="Arial"/>
                <w:b/>
                <w:i/>
                <w:spacing w:val="1"/>
              </w:rPr>
              <w:t>o</w:t>
            </w:r>
            <w:r w:rsidRPr="000424DB">
              <w:rPr>
                <w:rFonts w:ascii="Arial" w:eastAsia="Arial" w:hAnsi="Arial" w:cs="Arial"/>
                <w:b/>
                <w:i/>
              </w:rPr>
              <w:t>n</w:t>
            </w:r>
            <w:r w:rsidRPr="000424DB">
              <w:rPr>
                <w:rFonts w:ascii="Arial" w:eastAsia="Arial" w:hAnsi="Arial" w:cs="Arial"/>
                <w:b/>
                <w:i/>
                <w:spacing w:val="1"/>
              </w:rPr>
              <w:t>s</w:t>
            </w:r>
            <w:r w:rsidRPr="000424DB">
              <w:rPr>
                <w:rFonts w:ascii="Arial" w:eastAsia="Arial" w:hAnsi="Arial" w:cs="Arial"/>
                <w:b/>
                <w:i/>
              </w:rPr>
              <w:t>or</w:t>
            </w:r>
            <w:r w:rsidRPr="000424DB">
              <w:rPr>
                <w:rFonts w:ascii="Arial" w:eastAsia="Arial" w:hAnsi="Arial" w:cs="Arial"/>
                <w:b/>
                <w:i/>
                <w:spacing w:val="2"/>
              </w:rPr>
              <w:t>s</w:t>
            </w:r>
            <w:r w:rsidRPr="000424DB">
              <w:rPr>
                <w:rFonts w:ascii="Arial" w:eastAsia="Arial" w:hAnsi="Arial" w:cs="Arial"/>
                <w:b/>
                <w:i/>
              </w:rPr>
              <w:t>h</w:t>
            </w:r>
            <w:r w:rsidRPr="000424DB">
              <w:rPr>
                <w:rFonts w:ascii="Arial" w:eastAsia="Arial" w:hAnsi="Arial" w:cs="Arial"/>
                <w:b/>
                <w:i/>
                <w:spacing w:val="-1"/>
              </w:rPr>
              <w:t>i</w:t>
            </w:r>
            <w:r w:rsidRPr="000424DB">
              <w:rPr>
                <w:rFonts w:ascii="Arial" w:eastAsia="Arial" w:hAnsi="Arial" w:cs="Arial"/>
                <w:b/>
                <w:i/>
              </w:rPr>
              <w:t>p</w:t>
            </w:r>
            <w:r w:rsidRPr="000424DB">
              <w:rPr>
                <w:rFonts w:ascii="Arial" w:eastAsia="Arial" w:hAnsi="Arial" w:cs="Arial"/>
                <w:b/>
                <w:i/>
                <w:spacing w:val="-11"/>
              </w:rPr>
              <w:t xml:space="preserve"> </w:t>
            </w:r>
            <w:r w:rsidRPr="000424DB">
              <w:rPr>
                <w:rFonts w:ascii="Arial" w:eastAsia="Arial" w:hAnsi="Arial" w:cs="Arial"/>
                <w:b/>
                <w:i/>
                <w:spacing w:val="2"/>
              </w:rPr>
              <w:t>F</w:t>
            </w:r>
            <w:r w:rsidRPr="000424DB">
              <w:rPr>
                <w:rFonts w:ascii="Arial" w:eastAsia="Arial" w:hAnsi="Arial" w:cs="Arial"/>
                <w:b/>
                <w:i/>
              </w:rPr>
              <w:t>ee</w:t>
            </w:r>
          </w:p>
        </w:tc>
        <w:tc>
          <w:tcPr>
            <w:tcW w:w="6866" w:type="dxa"/>
            <w:tcBorders>
              <w:top w:val="single" w:sz="5" w:space="0" w:color="000000"/>
              <w:left w:val="single" w:sz="5" w:space="0" w:color="000000"/>
              <w:bottom w:val="single" w:sz="5" w:space="0" w:color="000000"/>
              <w:right w:val="single" w:sz="5" w:space="0" w:color="000000"/>
            </w:tcBorders>
          </w:tcPr>
          <w:p w14:paraId="193B9FF3" w14:textId="77777777" w:rsidR="00810E05" w:rsidRPr="00B26E0F" w:rsidRDefault="000D66C9">
            <w:pPr>
              <w:spacing w:before="34"/>
              <w:ind w:left="102"/>
              <w:rPr>
                <w:rFonts w:ascii="Arial" w:eastAsia="Arial" w:hAnsi="Arial" w:cs="Arial"/>
              </w:rPr>
            </w:pPr>
            <w:r w:rsidRPr="00B26E0F">
              <w:rPr>
                <w:rFonts w:ascii="Arial" w:eastAsia="Arial" w:hAnsi="Arial" w:cs="Arial"/>
              </w:rPr>
              <w:t>$[</w:t>
            </w:r>
            <w:r w:rsidRPr="00B26E0F">
              <w:rPr>
                <w:rFonts w:ascii="Arial" w:eastAsia="Arial" w:hAnsi="Arial" w:cs="Arial"/>
                <w:spacing w:val="-2"/>
              </w:rPr>
              <w:t>i</w:t>
            </w:r>
            <w:r w:rsidRPr="00B26E0F">
              <w:rPr>
                <w:rFonts w:ascii="Arial" w:eastAsia="Arial" w:hAnsi="Arial" w:cs="Arial"/>
              </w:rPr>
              <w:t>n</w:t>
            </w:r>
            <w:r w:rsidRPr="00B26E0F">
              <w:rPr>
                <w:rFonts w:ascii="Arial" w:eastAsia="Arial" w:hAnsi="Arial" w:cs="Arial"/>
                <w:spacing w:val="1"/>
              </w:rPr>
              <w:t>s</w:t>
            </w:r>
            <w:r w:rsidRPr="00B26E0F">
              <w:rPr>
                <w:rFonts w:ascii="Arial" w:eastAsia="Arial" w:hAnsi="Arial" w:cs="Arial"/>
              </w:rPr>
              <w:t>ert</w:t>
            </w:r>
            <w:r w:rsidRPr="00B26E0F">
              <w:rPr>
                <w:rFonts w:ascii="Arial" w:eastAsia="Arial" w:hAnsi="Arial" w:cs="Arial"/>
                <w:spacing w:val="-7"/>
              </w:rPr>
              <w:t xml:space="preserve"> </w:t>
            </w:r>
            <w:r w:rsidRPr="00B26E0F">
              <w:rPr>
                <w:rFonts w:ascii="Arial" w:eastAsia="Arial" w:hAnsi="Arial" w:cs="Arial"/>
                <w:spacing w:val="2"/>
              </w:rPr>
              <w:t>f</w:t>
            </w:r>
            <w:r w:rsidRPr="00B26E0F">
              <w:rPr>
                <w:rFonts w:ascii="Arial" w:eastAsia="Arial" w:hAnsi="Arial" w:cs="Arial"/>
              </w:rPr>
              <w:t>e</w:t>
            </w:r>
            <w:r w:rsidRPr="00B26E0F">
              <w:rPr>
                <w:rFonts w:ascii="Arial" w:eastAsia="Arial" w:hAnsi="Arial" w:cs="Arial"/>
                <w:spacing w:val="-1"/>
              </w:rPr>
              <w:t>e</w:t>
            </w:r>
            <w:r w:rsidRPr="00B26E0F">
              <w:rPr>
                <w:rFonts w:ascii="Arial" w:eastAsia="Arial" w:hAnsi="Arial" w:cs="Arial"/>
              </w:rPr>
              <w:t>]</w:t>
            </w:r>
            <w:r w:rsidRPr="00B26E0F">
              <w:rPr>
                <w:rFonts w:ascii="Arial" w:eastAsia="Arial" w:hAnsi="Arial" w:cs="Arial"/>
                <w:spacing w:val="-1"/>
              </w:rPr>
              <w:t xml:space="preserve"> </w:t>
            </w:r>
            <w:r w:rsidRPr="00B26E0F">
              <w:rPr>
                <w:rFonts w:ascii="Arial" w:eastAsia="Arial" w:hAnsi="Arial" w:cs="Arial"/>
              </w:rPr>
              <w:t>p</w:t>
            </w:r>
            <w:r w:rsidRPr="00B26E0F">
              <w:rPr>
                <w:rFonts w:ascii="Arial" w:eastAsia="Arial" w:hAnsi="Arial" w:cs="Arial"/>
                <w:spacing w:val="1"/>
              </w:rPr>
              <w:t>l</w:t>
            </w:r>
            <w:r w:rsidRPr="00B26E0F">
              <w:rPr>
                <w:rFonts w:ascii="Arial" w:eastAsia="Arial" w:hAnsi="Arial" w:cs="Arial"/>
              </w:rPr>
              <w:t>us</w:t>
            </w:r>
            <w:r w:rsidRPr="00B26E0F">
              <w:rPr>
                <w:rFonts w:ascii="Arial" w:eastAsia="Arial" w:hAnsi="Arial" w:cs="Arial"/>
                <w:spacing w:val="-3"/>
              </w:rPr>
              <w:t xml:space="preserve"> </w:t>
            </w:r>
            <w:r w:rsidRPr="00B26E0F">
              <w:rPr>
                <w:rFonts w:ascii="Arial" w:eastAsia="Arial" w:hAnsi="Arial" w:cs="Arial"/>
                <w:spacing w:val="1"/>
              </w:rPr>
              <w:t>G</w:t>
            </w:r>
            <w:r w:rsidRPr="00B26E0F">
              <w:rPr>
                <w:rFonts w:ascii="Arial" w:eastAsia="Arial" w:hAnsi="Arial" w:cs="Arial"/>
                <w:spacing w:val="-1"/>
              </w:rPr>
              <w:t>S</w:t>
            </w:r>
            <w:r w:rsidRPr="00B26E0F">
              <w:rPr>
                <w:rFonts w:ascii="Arial" w:eastAsia="Arial" w:hAnsi="Arial" w:cs="Arial"/>
              </w:rPr>
              <w:t>T</w:t>
            </w:r>
            <w:r w:rsidRPr="00B26E0F">
              <w:rPr>
                <w:rFonts w:ascii="Arial" w:eastAsia="Arial" w:hAnsi="Arial" w:cs="Arial"/>
                <w:spacing w:val="-1"/>
              </w:rPr>
              <w:t xml:space="preserve"> </w:t>
            </w:r>
            <w:r w:rsidRPr="00B26E0F">
              <w:rPr>
                <w:rFonts w:ascii="Arial" w:eastAsia="Arial" w:hAnsi="Arial" w:cs="Arial"/>
              </w:rPr>
              <w:t>to</w:t>
            </w:r>
            <w:r w:rsidRPr="00B26E0F">
              <w:rPr>
                <w:rFonts w:ascii="Arial" w:eastAsia="Arial" w:hAnsi="Arial" w:cs="Arial"/>
                <w:spacing w:val="-3"/>
              </w:rPr>
              <w:t xml:space="preserve"> </w:t>
            </w:r>
            <w:r w:rsidRPr="00B26E0F">
              <w:rPr>
                <w:rFonts w:ascii="Arial" w:eastAsia="Arial" w:hAnsi="Arial" w:cs="Arial"/>
              </w:rPr>
              <w:t>be</w:t>
            </w:r>
            <w:r w:rsidRPr="00B26E0F">
              <w:rPr>
                <w:rFonts w:ascii="Arial" w:eastAsia="Arial" w:hAnsi="Arial" w:cs="Arial"/>
                <w:spacing w:val="-1"/>
              </w:rPr>
              <w:t xml:space="preserve"> </w:t>
            </w:r>
            <w:r w:rsidRPr="00B26E0F">
              <w:rPr>
                <w:rFonts w:ascii="Arial" w:eastAsia="Arial" w:hAnsi="Arial" w:cs="Arial"/>
              </w:rPr>
              <w:t>p</w:t>
            </w:r>
            <w:r w:rsidRPr="00B26E0F">
              <w:rPr>
                <w:rFonts w:ascii="Arial" w:eastAsia="Arial" w:hAnsi="Arial" w:cs="Arial"/>
                <w:spacing w:val="-1"/>
              </w:rPr>
              <w:t>a</w:t>
            </w:r>
            <w:r w:rsidRPr="00B26E0F">
              <w:rPr>
                <w:rFonts w:ascii="Arial" w:eastAsia="Arial" w:hAnsi="Arial" w:cs="Arial"/>
                <w:spacing w:val="1"/>
              </w:rPr>
              <w:t>i</w:t>
            </w:r>
            <w:r w:rsidRPr="00B26E0F">
              <w:rPr>
                <w:rFonts w:ascii="Arial" w:eastAsia="Arial" w:hAnsi="Arial" w:cs="Arial"/>
              </w:rPr>
              <w:t>d</w:t>
            </w:r>
            <w:r w:rsidRPr="00B26E0F">
              <w:rPr>
                <w:rFonts w:ascii="Arial" w:eastAsia="Arial" w:hAnsi="Arial" w:cs="Arial"/>
                <w:spacing w:val="-4"/>
              </w:rPr>
              <w:t xml:space="preserve"> </w:t>
            </w:r>
            <w:r w:rsidRPr="00B26E0F">
              <w:rPr>
                <w:rFonts w:ascii="Arial" w:eastAsia="Arial" w:hAnsi="Arial" w:cs="Arial"/>
                <w:spacing w:val="1"/>
              </w:rPr>
              <w:t>i</w:t>
            </w:r>
            <w:r w:rsidRPr="00B26E0F">
              <w:rPr>
                <w:rFonts w:ascii="Arial" w:eastAsia="Arial" w:hAnsi="Arial" w:cs="Arial"/>
              </w:rPr>
              <w:t>n</w:t>
            </w:r>
            <w:r w:rsidRPr="00B26E0F">
              <w:rPr>
                <w:rFonts w:ascii="Arial" w:eastAsia="Arial" w:hAnsi="Arial" w:cs="Arial"/>
                <w:spacing w:val="-2"/>
              </w:rPr>
              <w:t xml:space="preserve"> </w:t>
            </w:r>
            <w:r w:rsidRPr="00B26E0F">
              <w:rPr>
                <w:rFonts w:ascii="Arial" w:eastAsia="Arial" w:hAnsi="Arial" w:cs="Arial"/>
                <w:spacing w:val="1"/>
              </w:rPr>
              <w:t>f</w:t>
            </w:r>
            <w:r w:rsidRPr="00B26E0F">
              <w:rPr>
                <w:rFonts w:ascii="Arial" w:eastAsia="Arial" w:hAnsi="Arial" w:cs="Arial"/>
              </w:rPr>
              <w:t>u</w:t>
            </w:r>
            <w:r w:rsidRPr="00B26E0F">
              <w:rPr>
                <w:rFonts w:ascii="Arial" w:eastAsia="Arial" w:hAnsi="Arial" w:cs="Arial"/>
                <w:spacing w:val="-1"/>
              </w:rPr>
              <w:t>l</w:t>
            </w:r>
            <w:r w:rsidRPr="00B26E0F">
              <w:rPr>
                <w:rFonts w:ascii="Arial" w:eastAsia="Arial" w:hAnsi="Arial" w:cs="Arial"/>
              </w:rPr>
              <w:t>l</w:t>
            </w:r>
            <w:r w:rsidRPr="00B26E0F">
              <w:rPr>
                <w:rFonts w:ascii="Arial" w:eastAsia="Arial" w:hAnsi="Arial" w:cs="Arial"/>
                <w:spacing w:val="-2"/>
              </w:rPr>
              <w:t xml:space="preserve"> </w:t>
            </w:r>
            <w:r w:rsidRPr="00B26E0F">
              <w:rPr>
                <w:rFonts w:ascii="Arial" w:eastAsia="Arial" w:hAnsi="Arial" w:cs="Arial"/>
                <w:spacing w:val="4"/>
              </w:rPr>
              <w:t>b</w:t>
            </w:r>
            <w:r w:rsidRPr="00B26E0F">
              <w:rPr>
                <w:rFonts w:ascii="Arial" w:eastAsia="Arial" w:hAnsi="Arial" w:cs="Arial"/>
              </w:rPr>
              <w:t>y</w:t>
            </w:r>
            <w:r w:rsidRPr="00B26E0F">
              <w:rPr>
                <w:rFonts w:ascii="Arial" w:eastAsia="Arial" w:hAnsi="Arial" w:cs="Arial"/>
                <w:spacing w:val="-6"/>
              </w:rPr>
              <w:t xml:space="preserve"> </w:t>
            </w:r>
            <w:r w:rsidRPr="00B26E0F">
              <w:rPr>
                <w:rFonts w:ascii="Arial" w:eastAsia="Arial" w:hAnsi="Arial" w:cs="Arial"/>
              </w:rPr>
              <w:t>[</w:t>
            </w:r>
            <w:r w:rsidRPr="00B26E0F">
              <w:rPr>
                <w:rFonts w:ascii="Arial" w:eastAsia="Arial" w:hAnsi="Arial" w:cs="Arial"/>
                <w:spacing w:val="1"/>
              </w:rPr>
              <w:t>i</w:t>
            </w:r>
            <w:r w:rsidRPr="00B26E0F">
              <w:rPr>
                <w:rFonts w:ascii="Arial" w:eastAsia="Arial" w:hAnsi="Arial" w:cs="Arial"/>
              </w:rPr>
              <w:t>n</w:t>
            </w:r>
            <w:r w:rsidRPr="00B26E0F">
              <w:rPr>
                <w:rFonts w:ascii="Arial" w:eastAsia="Arial" w:hAnsi="Arial" w:cs="Arial"/>
                <w:spacing w:val="1"/>
              </w:rPr>
              <w:t>s</w:t>
            </w:r>
            <w:r w:rsidRPr="00B26E0F">
              <w:rPr>
                <w:rFonts w:ascii="Arial" w:eastAsia="Arial" w:hAnsi="Arial" w:cs="Arial"/>
              </w:rPr>
              <w:t>ert</w:t>
            </w:r>
            <w:r w:rsidRPr="00B26E0F">
              <w:rPr>
                <w:rFonts w:ascii="Arial" w:eastAsia="Arial" w:hAnsi="Arial" w:cs="Arial"/>
                <w:spacing w:val="-5"/>
              </w:rPr>
              <w:t xml:space="preserve"> </w:t>
            </w:r>
            <w:r w:rsidRPr="00B26E0F">
              <w:rPr>
                <w:rFonts w:ascii="Arial" w:eastAsia="Arial" w:hAnsi="Arial" w:cs="Arial"/>
                <w:spacing w:val="2"/>
              </w:rPr>
              <w:t>d</w:t>
            </w:r>
            <w:r w:rsidRPr="00B26E0F">
              <w:rPr>
                <w:rFonts w:ascii="Arial" w:eastAsia="Arial" w:hAnsi="Arial" w:cs="Arial"/>
              </w:rPr>
              <w:t>at</w:t>
            </w:r>
            <w:r w:rsidRPr="00B26E0F">
              <w:rPr>
                <w:rFonts w:ascii="Arial" w:eastAsia="Arial" w:hAnsi="Arial" w:cs="Arial"/>
                <w:spacing w:val="-1"/>
              </w:rPr>
              <w:t>e</w:t>
            </w:r>
            <w:r w:rsidRPr="00B26E0F">
              <w:rPr>
                <w:rFonts w:ascii="Arial" w:eastAsia="Arial" w:hAnsi="Arial" w:cs="Arial"/>
              </w:rPr>
              <w:t>]</w:t>
            </w:r>
          </w:p>
        </w:tc>
      </w:tr>
      <w:tr w:rsidR="00676BA7" w14:paraId="5C18F75A" w14:textId="77777777" w:rsidTr="00B76DEE">
        <w:trPr>
          <w:trHeight w:hRule="exact" w:val="2266"/>
        </w:trPr>
        <w:tc>
          <w:tcPr>
            <w:tcW w:w="2482" w:type="dxa"/>
            <w:tcBorders>
              <w:top w:val="single" w:sz="5" w:space="0" w:color="000000"/>
              <w:left w:val="single" w:sz="5" w:space="0" w:color="000000"/>
              <w:bottom w:val="single" w:sz="5" w:space="0" w:color="000000"/>
              <w:right w:val="single" w:sz="5" w:space="0" w:color="000000"/>
            </w:tcBorders>
          </w:tcPr>
          <w:p w14:paraId="3C81F247" w14:textId="77777777" w:rsidR="00676BA7" w:rsidRPr="00217BF1" w:rsidRDefault="00676BA7">
            <w:pPr>
              <w:spacing w:before="34"/>
              <w:ind w:left="102"/>
              <w:rPr>
                <w:rFonts w:ascii="Arial" w:eastAsia="Arial" w:hAnsi="Arial" w:cs="Arial"/>
                <w:b/>
                <w:i/>
              </w:rPr>
            </w:pPr>
            <w:r w:rsidRPr="00217BF1">
              <w:rPr>
                <w:rFonts w:ascii="Arial" w:eastAsia="Arial" w:hAnsi="Arial" w:cs="Arial"/>
                <w:b/>
                <w:i/>
              </w:rPr>
              <w:t>It</w:t>
            </w:r>
            <w:r w:rsidRPr="00217BF1">
              <w:rPr>
                <w:rFonts w:ascii="Arial" w:eastAsia="Arial" w:hAnsi="Arial" w:cs="Arial"/>
                <w:b/>
                <w:i/>
                <w:spacing w:val="-1"/>
              </w:rPr>
              <w:t>e</w:t>
            </w:r>
            <w:r w:rsidRPr="00217BF1">
              <w:rPr>
                <w:rFonts w:ascii="Arial" w:eastAsia="Arial" w:hAnsi="Arial" w:cs="Arial"/>
                <w:b/>
                <w:i/>
              </w:rPr>
              <w:t xml:space="preserve">m </w:t>
            </w:r>
            <w:r>
              <w:rPr>
                <w:rFonts w:ascii="Arial" w:eastAsia="Arial" w:hAnsi="Arial" w:cs="Arial"/>
                <w:b/>
                <w:i/>
              </w:rPr>
              <w:t>4</w:t>
            </w:r>
          </w:p>
          <w:p w14:paraId="603851AD" w14:textId="77777777" w:rsidR="00676BA7" w:rsidRPr="00217BF1" w:rsidRDefault="00676BA7">
            <w:pPr>
              <w:spacing w:before="51"/>
              <w:ind w:left="102"/>
              <w:rPr>
                <w:rFonts w:ascii="Arial" w:eastAsia="Arial" w:hAnsi="Arial" w:cs="Arial"/>
                <w:b/>
                <w:i/>
              </w:rPr>
            </w:pPr>
            <w:r w:rsidRPr="00217BF1">
              <w:rPr>
                <w:rFonts w:ascii="Arial" w:eastAsia="Arial" w:hAnsi="Arial" w:cs="Arial"/>
                <w:b/>
                <w:i/>
                <w:spacing w:val="-1"/>
              </w:rPr>
              <w:t>B</w:t>
            </w:r>
            <w:r w:rsidRPr="00217BF1">
              <w:rPr>
                <w:rFonts w:ascii="Arial" w:eastAsia="Arial" w:hAnsi="Arial" w:cs="Arial"/>
                <w:b/>
                <w:i/>
              </w:rPr>
              <w:t>e</w:t>
            </w:r>
            <w:r w:rsidRPr="00217BF1">
              <w:rPr>
                <w:rFonts w:ascii="Arial" w:eastAsia="Arial" w:hAnsi="Arial" w:cs="Arial"/>
                <w:b/>
                <w:i/>
                <w:spacing w:val="1"/>
              </w:rPr>
              <w:t>n</w:t>
            </w:r>
            <w:r w:rsidRPr="00217BF1">
              <w:rPr>
                <w:rFonts w:ascii="Arial" w:eastAsia="Arial" w:hAnsi="Arial" w:cs="Arial"/>
                <w:b/>
                <w:i/>
              </w:rPr>
              <w:t>e</w:t>
            </w:r>
            <w:r w:rsidRPr="00217BF1">
              <w:rPr>
                <w:rFonts w:ascii="Arial" w:eastAsia="Arial" w:hAnsi="Arial" w:cs="Arial"/>
                <w:b/>
                <w:i/>
                <w:spacing w:val="2"/>
              </w:rPr>
              <w:t>f</w:t>
            </w:r>
            <w:r w:rsidRPr="00217BF1">
              <w:rPr>
                <w:rFonts w:ascii="Arial" w:eastAsia="Arial" w:hAnsi="Arial" w:cs="Arial"/>
                <w:b/>
                <w:i/>
                <w:spacing w:val="-1"/>
              </w:rPr>
              <w:t>i</w:t>
            </w:r>
            <w:r w:rsidRPr="00217BF1">
              <w:rPr>
                <w:rFonts w:ascii="Arial" w:eastAsia="Arial" w:hAnsi="Arial" w:cs="Arial"/>
                <w:b/>
                <w:i/>
              </w:rPr>
              <w:t>t</w:t>
            </w:r>
            <w:r w:rsidRPr="00217BF1">
              <w:rPr>
                <w:rFonts w:ascii="Arial" w:eastAsia="Arial" w:hAnsi="Arial" w:cs="Arial"/>
                <w:b/>
                <w:i/>
                <w:spacing w:val="1"/>
              </w:rPr>
              <w:t>s</w:t>
            </w:r>
            <w:r w:rsidRPr="00217BF1">
              <w:rPr>
                <w:rFonts w:ascii="Arial" w:eastAsia="Arial" w:hAnsi="Arial" w:cs="Arial"/>
                <w:b/>
                <w:i/>
              </w:rPr>
              <w:t>/</w:t>
            </w:r>
          </w:p>
          <w:p w14:paraId="6BA2496A" w14:textId="77777777" w:rsidR="00676BA7" w:rsidRPr="00217BF1" w:rsidRDefault="00676BA7">
            <w:pPr>
              <w:spacing w:before="51"/>
              <w:ind w:left="102"/>
              <w:rPr>
                <w:rFonts w:ascii="Arial" w:eastAsia="Arial" w:hAnsi="Arial" w:cs="Arial"/>
                <w:b/>
                <w:i/>
              </w:rPr>
            </w:pPr>
            <w:r w:rsidRPr="00217BF1">
              <w:rPr>
                <w:rFonts w:ascii="Arial" w:eastAsia="Arial" w:hAnsi="Arial" w:cs="Arial"/>
                <w:b/>
                <w:i/>
                <w:spacing w:val="-1"/>
              </w:rPr>
              <w:t>S</w:t>
            </w:r>
            <w:r w:rsidRPr="00217BF1">
              <w:rPr>
                <w:rFonts w:ascii="Arial" w:eastAsia="Arial" w:hAnsi="Arial" w:cs="Arial"/>
                <w:b/>
                <w:i/>
              </w:rPr>
              <w:t>p</w:t>
            </w:r>
            <w:r w:rsidRPr="00217BF1">
              <w:rPr>
                <w:rFonts w:ascii="Arial" w:eastAsia="Arial" w:hAnsi="Arial" w:cs="Arial"/>
                <w:b/>
                <w:i/>
                <w:spacing w:val="1"/>
              </w:rPr>
              <w:t>o</w:t>
            </w:r>
            <w:r w:rsidRPr="00217BF1">
              <w:rPr>
                <w:rFonts w:ascii="Arial" w:eastAsia="Arial" w:hAnsi="Arial" w:cs="Arial"/>
                <w:b/>
                <w:i/>
              </w:rPr>
              <w:t>n</w:t>
            </w:r>
            <w:r w:rsidRPr="00217BF1">
              <w:rPr>
                <w:rFonts w:ascii="Arial" w:eastAsia="Arial" w:hAnsi="Arial" w:cs="Arial"/>
                <w:b/>
                <w:i/>
                <w:spacing w:val="1"/>
              </w:rPr>
              <w:t>s</w:t>
            </w:r>
            <w:r w:rsidRPr="00217BF1">
              <w:rPr>
                <w:rFonts w:ascii="Arial" w:eastAsia="Arial" w:hAnsi="Arial" w:cs="Arial"/>
                <w:b/>
                <w:i/>
              </w:rPr>
              <w:t>or</w:t>
            </w:r>
            <w:r w:rsidRPr="00217BF1">
              <w:rPr>
                <w:rFonts w:ascii="Arial" w:eastAsia="Arial" w:hAnsi="Arial" w:cs="Arial"/>
                <w:b/>
                <w:i/>
                <w:spacing w:val="2"/>
              </w:rPr>
              <w:t>s</w:t>
            </w:r>
            <w:r w:rsidRPr="00217BF1">
              <w:rPr>
                <w:rFonts w:ascii="Arial" w:eastAsia="Arial" w:hAnsi="Arial" w:cs="Arial"/>
                <w:b/>
                <w:i/>
              </w:rPr>
              <w:t>h</w:t>
            </w:r>
            <w:r w:rsidRPr="00217BF1">
              <w:rPr>
                <w:rFonts w:ascii="Arial" w:eastAsia="Arial" w:hAnsi="Arial" w:cs="Arial"/>
                <w:b/>
                <w:i/>
                <w:spacing w:val="-1"/>
              </w:rPr>
              <w:t>i</w:t>
            </w:r>
            <w:r w:rsidRPr="00217BF1">
              <w:rPr>
                <w:rFonts w:ascii="Arial" w:eastAsia="Arial" w:hAnsi="Arial" w:cs="Arial"/>
                <w:b/>
                <w:i/>
              </w:rPr>
              <w:t>p</w:t>
            </w:r>
            <w:r w:rsidRPr="00217BF1">
              <w:rPr>
                <w:rFonts w:ascii="Arial" w:eastAsia="Arial" w:hAnsi="Arial" w:cs="Arial"/>
                <w:b/>
                <w:i/>
                <w:spacing w:val="-11"/>
              </w:rPr>
              <w:t xml:space="preserve"> </w:t>
            </w:r>
            <w:r w:rsidRPr="00217BF1">
              <w:rPr>
                <w:rFonts w:ascii="Arial" w:eastAsia="Arial" w:hAnsi="Arial" w:cs="Arial"/>
                <w:b/>
                <w:i/>
              </w:rPr>
              <w:t>se</w:t>
            </w:r>
            <w:r w:rsidRPr="00217BF1">
              <w:rPr>
                <w:rFonts w:ascii="Arial" w:eastAsia="Arial" w:hAnsi="Arial" w:cs="Arial"/>
                <w:b/>
                <w:i/>
                <w:spacing w:val="3"/>
              </w:rPr>
              <w:t>r</w:t>
            </w:r>
            <w:r w:rsidRPr="00217BF1">
              <w:rPr>
                <w:rFonts w:ascii="Arial" w:eastAsia="Arial" w:hAnsi="Arial" w:cs="Arial"/>
                <w:b/>
                <w:i/>
                <w:spacing w:val="-1"/>
              </w:rPr>
              <w:t>vi</w:t>
            </w:r>
            <w:r w:rsidRPr="00217BF1">
              <w:rPr>
                <w:rFonts w:ascii="Arial" w:eastAsia="Arial" w:hAnsi="Arial" w:cs="Arial"/>
                <w:b/>
                <w:i/>
                <w:spacing w:val="1"/>
              </w:rPr>
              <w:t>c</w:t>
            </w:r>
            <w:r w:rsidRPr="00217BF1">
              <w:rPr>
                <w:rFonts w:ascii="Arial" w:eastAsia="Arial" w:hAnsi="Arial" w:cs="Arial"/>
                <w:b/>
                <w:i/>
              </w:rPr>
              <w:t>es</w:t>
            </w:r>
            <w:r w:rsidRPr="00217BF1">
              <w:rPr>
                <w:rFonts w:ascii="Arial" w:eastAsia="Arial" w:hAnsi="Arial" w:cs="Arial"/>
                <w:b/>
                <w:i/>
                <w:spacing w:val="-5"/>
              </w:rPr>
              <w:t xml:space="preserve"> </w:t>
            </w:r>
            <w:r w:rsidRPr="00217BF1">
              <w:rPr>
                <w:rFonts w:ascii="Arial" w:eastAsia="Arial" w:hAnsi="Arial" w:cs="Arial"/>
                <w:b/>
                <w:i/>
                <w:spacing w:val="2"/>
              </w:rPr>
              <w:t>t</w:t>
            </w:r>
            <w:r w:rsidRPr="00217BF1">
              <w:rPr>
                <w:rFonts w:ascii="Arial" w:eastAsia="Arial" w:hAnsi="Arial" w:cs="Arial"/>
                <w:b/>
                <w:i/>
              </w:rPr>
              <w:t>o</w:t>
            </w:r>
          </w:p>
          <w:p w14:paraId="4BE7531B" w14:textId="77777777" w:rsidR="00676BA7" w:rsidRPr="00217BF1" w:rsidRDefault="00676BA7">
            <w:pPr>
              <w:spacing w:before="48"/>
              <w:ind w:left="102"/>
              <w:rPr>
                <w:rFonts w:ascii="Arial" w:eastAsia="Arial" w:hAnsi="Arial" w:cs="Arial"/>
                <w:b/>
                <w:i/>
              </w:rPr>
            </w:pPr>
            <w:r w:rsidRPr="00217BF1">
              <w:rPr>
                <w:rFonts w:ascii="Arial" w:eastAsia="Arial" w:hAnsi="Arial" w:cs="Arial"/>
                <w:b/>
                <w:i/>
              </w:rPr>
              <w:t>Un</w:t>
            </w:r>
            <w:r w:rsidRPr="00217BF1">
              <w:rPr>
                <w:rFonts w:ascii="Arial" w:eastAsia="Arial" w:hAnsi="Arial" w:cs="Arial"/>
                <w:b/>
                <w:i/>
                <w:spacing w:val="1"/>
              </w:rPr>
              <w:t>i</w:t>
            </w:r>
            <w:r w:rsidRPr="00217BF1">
              <w:rPr>
                <w:rFonts w:ascii="Arial" w:eastAsia="Arial" w:hAnsi="Arial" w:cs="Arial"/>
                <w:b/>
                <w:i/>
                <w:spacing w:val="-1"/>
              </w:rPr>
              <w:t>v</w:t>
            </w:r>
            <w:r w:rsidRPr="00217BF1">
              <w:rPr>
                <w:rFonts w:ascii="Arial" w:eastAsia="Arial" w:hAnsi="Arial" w:cs="Arial"/>
                <w:b/>
                <w:i/>
              </w:rPr>
              <w:t>er</w:t>
            </w:r>
            <w:r w:rsidRPr="00217BF1">
              <w:rPr>
                <w:rFonts w:ascii="Arial" w:eastAsia="Arial" w:hAnsi="Arial" w:cs="Arial"/>
                <w:b/>
                <w:i/>
                <w:spacing w:val="2"/>
              </w:rPr>
              <w:t>s</w:t>
            </w:r>
            <w:r w:rsidRPr="00217BF1">
              <w:rPr>
                <w:rFonts w:ascii="Arial" w:eastAsia="Arial" w:hAnsi="Arial" w:cs="Arial"/>
                <w:b/>
                <w:i/>
                <w:spacing w:val="-1"/>
              </w:rPr>
              <w:t>i</w:t>
            </w:r>
            <w:r w:rsidRPr="00217BF1">
              <w:rPr>
                <w:rFonts w:ascii="Arial" w:eastAsia="Arial" w:hAnsi="Arial" w:cs="Arial"/>
                <w:b/>
                <w:i/>
                <w:spacing w:val="4"/>
              </w:rPr>
              <w:t>t</w:t>
            </w:r>
            <w:r w:rsidRPr="00217BF1">
              <w:rPr>
                <w:rFonts w:ascii="Arial" w:eastAsia="Arial" w:hAnsi="Arial" w:cs="Arial"/>
                <w:b/>
                <w:i/>
              </w:rPr>
              <w:t>y</w:t>
            </w:r>
          </w:p>
        </w:tc>
        <w:tc>
          <w:tcPr>
            <w:tcW w:w="6866" w:type="dxa"/>
            <w:tcBorders>
              <w:top w:val="single" w:sz="5" w:space="0" w:color="000000"/>
              <w:left w:val="single" w:sz="5" w:space="0" w:color="000000"/>
              <w:bottom w:val="single" w:sz="5" w:space="0" w:color="000000"/>
              <w:right w:val="single" w:sz="5" w:space="0" w:color="000000"/>
            </w:tcBorders>
          </w:tcPr>
          <w:p w14:paraId="046C065C" w14:textId="77777777" w:rsidR="00676BA7" w:rsidRPr="00B26E0F" w:rsidRDefault="00676BA7">
            <w:pPr>
              <w:spacing w:before="34"/>
              <w:ind w:left="102"/>
              <w:rPr>
                <w:rFonts w:ascii="Arial" w:eastAsia="Arial" w:hAnsi="Arial" w:cs="Arial"/>
              </w:rPr>
            </w:pPr>
            <w:r w:rsidRPr="00B26E0F">
              <w:rPr>
                <w:rFonts w:ascii="Arial" w:eastAsia="Arial" w:hAnsi="Arial" w:cs="Arial"/>
                <w:spacing w:val="3"/>
              </w:rPr>
              <w:t>T</w:t>
            </w:r>
            <w:r w:rsidRPr="00B26E0F">
              <w:rPr>
                <w:rFonts w:ascii="Arial" w:eastAsia="Arial" w:hAnsi="Arial" w:cs="Arial"/>
              </w:rPr>
              <w:t>he</w:t>
            </w:r>
            <w:r w:rsidRPr="00B26E0F">
              <w:rPr>
                <w:rFonts w:ascii="Arial" w:eastAsia="Arial" w:hAnsi="Arial" w:cs="Arial"/>
                <w:spacing w:val="-4"/>
              </w:rPr>
              <w:t xml:space="preserve"> </w:t>
            </w:r>
            <w:r w:rsidRPr="00B26E0F">
              <w:rPr>
                <w:rFonts w:ascii="Arial" w:eastAsia="Arial" w:hAnsi="Arial" w:cs="Arial"/>
                <w:spacing w:val="-1"/>
              </w:rPr>
              <w:t>S</w:t>
            </w:r>
            <w:r w:rsidRPr="00B26E0F">
              <w:rPr>
                <w:rFonts w:ascii="Arial" w:eastAsia="Arial" w:hAnsi="Arial" w:cs="Arial"/>
              </w:rPr>
              <w:t>p</w:t>
            </w:r>
            <w:r w:rsidRPr="00B26E0F">
              <w:rPr>
                <w:rFonts w:ascii="Arial" w:eastAsia="Arial" w:hAnsi="Arial" w:cs="Arial"/>
                <w:spacing w:val="-1"/>
              </w:rPr>
              <w:t>o</w:t>
            </w:r>
            <w:r w:rsidRPr="00B26E0F">
              <w:rPr>
                <w:rFonts w:ascii="Arial" w:eastAsia="Arial" w:hAnsi="Arial" w:cs="Arial"/>
              </w:rPr>
              <w:t>n</w:t>
            </w:r>
            <w:r w:rsidRPr="00B26E0F">
              <w:rPr>
                <w:rFonts w:ascii="Arial" w:eastAsia="Arial" w:hAnsi="Arial" w:cs="Arial"/>
                <w:spacing w:val="1"/>
              </w:rPr>
              <w:t>s</w:t>
            </w:r>
            <w:r w:rsidRPr="00B26E0F">
              <w:rPr>
                <w:rFonts w:ascii="Arial" w:eastAsia="Arial" w:hAnsi="Arial" w:cs="Arial"/>
              </w:rPr>
              <w:t>or</w:t>
            </w:r>
            <w:r w:rsidRPr="00B26E0F">
              <w:rPr>
                <w:rFonts w:ascii="Arial" w:eastAsia="Arial" w:hAnsi="Arial" w:cs="Arial"/>
                <w:spacing w:val="-4"/>
              </w:rPr>
              <w:t xml:space="preserve"> </w:t>
            </w:r>
            <w:r w:rsidRPr="00B26E0F">
              <w:rPr>
                <w:rFonts w:ascii="Arial" w:eastAsia="Arial" w:hAnsi="Arial" w:cs="Arial"/>
              </w:rPr>
              <w:t>w</w:t>
            </w:r>
            <w:r w:rsidRPr="00B26E0F">
              <w:rPr>
                <w:rFonts w:ascii="Arial" w:eastAsia="Arial" w:hAnsi="Arial" w:cs="Arial"/>
                <w:spacing w:val="1"/>
              </w:rPr>
              <w:t>i</w:t>
            </w:r>
            <w:r w:rsidRPr="00B26E0F">
              <w:rPr>
                <w:rFonts w:ascii="Arial" w:eastAsia="Arial" w:hAnsi="Arial" w:cs="Arial"/>
                <w:spacing w:val="-1"/>
              </w:rPr>
              <w:t>l</w:t>
            </w:r>
            <w:r w:rsidRPr="00B26E0F">
              <w:rPr>
                <w:rFonts w:ascii="Arial" w:eastAsia="Arial" w:hAnsi="Arial" w:cs="Arial"/>
              </w:rPr>
              <w:t>l</w:t>
            </w:r>
            <w:r w:rsidRPr="00B26E0F">
              <w:rPr>
                <w:rFonts w:ascii="Arial" w:eastAsia="Arial" w:hAnsi="Arial" w:cs="Arial"/>
                <w:spacing w:val="-2"/>
              </w:rPr>
              <w:t xml:space="preserve"> </w:t>
            </w:r>
            <w:r w:rsidRPr="00B26E0F">
              <w:rPr>
                <w:rFonts w:ascii="Arial" w:eastAsia="Arial" w:hAnsi="Arial" w:cs="Arial"/>
              </w:rPr>
              <w:t>pro</w:t>
            </w:r>
            <w:r w:rsidRPr="00B26E0F">
              <w:rPr>
                <w:rFonts w:ascii="Arial" w:eastAsia="Arial" w:hAnsi="Arial" w:cs="Arial"/>
                <w:spacing w:val="1"/>
              </w:rPr>
              <w:t>v</w:t>
            </w:r>
            <w:r w:rsidRPr="00B26E0F">
              <w:rPr>
                <w:rFonts w:ascii="Arial" w:eastAsia="Arial" w:hAnsi="Arial" w:cs="Arial"/>
                <w:spacing w:val="-1"/>
              </w:rPr>
              <w:t>i</w:t>
            </w:r>
            <w:r w:rsidRPr="00B26E0F">
              <w:rPr>
                <w:rFonts w:ascii="Arial" w:eastAsia="Arial" w:hAnsi="Arial" w:cs="Arial"/>
                <w:spacing w:val="2"/>
              </w:rPr>
              <w:t>d</w:t>
            </w:r>
            <w:r w:rsidRPr="00B26E0F">
              <w:rPr>
                <w:rFonts w:ascii="Arial" w:eastAsia="Arial" w:hAnsi="Arial" w:cs="Arial"/>
              </w:rPr>
              <w:t>e:</w:t>
            </w:r>
          </w:p>
          <w:p w14:paraId="3F3C98D7" w14:textId="77777777" w:rsidR="00676BA7" w:rsidRPr="00B26E0F" w:rsidRDefault="00676BA7" w:rsidP="000424DB">
            <w:pPr>
              <w:spacing w:before="9"/>
              <w:rPr>
                <w:rFonts w:ascii="Arial" w:hAnsi="Arial" w:cs="Arial"/>
              </w:rPr>
            </w:pPr>
          </w:p>
          <w:p w14:paraId="12C04A66" w14:textId="77777777" w:rsidR="00676BA7" w:rsidRPr="00B26E0F" w:rsidRDefault="00676BA7" w:rsidP="000424DB">
            <w:pPr>
              <w:rPr>
                <w:rFonts w:ascii="Arial" w:hAnsi="Arial" w:cs="Arial"/>
              </w:rPr>
            </w:pPr>
          </w:p>
          <w:p w14:paraId="75F2D9CF" w14:textId="77777777" w:rsidR="00D54D6E" w:rsidRPr="00B26E0F" w:rsidRDefault="00676BA7" w:rsidP="000424DB">
            <w:pPr>
              <w:ind w:left="553" w:right="2357"/>
              <w:jc w:val="both"/>
              <w:rPr>
                <w:rFonts w:ascii="Arial" w:eastAsia="Arial" w:hAnsi="Arial" w:cs="Arial"/>
              </w:rPr>
            </w:pPr>
            <w:r w:rsidRPr="00B26E0F">
              <w:rPr>
                <w:rFonts w:ascii="Arial" w:eastAsia="Arial" w:hAnsi="Arial" w:cs="Arial"/>
              </w:rPr>
              <w:t xml:space="preserve">a)                          </w:t>
            </w:r>
            <w:r w:rsidRPr="00B26E0F">
              <w:rPr>
                <w:rFonts w:ascii="Arial" w:eastAsia="Arial" w:hAnsi="Arial" w:cs="Arial"/>
                <w:spacing w:val="35"/>
              </w:rPr>
              <w:t xml:space="preserve"> </w:t>
            </w:r>
            <w:r w:rsidRPr="00B26E0F">
              <w:rPr>
                <w:rFonts w:ascii="Arial" w:eastAsia="Arial" w:hAnsi="Arial" w:cs="Arial"/>
                <w:spacing w:val="2"/>
              </w:rPr>
              <w:t>b</w:t>
            </w:r>
            <w:r w:rsidRPr="00B26E0F">
              <w:rPr>
                <w:rFonts w:ascii="Arial" w:eastAsia="Arial" w:hAnsi="Arial" w:cs="Arial"/>
              </w:rPr>
              <w:t>y</w:t>
            </w:r>
            <w:r w:rsidRPr="00B26E0F">
              <w:rPr>
                <w:rFonts w:ascii="Arial" w:eastAsia="Arial" w:hAnsi="Arial" w:cs="Arial"/>
                <w:spacing w:val="-6"/>
              </w:rPr>
              <w:t xml:space="preserve"> </w:t>
            </w:r>
            <w:r w:rsidRPr="00B26E0F">
              <w:rPr>
                <w:rFonts w:ascii="Arial" w:eastAsia="Arial" w:hAnsi="Arial" w:cs="Arial"/>
                <w:spacing w:val="2"/>
              </w:rPr>
              <w:t>[</w:t>
            </w:r>
            <w:r w:rsidRPr="00B26E0F">
              <w:rPr>
                <w:rFonts w:ascii="Arial" w:eastAsia="Arial" w:hAnsi="Arial" w:cs="Arial"/>
                <w:spacing w:val="-1"/>
              </w:rPr>
              <w:t>i</w:t>
            </w:r>
            <w:r w:rsidRPr="00B26E0F">
              <w:rPr>
                <w:rFonts w:ascii="Arial" w:eastAsia="Arial" w:hAnsi="Arial" w:cs="Arial"/>
              </w:rPr>
              <w:t>n</w:t>
            </w:r>
            <w:r w:rsidRPr="00B26E0F">
              <w:rPr>
                <w:rFonts w:ascii="Arial" w:eastAsia="Arial" w:hAnsi="Arial" w:cs="Arial"/>
                <w:spacing w:val="1"/>
              </w:rPr>
              <w:t>s</w:t>
            </w:r>
            <w:r w:rsidRPr="00B26E0F">
              <w:rPr>
                <w:rFonts w:ascii="Arial" w:eastAsia="Arial" w:hAnsi="Arial" w:cs="Arial"/>
              </w:rPr>
              <w:t>ert</w:t>
            </w:r>
            <w:r w:rsidRPr="00B26E0F">
              <w:rPr>
                <w:rFonts w:ascii="Arial" w:eastAsia="Arial" w:hAnsi="Arial" w:cs="Arial"/>
                <w:spacing w:val="-3"/>
              </w:rPr>
              <w:t xml:space="preserve"> </w:t>
            </w:r>
            <w:r w:rsidRPr="00B26E0F">
              <w:rPr>
                <w:rFonts w:ascii="Arial" w:eastAsia="Arial" w:hAnsi="Arial" w:cs="Arial"/>
              </w:rPr>
              <w:t>d</w:t>
            </w:r>
            <w:r w:rsidRPr="00B26E0F">
              <w:rPr>
                <w:rFonts w:ascii="Arial" w:eastAsia="Arial" w:hAnsi="Arial" w:cs="Arial"/>
                <w:spacing w:val="-1"/>
              </w:rPr>
              <w:t>a</w:t>
            </w:r>
            <w:r w:rsidRPr="00B26E0F">
              <w:rPr>
                <w:rFonts w:ascii="Arial" w:eastAsia="Arial" w:hAnsi="Arial" w:cs="Arial"/>
              </w:rPr>
              <w:t>t</w:t>
            </w:r>
            <w:r w:rsidRPr="00B26E0F">
              <w:rPr>
                <w:rFonts w:ascii="Arial" w:eastAsia="Arial" w:hAnsi="Arial" w:cs="Arial"/>
                <w:spacing w:val="2"/>
              </w:rPr>
              <w:t>e</w:t>
            </w:r>
            <w:r w:rsidRPr="00B26E0F">
              <w:rPr>
                <w:rFonts w:ascii="Arial" w:eastAsia="Arial" w:hAnsi="Arial" w:cs="Arial"/>
              </w:rPr>
              <w:t xml:space="preserve">] </w:t>
            </w:r>
          </w:p>
          <w:p w14:paraId="009AC13B" w14:textId="77777777" w:rsidR="00D54D6E" w:rsidRPr="00B26E0F" w:rsidRDefault="00676BA7" w:rsidP="000424DB">
            <w:pPr>
              <w:ind w:left="553" w:right="2357"/>
              <w:jc w:val="both"/>
              <w:rPr>
                <w:rFonts w:ascii="Arial" w:eastAsia="Arial" w:hAnsi="Arial" w:cs="Arial"/>
              </w:rPr>
            </w:pPr>
            <w:r w:rsidRPr="00B26E0F">
              <w:rPr>
                <w:rFonts w:ascii="Arial" w:eastAsia="Arial" w:hAnsi="Arial" w:cs="Arial"/>
              </w:rPr>
              <w:t xml:space="preserve">b)                    </w:t>
            </w:r>
            <w:r w:rsidR="00D54D6E" w:rsidRPr="00B26E0F">
              <w:rPr>
                <w:rFonts w:ascii="Arial" w:eastAsia="Arial" w:hAnsi="Arial" w:cs="Arial"/>
              </w:rPr>
              <w:t xml:space="preserve">      </w:t>
            </w:r>
            <w:r w:rsidRPr="00B26E0F">
              <w:rPr>
                <w:rFonts w:ascii="Arial" w:eastAsia="Arial" w:hAnsi="Arial" w:cs="Arial"/>
                <w:spacing w:val="35"/>
              </w:rPr>
              <w:t xml:space="preserve"> </w:t>
            </w:r>
            <w:r w:rsidRPr="00B26E0F">
              <w:rPr>
                <w:rFonts w:ascii="Arial" w:eastAsia="Arial" w:hAnsi="Arial" w:cs="Arial"/>
                <w:spacing w:val="2"/>
              </w:rPr>
              <w:t>b</w:t>
            </w:r>
            <w:r w:rsidRPr="00B26E0F">
              <w:rPr>
                <w:rFonts w:ascii="Arial" w:eastAsia="Arial" w:hAnsi="Arial" w:cs="Arial"/>
              </w:rPr>
              <w:t>y</w:t>
            </w:r>
            <w:r w:rsidRPr="00B26E0F">
              <w:rPr>
                <w:rFonts w:ascii="Arial" w:eastAsia="Arial" w:hAnsi="Arial" w:cs="Arial"/>
                <w:spacing w:val="-6"/>
              </w:rPr>
              <w:t xml:space="preserve"> </w:t>
            </w:r>
            <w:r w:rsidRPr="00B26E0F">
              <w:rPr>
                <w:rFonts w:ascii="Arial" w:eastAsia="Arial" w:hAnsi="Arial" w:cs="Arial"/>
                <w:spacing w:val="2"/>
              </w:rPr>
              <w:t>[</w:t>
            </w:r>
            <w:r w:rsidRPr="00B26E0F">
              <w:rPr>
                <w:rFonts w:ascii="Arial" w:eastAsia="Arial" w:hAnsi="Arial" w:cs="Arial"/>
                <w:spacing w:val="-1"/>
              </w:rPr>
              <w:t>i</w:t>
            </w:r>
            <w:r w:rsidRPr="00B26E0F">
              <w:rPr>
                <w:rFonts w:ascii="Arial" w:eastAsia="Arial" w:hAnsi="Arial" w:cs="Arial"/>
              </w:rPr>
              <w:t>n</w:t>
            </w:r>
            <w:r w:rsidRPr="00B26E0F">
              <w:rPr>
                <w:rFonts w:ascii="Arial" w:eastAsia="Arial" w:hAnsi="Arial" w:cs="Arial"/>
                <w:spacing w:val="1"/>
              </w:rPr>
              <w:t>s</w:t>
            </w:r>
            <w:r w:rsidRPr="00B26E0F">
              <w:rPr>
                <w:rFonts w:ascii="Arial" w:eastAsia="Arial" w:hAnsi="Arial" w:cs="Arial"/>
              </w:rPr>
              <w:t>ert</w:t>
            </w:r>
            <w:r w:rsidRPr="00B26E0F">
              <w:rPr>
                <w:rFonts w:ascii="Arial" w:eastAsia="Arial" w:hAnsi="Arial" w:cs="Arial"/>
                <w:spacing w:val="-3"/>
              </w:rPr>
              <w:t xml:space="preserve"> </w:t>
            </w:r>
            <w:r w:rsidRPr="00B26E0F">
              <w:rPr>
                <w:rFonts w:ascii="Arial" w:eastAsia="Arial" w:hAnsi="Arial" w:cs="Arial"/>
              </w:rPr>
              <w:t>d</w:t>
            </w:r>
            <w:r w:rsidRPr="00B26E0F">
              <w:rPr>
                <w:rFonts w:ascii="Arial" w:eastAsia="Arial" w:hAnsi="Arial" w:cs="Arial"/>
                <w:spacing w:val="-1"/>
              </w:rPr>
              <w:t>a</w:t>
            </w:r>
            <w:r w:rsidRPr="00B26E0F">
              <w:rPr>
                <w:rFonts w:ascii="Arial" w:eastAsia="Arial" w:hAnsi="Arial" w:cs="Arial"/>
              </w:rPr>
              <w:t>t</w:t>
            </w:r>
            <w:r w:rsidRPr="00B26E0F">
              <w:rPr>
                <w:rFonts w:ascii="Arial" w:eastAsia="Arial" w:hAnsi="Arial" w:cs="Arial"/>
                <w:spacing w:val="2"/>
              </w:rPr>
              <w:t>e</w:t>
            </w:r>
            <w:r w:rsidRPr="00B26E0F">
              <w:rPr>
                <w:rFonts w:ascii="Arial" w:eastAsia="Arial" w:hAnsi="Arial" w:cs="Arial"/>
              </w:rPr>
              <w:t xml:space="preserve">] </w:t>
            </w:r>
          </w:p>
          <w:p w14:paraId="4BF39E9E" w14:textId="77777777" w:rsidR="00676BA7" w:rsidRPr="00B26E0F" w:rsidRDefault="00676BA7" w:rsidP="000424DB">
            <w:pPr>
              <w:ind w:left="553" w:right="2357"/>
              <w:jc w:val="both"/>
              <w:rPr>
                <w:rFonts w:ascii="Arial" w:eastAsia="Arial" w:hAnsi="Arial" w:cs="Arial"/>
              </w:rPr>
            </w:pPr>
            <w:r w:rsidRPr="00B26E0F">
              <w:rPr>
                <w:rFonts w:ascii="Arial" w:eastAsia="Arial" w:hAnsi="Arial" w:cs="Arial"/>
                <w:spacing w:val="1"/>
              </w:rPr>
              <w:t>c</w:t>
            </w:r>
            <w:r w:rsidRPr="00B26E0F">
              <w:rPr>
                <w:rFonts w:ascii="Arial" w:eastAsia="Arial" w:hAnsi="Arial" w:cs="Arial"/>
              </w:rPr>
              <w:t xml:space="preserve">)                          </w:t>
            </w:r>
            <w:r w:rsidRPr="00B26E0F">
              <w:rPr>
                <w:rFonts w:ascii="Arial" w:eastAsia="Arial" w:hAnsi="Arial" w:cs="Arial"/>
                <w:spacing w:val="44"/>
              </w:rPr>
              <w:t xml:space="preserve"> </w:t>
            </w:r>
            <w:r w:rsidRPr="00B26E0F">
              <w:rPr>
                <w:rFonts w:ascii="Arial" w:eastAsia="Arial" w:hAnsi="Arial" w:cs="Arial"/>
                <w:spacing w:val="2"/>
              </w:rPr>
              <w:t>b</w:t>
            </w:r>
            <w:r w:rsidRPr="00B26E0F">
              <w:rPr>
                <w:rFonts w:ascii="Arial" w:eastAsia="Arial" w:hAnsi="Arial" w:cs="Arial"/>
              </w:rPr>
              <w:t>y</w:t>
            </w:r>
            <w:r w:rsidRPr="00B26E0F">
              <w:rPr>
                <w:rFonts w:ascii="Arial" w:eastAsia="Arial" w:hAnsi="Arial" w:cs="Arial"/>
                <w:spacing w:val="-6"/>
              </w:rPr>
              <w:t xml:space="preserve"> </w:t>
            </w:r>
            <w:r w:rsidRPr="00B26E0F">
              <w:rPr>
                <w:rFonts w:ascii="Arial" w:eastAsia="Arial" w:hAnsi="Arial" w:cs="Arial"/>
                <w:spacing w:val="2"/>
              </w:rPr>
              <w:t>[</w:t>
            </w:r>
            <w:r w:rsidRPr="00B26E0F">
              <w:rPr>
                <w:rFonts w:ascii="Arial" w:eastAsia="Arial" w:hAnsi="Arial" w:cs="Arial"/>
                <w:spacing w:val="-1"/>
              </w:rPr>
              <w:t>i</w:t>
            </w:r>
            <w:r w:rsidRPr="00B26E0F">
              <w:rPr>
                <w:rFonts w:ascii="Arial" w:eastAsia="Arial" w:hAnsi="Arial" w:cs="Arial"/>
              </w:rPr>
              <w:t>n</w:t>
            </w:r>
            <w:r w:rsidRPr="00B26E0F">
              <w:rPr>
                <w:rFonts w:ascii="Arial" w:eastAsia="Arial" w:hAnsi="Arial" w:cs="Arial"/>
                <w:spacing w:val="1"/>
              </w:rPr>
              <w:t>s</w:t>
            </w:r>
            <w:r w:rsidRPr="00B26E0F">
              <w:rPr>
                <w:rFonts w:ascii="Arial" w:eastAsia="Arial" w:hAnsi="Arial" w:cs="Arial"/>
              </w:rPr>
              <w:t>ert</w:t>
            </w:r>
            <w:r w:rsidRPr="00B26E0F">
              <w:rPr>
                <w:rFonts w:ascii="Arial" w:eastAsia="Arial" w:hAnsi="Arial" w:cs="Arial"/>
                <w:spacing w:val="-3"/>
              </w:rPr>
              <w:t xml:space="preserve"> </w:t>
            </w:r>
            <w:r w:rsidRPr="00B26E0F">
              <w:rPr>
                <w:rFonts w:ascii="Arial" w:eastAsia="Arial" w:hAnsi="Arial" w:cs="Arial"/>
              </w:rPr>
              <w:t>d</w:t>
            </w:r>
            <w:r w:rsidRPr="00B26E0F">
              <w:rPr>
                <w:rFonts w:ascii="Arial" w:eastAsia="Arial" w:hAnsi="Arial" w:cs="Arial"/>
                <w:spacing w:val="-1"/>
              </w:rPr>
              <w:t>a</w:t>
            </w:r>
            <w:r w:rsidRPr="00B26E0F">
              <w:rPr>
                <w:rFonts w:ascii="Arial" w:eastAsia="Arial" w:hAnsi="Arial" w:cs="Arial"/>
              </w:rPr>
              <w:t>t</w:t>
            </w:r>
            <w:r w:rsidRPr="00B26E0F">
              <w:rPr>
                <w:rFonts w:ascii="Arial" w:eastAsia="Arial" w:hAnsi="Arial" w:cs="Arial"/>
                <w:spacing w:val="2"/>
              </w:rPr>
              <w:t>e</w:t>
            </w:r>
            <w:r w:rsidRPr="00B26E0F">
              <w:rPr>
                <w:rFonts w:ascii="Arial" w:eastAsia="Arial" w:hAnsi="Arial" w:cs="Arial"/>
              </w:rPr>
              <w:t>]</w:t>
            </w:r>
          </w:p>
        </w:tc>
      </w:tr>
      <w:tr w:rsidR="00676BA7" w14:paraId="5DB6A492" w14:textId="77777777" w:rsidTr="000424DB">
        <w:trPr>
          <w:trHeight w:hRule="exact" w:val="4819"/>
        </w:trPr>
        <w:tc>
          <w:tcPr>
            <w:tcW w:w="2482" w:type="dxa"/>
            <w:tcBorders>
              <w:top w:val="single" w:sz="5" w:space="0" w:color="000000"/>
              <w:left w:val="single" w:sz="5" w:space="0" w:color="000000"/>
              <w:bottom w:val="single" w:sz="5" w:space="0" w:color="000000"/>
              <w:right w:val="single" w:sz="5" w:space="0" w:color="000000"/>
            </w:tcBorders>
          </w:tcPr>
          <w:p w14:paraId="44D628D6" w14:textId="77777777" w:rsidR="00577E22" w:rsidRPr="00044E02" w:rsidRDefault="00577E22">
            <w:pPr>
              <w:spacing w:before="34"/>
              <w:ind w:left="102"/>
              <w:rPr>
                <w:rFonts w:ascii="Arial" w:eastAsia="Arial" w:hAnsi="Arial" w:cs="Arial"/>
                <w:b/>
                <w:i/>
              </w:rPr>
            </w:pPr>
            <w:r w:rsidRPr="00044E02">
              <w:rPr>
                <w:rFonts w:ascii="Arial" w:eastAsia="Arial" w:hAnsi="Arial" w:cs="Arial"/>
                <w:b/>
                <w:i/>
              </w:rPr>
              <w:t>It</w:t>
            </w:r>
            <w:r w:rsidRPr="00044E02">
              <w:rPr>
                <w:rFonts w:ascii="Arial" w:eastAsia="Arial" w:hAnsi="Arial" w:cs="Arial"/>
                <w:b/>
                <w:i/>
                <w:spacing w:val="-1"/>
              </w:rPr>
              <w:t>e</w:t>
            </w:r>
            <w:r w:rsidRPr="00044E02">
              <w:rPr>
                <w:rFonts w:ascii="Arial" w:eastAsia="Arial" w:hAnsi="Arial" w:cs="Arial"/>
                <w:b/>
                <w:i/>
              </w:rPr>
              <w:t xml:space="preserve">m </w:t>
            </w:r>
            <w:r w:rsidR="00676BA7">
              <w:rPr>
                <w:rFonts w:ascii="Arial" w:eastAsia="Arial" w:hAnsi="Arial" w:cs="Arial"/>
                <w:b/>
                <w:i/>
              </w:rPr>
              <w:t>5</w:t>
            </w:r>
          </w:p>
          <w:p w14:paraId="66E97E38" w14:textId="77777777" w:rsidR="00577E22" w:rsidRPr="00044E02" w:rsidRDefault="00577E22">
            <w:pPr>
              <w:spacing w:before="51"/>
              <w:ind w:left="102"/>
              <w:rPr>
                <w:rFonts w:ascii="Arial" w:eastAsia="Arial" w:hAnsi="Arial" w:cs="Arial"/>
                <w:b/>
                <w:i/>
              </w:rPr>
            </w:pPr>
            <w:r w:rsidRPr="00044E02">
              <w:rPr>
                <w:rFonts w:ascii="Arial" w:eastAsia="Arial" w:hAnsi="Arial" w:cs="Arial"/>
                <w:b/>
                <w:i/>
                <w:spacing w:val="-1"/>
              </w:rPr>
              <w:t>S</w:t>
            </w:r>
            <w:r w:rsidRPr="00044E02">
              <w:rPr>
                <w:rFonts w:ascii="Arial" w:eastAsia="Arial" w:hAnsi="Arial" w:cs="Arial"/>
                <w:b/>
                <w:i/>
              </w:rPr>
              <w:t>p</w:t>
            </w:r>
            <w:r w:rsidRPr="00044E02">
              <w:rPr>
                <w:rFonts w:ascii="Arial" w:eastAsia="Arial" w:hAnsi="Arial" w:cs="Arial"/>
                <w:b/>
                <w:i/>
                <w:spacing w:val="1"/>
              </w:rPr>
              <w:t>o</w:t>
            </w:r>
            <w:r w:rsidRPr="00044E02">
              <w:rPr>
                <w:rFonts w:ascii="Arial" w:eastAsia="Arial" w:hAnsi="Arial" w:cs="Arial"/>
                <w:b/>
                <w:i/>
              </w:rPr>
              <w:t>n</w:t>
            </w:r>
            <w:r w:rsidRPr="00044E02">
              <w:rPr>
                <w:rFonts w:ascii="Arial" w:eastAsia="Arial" w:hAnsi="Arial" w:cs="Arial"/>
                <w:b/>
                <w:i/>
                <w:spacing w:val="1"/>
              </w:rPr>
              <w:t>s</w:t>
            </w:r>
            <w:r w:rsidRPr="00044E02">
              <w:rPr>
                <w:rFonts w:ascii="Arial" w:eastAsia="Arial" w:hAnsi="Arial" w:cs="Arial"/>
                <w:b/>
                <w:i/>
              </w:rPr>
              <w:t>or</w:t>
            </w:r>
            <w:r w:rsidRPr="00044E02">
              <w:rPr>
                <w:rFonts w:ascii="Arial" w:eastAsia="Arial" w:hAnsi="Arial" w:cs="Arial"/>
                <w:b/>
                <w:i/>
                <w:spacing w:val="-7"/>
              </w:rPr>
              <w:t xml:space="preserve"> </w:t>
            </w:r>
            <w:r w:rsidRPr="00044E02">
              <w:rPr>
                <w:rFonts w:ascii="Arial" w:eastAsia="Arial" w:hAnsi="Arial" w:cs="Arial"/>
                <w:b/>
                <w:i/>
              </w:rPr>
              <w:t>R</w:t>
            </w:r>
            <w:r w:rsidRPr="00044E02">
              <w:rPr>
                <w:rFonts w:ascii="Arial" w:eastAsia="Arial" w:hAnsi="Arial" w:cs="Arial"/>
                <w:b/>
                <w:i/>
                <w:spacing w:val="2"/>
              </w:rPr>
              <w:t>i</w:t>
            </w:r>
            <w:r w:rsidRPr="00044E02">
              <w:rPr>
                <w:rFonts w:ascii="Arial" w:eastAsia="Arial" w:hAnsi="Arial" w:cs="Arial"/>
                <w:b/>
                <w:i/>
              </w:rPr>
              <w:t>g</w:t>
            </w:r>
            <w:r w:rsidRPr="00044E02">
              <w:rPr>
                <w:rFonts w:ascii="Arial" w:eastAsia="Arial" w:hAnsi="Arial" w:cs="Arial"/>
                <w:b/>
                <w:i/>
                <w:spacing w:val="-1"/>
              </w:rPr>
              <w:t>h</w:t>
            </w:r>
            <w:r w:rsidRPr="00044E02">
              <w:rPr>
                <w:rFonts w:ascii="Arial" w:eastAsia="Arial" w:hAnsi="Arial" w:cs="Arial"/>
                <w:b/>
                <w:i/>
              </w:rPr>
              <w:t>ts</w:t>
            </w:r>
          </w:p>
        </w:tc>
        <w:tc>
          <w:tcPr>
            <w:tcW w:w="6866" w:type="dxa"/>
            <w:tcBorders>
              <w:top w:val="single" w:sz="5" w:space="0" w:color="000000"/>
              <w:left w:val="single" w:sz="5" w:space="0" w:color="000000"/>
              <w:bottom w:val="single" w:sz="5" w:space="0" w:color="000000"/>
              <w:right w:val="single" w:sz="5" w:space="0" w:color="000000"/>
            </w:tcBorders>
          </w:tcPr>
          <w:p w14:paraId="269C1A70" w14:textId="77777777" w:rsidR="00577E22" w:rsidRPr="00B26E0F" w:rsidRDefault="00577E22" w:rsidP="000424DB">
            <w:pPr>
              <w:pStyle w:val="TableParagraph"/>
              <w:spacing w:before="240" w:after="240"/>
              <w:ind w:left="660" w:hanging="299"/>
              <w:rPr>
                <w:rFonts w:ascii="Arial" w:hAnsi="Arial" w:cs="Arial"/>
                <w:i/>
                <w:sz w:val="20"/>
                <w:szCs w:val="20"/>
              </w:rPr>
            </w:pPr>
            <w:r w:rsidRPr="00B26E0F">
              <w:rPr>
                <w:rFonts w:ascii="Arial" w:hAnsi="Arial" w:cs="Arial"/>
                <w:i/>
                <w:sz w:val="20"/>
                <w:szCs w:val="20"/>
              </w:rPr>
              <w:t>The</w:t>
            </w:r>
            <w:r w:rsidRPr="00B26E0F">
              <w:rPr>
                <w:rFonts w:ascii="Arial" w:hAnsi="Arial" w:cs="Arial"/>
                <w:i/>
                <w:spacing w:val="-7"/>
                <w:sz w:val="20"/>
                <w:szCs w:val="20"/>
              </w:rPr>
              <w:t xml:space="preserve"> </w:t>
            </w:r>
            <w:r w:rsidRPr="00B26E0F">
              <w:rPr>
                <w:rFonts w:ascii="Arial" w:hAnsi="Arial" w:cs="Arial"/>
                <w:i/>
                <w:sz w:val="20"/>
                <w:szCs w:val="20"/>
              </w:rPr>
              <w:t>Sponsor</w:t>
            </w:r>
            <w:r w:rsidRPr="00B26E0F">
              <w:rPr>
                <w:rFonts w:ascii="Arial" w:hAnsi="Arial" w:cs="Arial"/>
                <w:i/>
                <w:spacing w:val="-6"/>
                <w:sz w:val="20"/>
                <w:szCs w:val="20"/>
              </w:rPr>
              <w:t xml:space="preserve"> </w:t>
            </w:r>
            <w:r w:rsidRPr="00B26E0F">
              <w:rPr>
                <w:rFonts w:ascii="Arial" w:hAnsi="Arial" w:cs="Arial"/>
                <w:i/>
                <w:sz w:val="20"/>
                <w:szCs w:val="20"/>
              </w:rPr>
              <w:t xml:space="preserve">will be the non-exclusive sponsor of the Event or Club. </w:t>
            </w:r>
          </w:p>
          <w:p w14:paraId="4DAF0A56" w14:textId="77777777" w:rsidR="00577E22" w:rsidRPr="00B26E0F" w:rsidRDefault="00577E22" w:rsidP="000424DB">
            <w:pPr>
              <w:pStyle w:val="TableParagraph"/>
              <w:spacing w:before="240" w:after="240"/>
              <w:ind w:left="660" w:hanging="299"/>
              <w:rPr>
                <w:rFonts w:ascii="Arial" w:hAnsi="Arial" w:cs="Arial"/>
                <w:i/>
                <w:sz w:val="20"/>
                <w:szCs w:val="20"/>
              </w:rPr>
            </w:pPr>
            <w:r w:rsidRPr="00B26E0F">
              <w:rPr>
                <w:rFonts w:ascii="Arial" w:hAnsi="Arial" w:cs="Arial"/>
                <w:i/>
                <w:sz w:val="20"/>
                <w:szCs w:val="20"/>
              </w:rPr>
              <w:t>The Club will acknowledge the Sponsor</w:t>
            </w:r>
            <w:r w:rsidR="00676BA7" w:rsidRPr="00B26E0F">
              <w:rPr>
                <w:rFonts w:ascii="Arial" w:hAnsi="Arial" w:cs="Arial"/>
                <w:i/>
                <w:sz w:val="20"/>
                <w:szCs w:val="20"/>
              </w:rPr>
              <w:t xml:space="preserve"> </w:t>
            </w:r>
            <w:r w:rsidRPr="00B26E0F">
              <w:rPr>
                <w:rFonts w:ascii="Arial" w:hAnsi="Arial" w:cs="Arial"/>
                <w:i/>
                <w:sz w:val="20"/>
                <w:szCs w:val="20"/>
              </w:rPr>
              <w:t xml:space="preserve">in the following ways: </w:t>
            </w:r>
          </w:p>
          <w:p w14:paraId="4F2C624D" w14:textId="77777777" w:rsidR="00577E22" w:rsidRPr="00B26E0F" w:rsidRDefault="00577E22" w:rsidP="000424DB">
            <w:pPr>
              <w:pStyle w:val="TableParagraph"/>
              <w:spacing w:before="240" w:after="240"/>
              <w:ind w:left="660" w:hanging="299"/>
              <w:rPr>
                <w:rFonts w:ascii="Arial" w:hAnsi="Arial" w:cs="Arial"/>
                <w:i/>
                <w:sz w:val="20"/>
                <w:szCs w:val="20"/>
              </w:rPr>
            </w:pPr>
            <w:r w:rsidRPr="00B26E0F">
              <w:rPr>
                <w:rFonts w:ascii="Arial" w:hAnsi="Arial" w:cs="Arial"/>
                <w:i/>
                <w:sz w:val="20"/>
                <w:szCs w:val="20"/>
              </w:rPr>
              <w:t xml:space="preserve">{list examples below. Examples of sponsorship may include the following} </w:t>
            </w:r>
          </w:p>
          <w:p w14:paraId="74C414BD" w14:textId="77777777" w:rsidR="00577E22" w:rsidRPr="00B26E0F" w:rsidRDefault="00577E22" w:rsidP="000424DB">
            <w:pPr>
              <w:pStyle w:val="TableParagraph"/>
              <w:numPr>
                <w:ilvl w:val="0"/>
                <w:numId w:val="6"/>
              </w:numPr>
              <w:spacing w:before="240" w:after="240"/>
              <w:ind w:left="660" w:hanging="299"/>
              <w:rPr>
                <w:rFonts w:ascii="Arial" w:hAnsi="Arial" w:cs="Arial"/>
                <w:sz w:val="20"/>
                <w:szCs w:val="20"/>
              </w:rPr>
            </w:pPr>
            <w:r w:rsidRPr="00B26E0F">
              <w:rPr>
                <w:rFonts w:ascii="Arial" w:hAnsi="Arial" w:cs="Arial"/>
                <w:sz w:val="20"/>
                <w:szCs w:val="20"/>
              </w:rPr>
              <w:t>Displaying the Sponsor</w:t>
            </w:r>
            <w:r w:rsidR="00676BA7" w:rsidRPr="00B26E0F">
              <w:rPr>
                <w:rFonts w:ascii="Arial" w:hAnsi="Arial" w:cs="Arial"/>
                <w:sz w:val="20"/>
                <w:szCs w:val="20"/>
              </w:rPr>
              <w:t xml:space="preserve">’s </w:t>
            </w:r>
            <w:r w:rsidRPr="00B26E0F">
              <w:rPr>
                <w:rFonts w:ascii="Arial" w:hAnsi="Arial" w:cs="Arial"/>
                <w:sz w:val="20"/>
                <w:szCs w:val="20"/>
              </w:rPr>
              <w:t>logo on [description (</w:t>
            </w:r>
            <w:proofErr w:type="spellStart"/>
            <w:r w:rsidRPr="00B26E0F">
              <w:rPr>
                <w:rFonts w:ascii="Arial" w:hAnsi="Arial" w:cs="Arial"/>
                <w:sz w:val="20"/>
                <w:szCs w:val="20"/>
              </w:rPr>
              <w:t>ie</w:t>
            </w:r>
            <w:proofErr w:type="spellEnd"/>
            <w:r w:rsidRPr="00B26E0F">
              <w:rPr>
                <w:rFonts w:ascii="Arial" w:hAnsi="Arial" w:cs="Arial"/>
                <w:sz w:val="20"/>
                <w:szCs w:val="20"/>
              </w:rPr>
              <w:t xml:space="preserve"> training uniforms, newsletters, Event flyers, ground signage</w:t>
            </w:r>
            <w:proofErr w:type="gramStart"/>
            <w:r w:rsidRPr="00B26E0F">
              <w:rPr>
                <w:rFonts w:ascii="Arial" w:hAnsi="Arial" w:cs="Arial"/>
                <w:sz w:val="20"/>
                <w:szCs w:val="20"/>
              </w:rPr>
              <w:t>) ]</w:t>
            </w:r>
            <w:proofErr w:type="gramEnd"/>
            <w:r w:rsidRPr="00B26E0F">
              <w:rPr>
                <w:rFonts w:ascii="Arial" w:hAnsi="Arial" w:cs="Arial"/>
                <w:sz w:val="20"/>
                <w:szCs w:val="20"/>
              </w:rPr>
              <w:t xml:space="preserve">. </w:t>
            </w:r>
          </w:p>
          <w:p w14:paraId="215C7EAA" w14:textId="77777777" w:rsidR="00577E22" w:rsidRPr="00B26E0F" w:rsidRDefault="00577E22" w:rsidP="000424DB">
            <w:pPr>
              <w:pStyle w:val="TableParagraph"/>
              <w:numPr>
                <w:ilvl w:val="0"/>
                <w:numId w:val="6"/>
              </w:numPr>
              <w:spacing w:before="240" w:after="240"/>
              <w:ind w:left="660" w:hanging="299"/>
              <w:rPr>
                <w:rFonts w:ascii="Arial" w:hAnsi="Arial" w:cs="Arial"/>
                <w:sz w:val="20"/>
                <w:szCs w:val="20"/>
              </w:rPr>
            </w:pPr>
            <w:r w:rsidRPr="00B26E0F">
              <w:rPr>
                <w:rFonts w:ascii="Arial" w:hAnsi="Arial" w:cs="Arial"/>
                <w:sz w:val="20"/>
                <w:szCs w:val="20"/>
              </w:rPr>
              <w:t>Allowing the Sponsor</w:t>
            </w:r>
            <w:r w:rsidR="00676BA7" w:rsidRPr="00B26E0F">
              <w:rPr>
                <w:rFonts w:ascii="Arial" w:hAnsi="Arial" w:cs="Arial"/>
                <w:sz w:val="20"/>
                <w:szCs w:val="20"/>
              </w:rPr>
              <w:t xml:space="preserve"> </w:t>
            </w:r>
            <w:r w:rsidRPr="00B26E0F">
              <w:rPr>
                <w:rFonts w:ascii="Arial" w:hAnsi="Arial" w:cs="Arial"/>
                <w:sz w:val="20"/>
                <w:szCs w:val="20"/>
              </w:rPr>
              <w:t xml:space="preserve">to hold a stall at the </w:t>
            </w:r>
            <w:proofErr w:type="gramStart"/>
            <w:r w:rsidRPr="00B26E0F">
              <w:rPr>
                <w:rFonts w:ascii="Arial" w:hAnsi="Arial" w:cs="Arial"/>
                <w:sz w:val="20"/>
                <w:szCs w:val="20"/>
              </w:rPr>
              <w:t>Event;</w:t>
            </w:r>
            <w:proofErr w:type="gramEnd"/>
            <w:r w:rsidRPr="00B26E0F">
              <w:rPr>
                <w:rFonts w:ascii="Arial" w:hAnsi="Arial" w:cs="Arial"/>
                <w:sz w:val="20"/>
                <w:szCs w:val="20"/>
              </w:rPr>
              <w:t xml:space="preserve"> </w:t>
            </w:r>
          </w:p>
          <w:p w14:paraId="7473F7BA" w14:textId="77777777" w:rsidR="00676BA7" w:rsidRPr="00B26E0F" w:rsidRDefault="00577E22" w:rsidP="000424DB">
            <w:pPr>
              <w:pStyle w:val="TableParagraph"/>
              <w:numPr>
                <w:ilvl w:val="0"/>
                <w:numId w:val="6"/>
              </w:numPr>
              <w:spacing w:before="240" w:after="240"/>
              <w:ind w:left="660" w:hanging="299"/>
              <w:rPr>
                <w:rFonts w:ascii="Arial" w:hAnsi="Arial" w:cs="Arial"/>
                <w:sz w:val="20"/>
                <w:szCs w:val="20"/>
              </w:rPr>
            </w:pPr>
            <w:r w:rsidRPr="00B26E0F">
              <w:rPr>
                <w:rFonts w:ascii="Arial" w:hAnsi="Arial" w:cs="Arial"/>
                <w:sz w:val="20"/>
                <w:szCs w:val="20"/>
              </w:rPr>
              <w:t xml:space="preserve">Be a naming rights sponsor of an award or </w:t>
            </w:r>
            <w:proofErr w:type="gramStart"/>
            <w:r w:rsidRPr="00B26E0F">
              <w:rPr>
                <w:rFonts w:ascii="Arial" w:hAnsi="Arial" w:cs="Arial"/>
                <w:sz w:val="20"/>
                <w:szCs w:val="20"/>
              </w:rPr>
              <w:t>prize;</w:t>
            </w:r>
            <w:proofErr w:type="gramEnd"/>
          </w:p>
          <w:p w14:paraId="1FF38EB6" w14:textId="77777777" w:rsidR="00577E22" w:rsidRPr="00B26E0F" w:rsidRDefault="00D54D6E" w:rsidP="00D54D6E">
            <w:pPr>
              <w:pStyle w:val="TableParagraph"/>
              <w:numPr>
                <w:ilvl w:val="0"/>
                <w:numId w:val="6"/>
              </w:numPr>
              <w:spacing w:before="240" w:after="240"/>
              <w:ind w:left="660" w:hanging="299"/>
              <w:rPr>
                <w:rFonts w:ascii="Arial" w:hAnsi="Arial" w:cs="Arial"/>
                <w:sz w:val="20"/>
                <w:szCs w:val="20"/>
              </w:rPr>
            </w:pPr>
            <w:r w:rsidRPr="00B26E0F">
              <w:rPr>
                <w:rFonts w:ascii="Arial" w:hAnsi="Arial" w:cs="Arial"/>
                <w:sz w:val="20"/>
                <w:szCs w:val="20"/>
              </w:rPr>
              <w:t>Be</w:t>
            </w:r>
            <w:r w:rsidR="00577E22" w:rsidRPr="00B26E0F">
              <w:rPr>
                <w:rFonts w:ascii="Arial" w:hAnsi="Arial" w:cs="Arial"/>
                <w:sz w:val="20"/>
                <w:szCs w:val="20"/>
              </w:rPr>
              <w:t xml:space="preserve"> a naming rights partner of the Event.</w:t>
            </w:r>
          </w:p>
        </w:tc>
      </w:tr>
      <w:tr w:rsidR="00810E05" w14:paraId="5511411C" w14:textId="77777777" w:rsidTr="000424DB">
        <w:trPr>
          <w:trHeight w:hRule="exact" w:val="571"/>
        </w:trPr>
        <w:tc>
          <w:tcPr>
            <w:tcW w:w="2482" w:type="dxa"/>
            <w:tcBorders>
              <w:top w:val="single" w:sz="5" w:space="0" w:color="000000"/>
              <w:left w:val="single" w:sz="5" w:space="0" w:color="000000"/>
              <w:bottom w:val="single" w:sz="5" w:space="0" w:color="000000"/>
              <w:right w:val="single" w:sz="5" w:space="0" w:color="000000"/>
            </w:tcBorders>
          </w:tcPr>
          <w:p w14:paraId="42D467AE" w14:textId="77777777" w:rsidR="00810E05" w:rsidRPr="000424DB" w:rsidRDefault="000D66C9">
            <w:pPr>
              <w:spacing w:before="34"/>
              <w:ind w:left="102"/>
              <w:rPr>
                <w:rFonts w:ascii="Arial" w:eastAsia="Arial" w:hAnsi="Arial" w:cs="Arial"/>
                <w:b/>
                <w:i/>
              </w:rPr>
            </w:pPr>
            <w:r w:rsidRPr="000424DB">
              <w:rPr>
                <w:rFonts w:ascii="Arial" w:eastAsia="Arial" w:hAnsi="Arial" w:cs="Arial"/>
                <w:b/>
                <w:i/>
              </w:rPr>
              <w:t xml:space="preserve">Item </w:t>
            </w:r>
            <w:r w:rsidR="00676BA7">
              <w:rPr>
                <w:rFonts w:ascii="Arial" w:eastAsia="Arial" w:hAnsi="Arial" w:cs="Arial"/>
                <w:b/>
                <w:i/>
              </w:rPr>
              <w:t>6</w:t>
            </w:r>
          </w:p>
          <w:p w14:paraId="699A549A" w14:textId="77777777" w:rsidR="00810E05" w:rsidRPr="000424DB" w:rsidRDefault="000D66C9">
            <w:pPr>
              <w:spacing w:before="51"/>
              <w:ind w:left="102"/>
              <w:rPr>
                <w:rFonts w:ascii="Arial" w:eastAsia="Arial" w:hAnsi="Arial" w:cs="Arial"/>
                <w:b/>
                <w:i/>
              </w:rPr>
            </w:pPr>
            <w:r w:rsidRPr="000424DB">
              <w:rPr>
                <w:rFonts w:ascii="Arial" w:eastAsia="Arial" w:hAnsi="Arial" w:cs="Arial"/>
                <w:b/>
                <w:i/>
              </w:rPr>
              <w:t>Co</w:t>
            </w:r>
            <w:r w:rsidRPr="000424DB">
              <w:rPr>
                <w:rFonts w:ascii="Arial" w:eastAsia="Arial" w:hAnsi="Arial" w:cs="Arial"/>
                <w:b/>
                <w:i/>
                <w:spacing w:val="2"/>
              </w:rPr>
              <w:t>m</w:t>
            </w:r>
            <w:r w:rsidRPr="000424DB">
              <w:rPr>
                <w:rFonts w:ascii="Arial" w:eastAsia="Arial" w:hAnsi="Arial" w:cs="Arial"/>
                <w:b/>
                <w:i/>
                <w:spacing w:val="4"/>
              </w:rPr>
              <w:t>m</w:t>
            </w:r>
            <w:r w:rsidRPr="000424DB">
              <w:rPr>
                <w:rFonts w:ascii="Arial" w:eastAsia="Arial" w:hAnsi="Arial" w:cs="Arial"/>
                <w:b/>
                <w:i/>
              </w:rPr>
              <w:t>e</w:t>
            </w:r>
            <w:r w:rsidRPr="000424DB">
              <w:rPr>
                <w:rFonts w:ascii="Arial" w:eastAsia="Arial" w:hAnsi="Arial" w:cs="Arial"/>
                <w:b/>
                <w:i/>
                <w:spacing w:val="-1"/>
              </w:rPr>
              <w:t>n</w:t>
            </w:r>
            <w:r w:rsidRPr="000424DB">
              <w:rPr>
                <w:rFonts w:ascii="Arial" w:eastAsia="Arial" w:hAnsi="Arial" w:cs="Arial"/>
                <w:b/>
                <w:i/>
                <w:spacing w:val="1"/>
              </w:rPr>
              <w:t>c</w:t>
            </w:r>
            <w:r w:rsidRPr="000424DB">
              <w:rPr>
                <w:rFonts w:ascii="Arial" w:eastAsia="Arial" w:hAnsi="Arial" w:cs="Arial"/>
                <w:b/>
                <w:i/>
                <w:spacing w:val="-3"/>
              </w:rPr>
              <w:t>e</w:t>
            </w:r>
            <w:r w:rsidRPr="000424DB">
              <w:rPr>
                <w:rFonts w:ascii="Arial" w:eastAsia="Arial" w:hAnsi="Arial" w:cs="Arial"/>
                <w:b/>
                <w:i/>
                <w:spacing w:val="4"/>
              </w:rPr>
              <w:t>m</w:t>
            </w:r>
            <w:r w:rsidRPr="000424DB">
              <w:rPr>
                <w:rFonts w:ascii="Arial" w:eastAsia="Arial" w:hAnsi="Arial" w:cs="Arial"/>
                <w:b/>
                <w:i/>
              </w:rPr>
              <w:t>e</w:t>
            </w:r>
            <w:r w:rsidRPr="000424DB">
              <w:rPr>
                <w:rFonts w:ascii="Arial" w:eastAsia="Arial" w:hAnsi="Arial" w:cs="Arial"/>
                <w:b/>
                <w:i/>
                <w:spacing w:val="-1"/>
              </w:rPr>
              <w:t>n</w:t>
            </w:r>
            <w:r w:rsidRPr="000424DB">
              <w:rPr>
                <w:rFonts w:ascii="Arial" w:eastAsia="Arial" w:hAnsi="Arial" w:cs="Arial"/>
                <w:b/>
                <w:i/>
              </w:rPr>
              <w:t>t</w:t>
            </w:r>
            <w:r w:rsidRPr="000424DB">
              <w:rPr>
                <w:rFonts w:ascii="Arial" w:eastAsia="Arial" w:hAnsi="Arial" w:cs="Arial"/>
                <w:b/>
                <w:i/>
                <w:spacing w:val="-15"/>
              </w:rPr>
              <w:t xml:space="preserve"> </w:t>
            </w:r>
            <w:r w:rsidRPr="000424DB">
              <w:rPr>
                <w:rFonts w:ascii="Arial" w:eastAsia="Arial" w:hAnsi="Arial" w:cs="Arial"/>
                <w:b/>
                <w:i/>
              </w:rPr>
              <w:t>Da</w:t>
            </w:r>
            <w:r w:rsidRPr="000424DB">
              <w:rPr>
                <w:rFonts w:ascii="Arial" w:eastAsia="Arial" w:hAnsi="Arial" w:cs="Arial"/>
                <w:b/>
                <w:i/>
                <w:spacing w:val="-1"/>
              </w:rPr>
              <w:t>t</w:t>
            </w:r>
            <w:r w:rsidRPr="000424DB">
              <w:rPr>
                <w:rFonts w:ascii="Arial" w:eastAsia="Arial" w:hAnsi="Arial" w:cs="Arial"/>
                <w:b/>
                <w:i/>
              </w:rPr>
              <w:t>e</w:t>
            </w:r>
          </w:p>
        </w:tc>
        <w:tc>
          <w:tcPr>
            <w:tcW w:w="6866" w:type="dxa"/>
            <w:tcBorders>
              <w:top w:val="single" w:sz="5" w:space="0" w:color="000000"/>
              <w:left w:val="single" w:sz="5" w:space="0" w:color="000000"/>
              <w:bottom w:val="single" w:sz="5" w:space="0" w:color="000000"/>
              <w:right w:val="single" w:sz="5" w:space="0" w:color="000000"/>
            </w:tcBorders>
          </w:tcPr>
          <w:p w14:paraId="60AC8258" w14:textId="77777777" w:rsidR="00810E05" w:rsidRPr="00B26E0F" w:rsidRDefault="00810E05">
            <w:pPr>
              <w:rPr>
                <w:rFonts w:ascii="Arial" w:hAnsi="Arial" w:cs="Arial"/>
              </w:rPr>
            </w:pPr>
          </w:p>
        </w:tc>
      </w:tr>
      <w:tr w:rsidR="00810E05" w14:paraId="43745702" w14:textId="77777777" w:rsidTr="000424DB">
        <w:trPr>
          <w:trHeight w:hRule="exact" w:val="1215"/>
        </w:trPr>
        <w:tc>
          <w:tcPr>
            <w:tcW w:w="2482" w:type="dxa"/>
            <w:tcBorders>
              <w:top w:val="single" w:sz="5" w:space="0" w:color="000000"/>
              <w:left w:val="single" w:sz="5" w:space="0" w:color="000000"/>
              <w:bottom w:val="single" w:sz="5" w:space="0" w:color="000000"/>
              <w:right w:val="single" w:sz="5" w:space="0" w:color="000000"/>
            </w:tcBorders>
          </w:tcPr>
          <w:p w14:paraId="11FBB288" w14:textId="77777777" w:rsidR="00810E05" w:rsidRPr="000424DB" w:rsidRDefault="000D66C9">
            <w:pPr>
              <w:spacing w:before="34"/>
              <w:ind w:left="102"/>
              <w:rPr>
                <w:rFonts w:ascii="Arial" w:eastAsia="Arial" w:hAnsi="Arial" w:cs="Arial"/>
                <w:b/>
                <w:i/>
              </w:rPr>
            </w:pPr>
            <w:r w:rsidRPr="000424DB">
              <w:rPr>
                <w:rFonts w:ascii="Arial" w:eastAsia="Arial" w:hAnsi="Arial" w:cs="Arial"/>
                <w:b/>
                <w:i/>
              </w:rPr>
              <w:t>It</w:t>
            </w:r>
            <w:r w:rsidRPr="000424DB">
              <w:rPr>
                <w:rFonts w:ascii="Arial" w:eastAsia="Arial" w:hAnsi="Arial" w:cs="Arial"/>
                <w:b/>
                <w:i/>
                <w:spacing w:val="-1"/>
              </w:rPr>
              <w:t>e</w:t>
            </w:r>
            <w:r w:rsidRPr="000424DB">
              <w:rPr>
                <w:rFonts w:ascii="Arial" w:eastAsia="Arial" w:hAnsi="Arial" w:cs="Arial"/>
                <w:b/>
                <w:i/>
              </w:rPr>
              <w:t xml:space="preserve">m </w:t>
            </w:r>
            <w:r w:rsidR="00676BA7">
              <w:rPr>
                <w:rFonts w:ascii="Arial" w:eastAsia="Arial" w:hAnsi="Arial" w:cs="Arial"/>
                <w:b/>
                <w:i/>
              </w:rPr>
              <w:t>7</w:t>
            </w:r>
          </w:p>
          <w:p w14:paraId="7FFCB955" w14:textId="77777777" w:rsidR="00810E05" w:rsidRPr="000424DB" w:rsidRDefault="000D66C9">
            <w:pPr>
              <w:spacing w:before="48"/>
              <w:ind w:left="102"/>
              <w:rPr>
                <w:rFonts w:ascii="Arial" w:eastAsia="Arial" w:hAnsi="Arial" w:cs="Arial"/>
                <w:b/>
                <w:i/>
              </w:rPr>
            </w:pPr>
            <w:r w:rsidRPr="000424DB">
              <w:rPr>
                <w:rFonts w:ascii="Arial" w:eastAsia="Arial" w:hAnsi="Arial" w:cs="Arial"/>
                <w:b/>
                <w:i/>
                <w:spacing w:val="-1"/>
              </w:rPr>
              <w:t>E</w:t>
            </w:r>
            <w:r w:rsidRPr="000424DB">
              <w:rPr>
                <w:rFonts w:ascii="Arial" w:eastAsia="Arial" w:hAnsi="Arial" w:cs="Arial"/>
                <w:b/>
                <w:i/>
                <w:spacing w:val="1"/>
              </w:rPr>
              <w:t>x</w:t>
            </w:r>
            <w:r w:rsidRPr="000424DB">
              <w:rPr>
                <w:rFonts w:ascii="Arial" w:eastAsia="Arial" w:hAnsi="Arial" w:cs="Arial"/>
                <w:b/>
                <w:i/>
              </w:rPr>
              <w:t>p</w:t>
            </w:r>
            <w:r w:rsidRPr="000424DB">
              <w:rPr>
                <w:rFonts w:ascii="Arial" w:eastAsia="Arial" w:hAnsi="Arial" w:cs="Arial"/>
                <w:b/>
                <w:i/>
                <w:spacing w:val="-1"/>
              </w:rPr>
              <w:t>i</w:t>
            </w:r>
            <w:r w:rsidRPr="000424DB">
              <w:rPr>
                <w:rFonts w:ascii="Arial" w:eastAsia="Arial" w:hAnsi="Arial" w:cs="Arial"/>
                <w:b/>
                <w:i/>
                <w:spacing w:val="5"/>
              </w:rPr>
              <w:t>r</w:t>
            </w:r>
            <w:r w:rsidRPr="000424DB">
              <w:rPr>
                <w:rFonts w:ascii="Arial" w:eastAsia="Arial" w:hAnsi="Arial" w:cs="Arial"/>
                <w:b/>
                <w:i/>
              </w:rPr>
              <w:t>y</w:t>
            </w:r>
            <w:r w:rsidRPr="000424DB">
              <w:rPr>
                <w:rFonts w:ascii="Arial" w:eastAsia="Arial" w:hAnsi="Arial" w:cs="Arial"/>
                <w:b/>
                <w:i/>
                <w:spacing w:val="-10"/>
              </w:rPr>
              <w:t xml:space="preserve"> </w:t>
            </w:r>
            <w:r w:rsidRPr="000424DB">
              <w:rPr>
                <w:rFonts w:ascii="Arial" w:eastAsia="Arial" w:hAnsi="Arial" w:cs="Arial"/>
                <w:b/>
                <w:i/>
              </w:rPr>
              <w:t>Da</w:t>
            </w:r>
            <w:r w:rsidRPr="000424DB">
              <w:rPr>
                <w:rFonts w:ascii="Arial" w:eastAsia="Arial" w:hAnsi="Arial" w:cs="Arial"/>
                <w:b/>
                <w:i/>
                <w:spacing w:val="2"/>
              </w:rPr>
              <w:t>t</w:t>
            </w:r>
            <w:r w:rsidRPr="000424DB">
              <w:rPr>
                <w:rFonts w:ascii="Arial" w:eastAsia="Arial" w:hAnsi="Arial" w:cs="Arial"/>
                <w:b/>
                <w:i/>
              </w:rPr>
              <w:t>e</w:t>
            </w:r>
          </w:p>
        </w:tc>
        <w:tc>
          <w:tcPr>
            <w:tcW w:w="6866" w:type="dxa"/>
            <w:tcBorders>
              <w:top w:val="single" w:sz="5" w:space="0" w:color="000000"/>
              <w:left w:val="single" w:sz="5" w:space="0" w:color="000000"/>
              <w:bottom w:val="single" w:sz="5" w:space="0" w:color="000000"/>
              <w:right w:val="single" w:sz="5" w:space="0" w:color="000000"/>
            </w:tcBorders>
          </w:tcPr>
          <w:p w14:paraId="1D5EFF59" w14:textId="77777777" w:rsidR="00265281" w:rsidRPr="00B26E0F" w:rsidRDefault="000D66C9">
            <w:pPr>
              <w:spacing w:before="34"/>
              <w:ind w:left="102"/>
              <w:rPr>
                <w:rFonts w:ascii="Arial" w:eastAsia="Arial" w:hAnsi="Arial" w:cs="Arial"/>
                <w:spacing w:val="2"/>
              </w:rPr>
            </w:pPr>
            <w:r w:rsidRPr="00B26E0F">
              <w:rPr>
                <w:rFonts w:ascii="Arial" w:eastAsia="Arial" w:hAnsi="Arial" w:cs="Arial"/>
                <w:spacing w:val="-1"/>
              </w:rPr>
              <w:t>A</w:t>
            </w:r>
            <w:r w:rsidRPr="00B26E0F">
              <w:rPr>
                <w:rFonts w:ascii="Arial" w:eastAsia="Arial" w:hAnsi="Arial" w:cs="Arial"/>
              </w:rPr>
              <w:t>t</w:t>
            </w:r>
            <w:r w:rsidRPr="00B26E0F">
              <w:rPr>
                <w:rFonts w:ascii="Arial" w:eastAsia="Arial" w:hAnsi="Arial" w:cs="Arial"/>
                <w:spacing w:val="-2"/>
              </w:rPr>
              <w:t xml:space="preserve"> </w:t>
            </w:r>
            <w:r w:rsidRPr="00B26E0F">
              <w:rPr>
                <w:rFonts w:ascii="Arial" w:eastAsia="Arial" w:hAnsi="Arial" w:cs="Arial"/>
              </w:rPr>
              <w:t>t</w:t>
            </w:r>
            <w:r w:rsidRPr="00B26E0F">
              <w:rPr>
                <w:rFonts w:ascii="Arial" w:eastAsia="Arial" w:hAnsi="Arial" w:cs="Arial"/>
                <w:spacing w:val="1"/>
              </w:rPr>
              <w:t>h</w:t>
            </w:r>
            <w:r w:rsidRPr="00B26E0F">
              <w:rPr>
                <w:rFonts w:ascii="Arial" w:eastAsia="Arial" w:hAnsi="Arial" w:cs="Arial"/>
              </w:rPr>
              <w:t>e</w:t>
            </w:r>
            <w:r w:rsidRPr="00B26E0F">
              <w:rPr>
                <w:rFonts w:ascii="Arial" w:eastAsia="Arial" w:hAnsi="Arial" w:cs="Arial"/>
                <w:spacing w:val="-3"/>
              </w:rPr>
              <w:t xml:space="preserve"> </w:t>
            </w:r>
            <w:r w:rsidRPr="00B26E0F">
              <w:rPr>
                <w:rFonts w:ascii="Arial" w:eastAsia="Arial" w:hAnsi="Arial" w:cs="Arial"/>
                <w:spacing w:val="1"/>
              </w:rPr>
              <w:t>e</w:t>
            </w:r>
            <w:r w:rsidRPr="00B26E0F">
              <w:rPr>
                <w:rFonts w:ascii="Arial" w:eastAsia="Arial" w:hAnsi="Arial" w:cs="Arial"/>
              </w:rPr>
              <w:t>nd</w:t>
            </w:r>
            <w:r w:rsidRPr="00B26E0F">
              <w:rPr>
                <w:rFonts w:ascii="Arial" w:eastAsia="Arial" w:hAnsi="Arial" w:cs="Arial"/>
                <w:spacing w:val="-4"/>
              </w:rPr>
              <w:t xml:space="preserve"> </w:t>
            </w:r>
            <w:r w:rsidRPr="00B26E0F">
              <w:rPr>
                <w:rFonts w:ascii="Arial" w:eastAsia="Arial" w:hAnsi="Arial" w:cs="Arial"/>
              </w:rPr>
              <w:t>of d</w:t>
            </w:r>
            <w:r w:rsidRPr="00B26E0F">
              <w:rPr>
                <w:rFonts w:ascii="Arial" w:eastAsia="Arial" w:hAnsi="Arial" w:cs="Arial"/>
                <w:spacing w:val="1"/>
              </w:rPr>
              <w:t>a</w:t>
            </w:r>
            <w:r w:rsidRPr="00B26E0F">
              <w:rPr>
                <w:rFonts w:ascii="Arial" w:eastAsia="Arial" w:hAnsi="Arial" w:cs="Arial"/>
              </w:rPr>
              <w:t>te</w:t>
            </w:r>
            <w:r w:rsidRPr="00B26E0F">
              <w:rPr>
                <w:rFonts w:ascii="Arial" w:eastAsia="Arial" w:hAnsi="Arial" w:cs="Arial"/>
                <w:spacing w:val="-5"/>
              </w:rPr>
              <w:t xml:space="preserve"> </w:t>
            </w:r>
            <w:r w:rsidRPr="00B26E0F">
              <w:rPr>
                <w:rFonts w:ascii="Arial" w:eastAsia="Arial" w:hAnsi="Arial" w:cs="Arial"/>
              </w:rPr>
              <w:t>of t</w:t>
            </w:r>
            <w:r w:rsidRPr="00B26E0F">
              <w:rPr>
                <w:rFonts w:ascii="Arial" w:eastAsia="Arial" w:hAnsi="Arial" w:cs="Arial"/>
                <w:spacing w:val="2"/>
              </w:rPr>
              <w:t>h</w:t>
            </w:r>
            <w:r w:rsidRPr="00B26E0F">
              <w:rPr>
                <w:rFonts w:ascii="Arial" w:eastAsia="Arial" w:hAnsi="Arial" w:cs="Arial"/>
              </w:rPr>
              <w:t>e</w:t>
            </w:r>
            <w:r w:rsidRPr="00B26E0F">
              <w:rPr>
                <w:rFonts w:ascii="Arial" w:eastAsia="Arial" w:hAnsi="Arial" w:cs="Arial"/>
                <w:spacing w:val="-3"/>
              </w:rPr>
              <w:t xml:space="preserve"> </w:t>
            </w:r>
            <w:r w:rsidRPr="00B26E0F">
              <w:rPr>
                <w:rFonts w:ascii="Arial" w:eastAsia="Arial" w:hAnsi="Arial" w:cs="Arial"/>
                <w:spacing w:val="1"/>
              </w:rPr>
              <w:t>Ev</w:t>
            </w:r>
            <w:r w:rsidRPr="00B26E0F">
              <w:rPr>
                <w:rFonts w:ascii="Arial" w:eastAsia="Arial" w:hAnsi="Arial" w:cs="Arial"/>
              </w:rPr>
              <w:t>e</w:t>
            </w:r>
            <w:r w:rsidRPr="00B26E0F">
              <w:rPr>
                <w:rFonts w:ascii="Arial" w:eastAsia="Arial" w:hAnsi="Arial" w:cs="Arial"/>
                <w:spacing w:val="-1"/>
              </w:rPr>
              <w:t>n</w:t>
            </w:r>
            <w:r w:rsidRPr="00B26E0F">
              <w:rPr>
                <w:rFonts w:ascii="Arial" w:eastAsia="Arial" w:hAnsi="Arial" w:cs="Arial"/>
              </w:rPr>
              <w:t>t</w:t>
            </w:r>
            <w:r w:rsidRPr="00B26E0F">
              <w:rPr>
                <w:rFonts w:ascii="Arial" w:eastAsia="Arial" w:hAnsi="Arial" w:cs="Arial"/>
                <w:spacing w:val="-5"/>
              </w:rPr>
              <w:t xml:space="preserve"> </w:t>
            </w:r>
            <w:r w:rsidRPr="00B26E0F">
              <w:rPr>
                <w:rFonts w:ascii="Arial" w:eastAsia="Arial" w:hAnsi="Arial" w:cs="Arial"/>
                <w:spacing w:val="1"/>
              </w:rPr>
              <w:t>o</w:t>
            </w:r>
            <w:r w:rsidRPr="00B26E0F">
              <w:rPr>
                <w:rFonts w:ascii="Arial" w:eastAsia="Arial" w:hAnsi="Arial" w:cs="Arial"/>
              </w:rPr>
              <w:t>n</w:t>
            </w:r>
            <w:r w:rsidRPr="00B26E0F">
              <w:rPr>
                <w:rFonts w:ascii="Arial" w:eastAsia="Arial" w:hAnsi="Arial" w:cs="Arial"/>
                <w:spacing w:val="-2"/>
              </w:rPr>
              <w:t xml:space="preserve"> </w:t>
            </w:r>
            <w:r w:rsidRPr="00B26E0F">
              <w:rPr>
                <w:rFonts w:ascii="Arial" w:eastAsia="Arial" w:hAnsi="Arial" w:cs="Arial"/>
                <w:spacing w:val="1"/>
              </w:rPr>
              <w:t>[</w:t>
            </w:r>
            <w:r w:rsidRPr="00B26E0F">
              <w:rPr>
                <w:rFonts w:ascii="Arial" w:eastAsia="Arial" w:hAnsi="Arial" w:cs="Arial"/>
                <w:spacing w:val="-1"/>
              </w:rPr>
              <w:t>i</w:t>
            </w:r>
            <w:r w:rsidRPr="00B26E0F">
              <w:rPr>
                <w:rFonts w:ascii="Arial" w:eastAsia="Arial" w:hAnsi="Arial" w:cs="Arial"/>
              </w:rPr>
              <w:t>n</w:t>
            </w:r>
            <w:r w:rsidRPr="00B26E0F">
              <w:rPr>
                <w:rFonts w:ascii="Arial" w:eastAsia="Arial" w:hAnsi="Arial" w:cs="Arial"/>
                <w:spacing w:val="1"/>
              </w:rPr>
              <w:t>s</w:t>
            </w:r>
            <w:r w:rsidRPr="00B26E0F">
              <w:rPr>
                <w:rFonts w:ascii="Arial" w:eastAsia="Arial" w:hAnsi="Arial" w:cs="Arial"/>
              </w:rPr>
              <w:t>ert</w:t>
            </w:r>
            <w:r w:rsidRPr="00B26E0F">
              <w:rPr>
                <w:rFonts w:ascii="Arial" w:eastAsia="Arial" w:hAnsi="Arial" w:cs="Arial"/>
                <w:spacing w:val="-5"/>
              </w:rPr>
              <w:t xml:space="preserve"> </w:t>
            </w:r>
            <w:r w:rsidRPr="00B26E0F">
              <w:rPr>
                <w:rFonts w:ascii="Arial" w:eastAsia="Arial" w:hAnsi="Arial" w:cs="Arial"/>
                <w:spacing w:val="2"/>
              </w:rPr>
              <w:t>d</w:t>
            </w:r>
            <w:r w:rsidRPr="00B26E0F">
              <w:rPr>
                <w:rFonts w:ascii="Arial" w:eastAsia="Arial" w:hAnsi="Arial" w:cs="Arial"/>
              </w:rPr>
              <w:t>at</w:t>
            </w:r>
            <w:r w:rsidRPr="00B26E0F">
              <w:rPr>
                <w:rFonts w:ascii="Arial" w:eastAsia="Arial" w:hAnsi="Arial" w:cs="Arial"/>
                <w:spacing w:val="-1"/>
              </w:rPr>
              <w:t>e</w:t>
            </w:r>
            <w:r w:rsidRPr="00B26E0F">
              <w:rPr>
                <w:rFonts w:ascii="Arial" w:eastAsia="Arial" w:hAnsi="Arial" w:cs="Arial"/>
              </w:rPr>
              <w:t>]</w:t>
            </w:r>
            <w:r w:rsidR="00265281" w:rsidRPr="00B26E0F">
              <w:rPr>
                <w:rFonts w:ascii="Arial" w:eastAsia="Arial" w:hAnsi="Arial" w:cs="Arial"/>
              </w:rPr>
              <w:t xml:space="preserve"> </w:t>
            </w:r>
            <w:r w:rsidRPr="00B26E0F">
              <w:rPr>
                <w:rFonts w:ascii="Arial" w:eastAsia="Arial" w:hAnsi="Arial" w:cs="Arial"/>
                <w:spacing w:val="2"/>
              </w:rPr>
              <w:t>/</w:t>
            </w:r>
            <w:r w:rsidR="00265281" w:rsidRPr="00B26E0F">
              <w:rPr>
                <w:rFonts w:ascii="Arial" w:eastAsia="Arial" w:hAnsi="Arial" w:cs="Arial"/>
                <w:spacing w:val="2"/>
              </w:rPr>
              <w:t xml:space="preserve"> </w:t>
            </w:r>
          </w:p>
          <w:p w14:paraId="6076AA69" w14:textId="77777777" w:rsidR="00810E05" w:rsidRPr="00B26E0F" w:rsidRDefault="000D66C9" w:rsidP="000424DB">
            <w:pPr>
              <w:spacing w:before="34"/>
              <w:ind w:left="102"/>
              <w:rPr>
                <w:rFonts w:ascii="Arial" w:eastAsia="Arial" w:hAnsi="Arial" w:cs="Arial"/>
              </w:rPr>
            </w:pPr>
            <w:r w:rsidRPr="00B26E0F">
              <w:rPr>
                <w:rFonts w:ascii="Arial" w:eastAsia="Arial" w:hAnsi="Arial" w:cs="Arial"/>
                <w:spacing w:val="-1"/>
              </w:rPr>
              <w:t>i</w:t>
            </w:r>
            <w:r w:rsidRPr="00B26E0F">
              <w:rPr>
                <w:rFonts w:ascii="Arial" w:eastAsia="Arial" w:hAnsi="Arial" w:cs="Arial"/>
              </w:rPr>
              <w:t>n</w:t>
            </w:r>
            <w:r w:rsidRPr="00B26E0F">
              <w:rPr>
                <w:rFonts w:ascii="Arial" w:eastAsia="Arial" w:hAnsi="Arial" w:cs="Arial"/>
                <w:spacing w:val="1"/>
              </w:rPr>
              <w:t>s</w:t>
            </w:r>
            <w:r w:rsidRPr="00B26E0F">
              <w:rPr>
                <w:rFonts w:ascii="Arial" w:eastAsia="Arial" w:hAnsi="Arial" w:cs="Arial"/>
              </w:rPr>
              <w:t>ert</w:t>
            </w:r>
            <w:r w:rsidRPr="00B26E0F">
              <w:rPr>
                <w:rFonts w:ascii="Arial" w:eastAsia="Arial" w:hAnsi="Arial" w:cs="Arial"/>
                <w:spacing w:val="-8"/>
              </w:rPr>
              <w:t xml:space="preserve"> </w:t>
            </w:r>
            <w:r w:rsidRPr="00B26E0F">
              <w:rPr>
                <w:rFonts w:ascii="Arial" w:eastAsia="Arial" w:hAnsi="Arial" w:cs="Arial"/>
                <w:spacing w:val="2"/>
              </w:rPr>
              <w:t>d</w:t>
            </w:r>
            <w:r w:rsidRPr="00B26E0F">
              <w:rPr>
                <w:rFonts w:ascii="Arial" w:eastAsia="Arial" w:hAnsi="Arial" w:cs="Arial"/>
              </w:rPr>
              <w:t>ate</w:t>
            </w:r>
            <w:r w:rsidRPr="00B26E0F">
              <w:rPr>
                <w:rFonts w:ascii="Arial" w:eastAsia="Arial" w:hAnsi="Arial" w:cs="Arial"/>
                <w:spacing w:val="-5"/>
              </w:rPr>
              <w:t xml:space="preserve"> </w:t>
            </w:r>
            <w:r w:rsidRPr="00B26E0F">
              <w:rPr>
                <w:rFonts w:ascii="Arial" w:eastAsia="Arial" w:hAnsi="Arial" w:cs="Arial"/>
                <w:spacing w:val="-2"/>
              </w:rPr>
              <w:t>i</w:t>
            </w:r>
            <w:r w:rsidRPr="00B26E0F">
              <w:rPr>
                <w:rFonts w:ascii="Arial" w:eastAsia="Arial" w:hAnsi="Arial" w:cs="Arial"/>
              </w:rPr>
              <w:t>f</w:t>
            </w:r>
            <w:r w:rsidRPr="00B26E0F">
              <w:rPr>
                <w:rFonts w:ascii="Arial" w:eastAsia="Arial" w:hAnsi="Arial" w:cs="Arial"/>
                <w:spacing w:val="1"/>
              </w:rPr>
              <w:t xml:space="preserve"> </w:t>
            </w:r>
            <w:r w:rsidRPr="00B26E0F">
              <w:rPr>
                <w:rFonts w:ascii="Arial" w:eastAsia="Arial" w:hAnsi="Arial" w:cs="Arial"/>
              </w:rPr>
              <w:t>no</w:t>
            </w:r>
            <w:r w:rsidRPr="00B26E0F">
              <w:rPr>
                <w:rFonts w:ascii="Arial" w:eastAsia="Arial" w:hAnsi="Arial" w:cs="Arial"/>
                <w:spacing w:val="-1"/>
              </w:rPr>
              <w:t xml:space="preserve"> </w:t>
            </w:r>
            <w:r w:rsidRPr="00B26E0F">
              <w:rPr>
                <w:rFonts w:ascii="Arial" w:eastAsia="Arial" w:hAnsi="Arial" w:cs="Arial"/>
                <w:spacing w:val="1"/>
              </w:rPr>
              <w:t>E</w:t>
            </w:r>
            <w:r w:rsidRPr="00B26E0F">
              <w:rPr>
                <w:rFonts w:ascii="Arial" w:eastAsia="Arial" w:hAnsi="Arial" w:cs="Arial"/>
                <w:spacing w:val="-1"/>
              </w:rPr>
              <w:t>v</w:t>
            </w:r>
            <w:r w:rsidRPr="00B26E0F">
              <w:rPr>
                <w:rFonts w:ascii="Arial" w:eastAsia="Arial" w:hAnsi="Arial" w:cs="Arial"/>
              </w:rPr>
              <w:t>e</w:t>
            </w:r>
            <w:r w:rsidRPr="00B26E0F">
              <w:rPr>
                <w:rFonts w:ascii="Arial" w:eastAsia="Arial" w:hAnsi="Arial" w:cs="Arial"/>
                <w:spacing w:val="1"/>
              </w:rPr>
              <w:t>n</w:t>
            </w:r>
            <w:r w:rsidRPr="00B26E0F">
              <w:rPr>
                <w:rFonts w:ascii="Arial" w:eastAsia="Arial" w:hAnsi="Arial" w:cs="Arial"/>
              </w:rPr>
              <w:t>t.</w:t>
            </w:r>
          </w:p>
        </w:tc>
      </w:tr>
      <w:tr w:rsidR="00810E05" w14:paraId="2D38DA9A" w14:textId="77777777" w:rsidTr="000424DB">
        <w:trPr>
          <w:trHeight w:hRule="exact" w:val="1412"/>
        </w:trPr>
        <w:tc>
          <w:tcPr>
            <w:tcW w:w="2482" w:type="dxa"/>
            <w:tcBorders>
              <w:top w:val="single" w:sz="5" w:space="0" w:color="000000"/>
              <w:left w:val="single" w:sz="5" w:space="0" w:color="000000"/>
              <w:bottom w:val="single" w:sz="5" w:space="0" w:color="000000"/>
              <w:right w:val="single" w:sz="5" w:space="0" w:color="000000"/>
            </w:tcBorders>
          </w:tcPr>
          <w:p w14:paraId="613AD1E6" w14:textId="77777777" w:rsidR="00810E05" w:rsidRPr="000424DB" w:rsidRDefault="000D66C9">
            <w:pPr>
              <w:spacing w:before="34"/>
              <w:ind w:left="102"/>
              <w:rPr>
                <w:rFonts w:ascii="Arial" w:eastAsia="Arial" w:hAnsi="Arial" w:cs="Arial"/>
                <w:b/>
                <w:i/>
              </w:rPr>
            </w:pPr>
            <w:r w:rsidRPr="000424DB">
              <w:rPr>
                <w:rFonts w:ascii="Arial" w:eastAsia="Arial" w:hAnsi="Arial" w:cs="Arial"/>
                <w:b/>
                <w:i/>
              </w:rPr>
              <w:t>It</w:t>
            </w:r>
            <w:r w:rsidRPr="000424DB">
              <w:rPr>
                <w:rFonts w:ascii="Arial" w:eastAsia="Arial" w:hAnsi="Arial" w:cs="Arial"/>
                <w:b/>
                <w:i/>
                <w:spacing w:val="-1"/>
              </w:rPr>
              <w:t>e</w:t>
            </w:r>
            <w:r w:rsidRPr="000424DB">
              <w:rPr>
                <w:rFonts w:ascii="Arial" w:eastAsia="Arial" w:hAnsi="Arial" w:cs="Arial"/>
                <w:b/>
                <w:i/>
              </w:rPr>
              <w:t xml:space="preserve">m </w:t>
            </w:r>
            <w:r w:rsidR="00676BA7">
              <w:rPr>
                <w:rFonts w:ascii="Arial" w:eastAsia="Arial" w:hAnsi="Arial" w:cs="Arial"/>
                <w:b/>
                <w:i/>
              </w:rPr>
              <w:t>8</w:t>
            </w:r>
          </w:p>
          <w:p w14:paraId="28934D28" w14:textId="77777777" w:rsidR="00810E05" w:rsidRPr="000424DB" w:rsidRDefault="002B0E83">
            <w:pPr>
              <w:spacing w:before="51"/>
              <w:ind w:left="102"/>
              <w:rPr>
                <w:rFonts w:ascii="Arial" w:eastAsia="Arial" w:hAnsi="Arial" w:cs="Arial"/>
                <w:b/>
                <w:i/>
              </w:rPr>
            </w:pPr>
            <w:hyperlink r:id="rId13">
              <w:r w:rsidR="0051257E" w:rsidRPr="000424DB">
                <w:rPr>
                  <w:rFonts w:ascii="Arial" w:eastAsia="Arial" w:hAnsi="Arial" w:cs="Arial"/>
                  <w:b/>
                  <w:i/>
                </w:rPr>
                <w:t>University</w:t>
              </w:r>
            </w:hyperlink>
            <w:r w:rsidR="000D66C9" w:rsidRPr="000424DB">
              <w:rPr>
                <w:rFonts w:ascii="Arial" w:eastAsia="Arial" w:hAnsi="Arial" w:cs="Arial"/>
                <w:b/>
                <w:i/>
                <w:spacing w:val="-4"/>
              </w:rPr>
              <w:t xml:space="preserve"> </w:t>
            </w:r>
            <w:r w:rsidR="0051257E" w:rsidRPr="000424DB">
              <w:rPr>
                <w:rFonts w:ascii="Arial" w:eastAsia="Arial" w:hAnsi="Arial" w:cs="Arial"/>
                <w:b/>
                <w:i/>
              </w:rPr>
              <w:t xml:space="preserve"> </w:t>
            </w:r>
            <w:r w:rsidR="000D66C9" w:rsidRPr="000424DB">
              <w:rPr>
                <w:rFonts w:ascii="Arial" w:eastAsia="Arial" w:hAnsi="Arial" w:cs="Arial"/>
                <w:b/>
                <w:i/>
                <w:spacing w:val="-2"/>
              </w:rPr>
              <w:t xml:space="preserve"> </w:t>
            </w:r>
            <w:r w:rsidR="000D66C9" w:rsidRPr="000424DB">
              <w:rPr>
                <w:rFonts w:ascii="Arial" w:eastAsia="Arial" w:hAnsi="Arial" w:cs="Arial"/>
                <w:b/>
                <w:i/>
                <w:spacing w:val="-1"/>
              </w:rPr>
              <w:t>A</w:t>
            </w:r>
            <w:r w:rsidR="000D66C9" w:rsidRPr="000424DB">
              <w:rPr>
                <w:rFonts w:ascii="Arial" w:eastAsia="Arial" w:hAnsi="Arial" w:cs="Arial"/>
                <w:b/>
                <w:i/>
              </w:rPr>
              <w:t>d</w:t>
            </w:r>
            <w:r w:rsidR="000D66C9" w:rsidRPr="000424DB">
              <w:rPr>
                <w:rFonts w:ascii="Arial" w:eastAsia="Arial" w:hAnsi="Arial" w:cs="Arial"/>
                <w:b/>
                <w:i/>
                <w:spacing w:val="-1"/>
              </w:rPr>
              <w:t>d</w:t>
            </w:r>
            <w:r w:rsidR="000D66C9" w:rsidRPr="000424DB">
              <w:rPr>
                <w:rFonts w:ascii="Arial" w:eastAsia="Arial" w:hAnsi="Arial" w:cs="Arial"/>
                <w:b/>
                <w:i/>
                <w:spacing w:val="3"/>
              </w:rPr>
              <w:t>r</w:t>
            </w:r>
            <w:r w:rsidR="000D66C9" w:rsidRPr="000424DB">
              <w:rPr>
                <w:rFonts w:ascii="Arial" w:eastAsia="Arial" w:hAnsi="Arial" w:cs="Arial"/>
                <w:b/>
                <w:i/>
              </w:rPr>
              <w:t>e</w:t>
            </w:r>
            <w:r w:rsidR="000D66C9" w:rsidRPr="000424DB">
              <w:rPr>
                <w:rFonts w:ascii="Arial" w:eastAsia="Arial" w:hAnsi="Arial" w:cs="Arial"/>
                <w:b/>
                <w:i/>
                <w:spacing w:val="1"/>
              </w:rPr>
              <w:t>s</w:t>
            </w:r>
            <w:r w:rsidR="000D66C9" w:rsidRPr="000424DB">
              <w:rPr>
                <w:rFonts w:ascii="Arial" w:eastAsia="Arial" w:hAnsi="Arial" w:cs="Arial"/>
                <w:b/>
                <w:i/>
              </w:rPr>
              <w:t>s</w:t>
            </w:r>
            <w:r w:rsidR="000D66C9" w:rsidRPr="000424DB">
              <w:rPr>
                <w:rFonts w:ascii="Arial" w:eastAsia="Arial" w:hAnsi="Arial" w:cs="Arial"/>
                <w:b/>
                <w:i/>
                <w:spacing w:val="-6"/>
              </w:rPr>
              <w:t xml:space="preserve"> </w:t>
            </w:r>
            <w:r w:rsidR="000D66C9" w:rsidRPr="000424DB">
              <w:rPr>
                <w:rFonts w:ascii="Arial" w:eastAsia="Arial" w:hAnsi="Arial" w:cs="Arial"/>
                <w:b/>
                <w:i/>
                <w:spacing w:val="2"/>
              </w:rPr>
              <w:t>f</w:t>
            </w:r>
            <w:r w:rsidR="000D66C9" w:rsidRPr="000424DB">
              <w:rPr>
                <w:rFonts w:ascii="Arial" w:eastAsia="Arial" w:hAnsi="Arial" w:cs="Arial"/>
                <w:b/>
                <w:i/>
              </w:rPr>
              <w:t>or</w:t>
            </w:r>
          </w:p>
          <w:p w14:paraId="3603C0E3" w14:textId="77777777" w:rsidR="00265281" w:rsidRDefault="000D66C9">
            <w:pPr>
              <w:spacing w:before="51"/>
              <w:ind w:left="102"/>
              <w:rPr>
                <w:rFonts w:ascii="Arial" w:eastAsia="Arial" w:hAnsi="Arial" w:cs="Arial"/>
                <w:b/>
                <w:i/>
              </w:rPr>
            </w:pPr>
            <w:r w:rsidRPr="000424DB">
              <w:rPr>
                <w:rFonts w:ascii="Arial" w:eastAsia="Arial" w:hAnsi="Arial" w:cs="Arial"/>
                <w:b/>
                <w:i/>
              </w:rPr>
              <w:t>Not</w:t>
            </w:r>
            <w:r w:rsidRPr="000424DB">
              <w:rPr>
                <w:rFonts w:ascii="Arial" w:eastAsia="Arial" w:hAnsi="Arial" w:cs="Arial"/>
                <w:b/>
                <w:i/>
                <w:spacing w:val="-1"/>
              </w:rPr>
              <w:t>i</w:t>
            </w:r>
            <w:r w:rsidRPr="000424DB">
              <w:rPr>
                <w:rFonts w:ascii="Arial" w:eastAsia="Arial" w:hAnsi="Arial" w:cs="Arial"/>
                <w:b/>
                <w:i/>
                <w:spacing w:val="1"/>
              </w:rPr>
              <w:t>c</w:t>
            </w:r>
            <w:r w:rsidRPr="000424DB">
              <w:rPr>
                <w:rFonts w:ascii="Arial" w:eastAsia="Arial" w:hAnsi="Arial" w:cs="Arial"/>
                <w:b/>
                <w:i/>
              </w:rPr>
              <w:t>es</w:t>
            </w:r>
          </w:p>
          <w:p w14:paraId="490B97A3" w14:textId="77777777" w:rsidR="00265281" w:rsidRPr="000424DB" w:rsidRDefault="00265281" w:rsidP="000424DB">
            <w:pPr>
              <w:rPr>
                <w:rFonts w:ascii="Arial" w:eastAsia="Arial" w:hAnsi="Arial" w:cs="Arial"/>
              </w:rPr>
            </w:pPr>
          </w:p>
          <w:p w14:paraId="5CC51384" w14:textId="77777777" w:rsidR="00265281" w:rsidRPr="000424DB" w:rsidRDefault="00265281" w:rsidP="000424DB">
            <w:pPr>
              <w:rPr>
                <w:rFonts w:ascii="Arial" w:eastAsia="Arial" w:hAnsi="Arial" w:cs="Arial"/>
              </w:rPr>
            </w:pPr>
          </w:p>
          <w:p w14:paraId="0F8A9DDA" w14:textId="77777777" w:rsidR="00265281" w:rsidRPr="000424DB" w:rsidRDefault="00265281" w:rsidP="000424DB">
            <w:pPr>
              <w:rPr>
                <w:rFonts w:ascii="Arial" w:eastAsia="Arial" w:hAnsi="Arial" w:cs="Arial"/>
              </w:rPr>
            </w:pPr>
          </w:p>
          <w:p w14:paraId="53D66114" w14:textId="77777777" w:rsidR="00810E05" w:rsidRPr="00265281" w:rsidRDefault="00810E05" w:rsidP="000424DB">
            <w:pPr>
              <w:jc w:val="right"/>
              <w:rPr>
                <w:rFonts w:ascii="Arial" w:eastAsia="Arial" w:hAnsi="Arial" w:cs="Arial"/>
              </w:rPr>
            </w:pPr>
          </w:p>
        </w:tc>
        <w:tc>
          <w:tcPr>
            <w:tcW w:w="6866" w:type="dxa"/>
            <w:tcBorders>
              <w:top w:val="single" w:sz="5" w:space="0" w:color="000000"/>
              <w:left w:val="single" w:sz="5" w:space="0" w:color="000000"/>
              <w:bottom w:val="single" w:sz="5" w:space="0" w:color="000000"/>
              <w:right w:val="single" w:sz="5" w:space="0" w:color="000000"/>
            </w:tcBorders>
          </w:tcPr>
          <w:p w14:paraId="62570E89" w14:textId="73DF9E77" w:rsidR="00265281" w:rsidRPr="00B26E0F" w:rsidRDefault="00BE5E4F">
            <w:pPr>
              <w:spacing w:before="51"/>
              <w:ind w:left="102"/>
              <w:rPr>
                <w:rFonts w:ascii="Arial" w:eastAsia="Arial" w:hAnsi="Arial" w:cs="Arial"/>
                <w:spacing w:val="1"/>
              </w:rPr>
            </w:pPr>
            <w:r>
              <w:rPr>
                <w:rFonts w:ascii="Arial" w:eastAsia="Arial" w:hAnsi="Arial" w:cs="Arial"/>
                <w:spacing w:val="1"/>
              </w:rPr>
              <w:t xml:space="preserve">Lilia </w:t>
            </w:r>
            <w:proofErr w:type="spellStart"/>
            <w:r>
              <w:rPr>
                <w:rFonts w:ascii="Arial" w:eastAsia="Arial" w:hAnsi="Arial" w:cs="Arial"/>
                <w:spacing w:val="1"/>
              </w:rPr>
              <w:t>Draganov</w:t>
            </w:r>
            <w:proofErr w:type="spellEnd"/>
          </w:p>
          <w:p w14:paraId="5AE4101D" w14:textId="3E8F5126" w:rsidR="00265281" w:rsidRDefault="00BE5E4F">
            <w:pPr>
              <w:spacing w:before="51"/>
              <w:ind w:left="102"/>
              <w:rPr>
                <w:rFonts w:ascii="Arial" w:eastAsia="Arial" w:hAnsi="Arial" w:cs="Arial"/>
                <w:spacing w:val="1"/>
              </w:rPr>
            </w:pPr>
            <w:r>
              <w:rPr>
                <w:rFonts w:ascii="Arial" w:eastAsia="Arial" w:hAnsi="Arial" w:cs="Arial"/>
                <w:spacing w:val="1"/>
              </w:rPr>
              <w:t xml:space="preserve">Senior Manager, </w:t>
            </w:r>
            <w:r w:rsidR="00BE301D">
              <w:rPr>
                <w:rFonts w:ascii="Arial" w:eastAsia="Arial" w:hAnsi="Arial" w:cs="Arial"/>
                <w:spacing w:val="1"/>
              </w:rPr>
              <w:t>Student Life</w:t>
            </w:r>
          </w:p>
          <w:p w14:paraId="17BEE5FB" w14:textId="07FEB725" w:rsidR="00BE301D" w:rsidRPr="00B26E0F" w:rsidRDefault="00BE301D">
            <w:pPr>
              <w:spacing w:before="51"/>
              <w:ind w:left="102"/>
              <w:rPr>
                <w:rFonts w:ascii="Arial" w:eastAsia="Arial" w:hAnsi="Arial" w:cs="Arial"/>
                <w:spacing w:val="1"/>
              </w:rPr>
            </w:pPr>
            <w:r>
              <w:rPr>
                <w:rFonts w:ascii="Arial" w:eastAsia="Arial" w:hAnsi="Arial" w:cs="Arial"/>
                <w:spacing w:val="1"/>
              </w:rPr>
              <w:t>Student Engagement</w:t>
            </w:r>
          </w:p>
          <w:p w14:paraId="7A4B1DA5" w14:textId="77777777" w:rsidR="00265281" w:rsidRPr="00B26E0F" w:rsidRDefault="00265281">
            <w:pPr>
              <w:spacing w:before="51"/>
              <w:ind w:left="102"/>
              <w:rPr>
                <w:rFonts w:ascii="Arial" w:eastAsia="Arial" w:hAnsi="Arial" w:cs="Arial"/>
                <w:spacing w:val="1"/>
              </w:rPr>
            </w:pPr>
            <w:r w:rsidRPr="00B26E0F">
              <w:rPr>
                <w:rFonts w:ascii="Arial" w:eastAsia="Arial" w:hAnsi="Arial" w:cs="Arial"/>
                <w:spacing w:val="1"/>
              </w:rPr>
              <w:t>Level 3, 18 Wally's Walk</w:t>
            </w:r>
          </w:p>
          <w:p w14:paraId="2EBD3F79" w14:textId="77777777" w:rsidR="00810E05" w:rsidRPr="00B26E0F" w:rsidRDefault="00265281" w:rsidP="000424DB">
            <w:pPr>
              <w:spacing w:before="34"/>
              <w:ind w:left="102"/>
              <w:rPr>
                <w:rFonts w:ascii="Arial" w:eastAsia="Arial" w:hAnsi="Arial" w:cs="Arial"/>
              </w:rPr>
            </w:pPr>
            <w:r w:rsidRPr="00B26E0F">
              <w:rPr>
                <w:rFonts w:ascii="Arial" w:eastAsia="Arial" w:hAnsi="Arial" w:cs="Arial"/>
                <w:spacing w:val="1"/>
              </w:rPr>
              <w:t>Macquarie University</w:t>
            </w:r>
            <w:r w:rsidR="00D54D6E" w:rsidRPr="00B26E0F">
              <w:rPr>
                <w:rFonts w:ascii="Arial" w:eastAsia="Arial" w:hAnsi="Arial" w:cs="Arial"/>
                <w:spacing w:val="1"/>
              </w:rPr>
              <w:t xml:space="preserve"> </w:t>
            </w:r>
            <w:r w:rsidRPr="00B26E0F">
              <w:rPr>
                <w:rFonts w:ascii="Arial" w:eastAsia="Arial" w:hAnsi="Arial" w:cs="Arial"/>
                <w:spacing w:val="1"/>
              </w:rPr>
              <w:t xml:space="preserve"> </w:t>
            </w:r>
            <w:r w:rsidR="00D54D6E" w:rsidRPr="00B26E0F">
              <w:rPr>
                <w:rFonts w:ascii="Arial" w:eastAsia="Arial" w:hAnsi="Arial" w:cs="Arial"/>
                <w:spacing w:val="1"/>
              </w:rPr>
              <w:t xml:space="preserve">  </w:t>
            </w:r>
            <w:r w:rsidRPr="00B26E0F">
              <w:rPr>
                <w:rFonts w:ascii="Arial" w:eastAsia="Arial" w:hAnsi="Arial" w:cs="Arial"/>
                <w:spacing w:val="1"/>
              </w:rPr>
              <w:t xml:space="preserve">NSW </w:t>
            </w:r>
            <w:r w:rsidR="00D54D6E" w:rsidRPr="00B26E0F">
              <w:rPr>
                <w:rFonts w:ascii="Arial" w:eastAsia="Arial" w:hAnsi="Arial" w:cs="Arial"/>
                <w:spacing w:val="1"/>
              </w:rPr>
              <w:t xml:space="preserve">   </w:t>
            </w:r>
            <w:r w:rsidRPr="00B26E0F">
              <w:rPr>
                <w:rFonts w:ascii="Arial" w:eastAsia="Arial" w:hAnsi="Arial" w:cs="Arial"/>
                <w:spacing w:val="1"/>
              </w:rPr>
              <w:t>2109</w:t>
            </w:r>
          </w:p>
        </w:tc>
      </w:tr>
      <w:tr w:rsidR="00810E05" w14:paraId="347B453E" w14:textId="77777777" w:rsidTr="000424DB">
        <w:trPr>
          <w:trHeight w:hRule="exact" w:val="1970"/>
        </w:trPr>
        <w:tc>
          <w:tcPr>
            <w:tcW w:w="2482" w:type="dxa"/>
            <w:tcBorders>
              <w:top w:val="single" w:sz="5" w:space="0" w:color="000000"/>
              <w:left w:val="single" w:sz="5" w:space="0" w:color="000000"/>
              <w:bottom w:val="single" w:sz="5" w:space="0" w:color="000000"/>
              <w:right w:val="single" w:sz="5" w:space="0" w:color="000000"/>
            </w:tcBorders>
          </w:tcPr>
          <w:p w14:paraId="79271105" w14:textId="77777777" w:rsidR="00810E05" w:rsidRPr="000424DB" w:rsidRDefault="000D66C9">
            <w:pPr>
              <w:spacing w:before="34"/>
              <w:ind w:left="102"/>
              <w:rPr>
                <w:rFonts w:ascii="Arial" w:eastAsia="Arial" w:hAnsi="Arial" w:cs="Arial"/>
                <w:b/>
                <w:i/>
              </w:rPr>
            </w:pPr>
            <w:r w:rsidRPr="000424DB">
              <w:rPr>
                <w:rFonts w:ascii="Arial" w:eastAsia="Arial" w:hAnsi="Arial" w:cs="Arial"/>
                <w:b/>
                <w:i/>
              </w:rPr>
              <w:lastRenderedPageBreak/>
              <w:t>It</w:t>
            </w:r>
            <w:r w:rsidRPr="000424DB">
              <w:rPr>
                <w:rFonts w:ascii="Arial" w:eastAsia="Arial" w:hAnsi="Arial" w:cs="Arial"/>
                <w:b/>
                <w:i/>
                <w:spacing w:val="-1"/>
              </w:rPr>
              <w:t>e</w:t>
            </w:r>
            <w:r w:rsidRPr="000424DB">
              <w:rPr>
                <w:rFonts w:ascii="Arial" w:eastAsia="Arial" w:hAnsi="Arial" w:cs="Arial"/>
                <w:b/>
                <w:i/>
              </w:rPr>
              <w:t xml:space="preserve">m </w:t>
            </w:r>
            <w:r w:rsidR="00676BA7">
              <w:rPr>
                <w:rFonts w:ascii="Arial" w:eastAsia="Arial" w:hAnsi="Arial" w:cs="Arial"/>
                <w:b/>
                <w:i/>
              </w:rPr>
              <w:t>9</w:t>
            </w:r>
          </w:p>
          <w:p w14:paraId="6AC4ED2B" w14:textId="379B25B9" w:rsidR="00810E05" w:rsidRPr="000424DB" w:rsidRDefault="000D66C9">
            <w:pPr>
              <w:spacing w:before="48"/>
              <w:ind w:left="102"/>
              <w:rPr>
                <w:rFonts w:ascii="Arial" w:eastAsia="Arial" w:hAnsi="Arial" w:cs="Arial"/>
                <w:b/>
                <w:i/>
              </w:rPr>
            </w:pPr>
            <w:r w:rsidRPr="000424DB">
              <w:rPr>
                <w:rFonts w:ascii="Arial" w:eastAsia="Arial" w:hAnsi="Arial" w:cs="Arial"/>
                <w:b/>
                <w:i/>
                <w:spacing w:val="-1"/>
              </w:rPr>
              <w:t>S</w:t>
            </w:r>
            <w:r w:rsidRPr="000424DB">
              <w:rPr>
                <w:rFonts w:ascii="Arial" w:eastAsia="Arial" w:hAnsi="Arial" w:cs="Arial"/>
                <w:b/>
                <w:i/>
              </w:rPr>
              <w:t>p</w:t>
            </w:r>
            <w:r w:rsidRPr="000424DB">
              <w:rPr>
                <w:rFonts w:ascii="Arial" w:eastAsia="Arial" w:hAnsi="Arial" w:cs="Arial"/>
                <w:b/>
                <w:i/>
                <w:spacing w:val="1"/>
              </w:rPr>
              <w:t>o</w:t>
            </w:r>
            <w:r w:rsidRPr="000424DB">
              <w:rPr>
                <w:rFonts w:ascii="Arial" w:eastAsia="Arial" w:hAnsi="Arial" w:cs="Arial"/>
                <w:b/>
                <w:i/>
              </w:rPr>
              <w:t>n</w:t>
            </w:r>
            <w:r w:rsidRPr="000424DB">
              <w:rPr>
                <w:rFonts w:ascii="Arial" w:eastAsia="Arial" w:hAnsi="Arial" w:cs="Arial"/>
                <w:b/>
                <w:i/>
                <w:spacing w:val="1"/>
              </w:rPr>
              <w:t>s</w:t>
            </w:r>
            <w:r w:rsidRPr="000424DB">
              <w:rPr>
                <w:rFonts w:ascii="Arial" w:eastAsia="Arial" w:hAnsi="Arial" w:cs="Arial"/>
                <w:b/>
                <w:i/>
              </w:rPr>
              <w:t>or</w:t>
            </w:r>
            <w:r w:rsidR="00BE5E4F">
              <w:rPr>
                <w:rFonts w:ascii="Arial" w:eastAsia="Arial" w:hAnsi="Arial" w:cs="Arial"/>
                <w:b/>
                <w:i/>
              </w:rPr>
              <w:t xml:space="preserve"> Details</w:t>
            </w:r>
          </w:p>
          <w:p w14:paraId="1FCB6A4F" w14:textId="5602F895" w:rsidR="00810E05" w:rsidRPr="000424DB" w:rsidRDefault="000D66C9">
            <w:pPr>
              <w:spacing w:before="51"/>
              <w:ind w:left="102"/>
              <w:rPr>
                <w:rFonts w:ascii="Arial" w:eastAsia="Arial" w:hAnsi="Arial" w:cs="Arial"/>
                <w:b/>
                <w:i/>
              </w:rPr>
            </w:pPr>
            <w:r w:rsidRPr="000424DB">
              <w:rPr>
                <w:rFonts w:ascii="Arial" w:eastAsia="Arial" w:hAnsi="Arial" w:cs="Arial"/>
                <w:b/>
                <w:i/>
                <w:spacing w:val="2"/>
              </w:rPr>
              <w:t>f</w:t>
            </w:r>
            <w:r w:rsidRPr="000424DB">
              <w:rPr>
                <w:rFonts w:ascii="Arial" w:eastAsia="Arial" w:hAnsi="Arial" w:cs="Arial"/>
                <w:b/>
                <w:i/>
              </w:rPr>
              <w:t>or</w:t>
            </w:r>
            <w:r w:rsidRPr="000424DB">
              <w:rPr>
                <w:rFonts w:ascii="Arial" w:eastAsia="Arial" w:hAnsi="Arial" w:cs="Arial"/>
                <w:b/>
                <w:i/>
                <w:spacing w:val="-2"/>
              </w:rPr>
              <w:t xml:space="preserve"> </w:t>
            </w:r>
            <w:r w:rsidRPr="000424DB">
              <w:rPr>
                <w:rFonts w:ascii="Arial" w:eastAsia="Arial" w:hAnsi="Arial" w:cs="Arial"/>
                <w:b/>
                <w:i/>
              </w:rPr>
              <w:t>Not</w:t>
            </w:r>
            <w:r w:rsidRPr="000424DB">
              <w:rPr>
                <w:rFonts w:ascii="Arial" w:eastAsia="Arial" w:hAnsi="Arial" w:cs="Arial"/>
                <w:b/>
                <w:i/>
                <w:spacing w:val="-1"/>
              </w:rPr>
              <w:t>i</w:t>
            </w:r>
            <w:r w:rsidRPr="000424DB">
              <w:rPr>
                <w:rFonts w:ascii="Arial" w:eastAsia="Arial" w:hAnsi="Arial" w:cs="Arial"/>
                <w:b/>
                <w:i/>
                <w:spacing w:val="3"/>
              </w:rPr>
              <w:t>c</w:t>
            </w:r>
            <w:r w:rsidRPr="000424DB">
              <w:rPr>
                <w:rFonts w:ascii="Arial" w:eastAsia="Arial" w:hAnsi="Arial" w:cs="Arial"/>
                <w:b/>
                <w:i/>
              </w:rPr>
              <w:t>es</w:t>
            </w:r>
          </w:p>
        </w:tc>
        <w:tc>
          <w:tcPr>
            <w:tcW w:w="6866" w:type="dxa"/>
            <w:tcBorders>
              <w:top w:val="single" w:sz="5" w:space="0" w:color="000000"/>
              <w:left w:val="single" w:sz="5" w:space="0" w:color="000000"/>
              <w:bottom w:val="single" w:sz="5" w:space="0" w:color="000000"/>
              <w:right w:val="single" w:sz="5" w:space="0" w:color="000000"/>
            </w:tcBorders>
          </w:tcPr>
          <w:p w14:paraId="3561216F" w14:textId="77777777" w:rsidR="004034A8" w:rsidRDefault="000D66C9" w:rsidP="000424DB">
            <w:pPr>
              <w:spacing w:before="34"/>
              <w:ind w:left="102" w:right="1049"/>
              <w:rPr>
                <w:rFonts w:ascii="Arial" w:eastAsia="Arial" w:hAnsi="Arial" w:cs="Arial"/>
              </w:rPr>
            </w:pPr>
            <w:r w:rsidRPr="00B26E0F">
              <w:rPr>
                <w:rFonts w:ascii="Arial" w:eastAsia="Arial" w:hAnsi="Arial" w:cs="Arial"/>
              </w:rPr>
              <w:t>[I</w:t>
            </w:r>
            <w:r w:rsidRPr="00B26E0F">
              <w:rPr>
                <w:rFonts w:ascii="Arial" w:eastAsia="Arial" w:hAnsi="Arial" w:cs="Arial"/>
                <w:spacing w:val="-1"/>
              </w:rPr>
              <w:t>n</w:t>
            </w:r>
            <w:r w:rsidRPr="00B26E0F">
              <w:rPr>
                <w:rFonts w:ascii="Arial" w:eastAsia="Arial" w:hAnsi="Arial" w:cs="Arial"/>
                <w:spacing w:val="1"/>
              </w:rPr>
              <w:t>s</w:t>
            </w:r>
            <w:r w:rsidRPr="00B26E0F">
              <w:rPr>
                <w:rFonts w:ascii="Arial" w:eastAsia="Arial" w:hAnsi="Arial" w:cs="Arial"/>
              </w:rPr>
              <w:t>ert</w:t>
            </w:r>
            <w:r w:rsidRPr="00B26E0F">
              <w:rPr>
                <w:rFonts w:ascii="Arial" w:eastAsia="Arial" w:hAnsi="Arial" w:cs="Arial"/>
                <w:spacing w:val="-6"/>
              </w:rPr>
              <w:t xml:space="preserve"> </w:t>
            </w:r>
            <w:r w:rsidRPr="00B26E0F">
              <w:rPr>
                <w:rFonts w:ascii="Arial" w:eastAsia="Arial" w:hAnsi="Arial" w:cs="Arial"/>
              </w:rPr>
              <w:t>Na</w:t>
            </w:r>
            <w:r w:rsidRPr="00B26E0F">
              <w:rPr>
                <w:rFonts w:ascii="Arial" w:eastAsia="Arial" w:hAnsi="Arial" w:cs="Arial"/>
                <w:spacing w:val="4"/>
              </w:rPr>
              <w:t>m</w:t>
            </w:r>
            <w:r w:rsidRPr="00B26E0F">
              <w:rPr>
                <w:rFonts w:ascii="Arial" w:eastAsia="Arial" w:hAnsi="Arial" w:cs="Arial"/>
              </w:rPr>
              <w:t>e,</w:t>
            </w:r>
            <w:r w:rsidRPr="00B26E0F">
              <w:rPr>
                <w:rFonts w:ascii="Arial" w:eastAsia="Arial" w:hAnsi="Arial" w:cs="Arial"/>
                <w:spacing w:val="-7"/>
              </w:rPr>
              <w:t xml:space="preserve"> </w:t>
            </w:r>
            <w:r w:rsidRPr="00B26E0F">
              <w:rPr>
                <w:rFonts w:ascii="Arial" w:eastAsia="Arial" w:hAnsi="Arial" w:cs="Arial"/>
                <w:spacing w:val="-1"/>
              </w:rPr>
              <w:t>S</w:t>
            </w:r>
            <w:r w:rsidRPr="00B26E0F">
              <w:rPr>
                <w:rFonts w:ascii="Arial" w:eastAsia="Arial" w:hAnsi="Arial" w:cs="Arial"/>
              </w:rPr>
              <w:t>tr</w:t>
            </w:r>
            <w:r w:rsidRPr="00B26E0F">
              <w:rPr>
                <w:rFonts w:ascii="Arial" w:eastAsia="Arial" w:hAnsi="Arial" w:cs="Arial"/>
                <w:spacing w:val="2"/>
              </w:rPr>
              <w:t>e</w:t>
            </w:r>
            <w:r w:rsidRPr="00B26E0F">
              <w:rPr>
                <w:rFonts w:ascii="Arial" w:eastAsia="Arial" w:hAnsi="Arial" w:cs="Arial"/>
              </w:rPr>
              <w:t>et</w:t>
            </w:r>
            <w:r w:rsidRPr="00B26E0F">
              <w:rPr>
                <w:rFonts w:ascii="Arial" w:eastAsia="Arial" w:hAnsi="Arial" w:cs="Arial"/>
                <w:spacing w:val="-6"/>
              </w:rPr>
              <w:t xml:space="preserve"> </w:t>
            </w:r>
            <w:r w:rsidRPr="00B26E0F">
              <w:rPr>
                <w:rFonts w:ascii="Arial" w:eastAsia="Arial" w:hAnsi="Arial" w:cs="Arial"/>
                <w:spacing w:val="2"/>
              </w:rPr>
              <w:t>a</w:t>
            </w:r>
            <w:r w:rsidRPr="00B26E0F">
              <w:rPr>
                <w:rFonts w:ascii="Arial" w:eastAsia="Arial" w:hAnsi="Arial" w:cs="Arial"/>
              </w:rPr>
              <w:t>d</w:t>
            </w:r>
            <w:r w:rsidRPr="00B26E0F">
              <w:rPr>
                <w:rFonts w:ascii="Arial" w:eastAsia="Arial" w:hAnsi="Arial" w:cs="Arial"/>
                <w:spacing w:val="-1"/>
              </w:rPr>
              <w:t>d</w:t>
            </w:r>
            <w:r w:rsidRPr="00B26E0F">
              <w:rPr>
                <w:rFonts w:ascii="Arial" w:eastAsia="Arial" w:hAnsi="Arial" w:cs="Arial"/>
                <w:spacing w:val="1"/>
              </w:rPr>
              <w:t>r</w:t>
            </w:r>
            <w:r w:rsidRPr="00B26E0F">
              <w:rPr>
                <w:rFonts w:ascii="Arial" w:eastAsia="Arial" w:hAnsi="Arial" w:cs="Arial"/>
                <w:spacing w:val="2"/>
              </w:rPr>
              <w:t>e</w:t>
            </w:r>
            <w:r w:rsidRPr="00B26E0F">
              <w:rPr>
                <w:rFonts w:ascii="Arial" w:eastAsia="Arial" w:hAnsi="Arial" w:cs="Arial"/>
                <w:spacing w:val="1"/>
              </w:rPr>
              <w:t>ss</w:t>
            </w:r>
            <w:r w:rsidRPr="00B26E0F">
              <w:rPr>
                <w:rFonts w:ascii="Arial" w:eastAsia="Arial" w:hAnsi="Arial" w:cs="Arial"/>
              </w:rPr>
              <w:t>,</w:t>
            </w:r>
            <w:r w:rsidRPr="00B26E0F">
              <w:rPr>
                <w:rFonts w:ascii="Arial" w:eastAsia="Arial" w:hAnsi="Arial" w:cs="Arial"/>
                <w:spacing w:val="-8"/>
              </w:rPr>
              <w:t xml:space="preserve"> </w:t>
            </w:r>
            <w:r w:rsidRPr="00B26E0F">
              <w:rPr>
                <w:rFonts w:ascii="Arial" w:eastAsia="Arial" w:hAnsi="Arial" w:cs="Arial"/>
                <w:spacing w:val="-1"/>
              </w:rPr>
              <w:t>P</w:t>
            </w:r>
            <w:r w:rsidRPr="00B26E0F">
              <w:rPr>
                <w:rFonts w:ascii="Arial" w:eastAsia="Arial" w:hAnsi="Arial" w:cs="Arial"/>
              </w:rPr>
              <w:t>o</w:t>
            </w:r>
            <w:r w:rsidRPr="00B26E0F">
              <w:rPr>
                <w:rFonts w:ascii="Arial" w:eastAsia="Arial" w:hAnsi="Arial" w:cs="Arial"/>
                <w:spacing w:val="1"/>
              </w:rPr>
              <w:t>s</w:t>
            </w:r>
            <w:r w:rsidRPr="00B26E0F">
              <w:rPr>
                <w:rFonts w:ascii="Arial" w:eastAsia="Arial" w:hAnsi="Arial" w:cs="Arial"/>
              </w:rPr>
              <w:t>tal</w:t>
            </w:r>
            <w:r w:rsidRPr="00B26E0F">
              <w:rPr>
                <w:rFonts w:ascii="Arial" w:eastAsia="Arial" w:hAnsi="Arial" w:cs="Arial"/>
                <w:spacing w:val="-6"/>
              </w:rPr>
              <w:t xml:space="preserve"> </w:t>
            </w:r>
            <w:r w:rsidRPr="00B26E0F">
              <w:rPr>
                <w:rFonts w:ascii="Arial" w:eastAsia="Arial" w:hAnsi="Arial" w:cs="Arial"/>
                <w:spacing w:val="-1"/>
              </w:rPr>
              <w:t>A</w:t>
            </w:r>
            <w:r w:rsidRPr="00B26E0F">
              <w:rPr>
                <w:rFonts w:ascii="Arial" w:eastAsia="Arial" w:hAnsi="Arial" w:cs="Arial"/>
                <w:spacing w:val="2"/>
              </w:rPr>
              <w:t>d</w:t>
            </w:r>
            <w:r w:rsidRPr="00B26E0F">
              <w:rPr>
                <w:rFonts w:ascii="Arial" w:eastAsia="Arial" w:hAnsi="Arial" w:cs="Arial"/>
              </w:rPr>
              <w:t>dre</w:t>
            </w:r>
            <w:r w:rsidRPr="00B26E0F">
              <w:rPr>
                <w:rFonts w:ascii="Arial" w:eastAsia="Arial" w:hAnsi="Arial" w:cs="Arial"/>
                <w:spacing w:val="1"/>
              </w:rPr>
              <w:t>s</w:t>
            </w:r>
            <w:r w:rsidRPr="00B26E0F">
              <w:rPr>
                <w:rFonts w:ascii="Arial" w:eastAsia="Arial" w:hAnsi="Arial" w:cs="Arial"/>
              </w:rPr>
              <w:t>s</w:t>
            </w:r>
            <w:r w:rsidRPr="00B26E0F">
              <w:rPr>
                <w:rFonts w:ascii="Arial" w:eastAsia="Arial" w:hAnsi="Arial" w:cs="Arial"/>
                <w:spacing w:val="-6"/>
              </w:rPr>
              <w:t xml:space="preserve"> </w:t>
            </w:r>
            <w:r w:rsidRPr="00B26E0F">
              <w:rPr>
                <w:rFonts w:ascii="Arial" w:eastAsia="Arial" w:hAnsi="Arial" w:cs="Arial"/>
              </w:rPr>
              <w:t>a</w:t>
            </w:r>
            <w:r w:rsidRPr="00B26E0F">
              <w:rPr>
                <w:rFonts w:ascii="Arial" w:eastAsia="Arial" w:hAnsi="Arial" w:cs="Arial"/>
                <w:spacing w:val="-1"/>
              </w:rPr>
              <w:t>n</w:t>
            </w:r>
            <w:r w:rsidRPr="00B26E0F">
              <w:rPr>
                <w:rFonts w:ascii="Arial" w:eastAsia="Arial" w:hAnsi="Arial" w:cs="Arial"/>
              </w:rPr>
              <w:t>d</w:t>
            </w:r>
            <w:r w:rsidRPr="00B26E0F">
              <w:rPr>
                <w:rFonts w:ascii="Arial" w:eastAsia="Arial" w:hAnsi="Arial" w:cs="Arial"/>
                <w:spacing w:val="-1"/>
              </w:rPr>
              <w:t xml:space="preserve"> </w:t>
            </w:r>
            <w:r w:rsidR="004034A8">
              <w:rPr>
                <w:rFonts w:ascii="Arial" w:eastAsia="Arial" w:hAnsi="Arial" w:cs="Arial"/>
                <w:spacing w:val="2"/>
              </w:rPr>
              <w:t>Phone</w:t>
            </w:r>
            <w:r w:rsidRPr="00B26E0F">
              <w:rPr>
                <w:rFonts w:ascii="Arial" w:eastAsia="Arial" w:hAnsi="Arial" w:cs="Arial"/>
              </w:rPr>
              <w:t xml:space="preserve">] </w:t>
            </w:r>
          </w:p>
          <w:p w14:paraId="59BA0A86" w14:textId="279C61D0" w:rsidR="00810E05" w:rsidRPr="00B26E0F" w:rsidRDefault="000D66C9" w:rsidP="000424DB">
            <w:pPr>
              <w:spacing w:before="34"/>
              <w:ind w:left="102" w:right="1049"/>
              <w:rPr>
                <w:rFonts w:ascii="Arial" w:eastAsia="Arial" w:hAnsi="Arial" w:cs="Arial"/>
              </w:rPr>
            </w:pPr>
            <w:r w:rsidRPr="00B26E0F">
              <w:rPr>
                <w:rFonts w:ascii="Arial" w:eastAsia="Arial" w:hAnsi="Arial" w:cs="Arial"/>
                <w:spacing w:val="-1"/>
              </w:rPr>
              <w:t>S</w:t>
            </w:r>
            <w:r w:rsidRPr="00B26E0F">
              <w:rPr>
                <w:rFonts w:ascii="Arial" w:eastAsia="Arial" w:hAnsi="Arial" w:cs="Arial"/>
              </w:rPr>
              <w:t>tre</w:t>
            </w:r>
            <w:r w:rsidRPr="00B26E0F">
              <w:rPr>
                <w:rFonts w:ascii="Arial" w:eastAsia="Arial" w:hAnsi="Arial" w:cs="Arial"/>
                <w:spacing w:val="-1"/>
              </w:rPr>
              <w:t>e</w:t>
            </w:r>
            <w:r w:rsidRPr="00B26E0F">
              <w:rPr>
                <w:rFonts w:ascii="Arial" w:eastAsia="Arial" w:hAnsi="Arial" w:cs="Arial"/>
              </w:rPr>
              <w:t>t</w:t>
            </w:r>
            <w:r w:rsidRPr="00B26E0F">
              <w:rPr>
                <w:rFonts w:ascii="Arial" w:eastAsia="Arial" w:hAnsi="Arial" w:cs="Arial"/>
                <w:spacing w:val="-3"/>
              </w:rPr>
              <w:t xml:space="preserve"> </w:t>
            </w:r>
            <w:r w:rsidRPr="00B26E0F">
              <w:rPr>
                <w:rFonts w:ascii="Arial" w:eastAsia="Arial" w:hAnsi="Arial" w:cs="Arial"/>
                <w:spacing w:val="-1"/>
              </w:rPr>
              <w:t>A</w:t>
            </w:r>
            <w:r w:rsidRPr="00B26E0F">
              <w:rPr>
                <w:rFonts w:ascii="Arial" w:eastAsia="Arial" w:hAnsi="Arial" w:cs="Arial"/>
                <w:spacing w:val="2"/>
              </w:rPr>
              <w:t>d</w:t>
            </w:r>
            <w:r w:rsidRPr="00B26E0F">
              <w:rPr>
                <w:rFonts w:ascii="Arial" w:eastAsia="Arial" w:hAnsi="Arial" w:cs="Arial"/>
              </w:rPr>
              <w:t>dre</w:t>
            </w:r>
            <w:r w:rsidRPr="00B26E0F">
              <w:rPr>
                <w:rFonts w:ascii="Arial" w:eastAsia="Arial" w:hAnsi="Arial" w:cs="Arial"/>
                <w:spacing w:val="1"/>
              </w:rPr>
              <w:t>ss</w:t>
            </w:r>
            <w:r w:rsidRPr="00B26E0F">
              <w:rPr>
                <w:rFonts w:ascii="Arial" w:eastAsia="Arial" w:hAnsi="Arial" w:cs="Arial"/>
              </w:rPr>
              <w:t>:</w:t>
            </w:r>
          </w:p>
          <w:p w14:paraId="5132AEDD" w14:textId="77777777" w:rsidR="00B26E0F" w:rsidRDefault="000D66C9" w:rsidP="000424DB">
            <w:pPr>
              <w:spacing w:before="24"/>
              <w:ind w:left="102" w:right="4428"/>
              <w:rPr>
                <w:rFonts w:ascii="Arial" w:eastAsia="Arial" w:hAnsi="Arial" w:cs="Arial"/>
              </w:rPr>
            </w:pPr>
            <w:r w:rsidRPr="00B26E0F">
              <w:rPr>
                <w:rFonts w:ascii="Arial" w:eastAsia="Arial" w:hAnsi="Arial" w:cs="Arial"/>
                <w:spacing w:val="-1"/>
              </w:rPr>
              <w:t>P</w:t>
            </w:r>
            <w:r w:rsidRPr="00B26E0F">
              <w:rPr>
                <w:rFonts w:ascii="Arial" w:eastAsia="Arial" w:hAnsi="Arial" w:cs="Arial"/>
              </w:rPr>
              <w:t>o</w:t>
            </w:r>
            <w:r w:rsidRPr="00B26E0F">
              <w:rPr>
                <w:rFonts w:ascii="Arial" w:eastAsia="Arial" w:hAnsi="Arial" w:cs="Arial"/>
                <w:spacing w:val="1"/>
              </w:rPr>
              <w:t>s</w:t>
            </w:r>
            <w:r w:rsidRPr="00B26E0F">
              <w:rPr>
                <w:rFonts w:ascii="Arial" w:eastAsia="Arial" w:hAnsi="Arial" w:cs="Arial"/>
              </w:rPr>
              <w:t>t</w:t>
            </w:r>
            <w:r w:rsidRPr="00B26E0F">
              <w:rPr>
                <w:rFonts w:ascii="Arial" w:eastAsia="Arial" w:hAnsi="Arial" w:cs="Arial"/>
                <w:spacing w:val="2"/>
              </w:rPr>
              <w:t>a</w:t>
            </w:r>
            <w:r w:rsidRPr="00B26E0F">
              <w:rPr>
                <w:rFonts w:ascii="Arial" w:eastAsia="Arial" w:hAnsi="Arial" w:cs="Arial"/>
              </w:rPr>
              <w:t>l</w:t>
            </w:r>
            <w:r w:rsidRPr="00B26E0F">
              <w:rPr>
                <w:rFonts w:ascii="Arial" w:eastAsia="Arial" w:hAnsi="Arial" w:cs="Arial"/>
                <w:spacing w:val="-7"/>
              </w:rPr>
              <w:t xml:space="preserve"> </w:t>
            </w:r>
            <w:r w:rsidRPr="00B26E0F">
              <w:rPr>
                <w:rFonts w:ascii="Arial" w:eastAsia="Arial" w:hAnsi="Arial" w:cs="Arial"/>
                <w:spacing w:val="1"/>
              </w:rPr>
              <w:t>A</w:t>
            </w:r>
            <w:r w:rsidRPr="00B26E0F">
              <w:rPr>
                <w:rFonts w:ascii="Arial" w:eastAsia="Arial" w:hAnsi="Arial" w:cs="Arial"/>
              </w:rPr>
              <w:t>d</w:t>
            </w:r>
            <w:r w:rsidRPr="00B26E0F">
              <w:rPr>
                <w:rFonts w:ascii="Arial" w:eastAsia="Arial" w:hAnsi="Arial" w:cs="Arial"/>
                <w:spacing w:val="-1"/>
              </w:rPr>
              <w:t>d</w:t>
            </w:r>
            <w:r w:rsidRPr="00B26E0F">
              <w:rPr>
                <w:rFonts w:ascii="Arial" w:eastAsia="Arial" w:hAnsi="Arial" w:cs="Arial"/>
                <w:spacing w:val="1"/>
              </w:rPr>
              <w:t>r</w:t>
            </w:r>
            <w:r w:rsidRPr="00B26E0F">
              <w:rPr>
                <w:rFonts w:ascii="Arial" w:eastAsia="Arial" w:hAnsi="Arial" w:cs="Arial"/>
              </w:rPr>
              <w:t>e</w:t>
            </w:r>
            <w:r w:rsidRPr="00B26E0F">
              <w:rPr>
                <w:rFonts w:ascii="Arial" w:eastAsia="Arial" w:hAnsi="Arial" w:cs="Arial"/>
                <w:spacing w:val="1"/>
              </w:rPr>
              <w:t>ss</w:t>
            </w:r>
            <w:r w:rsidRPr="00B26E0F">
              <w:rPr>
                <w:rFonts w:ascii="Arial" w:eastAsia="Arial" w:hAnsi="Arial" w:cs="Arial"/>
              </w:rPr>
              <w:t xml:space="preserve">: </w:t>
            </w:r>
          </w:p>
          <w:p w14:paraId="206B3B9D" w14:textId="77777777" w:rsidR="00810E05" w:rsidRPr="00B26E0F" w:rsidRDefault="000D66C9" w:rsidP="000424DB">
            <w:pPr>
              <w:spacing w:before="24"/>
              <w:ind w:left="102" w:right="4428"/>
              <w:rPr>
                <w:rFonts w:ascii="Arial" w:eastAsia="Arial" w:hAnsi="Arial" w:cs="Arial"/>
              </w:rPr>
            </w:pPr>
            <w:r w:rsidRPr="00B26E0F">
              <w:rPr>
                <w:rFonts w:ascii="Arial" w:eastAsia="Arial" w:hAnsi="Arial" w:cs="Arial"/>
                <w:spacing w:val="-1"/>
              </w:rPr>
              <w:t>A</w:t>
            </w:r>
            <w:r w:rsidRPr="00B26E0F">
              <w:rPr>
                <w:rFonts w:ascii="Arial" w:eastAsia="Arial" w:hAnsi="Arial" w:cs="Arial"/>
              </w:rPr>
              <w:t>tt</w:t>
            </w:r>
            <w:r w:rsidRPr="00B26E0F">
              <w:rPr>
                <w:rFonts w:ascii="Arial" w:eastAsia="Arial" w:hAnsi="Arial" w:cs="Arial"/>
                <w:spacing w:val="1"/>
              </w:rPr>
              <w:t>e</w:t>
            </w:r>
            <w:r w:rsidRPr="00B26E0F">
              <w:rPr>
                <w:rFonts w:ascii="Arial" w:eastAsia="Arial" w:hAnsi="Arial" w:cs="Arial"/>
              </w:rPr>
              <w:t>nt</w:t>
            </w:r>
            <w:r w:rsidRPr="00B26E0F">
              <w:rPr>
                <w:rFonts w:ascii="Arial" w:eastAsia="Arial" w:hAnsi="Arial" w:cs="Arial"/>
                <w:spacing w:val="1"/>
              </w:rPr>
              <w:t>i</w:t>
            </w:r>
            <w:r w:rsidRPr="00B26E0F">
              <w:rPr>
                <w:rFonts w:ascii="Arial" w:eastAsia="Arial" w:hAnsi="Arial" w:cs="Arial"/>
              </w:rPr>
              <w:t>o</w:t>
            </w:r>
            <w:r w:rsidRPr="00B26E0F">
              <w:rPr>
                <w:rFonts w:ascii="Arial" w:eastAsia="Arial" w:hAnsi="Arial" w:cs="Arial"/>
                <w:spacing w:val="-1"/>
              </w:rPr>
              <w:t>n</w:t>
            </w:r>
            <w:r w:rsidRPr="00B26E0F">
              <w:rPr>
                <w:rFonts w:ascii="Arial" w:eastAsia="Arial" w:hAnsi="Arial" w:cs="Arial"/>
              </w:rPr>
              <w:t>:</w:t>
            </w:r>
          </w:p>
          <w:p w14:paraId="4CDABC05" w14:textId="77777777" w:rsidR="00D54D6E" w:rsidRPr="00B26E0F" w:rsidRDefault="00D54D6E" w:rsidP="000424DB">
            <w:pPr>
              <w:ind w:left="102"/>
              <w:rPr>
                <w:rFonts w:ascii="Arial" w:eastAsia="Arial" w:hAnsi="Arial" w:cs="Arial"/>
              </w:rPr>
            </w:pPr>
            <w:r w:rsidRPr="00B26E0F">
              <w:rPr>
                <w:rFonts w:ascii="Arial" w:eastAsia="Arial" w:hAnsi="Arial" w:cs="Arial"/>
              </w:rPr>
              <w:t xml:space="preserve">Phone: </w:t>
            </w:r>
          </w:p>
          <w:p w14:paraId="7E6BD851" w14:textId="77777777" w:rsidR="00810E05" w:rsidRPr="00B26E0F" w:rsidRDefault="000D66C9" w:rsidP="000424DB">
            <w:pPr>
              <w:ind w:left="102"/>
              <w:rPr>
                <w:rFonts w:ascii="Arial" w:eastAsia="Arial" w:hAnsi="Arial" w:cs="Arial"/>
              </w:rPr>
            </w:pPr>
            <w:r w:rsidRPr="00B26E0F">
              <w:rPr>
                <w:rFonts w:ascii="Arial" w:eastAsia="Arial" w:hAnsi="Arial" w:cs="Arial"/>
              </w:rPr>
              <w:t>Fa</w:t>
            </w:r>
            <w:r w:rsidRPr="00B26E0F">
              <w:rPr>
                <w:rFonts w:ascii="Arial" w:eastAsia="Arial" w:hAnsi="Arial" w:cs="Arial"/>
                <w:spacing w:val="1"/>
              </w:rPr>
              <w:t>x</w:t>
            </w:r>
            <w:r w:rsidRPr="00B26E0F">
              <w:rPr>
                <w:rFonts w:ascii="Arial" w:eastAsia="Arial" w:hAnsi="Arial" w:cs="Arial"/>
              </w:rPr>
              <w:t>:</w:t>
            </w:r>
          </w:p>
          <w:p w14:paraId="0A5686BA" w14:textId="77777777" w:rsidR="00D54D6E" w:rsidRPr="00B26E0F" w:rsidRDefault="00D54D6E" w:rsidP="000424DB">
            <w:pPr>
              <w:ind w:left="102"/>
              <w:rPr>
                <w:rFonts w:ascii="Arial" w:eastAsia="Arial" w:hAnsi="Arial" w:cs="Arial"/>
              </w:rPr>
            </w:pPr>
            <w:r w:rsidRPr="00B26E0F">
              <w:rPr>
                <w:rFonts w:ascii="Arial" w:eastAsia="Arial" w:hAnsi="Arial" w:cs="Arial"/>
              </w:rPr>
              <w:t>Email:</w:t>
            </w:r>
          </w:p>
        </w:tc>
      </w:tr>
      <w:bookmarkEnd w:id="1"/>
    </w:tbl>
    <w:p w14:paraId="781C33C9" w14:textId="77777777" w:rsidR="001C7DE4" w:rsidRDefault="001C7DE4"/>
    <w:sectPr w:rsidR="001C7DE4">
      <w:headerReference w:type="default" r:id="rId14"/>
      <w:footerReference w:type="default" r:id="rId15"/>
      <w:pgSz w:w="11920" w:h="16840"/>
      <w:pgMar w:top="760" w:right="1320" w:bottom="280" w:left="1240" w:header="0" w:footer="4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38CA5B" w14:textId="77777777" w:rsidR="002B0E83" w:rsidRDefault="002B0E83">
      <w:r>
        <w:separator/>
      </w:r>
    </w:p>
  </w:endnote>
  <w:endnote w:type="continuationSeparator" w:id="0">
    <w:p w14:paraId="3BD4B95F" w14:textId="77777777" w:rsidR="002B0E83" w:rsidRDefault="002B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873372"/>
      <w:docPartObj>
        <w:docPartGallery w:val="Page Numbers (Bottom of Page)"/>
        <w:docPartUnique/>
      </w:docPartObj>
    </w:sdtPr>
    <w:sdtEndPr>
      <w:rPr>
        <w:rFonts w:ascii="Arial" w:hAnsi="Arial" w:cs="Arial"/>
        <w:noProof/>
      </w:rPr>
    </w:sdtEndPr>
    <w:sdtContent>
      <w:p w14:paraId="71BB9261" w14:textId="77777777" w:rsidR="001A1AE7" w:rsidRPr="002E47AB" w:rsidRDefault="001A1AE7">
        <w:pPr>
          <w:pStyle w:val="Footer"/>
          <w:jc w:val="right"/>
          <w:rPr>
            <w:rFonts w:ascii="Arial" w:hAnsi="Arial" w:cs="Arial"/>
          </w:rPr>
        </w:pPr>
        <w:r w:rsidRPr="002E47AB">
          <w:rPr>
            <w:rFonts w:ascii="Arial" w:hAnsi="Arial" w:cs="Arial"/>
          </w:rPr>
          <w:fldChar w:fldCharType="begin"/>
        </w:r>
        <w:r w:rsidRPr="002E47AB">
          <w:rPr>
            <w:rFonts w:ascii="Arial" w:hAnsi="Arial" w:cs="Arial"/>
          </w:rPr>
          <w:instrText xml:space="preserve"> PAGE   \* MERGEFORMAT </w:instrText>
        </w:r>
        <w:r w:rsidRPr="002E47AB">
          <w:rPr>
            <w:rFonts w:ascii="Arial" w:hAnsi="Arial" w:cs="Arial"/>
          </w:rPr>
          <w:fldChar w:fldCharType="separate"/>
        </w:r>
        <w:r w:rsidR="005E067C">
          <w:rPr>
            <w:rFonts w:ascii="Arial" w:hAnsi="Arial" w:cs="Arial"/>
            <w:noProof/>
          </w:rPr>
          <w:t>4</w:t>
        </w:r>
        <w:r w:rsidRPr="002E47AB">
          <w:rPr>
            <w:rFonts w:ascii="Arial" w:hAnsi="Arial" w:cs="Arial"/>
            <w:noProof/>
          </w:rPr>
          <w:fldChar w:fldCharType="end"/>
        </w:r>
      </w:p>
    </w:sdtContent>
  </w:sdt>
  <w:p w14:paraId="43EB91F1" w14:textId="77777777" w:rsidR="001A1AE7" w:rsidRPr="000424DB" w:rsidRDefault="001A1AE7">
    <w:pPr>
      <w:spacing w:line="200" w:lineRule="exact"/>
      <w:rPr>
        <w:rFonts w:ascii="Arial" w:hAnsi="Arial" w:cs="Arial"/>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5A1C7" w14:textId="77777777" w:rsidR="001A1AE7" w:rsidRDefault="001A1AE7">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D2D5B" w14:textId="77777777" w:rsidR="002B0E83" w:rsidRDefault="002B0E83">
      <w:r>
        <w:separator/>
      </w:r>
    </w:p>
  </w:footnote>
  <w:footnote w:type="continuationSeparator" w:id="0">
    <w:p w14:paraId="338B7CC8" w14:textId="77777777" w:rsidR="002B0E83" w:rsidRDefault="002B0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757A8" w14:textId="77777777" w:rsidR="001A1AE7" w:rsidRDefault="001A1AE7">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612DA"/>
    <w:multiLevelType w:val="hybridMultilevel"/>
    <w:tmpl w:val="FBFA4056"/>
    <w:lvl w:ilvl="0" w:tplc="4ED8379E">
      <w:start w:val="1"/>
      <w:numFmt w:val="lowerRoman"/>
      <w:lvlText w:val="%1."/>
      <w:lvlJc w:val="left"/>
      <w:pPr>
        <w:ind w:left="3600" w:hanging="720"/>
      </w:pPr>
      <w:rPr>
        <w:rFonts w:hint="default"/>
      </w:rPr>
    </w:lvl>
    <w:lvl w:ilvl="1" w:tplc="0C090019" w:tentative="1">
      <w:start w:val="1"/>
      <w:numFmt w:val="lowerLetter"/>
      <w:lvlText w:val="%2."/>
      <w:lvlJc w:val="left"/>
      <w:pPr>
        <w:ind w:left="3960" w:hanging="360"/>
      </w:pPr>
    </w:lvl>
    <w:lvl w:ilvl="2" w:tplc="0C09001B" w:tentative="1">
      <w:start w:val="1"/>
      <w:numFmt w:val="lowerRoman"/>
      <w:lvlText w:val="%3."/>
      <w:lvlJc w:val="right"/>
      <w:pPr>
        <w:ind w:left="4680" w:hanging="180"/>
      </w:pPr>
    </w:lvl>
    <w:lvl w:ilvl="3" w:tplc="0C09000F" w:tentative="1">
      <w:start w:val="1"/>
      <w:numFmt w:val="decimal"/>
      <w:lvlText w:val="%4."/>
      <w:lvlJc w:val="left"/>
      <w:pPr>
        <w:ind w:left="5400" w:hanging="360"/>
      </w:pPr>
    </w:lvl>
    <w:lvl w:ilvl="4" w:tplc="0C090019" w:tentative="1">
      <w:start w:val="1"/>
      <w:numFmt w:val="lowerLetter"/>
      <w:lvlText w:val="%5."/>
      <w:lvlJc w:val="left"/>
      <w:pPr>
        <w:ind w:left="6120" w:hanging="360"/>
      </w:pPr>
    </w:lvl>
    <w:lvl w:ilvl="5" w:tplc="0C09001B" w:tentative="1">
      <w:start w:val="1"/>
      <w:numFmt w:val="lowerRoman"/>
      <w:lvlText w:val="%6."/>
      <w:lvlJc w:val="right"/>
      <w:pPr>
        <w:ind w:left="6840" w:hanging="180"/>
      </w:pPr>
    </w:lvl>
    <w:lvl w:ilvl="6" w:tplc="0C09000F" w:tentative="1">
      <w:start w:val="1"/>
      <w:numFmt w:val="decimal"/>
      <w:lvlText w:val="%7."/>
      <w:lvlJc w:val="left"/>
      <w:pPr>
        <w:ind w:left="7560" w:hanging="360"/>
      </w:pPr>
    </w:lvl>
    <w:lvl w:ilvl="7" w:tplc="0C090019" w:tentative="1">
      <w:start w:val="1"/>
      <w:numFmt w:val="lowerLetter"/>
      <w:lvlText w:val="%8."/>
      <w:lvlJc w:val="left"/>
      <w:pPr>
        <w:ind w:left="8280" w:hanging="360"/>
      </w:pPr>
    </w:lvl>
    <w:lvl w:ilvl="8" w:tplc="0C09001B" w:tentative="1">
      <w:start w:val="1"/>
      <w:numFmt w:val="lowerRoman"/>
      <w:lvlText w:val="%9."/>
      <w:lvlJc w:val="right"/>
      <w:pPr>
        <w:ind w:left="9000" w:hanging="180"/>
      </w:pPr>
    </w:lvl>
  </w:abstractNum>
  <w:abstractNum w:abstractNumId="1" w15:restartNumberingAfterBreak="0">
    <w:nsid w:val="0B781F7C"/>
    <w:multiLevelType w:val="hybridMultilevel"/>
    <w:tmpl w:val="75D83E16"/>
    <w:lvl w:ilvl="0" w:tplc="3126CC1C">
      <w:start w:val="1"/>
      <w:numFmt w:val="decimal"/>
      <w:lvlText w:val="(%1)"/>
      <w:lvlJc w:val="left"/>
      <w:pPr>
        <w:ind w:left="502" w:hanging="360"/>
      </w:pPr>
      <w:rPr>
        <w:rFonts w:hint="default"/>
        <w:b/>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 w15:restartNumberingAfterBreak="0">
    <w:nsid w:val="116F111C"/>
    <w:multiLevelType w:val="hybridMultilevel"/>
    <w:tmpl w:val="46827940"/>
    <w:lvl w:ilvl="0" w:tplc="B39848F8">
      <w:start w:val="1"/>
      <w:numFmt w:val="lowerLetter"/>
      <w:lvlText w:val="(%1)"/>
      <w:lvlJc w:val="left"/>
      <w:pPr>
        <w:ind w:left="2260" w:hanging="360"/>
      </w:pPr>
      <w:rPr>
        <w:rFonts w:hint="default"/>
        <w:b w:val="0"/>
      </w:rPr>
    </w:lvl>
    <w:lvl w:ilvl="1" w:tplc="0C090019">
      <w:start w:val="1"/>
      <w:numFmt w:val="lowerLetter"/>
      <w:lvlText w:val="%2."/>
      <w:lvlJc w:val="left"/>
      <w:pPr>
        <w:ind w:left="2980" w:hanging="360"/>
      </w:pPr>
    </w:lvl>
    <w:lvl w:ilvl="2" w:tplc="0C09001B">
      <w:start w:val="1"/>
      <w:numFmt w:val="lowerRoman"/>
      <w:lvlText w:val="%3."/>
      <w:lvlJc w:val="right"/>
      <w:pPr>
        <w:ind w:left="3700" w:hanging="180"/>
      </w:pPr>
    </w:lvl>
    <w:lvl w:ilvl="3" w:tplc="0C09000F" w:tentative="1">
      <w:start w:val="1"/>
      <w:numFmt w:val="decimal"/>
      <w:lvlText w:val="%4."/>
      <w:lvlJc w:val="left"/>
      <w:pPr>
        <w:ind w:left="4420" w:hanging="360"/>
      </w:pPr>
    </w:lvl>
    <w:lvl w:ilvl="4" w:tplc="0C090019" w:tentative="1">
      <w:start w:val="1"/>
      <w:numFmt w:val="lowerLetter"/>
      <w:lvlText w:val="%5."/>
      <w:lvlJc w:val="left"/>
      <w:pPr>
        <w:ind w:left="5140" w:hanging="360"/>
      </w:pPr>
    </w:lvl>
    <w:lvl w:ilvl="5" w:tplc="0C09001B" w:tentative="1">
      <w:start w:val="1"/>
      <w:numFmt w:val="lowerRoman"/>
      <w:lvlText w:val="%6."/>
      <w:lvlJc w:val="right"/>
      <w:pPr>
        <w:ind w:left="5860" w:hanging="180"/>
      </w:pPr>
    </w:lvl>
    <w:lvl w:ilvl="6" w:tplc="0C09000F" w:tentative="1">
      <w:start w:val="1"/>
      <w:numFmt w:val="decimal"/>
      <w:lvlText w:val="%7."/>
      <w:lvlJc w:val="left"/>
      <w:pPr>
        <w:ind w:left="6580" w:hanging="360"/>
      </w:pPr>
    </w:lvl>
    <w:lvl w:ilvl="7" w:tplc="0C090019" w:tentative="1">
      <w:start w:val="1"/>
      <w:numFmt w:val="lowerLetter"/>
      <w:lvlText w:val="%8."/>
      <w:lvlJc w:val="left"/>
      <w:pPr>
        <w:ind w:left="7300" w:hanging="360"/>
      </w:pPr>
    </w:lvl>
    <w:lvl w:ilvl="8" w:tplc="0C09001B" w:tentative="1">
      <w:start w:val="1"/>
      <w:numFmt w:val="lowerRoman"/>
      <w:lvlText w:val="%9."/>
      <w:lvlJc w:val="right"/>
      <w:pPr>
        <w:ind w:left="8020" w:hanging="180"/>
      </w:pPr>
    </w:lvl>
  </w:abstractNum>
  <w:abstractNum w:abstractNumId="3" w15:restartNumberingAfterBreak="0">
    <w:nsid w:val="192601B5"/>
    <w:multiLevelType w:val="hybridMultilevel"/>
    <w:tmpl w:val="7B5E5004"/>
    <w:lvl w:ilvl="0" w:tplc="FADA05BC">
      <w:start w:val="1"/>
      <w:numFmt w:val="lowerLetter"/>
      <w:lvlText w:val="%1)"/>
      <w:lvlJc w:val="left"/>
      <w:pPr>
        <w:ind w:left="929" w:hanging="360"/>
      </w:pPr>
      <w:rPr>
        <w:rFonts w:eastAsiaTheme="minorHAnsi" w:hint="default"/>
        <w:i w:val="0"/>
      </w:rPr>
    </w:lvl>
    <w:lvl w:ilvl="1" w:tplc="0C090019" w:tentative="1">
      <w:start w:val="1"/>
      <w:numFmt w:val="lowerLetter"/>
      <w:lvlText w:val="%2."/>
      <w:lvlJc w:val="left"/>
      <w:pPr>
        <w:ind w:left="1649" w:hanging="360"/>
      </w:pPr>
    </w:lvl>
    <w:lvl w:ilvl="2" w:tplc="0C09001B" w:tentative="1">
      <w:start w:val="1"/>
      <w:numFmt w:val="lowerRoman"/>
      <w:lvlText w:val="%3."/>
      <w:lvlJc w:val="right"/>
      <w:pPr>
        <w:ind w:left="2369" w:hanging="180"/>
      </w:pPr>
    </w:lvl>
    <w:lvl w:ilvl="3" w:tplc="0C09000F" w:tentative="1">
      <w:start w:val="1"/>
      <w:numFmt w:val="decimal"/>
      <w:lvlText w:val="%4."/>
      <w:lvlJc w:val="left"/>
      <w:pPr>
        <w:ind w:left="3089" w:hanging="360"/>
      </w:pPr>
    </w:lvl>
    <w:lvl w:ilvl="4" w:tplc="0C090019" w:tentative="1">
      <w:start w:val="1"/>
      <w:numFmt w:val="lowerLetter"/>
      <w:lvlText w:val="%5."/>
      <w:lvlJc w:val="left"/>
      <w:pPr>
        <w:ind w:left="3809" w:hanging="360"/>
      </w:pPr>
    </w:lvl>
    <w:lvl w:ilvl="5" w:tplc="0C09001B" w:tentative="1">
      <w:start w:val="1"/>
      <w:numFmt w:val="lowerRoman"/>
      <w:lvlText w:val="%6."/>
      <w:lvlJc w:val="right"/>
      <w:pPr>
        <w:ind w:left="4529" w:hanging="180"/>
      </w:pPr>
    </w:lvl>
    <w:lvl w:ilvl="6" w:tplc="0C09000F" w:tentative="1">
      <w:start w:val="1"/>
      <w:numFmt w:val="decimal"/>
      <w:lvlText w:val="%7."/>
      <w:lvlJc w:val="left"/>
      <w:pPr>
        <w:ind w:left="5249" w:hanging="360"/>
      </w:pPr>
    </w:lvl>
    <w:lvl w:ilvl="7" w:tplc="0C090019" w:tentative="1">
      <w:start w:val="1"/>
      <w:numFmt w:val="lowerLetter"/>
      <w:lvlText w:val="%8."/>
      <w:lvlJc w:val="left"/>
      <w:pPr>
        <w:ind w:left="5969" w:hanging="360"/>
      </w:pPr>
    </w:lvl>
    <w:lvl w:ilvl="8" w:tplc="0C09001B" w:tentative="1">
      <w:start w:val="1"/>
      <w:numFmt w:val="lowerRoman"/>
      <w:lvlText w:val="%9."/>
      <w:lvlJc w:val="right"/>
      <w:pPr>
        <w:ind w:left="6689" w:hanging="180"/>
      </w:pPr>
    </w:lvl>
  </w:abstractNum>
  <w:abstractNum w:abstractNumId="4" w15:restartNumberingAfterBreak="0">
    <w:nsid w:val="1AA034DD"/>
    <w:multiLevelType w:val="hybridMultilevel"/>
    <w:tmpl w:val="3BA47B9E"/>
    <w:lvl w:ilvl="0" w:tplc="7F58BE62">
      <w:start w:val="1"/>
      <w:numFmt w:val="decimal"/>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5" w15:restartNumberingAfterBreak="0">
    <w:nsid w:val="2C57423E"/>
    <w:multiLevelType w:val="hybridMultilevel"/>
    <w:tmpl w:val="F1F6F9F2"/>
    <w:lvl w:ilvl="0" w:tplc="A1D2A874">
      <w:start w:val="1"/>
      <w:numFmt w:val="decimal"/>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6" w15:restartNumberingAfterBreak="0">
    <w:nsid w:val="360D4834"/>
    <w:multiLevelType w:val="hybridMultilevel"/>
    <w:tmpl w:val="68C02AA0"/>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AF75A10"/>
    <w:multiLevelType w:val="multilevel"/>
    <w:tmpl w:val="4A840B6E"/>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b/>
        <w:sz w:val="20"/>
        <w:szCs w:val="2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D631F0F"/>
    <w:multiLevelType w:val="multilevel"/>
    <w:tmpl w:val="BF4654CC"/>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sz w:val="20"/>
        <w:szCs w:val="20"/>
      </w:rPr>
    </w:lvl>
    <w:lvl w:ilvl="2">
      <w:start w:val="1"/>
      <w:numFmt w:val="decimal"/>
      <w:lvlText w:val="%1.%2.%3."/>
      <w:lvlJc w:val="left"/>
      <w:pPr>
        <w:ind w:left="122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4F87BAC"/>
    <w:multiLevelType w:val="multilevel"/>
    <w:tmpl w:val="B23AEE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9"/>
  </w:num>
  <w:num w:numId="2">
    <w:abstractNumId w:val="6"/>
  </w:num>
  <w:num w:numId="3">
    <w:abstractNumId w:val="2"/>
  </w:num>
  <w:num w:numId="4">
    <w:abstractNumId w:val="4"/>
  </w:num>
  <w:num w:numId="5">
    <w:abstractNumId w:val="5"/>
  </w:num>
  <w:num w:numId="6">
    <w:abstractNumId w:val="3"/>
  </w:num>
  <w:num w:numId="7">
    <w:abstractNumId w:val="1"/>
  </w:num>
  <w:num w:numId="8">
    <w:abstractNumId w:val="7"/>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E05"/>
    <w:rsid w:val="000424DB"/>
    <w:rsid w:val="00057877"/>
    <w:rsid w:val="0009324F"/>
    <w:rsid w:val="000B3C97"/>
    <w:rsid w:val="000D31C2"/>
    <w:rsid w:val="000D66C9"/>
    <w:rsid w:val="00132DA3"/>
    <w:rsid w:val="00160FBB"/>
    <w:rsid w:val="00180900"/>
    <w:rsid w:val="001A1AE7"/>
    <w:rsid w:val="001C747B"/>
    <w:rsid w:val="001C7DE4"/>
    <w:rsid w:val="0024587C"/>
    <w:rsid w:val="00265281"/>
    <w:rsid w:val="002B0E83"/>
    <w:rsid w:val="002E1376"/>
    <w:rsid w:val="002E47AB"/>
    <w:rsid w:val="00327735"/>
    <w:rsid w:val="003C22A5"/>
    <w:rsid w:val="004034A8"/>
    <w:rsid w:val="00427CC0"/>
    <w:rsid w:val="004415A0"/>
    <w:rsid w:val="004B4990"/>
    <w:rsid w:val="004F0D06"/>
    <w:rsid w:val="0051257E"/>
    <w:rsid w:val="00525408"/>
    <w:rsid w:val="00577E22"/>
    <w:rsid w:val="005A06B4"/>
    <w:rsid w:val="005C5EFE"/>
    <w:rsid w:val="005E067C"/>
    <w:rsid w:val="00602E6A"/>
    <w:rsid w:val="00676BA7"/>
    <w:rsid w:val="006A1B4B"/>
    <w:rsid w:val="006E7DCC"/>
    <w:rsid w:val="007A622E"/>
    <w:rsid w:val="00810C79"/>
    <w:rsid w:val="00810E05"/>
    <w:rsid w:val="008C47A5"/>
    <w:rsid w:val="0091718E"/>
    <w:rsid w:val="00950B69"/>
    <w:rsid w:val="009741C3"/>
    <w:rsid w:val="00A113E2"/>
    <w:rsid w:val="00A5070F"/>
    <w:rsid w:val="00AB3262"/>
    <w:rsid w:val="00B26E0F"/>
    <w:rsid w:val="00B459E9"/>
    <w:rsid w:val="00B767DC"/>
    <w:rsid w:val="00B76DEE"/>
    <w:rsid w:val="00BE301D"/>
    <w:rsid w:val="00BE58D7"/>
    <w:rsid w:val="00BE5E4F"/>
    <w:rsid w:val="00C866E3"/>
    <w:rsid w:val="00CB0D58"/>
    <w:rsid w:val="00CC14E1"/>
    <w:rsid w:val="00CD01C2"/>
    <w:rsid w:val="00D54D6E"/>
    <w:rsid w:val="00DA4B11"/>
    <w:rsid w:val="00DA50FB"/>
    <w:rsid w:val="00E14BF4"/>
    <w:rsid w:val="00F0638B"/>
    <w:rsid w:val="00F14E1B"/>
    <w:rsid w:val="00F5028D"/>
    <w:rsid w:val="00F50DA0"/>
    <w:rsid w:val="00FB51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08F75"/>
  <w15:docId w15:val="{961E3A65-6658-4894-B26F-149840D0F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n-AU"/>
    </w:rPr>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5125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257E"/>
    <w:rPr>
      <w:rFonts w:ascii="Segoe UI" w:hAnsi="Segoe UI" w:cs="Segoe UI"/>
      <w:sz w:val="18"/>
      <w:szCs w:val="18"/>
    </w:rPr>
  </w:style>
  <w:style w:type="paragraph" w:styleId="ListParagraph">
    <w:name w:val="List Paragraph"/>
    <w:basedOn w:val="Normal"/>
    <w:uiPriority w:val="34"/>
    <w:qFormat/>
    <w:rsid w:val="0051257E"/>
    <w:pPr>
      <w:ind w:left="720"/>
      <w:contextualSpacing/>
    </w:pPr>
  </w:style>
  <w:style w:type="paragraph" w:styleId="Header">
    <w:name w:val="header"/>
    <w:basedOn w:val="Normal"/>
    <w:link w:val="HeaderChar"/>
    <w:uiPriority w:val="99"/>
    <w:unhideWhenUsed/>
    <w:rsid w:val="00132DA3"/>
    <w:pPr>
      <w:tabs>
        <w:tab w:val="center" w:pos="4513"/>
        <w:tab w:val="right" w:pos="9026"/>
      </w:tabs>
    </w:pPr>
  </w:style>
  <w:style w:type="character" w:customStyle="1" w:styleId="HeaderChar">
    <w:name w:val="Header Char"/>
    <w:basedOn w:val="DefaultParagraphFont"/>
    <w:link w:val="Header"/>
    <w:uiPriority w:val="99"/>
    <w:rsid w:val="00132DA3"/>
  </w:style>
  <w:style w:type="paragraph" w:styleId="Footer">
    <w:name w:val="footer"/>
    <w:basedOn w:val="Normal"/>
    <w:link w:val="FooterChar"/>
    <w:uiPriority w:val="99"/>
    <w:unhideWhenUsed/>
    <w:rsid w:val="00132DA3"/>
    <w:pPr>
      <w:tabs>
        <w:tab w:val="center" w:pos="4513"/>
        <w:tab w:val="right" w:pos="9026"/>
      </w:tabs>
    </w:pPr>
  </w:style>
  <w:style w:type="character" w:customStyle="1" w:styleId="FooterChar">
    <w:name w:val="Footer Char"/>
    <w:basedOn w:val="DefaultParagraphFont"/>
    <w:link w:val="Footer"/>
    <w:uiPriority w:val="99"/>
    <w:rsid w:val="00132DA3"/>
  </w:style>
  <w:style w:type="paragraph" w:customStyle="1" w:styleId="TableParagraph">
    <w:name w:val="Table Paragraph"/>
    <w:basedOn w:val="Normal"/>
    <w:uiPriority w:val="1"/>
    <w:qFormat/>
    <w:rsid w:val="00577E22"/>
    <w:pPr>
      <w:widowControl w:val="0"/>
    </w:pPr>
    <w:rPr>
      <w:rFonts w:asciiTheme="minorHAnsi" w:eastAsiaTheme="minorHAnsi" w:hAnsiTheme="minorHAnsi" w:cstheme="minorBidi"/>
      <w:w w:val="105"/>
      <w:sz w:val="22"/>
      <w:szCs w:val="22"/>
      <w:lang w:val="en-US"/>
    </w:rPr>
  </w:style>
  <w:style w:type="table" w:styleId="TableGrid">
    <w:name w:val="Table Grid"/>
    <w:basedOn w:val="TableNormal"/>
    <w:uiPriority w:val="59"/>
    <w:rsid w:val="00DA50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U@MQ" TargetMode="External"/><Relationship Id="rId13" Type="http://schemas.openxmlformats.org/officeDocument/2006/relationships/hyperlink" Target="mailto:U@M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Q"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U@MQ" TargetMode="External"/><Relationship Id="rId4" Type="http://schemas.openxmlformats.org/officeDocument/2006/relationships/settings" Target="settings.xml"/><Relationship Id="rId9" Type="http://schemas.openxmlformats.org/officeDocument/2006/relationships/hyperlink" Target="mailto:U@MQ"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8373A-B6B7-4066-BA15-EA2B68708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3566</Words>
  <Characters>20328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Khristinn Kapunan</dc:creator>
  <cp:lastModifiedBy>Tam Ho</cp:lastModifiedBy>
  <cp:revision>2</cp:revision>
  <dcterms:created xsi:type="dcterms:W3CDTF">2020-08-04T01:04:00Z</dcterms:created>
  <dcterms:modified xsi:type="dcterms:W3CDTF">2020-08-04T01:04:00Z</dcterms:modified>
</cp:coreProperties>
</file>